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00CDB" w14:textId="77777777" w:rsidR="007C70A1" w:rsidRPr="0095239D" w:rsidRDefault="007C70A1" w:rsidP="00D633AA">
      <w:pPr>
        <w:widowControl w:val="0"/>
        <w:rPr>
          <w:rFonts w:ascii="Tahoma" w:hAnsi="Tahoma" w:cs="Tahoma"/>
          <w:b/>
        </w:rPr>
      </w:pPr>
      <w:r w:rsidRPr="0095239D">
        <w:rPr>
          <w:rFonts w:ascii="Tahoma" w:hAnsi="Tahoma" w:cs="Tahoma"/>
          <w:b/>
        </w:rPr>
        <w:t>Naročnik:</w:t>
      </w:r>
    </w:p>
    <w:p w14:paraId="6A2A0D3D" w14:textId="77777777" w:rsidR="00060775" w:rsidRPr="0095239D" w:rsidRDefault="00060775" w:rsidP="00D633AA">
      <w:pPr>
        <w:widowControl w:val="0"/>
        <w:rPr>
          <w:rFonts w:ascii="Tahoma" w:hAnsi="Tahoma" w:cs="Tahoma"/>
        </w:rPr>
      </w:pPr>
    </w:p>
    <w:p w14:paraId="6A4ADBA3" w14:textId="77777777" w:rsidR="000A0A4C" w:rsidRPr="0095239D" w:rsidRDefault="000A0A4C" w:rsidP="00D633AA">
      <w:pPr>
        <w:widowControl w:val="0"/>
        <w:jc w:val="both"/>
        <w:rPr>
          <w:rFonts w:ascii="Tahoma" w:hAnsi="Tahoma" w:cs="Tahoma"/>
          <w:b/>
          <w:szCs w:val="22"/>
        </w:rPr>
      </w:pPr>
      <w:r w:rsidRPr="0095239D">
        <w:rPr>
          <w:rFonts w:ascii="Tahoma" w:hAnsi="Tahoma" w:cs="Tahoma"/>
          <w:b/>
          <w:szCs w:val="22"/>
        </w:rPr>
        <w:t xml:space="preserve">JAVNO PODJETJE ENERGETIKA LJUBLJANA </w:t>
      </w:r>
      <w:proofErr w:type="spellStart"/>
      <w:r w:rsidRPr="0095239D">
        <w:rPr>
          <w:rFonts w:ascii="Tahoma" w:hAnsi="Tahoma" w:cs="Tahoma"/>
          <w:b/>
          <w:szCs w:val="22"/>
        </w:rPr>
        <w:t>d.o.o</w:t>
      </w:r>
      <w:proofErr w:type="spellEnd"/>
      <w:r w:rsidRPr="0095239D">
        <w:rPr>
          <w:rFonts w:ascii="Tahoma" w:hAnsi="Tahoma" w:cs="Tahoma"/>
          <w:b/>
          <w:szCs w:val="22"/>
        </w:rPr>
        <w:t xml:space="preserve">. </w:t>
      </w:r>
    </w:p>
    <w:p w14:paraId="54D8ED6E" w14:textId="77777777" w:rsidR="000A0A4C" w:rsidRPr="0095239D" w:rsidRDefault="000A0A4C" w:rsidP="00D633AA">
      <w:pPr>
        <w:widowControl w:val="0"/>
        <w:jc w:val="both"/>
        <w:rPr>
          <w:rFonts w:ascii="Tahoma" w:hAnsi="Tahoma" w:cs="Tahoma"/>
          <w:szCs w:val="22"/>
        </w:rPr>
      </w:pPr>
      <w:r w:rsidRPr="0095239D">
        <w:rPr>
          <w:rFonts w:ascii="Tahoma" w:hAnsi="Tahoma" w:cs="Tahoma"/>
          <w:szCs w:val="22"/>
        </w:rPr>
        <w:t>Verovškova ulica 62</w:t>
      </w:r>
    </w:p>
    <w:p w14:paraId="21198069" w14:textId="77777777" w:rsidR="000A0A4C" w:rsidRPr="0095239D" w:rsidRDefault="000A0A4C" w:rsidP="00D633AA">
      <w:pPr>
        <w:widowControl w:val="0"/>
        <w:jc w:val="both"/>
        <w:rPr>
          <w:rFonts w:ascii="Tahoma" w:hAnsi="Tahoma" w:cs="Tahoma"/>
          <w:szCs w:val="22"/>
        </w:rPr>
      </w:pPr>
      <w:r w:rsidRPr="0095239D">
        <w:rPr>
          <w:rFonts w:ascii="Tahoma" w:hAnsi="Tahoma" w:cs="Tahoma"/>
          <w:szCs w:val="22"/>
        </w:rPr>
        <w:t>1000 Ljubljana</w:t>
      </w:r>
    </w:p>
    <w:p w14:paraId="6A6001C0" w14:textId="77777777" w:rsidR="00857E02" w:rsidRPr="0095239D" w:rsidRDefault="00857E02" w:rsidP="00D633AA">
      <w:pPr>
        <w:widowControl w:val="0"/>
        <w:rPr>
          <w:rFonts w:ascii="Tahoma" w:hAnsi="Tahoma" w:cs="Tahoma"/>
          <w:b/>
        </w:rPr>
      </w:pPr>
    </w:p>
    <w:p w14:paraId="00301924" w14:textId="77777777" w:rsidR="007C70A1" w:rsidRPr="0095239D" w:rsidRDefault="007C70A1" w:rsidP="00D633AA">
      <w:pPr>
        <w:widowControl w:val="0"/>
        <w:rPr>
          <w:rFonts w:ascii="Tahoma" w:hAnsi="Tahoma" w:cs="Tahoma"/>
          <w:b/>
        </w:rPr>
      </w:pPr>
      <w:r w:rsidRPr="0095239D">
        <w:rPr>
          <w:rFonts w:ascii="Tahoma" w:hAnsi="Tahoma" w:cs="Tahoma"/>
          <w:b/>
        </w:rPr>
        <w:t>Po pooblastilu javno naročilo vodi:</w:t>
      </w:r>
    </w:p>
    <w:p w14:paraId="50412D41" w14:textId="77777777" w:rsidR="007C70A1" w:rsidRPr="0095239D" w:rsidRDefault="007C70A1" w:rsidP="00D633AA">
      <w:pPr>
        <w:widowControl w:val="0"/>
        <w:rPr>
          <w:rFonts w:ascii="Tahoma" w:hAnsi="Tahoma" w:cs="Tahoma"/>
        </w:rPr>
      </w:pPr>
    </w:p>
    <w:p w14:paraId="6F71F2C6" w14:textId="77777777" w:rsidR="00A04160" w:rsidRPr="0095239D" w:rsidRDefault="00A04160" w:rsidP="00D633AA">
      <w:pPr>
        <w:widowControl w:val="0"/>
        <w:rPr>
          <w:rFonts w:ascii="Tahoma" w:hAnsi="Tahoma" w:cs="Tahoma"/>
          <w:b/>
          <w:bCs/>
        </w:rPr>
      </w:pPr>
      <w:r w:rsidRPr="0095239D">
        <w:rPr>
          <w:rFonts w:ascii="Tahoma" w:hAnsi="Tahoma" w:cs="Tahoma"/>
          <w:b/>
          <w:bCs/>
        </w:rPr>
        <w:t xml:space="preserve">JAVNI HOLDING Ljubljana, </w:t>
      </w:r>
      <w:proofErr w:type="spellStart"/>
      <w:r w:rsidRPr="0095239D">
        <w:rPr>
          <w:rFonts w:ascii="Tahoma" w:hAnsi="Tahoma" w:cs="Tahoma"/>
          <w:b/>
          <w:bCs/>
        </w:rPr>
        <w:t>d.o.o</w:t>
      </w:r>
      <w:proofErr w:type="spellEnd"/>
      <w:r w:rsidRPr="0095239D">
        <w:rPr>
          <w:rFonts w:ascii="Tahoma" w:hAnsi="Tahoma" w:cs="Tahoma"/>
          <w:b/>
          <w:bCs/>
        </w:rPr>
        <w:t xml:space="preserve">. </w:t>
      </w:r>
    </w:p>
    <w:p w14:paraId="017B8E32" w14:textId="77777777" w:rsidR="007C70A1" w:rsidRPr="0095239D" w:rsidRDefault="007C70A1" w:rsidP="00D633AA">
      <w:pPr>
        <w:widowControl w:val="0"/>
        <w:rPr>
          <w:rFonts w:ascii="Tahoma" w:hAnsi="Tahoma" w:cs="Tahoma"/>
        </w:rPr>
      </w:pPr>
      <w:r w:rsidRPr="0095239D">
        <w:rPr>
          <w:rFonts w:ascii="Tahoma" w:hAnsi="Tahoma" w:cs="Tahoma"/>
        </w:rPr>
        <w:t>V</w:t>
      </w:r>
      <w:r w:rsidR="000054C0" w:rsidRPr="0095239D">
        <w:rPr>
          <w:rFonts w:ascii="Tahoma" w:hAnsi="Tahoma" w:cs="Tahoma"/>
        </w:rPr>
        <w:t xml:space="preserve">erovškova </w:t>
      </w:r>
      <w:r w:rsidR="005A10DD" w:rsidRPr="0095239D">
        <w:rPr>
          <w:rFonts w:ascii="Tahoma" w:hAnsi="Tahoma" w:cs="Tahoma"/>
        </w:rPr>
        <w:t xml:space="preserve">ulica </w:t>
      </w:r>
      <w:r w:rsidR="000054C0" w:rsidRPr="0095239D">
        <w:rPr>
          <w:rFonts w:ascii="Tahoma" w:hAnsi="Tahoma" w:cs="Tahoma"/>
        </w:rPr>
        <w:t>70</w:t>
      </w:r>
    </w:p>
    <w:p w14:paraId="7C0AB5CE" w14:textId="77777777" w:rsidR="00A04160" w:rsidRPr="0095239D" w:rsidRDefault="00A04160" w:rsidP="00D633AA">
      <w:pPr>
        <w:widowControl w:val="0"/>
        <w:rPr>
          <w:rFonts w:ascii="Tahoma" w:hAnsi="Tahoma" w:cs="Tahoma"/>
        </w:rPr>
      </w:pPr>
      <w:r w:rsidRPr="0095239D">
        <w:rPr>
          <w:rFonts w:ascii="Tahoma" w:hAnsi="Tahoma" w:cs="Tahoma"/>
        </w:rPr>
        <w:t>1000 Ljubljana</w:t>
      </w:r>
    </w:p>
    <w:p w14:paraId="41ED8F08" w14:textId="77777777" w:rsidR="007C70A1" w:rsidRPr="0095239D" w:rsidRDefault="007C70A1" w:rsidP="00D633AA">
      <w:pPr>
        <w:widowControl w:val="0"/>
        <w:rPr>
          <w:rFonts w:ascii="Tahoma" w:hAnsi="Tahoma" w:cs="Tahoma"/>
          <w:b/>
        </w:rPr>
      </w:pPr>
    </w:p>
    <w:p w14:paraId="5194FA33" w14:textId="77777777" w:rsidR="007C70A1" w:rsidRPr="0095239D" w:rsidRDefault="007C70A1" w:rsidP="00D633AA">
      <w:pPr>
        <w:widowControl w:val="0"/>
        <w:jc w:val="center"/>
        <w:rPr>
          <w:rFonts w:ascii="Tahoma" w:hAnsi="Tahoma" w:cs="Tahoma"/>
        </w:rPr>
      </w:pPr>
    </w:p>
    <w:p w14:paraId="5B4F5DA1" w14:textId="4E0A5547" w:rsidR="007C70A1" w:rsidRPr="0095239D" w:rsidRDefault="00947593" w:rsidP="00D633AA">
      <w:pPr>
        <w:widowControl w:val="0"/>
        <w:rPr>
          <w:rFonts w:ascii="Tahoma" w:hAnsi="Tahoma" w:cs="Tahoma"/>
        </w:rPr>
      </w:pPr>
      <w:r w:rsidRPr="0095239D">
        <w:rPr>
          <w:rFonts w:ascii="Tahoma" w:hAnsi="Tahoma" w:cs="Tahoma"/>
        </w:rPr>
        <w:t xml:space="preserve">Številka: </w:t>
      </w:r>
      <w:r w:rsidR="004D1C49" w:rsidRPr="0095239D">
        <w:rPr>
          <w:rFonts w:ascii="Tahoma" w:hAnsi="Tahoma" w:cs="Tahoma"/>
          <w:b/>
        </w:rPr>
        <w:t>ENLJ-VOD-SP-474/25</w:t>
      </w:r>
    </w:p>
    <w:p w14:paraId="0EC7C0EF" w14:textId="77777777" w:rsidR="003F721D" w:rsidRPr="0095239D" w:rsidRDefault="003F721D" w:rsidP="00D633AA">
      <w:pPr>
        <w:widowControl w:val="0"/>
        <w:jc w:val="center"/>
        <w:rPr>
          <w:rFonts w:ascii="Tahoma" w:hAnsi="Tahoma" w:cs="Tahoma"/>
        </w:rPr>
      </w:pPr>
    </w:p>
    <w:p w14:paraId="20414354" w14:textId="77777777" w:rsidR="007C70A1" w:rsidRPr="0095239D" w:rsidRDefault="007C70A1" w:rsidP="00D633AA">
      <w:pPr>
        <w:widowControl w:val="0"/>
        <w:jc w:val="center"/>
        <w:rPr>
          <w:rFonts w:ascii="Tahoma" w:hAnsi="Tahoma" w:cs="Tahoma"/>
        </w:rPr>
      </w:pPr>
      <w:r w:rsidRPr="0095239D">
        <w:rPr>
          <w:rFonts w:ascii="Tahoma" w:hAnsi="Tahoma" w:cs="Tahoma"/>
          <w:position w:val="-10"/>
        </w:rPr>
        <w:object w:dxaOrig="1440" w:dyaOrig="340" w14:anchorId="5CA0A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05pt" o:ole="" fillcolor="window">
            <v:imagedata r:id="rId8" o:title=""/>
          </v:shape>
          <o:OLEObject Type="Embed" ProgID="Equation.3" ShapeID="_x0000_i1025" DrawAspect="Content" ObjectID="_1832918938"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153F1" w:rsidRPr="0095239D" w14:paraId="3166A679" w14:textId="77777777" w:rsidTr="007840A2">
        <w:tc>
          <w:tcPr>
            <w:tcW w:w="7512" w:type="dxa"/>
            <w:shd w:val="pct12" w:color="auto" w:fill="FFFFFF"/>
          </w:tcPr>
          <w:p w14:paraId="02C0B154" w14:textId="77777777" w:rsidR="00F153F1" w:rsidRPr="0095239D" w:rsidRDefault="007245E6" w:rsidP="00D633AA">
            <w:pPr>
              <w:pStyle w:val="Naslov4"/>
              <w:keepNext w:val="0"/>
              <w:widowControl w:val="0"/>
              <w:spacing w:before="240"/>
              <w:rPr>
                <w:rFonts w:ascii="Tahoma" w:hAnsi="Tahoma" w:cs="Tahoma"/>
                <w:sz w:val="34"/>
                <w:szCs w:val="34"/>
              </w:rPr>
            </w:pPr>
            <w:r w:rsidRPr="0095239D">
              <w:rPr>
                <w:rFonts w:ascii="Tahoma" w:hAnsi="Tahoma" w:cs="Tahoma"/>
                <w:szCs w:val="34"/>
              </w:rPr>
              <w:t>DOKUMENTACIJA</w:t>
            </w:r>
            <w:r w:rsidR="00F153F1" w:rsidRPr="0095239D">
              <w:rPr>
                <w:rFonts w:ascii="Tahoma" w:hAnsi="Tahoma" w:cs="Tahoma"/>
                <w:szCs w:val="34"/>
              </w:rPr>
              <w:t xml:space="preserve"> V ZVEZI Z ODDAJO JAVNEGA NAROČILA</w:t>
            </w:r>
          </w:p>
          <w:p w14:paraId="355FA5C1" w14:textId="77777777" w:rsidR="00F153F1" w:rsidRPr="0095239D" w:rsidRDefault="00F153F1" w:rsidP="00D633AA">
            <w:pPr>
              <w:pStyle w:val="Naslov4"/>
              <w:keepNext w:val="0"/>
              <w:widowControl w:val="0"/>
              <w:spacing w:after="240"/>
              <w:rPr>
                <w:rFonts w:ascii="Tahoma" w:hAnsi="Tahoma" w:cs="Tahoma"/>
                <w:sz w:val="26"/>
                <w:szCs w:val="26"/>
              </w:rPr>
            </w:pPr>
            <w:r w:rsidRPr="0095239D">
              <w:rPr>
                <w:rFonts w:ascii="Tahoma" w:hAnsi="Tahoma" w:cs="Tahoma"/>
                <w:sz w:val="24"/>
                <w:szCs w:val="26"/>
              </w:rPr>
              <w:t>(</w:t>
            </w:r>
            <w:r w:rsidRPr="0095239D">
              <w:rPr>
                <w:rFonts w:ascii="Tahoma" w:hAnsi="Tahoma" w:cs="Tahoma"/>
                <w:sz w:val="28"/>
                <w:szCs w:val="26"/>
              </w:rPr>
              <w:t>RAZPISNA  DOKUMENTACIJA</w:t>
            </w:r>
            <w:r w:rsidRPr="0095239D">
              <w:rPr>
                <w:rFonts w:ascii="Tahoma" w:hAnsi="Tahoma" w:cs="Tahoma"/>
                <w:sz w:val="24"/>
                <w:szCs w:val="26"/>
              </w:rPr>
              <w:t>)</w:t>
            </w:r>
          </w:p>
        </w:tc>
      </w:tr>
    </w:tbl>
    <w:p w14:paraId="4A0D33C4" w14:textId="77777777" w:rsidR="007C70A1" w:rsidRPr="0095239D" w:rsidRDefault="007C70A1" w:rsidP="00D633AA">
      <w:pPr>
        <w:widowControl w:val="0"/>
        <w:jc w:val="center"/>
        <w:rPr>
          <w:rFonts w:ascii="Tahoma" w:hAnsi="Tahoma" w:cs="Tahoma"/>
          <w:sz w:val="24"/>
        </w:rPr>
      </w:pPr>
    </w:p>
    <w:p w14:paraId="7787CECD" w14:textId="77777777" w:rsidR="00FE602C" w:rsidRPr="0095239D" w:rsidRDefault="00FE602C" w:rsidP="00D633AA">
      <w:pPr>
        <w:widowControl w:val="0"/>
        <w:jc w:val="center"/>
        <w:rPr>
          <w:rFonts w:ascii="Tahoma" w:hAnsi="Tahoma" w:cs="Tahoma"/>
          <w:sz w:val="24"/>
          <w:szCs w:val="24"/>
        </w:rPr>
      </w:pPr>
      <w:r w:rsidRPr="0095239D">
        <w:rPr>
          <w:rFonts w:ascii="Tahoma" w:hAnsi="Tahoma" w:cs="Tahoma"/>
          <w:sz w:val="24"/>
          <w:szCs w:val="24"/>
        </w:rPr>
        <w:t xml:space="preserve">ZA ODDAJO </w:t>
      </w:r>
      <w:r w:rsidR="003F721D" w:rsidRPr="0095239D">
        <w:rPr>
          <w:rFonts w:ascii="Tahoma" w:hAnsi="Tahoma" w:cs="Tahoma"/>
          <w:sz w:val="24"/>
          <w:szCs w:val="24"/>
        </w:rPr>
        <w:t xml:space="preserve">JAVNEGA </w:t>
      </w:r>
      <w:r w:rsidRPr="0095239D">
        <w:rPr>
          <w:rFonts w:ascii="Tahoma" w:hAnsi="Tahoma" w:cs="Tahoma"/>
          <w:sz w:val="24"/>
          <w:szCs w:val="24"/>
        </w:rPr>
        <w:t>NAROČILA</w:t>
      </w:r>
    </w:p>
    <w:p w14:paraId="30157E31" w14:textId="77777777" w:rsidR="00FE602C" w:rsidRPr="0095239D" w:rsidRDefault="00947593" w:rsidP="00D633AA">
      <w:pPr>
        <w:widowControl w:val="0"/>
        <w:ind w:right="424"/>
        <w:jc w:val="center"/>
        <w:rPr>
          <w:rFonts w:ascii="Tahoma" w:hAnsi="Tahoma" w:cs="Tahoma"/>
          <w:sz w:val="24"/>
        </w:rPr>
      </w:pPr>
      <w:r w:rsidRPr="0095239D">
        <w:rPr>
          <w:rFonts w:ascii="Tahoma" w:hAnsi="Tahoma" w:cs="Tahoma"/>
          <w:sz w:val="24"/>
        </w:rPr>
        <w:t xml:space="preserve">    </w:t>
      </w:r>
      <w:r w:rsidR="0036390A" w:rsidRPr="0095239D">
        <w:rPr>
          <w:rFonts w:ascii="Tahoma" w:hAnsi="Tahoma" w:cs="Tahoma"/>
          <w:sz w:val="24"/>
        </w:rPr>
        <w:t>PO POSTOPKU NAROČILA MALE VREDNOSTI Z VKLJUČENIMI POGAJANJI</w:t>
      </w:r>
    </w:p>
    <w:p w14:paraId="4396F10C" w14:textId="77777777" w:rsidR="003F721D" w:rsidRPr="0095239D" w:rsidRDefault="003F721D" w:rsidP="00D633AA">
      <w:pPr>
        <w:widowControl w:val="0"/>
        <w:jc w:val="center"/>
        <w:rPr>
          <w:rFonts w:ascii="Tahoma" w:hAnsi="Tahoma" w:cs="Tahoma"/>
          <w:sz w:val="28"/>
          <w:szCs w:val="28"/>
        </w:rPr>
      </w:pPr>
    </w:p>
    <w:p w14:paraId="10AA2BA2" w14:textId="77777777" w:rsidR="00947593" w:rsidRPr="0095239D" w:rsidRDefault="00947593" w:rsidP="00D633AA">
      <w:pPr>
        <w:widowControl w:val="0"/>
        <w:rPr>
          <w:rFonts w:ascii="Tahoma" w:hAnsi="Tahoma" w:cs="Tahoma"/>
          <w:sz w:val="28"/>
          <w:szCs w:val="28"/>
        </w:rPr>
      </w:pPr>
    </w:p>
    <w:p w14:paraId="6B58AA42" w14:textId="2B2169E4" w:rsidR="007C70A1" w:rsidRPr="0095239D" w:rsidRDefault="004D1C49" w:rsidP="00D633AA">
      <w:pPr>
        <w:widowControl w:val="0"/>
        <w:jc w:val="center"/>
        <w:rPr>
          <w:rFonts w:ascii="Tahoma" w:hAnsi="Tahoma" w:cs="Tahoma"/>
          <w:b/>
          <w:sz w:val="28"/>
          <w:szCs w:val="28"/>
        </w:rPr>
      </w:pPr>
      <w:r w:rsidRPr="0095239D">
        <w:rPr>
          <w:rFonts w:ascii="Tahoma" w:hAnsi="Tahoma" w:cs="Tahoma"/>
          <w:b/>
          <w:sz w:val="28"/>
          <w:szCs w:val="28"/>
        </w:rPr>
        <w:t>Strokovna podpora za specifična elektrotehnična področja na projektu BIOMASA</w:t>
      </w:r>
    </w:p>
    <w:p w14:paraId="43889FF6" w14:textId="77777777" w:rsidR="007C70A1" w:rsidRPr="0095239D" w:rsidRDefault="007C70A1" w:rsidP="00D633AA">
      <w:pPr>
        <w:widowControl w:val="0"/>
        <w:rPr>
          <w:rFonts w:ascii="Tahoma" w:hAnsi="Tahoma" w:cs="Tahoma"/>
        </w:rPr>
      </w:pPr>
    </w:p>
    <w:p w14:paraId="6B6D6F1D" w14:textId="77777777" w:rsidR="007C70A1" w:rsidRPr="0095239D" w:rsidRDefault="007C70A1" w:rsidP="00D633AA">
      <w:pPr>
        <w:widowControl w:val="0"/>
        <w:rPr>
          <w:rFonts w:ascii="Tahoma" w:hAnsi="Tahoma" w:cs="Tahoma"/>
        </w:rPr>
      </w:pPr>
    </w:p>
    <w:p w14:paraId="604CA810" w14:textId="77777777" w:rsidR="00947593" w:rsidRPr="0095239D" w:rsidRDefault="00947593" w:rsidP="00D633AA">
      <w:pPr>
        <w:widowControl w:val="0"/>
        <w:rPr>
          <w:rFonts w:ascii="Tahoma" w:hAnsi="Tahoma" w:cs="Tahoma"/>
        </w:rPr>
      </w:pPr>
    </w:p>
    <w:p w14:paraId="77D869D1" w14:textId="77777777" w:rsidR="00947593" w:rsidRPr="0095239D" w:rsidRDefault="00947593" w:rsidP="00D633AA">
      <w:pPr>
        <w:widowControl w:val="0"/>
        <w:rPr>
          <w:rFonts w:ascii="Tahoma" w:hAnsi="Tahoma" w:cs="Tahoma"/>
        </w:rPr>
      </w:pPr>
    </w:p>
    <w:p w14:paraId="4460685E" w14:textId="77777777" w:rsidR="00947593" w:rsidRPr="0095239D" w:rsidRDefault="00947593" w:rsidP="00D633AA">
      <w:pPr>
        <w:widowControl w:val="0"/>
        <w:rPr>
          <w:rFonts w:ascii="Tahoma" w:hAnsi="Tahoma" w:cs="Tahoma"/>
        </w:rPr>
      </w:pPr>
    </w:p>
    <w:p w14:paraId="4190B84A" w14:textId="77777777" w:rsidR="007C70A1" w:rsidRPr="0095239D" w:rsidRDefault="007C70A1" w:rsidP="00D633AA">
      <w:pPr>
        <w:widowControl w:val="0"/>
        <w:ind w:right="-284"/>
        <w:jc w:val="center"/>
        <w:rPr>
          <w:rFonts w:ascii="Tahoma" w:hAnsi="Tahoma" w:cs="Tahoma"/>
          <w:b/>
        </w:rPr>
      </w:pPr>
    </w:p>
    <w:p w14:paraId="67FAB610" w14:textId="7091E35A" w:rsidR="007C70A1" w:rsidRPr="0095239D" w:rsidRDefault="007C70A1" w:rsidP="00D633AA">
      <w:pPr>
        <w:widowControl w:val="0"/>
        <w:jc w:val="center"/>
        <w:rPr>
          <w:rFonts w:ascii="Tahoma" w:hAnsi="Tahoma" w:cs="Tahoma"/>
          <w:noProof/>
        </w:rPr>
      </w:pPr>
      <w:r w:rsidRPr="0095239D">
        <w:rPr>
          <w:rFonts w:ascii="Tahoma" w:hAnsi="Tahoma" w:cs="Tahoma"/>
          <w:noProof/>
        </w:rPr>
        <w:t>Ljubljana,</w:t>
      </w:r>
      <w:r w:rsidR="00B73B8C" w:rsidRPr="0095239D">
        <w:rPr>
          <w:rFonts w:ascii="Tahoma" w:hAnsi="Tahoma" w:cs="Tahoma"/>
          <w:noProof/>
        </w:rPr>
        <w:t xml:space="preserve"> </w:t>
      </w:r>
      <w:r w:rsidR="002D60FD" w:rsidRPr="0095239D">
        <w:rPr>
          <w:rFonts w:ascii="Tahoma" w:hAnsi="Tahoma" w:cs="Tahoma"/>
          <w:noProof/>
        </w:rPr>
        <w:t>februar</w:t>
      </w:r>
      <w:r w:rsidR="00014729" w:rsidRPr="0095239D">
        <w:rPr>
          <w:rFonts w:ascii="Tahoma" w:hAnsi="Tahoma" w:cs="Tahoma"/>
          <w:noProof/>
        </w:rPr>
        <w:t xml:space="preserve"> </w:t>
      </w:r>
      <w:r w:rsidR="00FE4EC8" w:rsidRPr="0095239D">
        <w:rPr>
          <w:rFonts w:ascii="Tahoma" w:hAnsi="Tahoma" w:cs="Tahoma"/>
          <w:noProof/>
        </w:rPr>
        <w:t>20</w:t>
      </w:r>
      <w:r w:rsidR="00904DB2" w:rsidRPr="0095239D">
        <w:rPr>
          <w:rFonts w:ascii="Tahoma" w:hAnsi="Tahoma" w:cs="Tahoma"/>
          <w:noProof/>
        </w:rPr>
        <w:t>2</w:t>
      </w:r>
      <w:r w:rsidR="00AE7EAC" w:rsidRPr="0095239D">
        <w:rPr>
          <w:rFonts w:ascii="Tahoma" w:hAnsi="Tahoma" w:cs="Tahoma"/>
          <w:noProof/>
        </w:rPr>
        <w:t>6</w:t>
      </w:r>
    </w:p>
    <w:p w14:paraId="18277315" w14:textId="77777777" w:rsidR="007C70A1" w:rsidRPr="0095239D" w:rsidRDefault="007C70A1" w:rsidP="00D633AA">
      <w:pPr>
        <w:widowControl w:val="0"/>
        <w:jc w:val="center"/>
        <w:rPr>
          <w:rFonts w:ascii="Tahoma" w:hAnsi="Tahoma" w:cs="Tahoma"/>
          <w:noProof/>
        </w:rPr>
      </w:pPr>
    </w:p>
    <w:p w14:paraId="3C76BC5A" w14:textId="77777777" w:rsidR="007C70A1" w:rsidRPr="0095239D" w:rsidRDefault="007C70A1" w:rsidP="00D633AA">
      <w:pPr>
        <w:widowControl w:val="0"/>
        <w:jc w:val="center"/>
        <w:rPr>
          <w:rFonts w:ascii="Tahoma" w:hAnsi="Tahoma" w:cs="Tahoma"/>
          <w:noProof/>
        </w:rPr>
      </w:pPr>
    </w:p>
    <w:p w14:paraId="3224ACBA" w14:textId="77777777" w:rsidR="005315F8" w:rsidRPr="0095239D" w:rsidRDefault="005315F8" w:rsidP="00D633AA">
      <w:pPr>
        <w:widowControl w:val="0"/>
        <w:jc w:val="center"/>
        <w:rPr>
          <w:rFonts w:ascii="Tahoma" w:hAnsi="Tahoma" w:cs="Tahoma"/>
          <w:noProof/>
        </w:rPr>
      </w:pPr>
    </w:p>
    <w:p w14:paraId="440321DA" w14:textId="77777777" w:rsidR="000A74F6" w:rsidRPr="0095239D" w:rsidRDefault="000A74F6" w:rsidP="00D633AA">
      <w:pPr>
        <w:widowControl w:val="0"/>
        <w:jc w:val="center"/>
        <w:rPr>
          <w:rFonts w:ascii="Tahoma" w:hAnsi="Tahoma" w:cs="Tahoma"/>
          <w:noProof/>
        </w:rPr>
      </w:pPr>
    </w:p>
    <w:p w14:paraId="47369092" w14:textId="77777777" w:rsidR="005315F8" w:rsidRPr="0095239D" w:rsidRDefault="005315F8" w:rsidP="00D633AA">
      <w:pPr>
        <w:widowControl w:val="0"/>
        <w:jc w:val="center"/>
        <w:rPr>
          <w:rFonts w:ascii="Tahoma" w:hAnsi="Tahoma" w:cs="Tahoma"/>
          <w:noProof/>
        </w:rPr>
      </w:pPr>
    </w:p>
    <w:p w14:paraId="13550BDB" w14:textId="77777777" w:rsidR="00685B3B" w:rsidRPr="0095239D" w:rsidRDefault="00685B3B" w:rsidP="00D633AA">
      <w:pPr>
        <w:widowControl w:val="0"/>
        <w:rPr>
          <w:rFonts w:ascii="Tahoma" w:hAnsi="Tahoma" w:cs="Tahoma"/>
          <w:b/>
          <w:sz w:val="28"/>
          <w:szCs w:val="28"/>
        </w:rPr>
      </w:pPr>
      <w:r w:rsidRPr="0095239D">
        <w:rPr>
          <w:rFonts w:ascii="Tahoma" w:hAnsi="Tahoma" w:cs="Tahoma"/>
          <w:b/>
          <w:sz w:val="28"/>
          <w:szCs w:val="28"/>
        </w:rPr>
        <w:br w:type="page"/>
      </w:r>
    </w:p>
    <w:p w14:paraId="40B489BB" w14:textId="77777777" w:rsidR="007C0FED" w:rsidRPr="0095239D" w:rsidRDefault="007C0FED" w:rsidP="00D633AA">
      <w:pPr>
        <w:widowControl w:val="0"/>
        <w:jc w:val="center"/>
        <w:outlineLvl w:val="0"/>
        <w:rPr>
          <w:rFonts w:ascii="Tahoma" w:hAnsi="Tahoma" w:cs="Tahoma"/>
          <w:b/>
          <w:sz w:val="28"/>
          <w:szCs w:val="28"/>
        </w:rPr>
      </w:pPr>
    </w:p>
    <w:p w14:paraId="6914951C" w14:textId="77777777" w:rsidR="00F153F1" w:rsidRPr="0095239D" w:rsidRDefault="00F153F1" w:rsidP="00D633AA">
      <w:pPr>
        <w:widowControl w:val="0"/>
        <w:jc w:val="center"/>
        <w:outlineLvl w:val="0"/>
        <w:rPr>
          <w:rFonts w:ascii="Tahoma" w:hAnsi="Tahoma" w:cs="Tahoma"/>
          <w:b/>
          <w:sz w:val="28"/>
          <w:szCs w:val="28"/>
        </w:rPr>
      </w:pPr>
      <w:r w:rsidRPr="0095239D">
        <w:rPr>
          <w:rFonts w:ascii="Tahoma" w:hAnsi="Tahoma" w:cs="Tahoma"/>
          <w:b/>
          <w:sz w:val="28"/>
          <w:szCs w:val="28"/>
        </w:rPr>
        <w:t>POVABILO K ODDAJI PONUDBE</w:t>
      </w:r>
    </w:p>
    <w:p w14:paraId="55A94CA1" w14:textId="77777777" w:rsidR="00F153F1" w:rsidRPr="0095239D" w:rsidRDefault="00F153F1" w:rsidP="00D633AA">
      <w:pPr>
        <w:widowControl w:val="0"/>
        <w:tabs>
          <w:tab w:val="left" w:pos="2895"/>
        </w:tabs>
        <w:rPr>
          <w:rFonts w:ascii="Tahoma" w:hAnsi="Tahoma" w:cs="Tahoma"/>
        </w:rPr>
      </w:pPr>
      <w:r w:rsidRPr="0095239D">
        <w:rPr>
          <w:rFonts w:ascii="Tahoma" w:hAnsi="Tahoma" w:cs="Tahoma"/>
        </w:rPr>
        <w:tab/>
      </w:r>
    </w:p>
    <w:p w14:paraId="5AEDA72F" w14:textId="77777777" w:rsidR="00F153F1" w:rsidRPr="0095239D" w:rsidRDefault="00F153F1" w:rsidP="00D633AA">
      <w:pPr>
        <w:widowControl w:val="0"/>
        <w:rPr>
          <w:rFonts w:ascii="Tahoma" w:hAnsi="Tahoma" w:cs="Tahoma"/>
        </w:rPr>
      </w:pPr>
    </w:p>
    <w:p w14:paraId="6A33A916" w14:textId="77777777" w:rsidR="00F153F1" w:rsidRPr="0095239D" w:rsidRDefault="00F153F1" w:rsidP="00D633AA">
      <w:pPr>
        <w:widowControl w:val="0"/>
        <w:rPr>
          <w:rFonts w:ascii="Tahoma" w:hAnsi="Tahoma" w:cs="Tahoma"/>
        </w:rPr>
      </w:pPr>
    </w:p>
    <w:p w14:paraId="5AEAAA3A" w14:textId="77777777" w:rsidR="00F153F1" w:rsidRPr="0095239D" w:rsidRDefault="00F153F1" w:rsidP="00D633AA">
      <w:pPr>
        <w:widowControl w:val="0"/>
        <w:rPr>
          <w:rFonts w:ascii="Tahoma" w:hAnsi="Tahoma" w:cs="Tahoma"/>
        </w:rPr>
      </w:pPr>
    </w:p>
    <w:p w14:paraId="779148DC" w14:textId="77777777" w:rsidR="000A0A4C" w:rsidRPr="0095239D" w:rsidRDefault="000A0A4C" w:rsidP="00D633AA">
      <w:pPr>
        <w:widowControl w:val="0"/>
        <w:jc w:val="both"/>
        <w:rPr>
          <w:rFonts w:ascii="Tahoma" w:hAnsi="Tahoma" w:cs="Tahoma"/>
        </w:rPr>
      </w:pPr>
      <w:r w:rsidRPr="0095239D">
        <w:rPr>
          <w:rFonts w:ascii="Tahoma" w:hAnsi="Tahoma" w:cs="Tahoma"/>
        </w:rPr>
        <w:t xml:space="preserve">JAVNI HOLDING Ljubljana, </w:t>
      </w:r>
      <w:proofErr w:type="spellStart"/>
      <w:r w:rsidRPr="0095239D">
        <w:rPr>
          <w:rFonts w:ascii="Tahoma" w:hAnsi="Tahoma" w:cs="Tahoma"/>
        </w:rPr>
        <w:t>d.o.o</w:t>
      </w:r>
      <w:proofErr w:type="spellEnd"/>
      <w:r w:rsidRPr="0095239D">
        <w:rPr>
          <w:rFonts w:ascii="Tahoma" w:hAnsi="Tahoma" w:cs="Tahoma"/>
        </w:rPr>
        <w:t xml:space="preserve">., Verovškova ulica 70, 1000 Ljubljana, na podlagi pooblastila </w:t>
      </w:r>
      <w:r w:rsidRPr="0095239D">
        <w:rPr>
          <w:rFonts w:ascii="Tahoma" w:hAnsi="Tahoma" w:cs="Tahoma"/>
          <w:bCs/>
          <w:noProof/>
        </w:rPr>
        <w:t>JAVNEGA PODJETJA ENERGETIKA LJUBLJANA d.o.o., Verovškova ulica 62, 1000 Ljubljana</w:t>
      </w:r>
      <w:r w:rsidRPr="0095239D">
        <w:rPr>
          <w:rFonts w:ascii="Tahoma" w:hAnsi="Tahoma" w:cs="Tahoma"/>
        </w:rPr>
        <w:t>,</w:t>
      </w:r>
    </w:p>
    <w:p w14:paraId="1BA51F4D" w14:textId="77777777" w:rsidR="00F153F1" w:rsidRPr="0095239D" w:rsidRDefault="00F153F1" w:rsidP="00D633AA">
      <w:pPr>
        <w:widowControl w:val="0"/>
        <w:rPr>
          <w:rFonts w:ascii="Tahoma" w:hAnsi="Tahoma" w:cs="Tahoma"/>
        </w:rPr>
      </w:pPr>
    </w:p>
    <w:p w14:paraId="28AE9EB9" w14:textId="77777777" w:rsidR="00F153F1" w:rsidRPr="0095239D" w:rsidRDefault="00F153F1" w:rsidP="00D633AA">
      <w:pPr>
        <w:widowControl w:val="0"/>
        <w:jc w:val="center"/>
        <w:rPr>
          <w:rFonts w:ascii="Tahoma" w:hAnsi="Tahoma" w:cs="Tahoma"/>
        </w:rPr>
      </w:pPr>
    </w:p>
    <w:p w14:paraId="4E0BD933" w14:textId="77777777" w:rsidR="00F153F1" w:rsidRPr="0095239D" w:rsidRDefault="00F153F1" w:rsidP="00D633AA">
      <w:pPr>
        <w:widowControl w:val="0"/>
        <w:rPr>
          <w:rFonts w:ascii="Tahoma" w:hAnsi="Tahoma" w:cs="Tahoma"/>
          <w:b/>
        </w:rPr>
      </w:pPr>
      <w:r w:rsidRPr="0095239D">
        <w:rPr>
          <w:rFonts w:ascii="Tahoma" w:hAnsi="Tahoma" w:cs="Tahoma"/>
          <w:b/>
        </w:rPr>
        <w:t xml:space="preserve"> vabi </w:t>
      </w:r>
    </w:p>
    <w:p w14:paraId="379869FF" w14:textId="77777777" w:rsidR="00F153F1" w:rsidRPr="0095239D" w:rsidRDefault="00F153F1" w:rsidP="00D633AA">
      <w:pPr>
        <w:widowControl w:val="0"/>
        <w:jc w:val="center"/>
        <w:rPr>
          <w:rFonts w:ascii="Tahoma" w:hAnsi="Tahoma" w:cs="Tahoma"/>
        </w:rPr>
      </w:pPr>
    </w:p>
    <w:p w14:paraId="6D2727C3" w14:textId="77777777" w:rsidR="00F153F1" w:rsidRPr="0095239D" w:rsidRDefault="00F153F1" w:rsidP="00D633AA">
      <w:pPr>
        <w:widowControl w:val="0"/>
        <w:jc w:val="center"/>
        <w:rPr>
          <w:rFonts w:ascii="Tahoma" w:hAnsi="Tahoma" w:cs="Tahoma"/>
        </w:rPr>
      </w:pPr>
    </w:p>
    <w:p w14:paraId="122D52A9" w14:textId="77777777" w:rsidR="00F153F1" w:rsidRPr="0095239D" w:rsidRDefault="00F153F1" w:rsidP="00D633AA">
      <w:pPr>
        <w:widowControl w:val="0"/>
        <w:jc w:val="center"/>
        <w:rPr>
          <w:rFonts w:ascii="Tahoma" w:hAnsi="Tahoma" w:cs="Tahoma"/>
        </w:rPr>
      </w:pPr>
    </w:p>
    <w:p w14:paraId="6FC8E9BE" w14:textId="77777777" w:rsidR="00F153F1" w:rsidRPr="0095239D" w:rsidRDefault="00F153F1" w:rsidP="00D633AA">
      <w:pPr>
        <w:widowControl w:val="0"/>
        <w:jc w:val="both"/>
        <w:rPr>
          <w:rFonts w:ascii="Tahoma" w:hAnsi="Tahoma" w:cs="Tahoma"/>
        </w:rPr>
      </w:pPr>
      <w:r w:rsidRPr="0095239D">
        <w:rPr>
          <w:rFonts w:ascii="Tahoma" w:hAnsi="Tahoma" w:cs="Tahoma"/>
        </w:rPr>
        <w:t>vse zainteresirane ponudnike, da predložijo svojo ponudbo po zahtevah razpisne dokumentacije:</w:t>
      </w:r>
    </w:p>
    <w:p w14:paraId="09BC21C0" w14:textId="77777777" w:rsidR="00926A92" w:rsidRPr="0095239D" w:rsidRDefault="00926A92" w:rsidP="00D633AA">
      <w:pPr>
        <w:widowControl w:val="0"/>
        <w:rPr>
          <w:rFonts w:ascii="Tahoma" w:hAnsi="Tahoma" w:cs="Tahoma"/>
        </w:rPr>
      </w:pPr>
    </w:p>
    <w:p w14:paraId="116782D1" w14:textId="77777777" w:rsidR="00F153F1" w:rsidRPr="0095239D" w:rsidRDefault="00F153F1" w:rsidP="00D633AA">
      <w:pPr>
        <w:widowControl w:val="0"/>
        <w:rPr>
          <w:rFonts w:ascii="Tahoma" w:hAnsi="Tahoma" w:cs="Tahoma"/>
        </w:rPr>
      </w:pPr>
    </w:p>
    <w:p w14:paraId="4B124B04" w14:textId="77777777" w:rsidR="00926A92" w:rsidRPr="0095239D" w:rsidRDefault="00926A92" w:rsidP="00D633AA">
      <w:pPr>
        <w:widowControl w:val="0"/>
        <w:jc w:val="center"/>
        <w:rPr>
          <w:rFonts w:ascii="Tahoma" w:hAnsi="Tahoma" w:cs="Tahoma"/>
        </w:rPr>
      </w:pPr>
    </w:p>
    <w:p w14:paraId="17D4B00C" w14:textId="4FF02C34" w:rsidR="005637C0" w:rsidRPr="0095239D" w:rsidRDefault="00731FE6" w:rsidP="00D633AA">
      <w:pPr>
        <w:widowControl w:val="0"/>
        <w:jc w:val="center"/>
        <w:rPr>
          <w:rFonts w:ascii="Tahoma" w:hAnsi="Tahoma" w:cs="Tahoma"/>
          <w:sz w:val="28"/>
          <w:szCs w:val="28"/>
        </w:rPr>
      </w:pPr>
      <w:r w:rsidRPr="0095239D">
        <w:rPr>
          <w:rFonts w:ascii="Tahoma" w:hAnsi="Tahoma" w:cs="Tahoma"/>
          <w:sz w:val="28"/>
          <w:szCs w:val="28"/>
        </w:rPr>
        <w:t>»</w:t>
      </w:r>
      <w:r w:rsidR="004D1C49" w:rsidRPr="0095239D">
        <w:rPr>
          <w:rFonts w:ascii="Tahoma" w:hAnsi="Tahoma" w:cs="Tahoma"/>
          <w:b/>
          <w:sz w:val="28"/>
          <w:szCs w:val="28"/>
        </w:rPr>
        <w:t>Strokovna podpora za specifična elektrotehnična področja na projektu BIOMASA</w:t>
      </w:r>
      <w:r w:rsidRPr="0095239D">
        <w:rPr>
          <w:rFonts w:ascii="Tahoma" w:hAnsi="Tahoma" w:cs="Tahoma"/>
          <w:sz w:val="28"/>
          <w:szCs w:val="28"/>
        </w:rPr>
        <w:t xml:space="preserve">« </w:t>
      </w:r>
    </w:p>
    <w:p w14:paraId="55727CCC" w14:textId="77777777" w:rsidR="00926A92" w:rsidRPr="0095239D" w:rsidRDefault="00926A92" w:rsidP="00D633AA">
      <w:pPr>
        <w:widowControl w:val="0"/>
        <w:jc w:val="center"/>
        <w:rPr>
          <w:rFonts w:ascii="Tahoma" w:hAnsi="Tahoma" w:cs="Tahoma"/>
        </w:rPr>
      </w:pPr>
    </w:p>
    <w:p w14:paraId="242A800B" w14:textId="77777777" w:rsidR="00926A92" w:rsidRPr="0095239D" w:rsidRDefault="00926A92" w:rsidP="00D633AA">
      <w:pPr>
        <w:widowControl w:val="0"/>
        <w:ind w:left="709" w:right="565"/>
        <w:jc w:val="center"/>
        <w:rPr>
          <w:rFonts w:ascii="Tahoma" w:hAnsi="Tahoma" w:cs="Tahoma"/>
          <w:b/>
          <w:noProof/>
        </w:rPr>
      </w:pPr>
    </w:p>
    <w:p w14:paraId="0D7EE8FC" w14:textId="77777777" w:rsidR="00926A92" w:rsidRPr="0095239D" w:rsidRDefault="00926A92" w:rsidP="00D633AA">
      <w:pPr>
        <w:widowControl w:val="0"/>
        <w:rPr>
          <w:rFonts w:ascii="Tahoma" w:hAnsi="Tahoma" w:cs="Tahoma"/>
        </w:rPr>
      </w:pPr>
    </w:p>
    <w:p w14:paraId="58BCCDDB" w14:textId="77777777" w:rsidR="00F153F1" w:rsidRPr="0095239D" w:rsidRDefault="00F153F1" w:rsidP="00D633AA">
      <w:pPr>
        <w:widowControl w:val="0"/>
        <w:rPr>
          <w:rFonts w:ascii="Tahoma" w:hAnsi="Tahoma" w:cs="Tahoma"/>
        </w:rPr>
      </w:pPr>
    </w:p>
    <w:p w14:paraId="5E32413E" w14:textId="77777777" w:rsidR="00580068" w:rsidRPr="0095239D" w:rsidRDefault="00580068" w:rsidP="00D633AA">
      <w:pPr>
        <w:widowControl w:val="0"/>
        <w:jc w:val="both"/>
        <w:rPr>
          <w:rFonts w:ascii="Tahoma" w:hAnsi="Tahoma" w:cs="Tahoma"/>
        </w:rPr>
      </w:pPr>
      <w:r w:rsidRPr="0095239D">
        <w:rPr>
          <w:rFonts w:ascii="Tahoma" w:hAnsi="Tahoma" w:cs="Tahoma"/>
        </w:rPr>
        <w:t>Dokumentacijo v zvezi z oddajo javnega naročila (v nadaljevanju tudi: razpisna dokumentacija) natančno določa predmet javnega naročila ter pogoje in merila za izbiro ponudnika s katerim bo sklenjen okvirni sporazum.</w:t>
      </w:r>
    </w:p>
    <w:p w14:paraId="48FDDCF0" w14:textId="77777777" w:rsidR="00926A92" w:rsidRPr="0095239D" w:rsidRDefault="00926A92" w:rsidP="00D633AA">
      <w:pPr>
        <w:widowControl w:val="0"/>
        <w:rPr>
          <w:rFonts w:ascii="Tahoma" w:hAnsi="Tahoma" w:cs="Tahoma"/>
        </w:rPr>
      </w:pPr>
    </w:p>
    <w:p w14:paraId="4E11AEDD" w14:textId="77777777" w:rsidR="00926A92" w:rsidRPr="0095239D" w:rsidRDefault="00926A92" w:rsidP="00D633AA">
      <w:pPr>
        <w:widowControl w:val="0"/>
        <w:rPr>
          <w:rFonts w:ascii="Tahoma" w:hAnsi="Tahoma" w:cs="Tahoma"/>
        </w:rPr>
      </w:pPr>
    </w:p>
    <w:p w14:paraId="176E3FA9" w14:textId="77777777" w:rsidR="00926A92" w:rsidRPr="0095239D" w:rsidRDefault="00926A92" w:rsidP="00D633AA">
      <w:pPr>
        <w:widowControl w:val="0"/>
        <w:rPr>
          <w:rFonts w:ascii="Tahoma" w:hAnsi="Tahoma" w:cs="Tahoma"/>
          <w:color w:val="000000"/>
        </w:rPr>
      </w:pPr>
      <w:r w:rsidRPr="0095239D">
        <w:rPr>
          <w:rFonts w:ascii="Tahoma" w:hAnsi="Tahoma" w:cs="Tahoma"/>
          <w:color w:val="000000"/>
        </w:rPr>
        <w:t>S spoštovanjem!</w:t>
      </w:r>
    </w:p>
    <w:p w14:paraId="7B8CF508" w14:textId="77777777" w:rsidR="00926A92" w:rsidRPr="0095239D" w:rsidRDefault="00926A92" w:rsidP="00D633AA">
      <w:pPr>
        <w:widowControl w:val="0"/>
        <w:rPr>
          <w:rFonts w:ascii="Tahoma" w:hAnsi="Tahoma" w:cs="Tahoma"/>
        </w:rPr>
      </w:pPr>
    </w:p>
    <w:p w14:paraId="69A12E69" w14:textId="77777777" w:rsidR="00926A92" w:rsidRPr="0095239D" w:rsidRDefault="00926A92" w:rsidP="00D633AA">
      <w:pPr>
        <w:widowControl w:val="0"/>
        <w:rPr>
          <w:rFonts w:ascii="Tahoma" w:hAnsi="Tahoma" w:cs="Tahoma"/>
        </w:rPr>
      </w:pPr>
    </w:p>
    <w:p w14:paraId="677E71BF" w14:textId="77777777" w:rsidR="00926A92" w:rsidRPr="0095239D" w:rsidRDefault="00926A92" w:rsidP="00D633AA">
      <w:pPr>
        <w:widowControl w:val="0"/>
        <w:rPr>
          <w:rFonts w:ascii="Tahoma" w:hAnsi="Tahoma" w:cs="Tahoma"/>
        </w:rPr>
      </w:pPr>
    </w:p>
    <w:p w14:paraId="78DE9309" w14:textId="77777777" w:rsidR="00926A92" w:rsidRPr="0095239D" w:rsidRDefault="00926A92" w:rsidP="00D633AA">
      <w:pPr>
        <w:widowControl w:val="0"/>
        <w:rPr>
          <w:rFonts w:ascii="Tahoma" w:hAnsi="Tahoma" w:cs="Tahoma"/>
        </w:rPr>
      </w:pPr>
    </w:p>
    <w:p w14:paraId="0DBBBAA1" w14:textId="77777777" w:rsidR="00926A92" w:rsidRPr="0095239D" w:rsidRDefault="00926A92" w:rsidP="00D633AA">
      <w:pPr>
        <w:widowControl w:val="0"/>
        <w:rPr>
          <w:rFonts w:ascii="Tahoma" w:hAnsi="Tahoma" w:cs="Tahoma"/>
        </w:rPr>
      </w:pPr>
    </w:p>
    <w:p w14:paraId="75F37DCA" w14:textId="77777777" w:rsidR="00926A92" w:rsidRPr="0095239D" w:rsidRDefault="00926A92" w:rsidP="00D633AA">
      <w:pPr>
        <w:widowControl w:val="0"/>
        <w:rPr>
          <w:rFonts w:ascii="Tahoma" w:hAnsi="Tahoma" w:cs="Tahoma"/>
        </w:rPr>
      </w:pPr>
    </w:p>
    <w:p w14:paraId="44ED8EB7" w14:textId="77777777" w:rsidR="00DC73AA" w:rsidRPr="0095239D" w:rsidRDefault="00DC73AA" w:rsidP="00D633AA">
      <w:pPr>
        <w:widowControl w:val="0"/>
        <w:autoSpaceDE w:val="0"/>
        <w:autoSpaceDN w:val="0"/>
        <w:adjustRightInd w:val="0"/>
        <w:ind w:left="6096"/>
        <w:rPr>
          <w:rFonts w:ascii="Tahoma" w:hAnsi="Tahoma" w:cs="Tahoma"/>
          <w:bCs/>
        </w:rPr>
      </w:pPr>
      <w:r w:rsidRPr="0095239D">
        <w:rPr>
          <w:rFonts w:ascii="Tahoma" w:hAnsi="Tahoma" w:cs="Tahoma"/>
          <w:bCs/>
        </w:rPr>
        <w:t xml:space="preserve">JAVNI HOLDING Ljubljana, </w:t>
      </w:r>
      <w:proofErr w:type="spellStart"/>
      <w:r w:rsidRPr="0095239D">
        <w:rPr>
          <w:rFonts w:ascii="Tahoma" w:hAnsi="Tahoma" w:cs="Tahoma"/>
          <w:bCs/>
        </w:rPr>
        <w:t>d.o.o</w:t>
      </w:r>
      <w:proofErr w:type="spellEnd"/>
      <w:r w:rsidRPr="0095239D">
        <w:rPr>
          <w:rFonts w:ascii="Tahoma" w:hAnsi="Tahoma" w:cs="Tahoma"/>
          <w:bCs/>
        </w:rPr>
        <w:t>.</w:t>
      </w:r>
    </w:p>
    <w:p w14:paraId="6888DE31" w14:textId="77777777" w:rsidR="00DC73AA" w:rsidRPr="0095239D" w:rsidRDefault="00DC73AA" w:rsidP="00D633AA">
      <w:pPr>
        <w:widowControl w:val="0"/>
        <w:autoSpaceDE w:val="0"/>
        <w:autoSpaceDN w:val="0"/>
        <w:adjustRightInd w:val="0"/>
        <w:ind w:left="7081" w:firstLine="9"/>
        <w:rPr>
          <w:rFonts w:ascii="Tahoma" w:hAnsi="Tahoma" w:cs="Tahoma"/>
          <w:bCs/>
        </w:rPr>
      </w:pPr>
      <w:r w:rsidRPr="0095239D">
        <w:rPr>
          <w:rFonts w:ascii="Tahoma" w:hAnsi="Tahoma" w:cs="Tahoma"/>
          <w:bCs/>
        </w:rPr>
        <w:t xml:space="preserve">  Direktor</w:t>
      </w:r>
    </w:p>
    <w:p w14:paraId="65C0E43A" w14:textId="77777777" w:rsidR="00DC73AA" w:rsidRPr="0095239D" w:rsidRDefault="00DC73AA" w:rsidP="00D633AA">
      <w:pPr>
        <w:widowControl w:val="0"/>
        <w:ind w:left="6373" w:firstLine="8"/>
        <w:rPr>
          <w:rFonts w:ascii="Tahoma" w:hAnsi="Tahoma" w:cs="Tahoma"/>
        </w:rPr>
      </w:pPr>
      <w:r w:rsidRPr="0095239D">
        <w:rPr>
          <w:rFonts w:ascii="Tahoma" w:hAnsi="Tahoma" w:cs="Tahoma"/>
          <w:bCs/>
        </w:rPr>
        <w:t xml:space="preserve">       </w:t>
      </w:r>
      <w:proofErr w:type="spellStart"/>
      <w:r w:rsidRPr="0095239D">
        <w:rPr>
          <w:rFonts w:ascii="Tahoma" w:hAnsi="Tahoma" w:cs="Tahoma"/>
          <w:bCs/>
        </w:rPr>
        <w:t>l.r</w:t>
      </w:r>
      <w:proofErr w:type="spellEnd"/>
      <w:r w:rsidRPr="0095239D">
        <w:rPr>
          <w:rFonts w:ascii="Tahoma" w:hAnsi="Tahoma" w:cs="Tahoma"/>
          <w:bCs/>
        </w:rPr>
        <w:t>. Krištof Mlakar</w:t>
      </w:r>
    </w:p>
    <w:p w14:paraId="02F7D1E8" w14:textId="11069778" w:rsidR="00926A92" w:rsidRPr="0095239D" w:rsidRDefault="00926A92" w:rsidP="00D633AA">
      <w:pPr>
        <w:widowControl w:val="0"/>
        <w:ind w:left="4956" w:firstLine="708"/>
        <w:rPr>
          <w:rFonts w:ascii="Tahoma" w:hAnsi="Tahoma" w:cs="Tahoma"/>
        </w:rPr>
      </w:pPr>
    </w:p>
    <w:p w14:paraId="783C75B0" w14:textId="77777777" w:rsidR="00926A92" w:rsidRPr="0095239D" w:rsidRDefault="00926A92" w:rsidP="00D633AA">
      <w:pPr>
        <w:widowControl w:val="0"/>
        <w:rPr>
          <w:rFonts w:ascii="Tahoma" w:hAnsi="Tahoma" w:cs="Tahoma"/>
        </w:rPr>
      </w:pPr>
    </w:p>
    <w:p w14:paraId="427BDAEC" w14:textId="77777777" w:rsidR="00A05999" w:rsidRPr="0095239D" w:rsidRDefault="00A05999" w:rsidP="00D633AA">
      <w:pPr>
        <w:widowControl w:val="0"/>
        <w:rPr>
          <w:rFonts w:ascii="Tahoma" w:hAnsi="Tahoma" w:cs="Tahoma"/>
        </w:rPr>
      </w:pPr>
    </w:p>
    <w:p w14:paraId="248A7590" w14:textId="77777777" w:rsidR="00A05999" w:rsidRPr="0095239D" w:rsidRDefault="00A05999" w:rsidP="00D633AA">
      <w:pPr>
        <w:widowControl w:val="0"/>
        <w:rPr>
          <w:rFonts w:ascii="Tahoma" w:hAnsi="Tahoma" w:cs="Tahoma"/>
        </w:rPr>
      </w:pPr>
    </w:p>
    <w:p w14:paraId="6ECCE961" w14:textId="77777777" w:rsidR="00A05999" w:rsidRPr="0095239D" w:rsidRDefault="00A05999" w:rsidP="00D633AA">
      <w:pPr>
        <w:widowControl w:val="0"/>
        <w:rPr>
          <w:rFonts w:ascii="Tahoma" w:hAnsi="Tahoma" w:cs="Tahoma"/>
        </w:rPr>
      </w:pPr>
    </w:p>
    <w:p w14:paraId="462226CC" w14:textId="77777777" w:rsidR="00A05999" w:rsidRPr="0095239D" w:rsidRDefault="00A05999" w:rsidP="00D633AA">
      <w:pPr>
        <w:widowControl w:val="0"/>
        <w:rPr>
          <w:rFonts w:ascii="Tahoma" w:hAnsi="Tahoma" w:cs="Tahoma"/>
        </w:rPr>
      </w:pPr>
    </w:p>
    <w:p w14:paraId="273743FE" w14:textId="77777777" w:rsidR="00306A4B" w:rsidRPr="0095239D" w:rsidRDefault="00306A4B" w:rsidP="00D633AA">
      <w:pPr>
        <w:widowControl w:val="0"/>
        <w:rPr>
          <w:rFonts w:ascii="Tahoma" w:hAnsi="Tahoma" w:cs="Tahoma"/>
        </w:rPr>
      </w:pPr>
    </w:p>
    <w:p w14:paraId="0E381F9F" w14:textId="77777777" w:rsidR="00306A4B" w:rsidRPr="0095239D" w:rsidRDefault="00306A4B" w:rsidP="00D633AA">
      <w:pPr>
        <w:widowControl w:val="0"/>
        <w:rPr>
          <w:rFonts w:ascii="Tahoma" w:hAnsi="Tahoma" w:cs="Tahoma"/>
        </w:rPr>
      </w:pPr>
    </w:p>
    <w:p w14:paraId="1A21E105" w14:textId="77777777" w:rsidR="000A74F6" w:rsidRPr="0095239D" w:rsidRDefault="000A74F6" w:rsidP="00D633AA">
      <w:pPr>
        <w:widowControl w:val="0"/>
        <w:rPr>
          <w:rFonts w:ascii="Tahoma" w:hAnsi="Tahoma" w:cs="Tahoma"/>
        </w:rPr>
      </w:pPr>
    </w:p>
    <w:p w14:paraId="20C23085" w14:textId="77777777" w:rsidR="005315F8" w:rsidRPr="0095239D" w:rsidRDefault="005315F8" w:rsidP="00D633AA">
      <w:pPr>
        <w:widowControl w:val="0"/>
        <w:rPr>
          <w:rFonts w:ascii="Tahoma" w:hAnsi="Tahoma" w:cs="Tahoma"/>
        </w:rPr>
      </w:pPr>
    </w:p>
    <w:p w14:paraId="54CC1E87" w14:textId="77777777" w:rsidR="007C70A1" w:rsidRPr="0095239D" w:rsidRDefault="00F153F1" w:rsidP="00D633AA">
      <w:pPr>
        <w:widowControl w:val="0"/>
        <w:numPr>
          <w:ilvl w:val="0"/>
          <w:numId w:val="2"/>
        </w:numPr>
        <w:jc w:val="both"/>
        <w:rPr>
          <w:rFonts w:ascii="Tahoma" w:hAnsi="Tahoma" w:cs="Tahoma"/>
          <w:b/>
          <w:sz w:val="24"/>
        </w:rPr>
      </w:pPr>
      <w:r w:rsidRPr="0095239D">
        <w:rPr>
          <w:rFonts w:ascii="Tahoma" w:hAnsi="Tahoma" w:cs="Tahoma"/>
          <w:b/>
          <w:sz w:val="24"/>
        </w:rPr>
        <w:br w:type="page"/>
      </w:r>
      <w:r w:rsidR="007C70A1" w:rsidRPr="0095239D">
        <w:rPr>
          <w:rFonts w:ascii="Tahoma" w:hAnsi="Tahoma" w:cs="Tahoma"/>
          <w:b/>
          <w:sz w:val="24"/>
        </w:rPr>
        <w:lastRenderedPageBreak/>
        <w:t xml:space="preserve">SPLOŠNA DOLOČILA </w:t>
      </w:r>
      <w:r w:rsidR="00EF1168" w:rsidRPr="0095239D">
        <w:rPr>
          <w:rFonts w:ascii="Tahoma" w:hAnsi="Tahoma" w:cs="Tahoma"/>
          <w:b/>
          <w:sz w:val="24"/>
        </w:rPr>
        <w:t>IN ZAHTEVE</w:t>
      </w:r>
    </w:p>
    <w:p w14:paraId="35BC146F" w14:textId="77777777" w:rsidR="007C70A1" w:rsidRPr="0095239D" w:rsidRDefault="007C70A1" w:rsidP="00D633AA">
      <w:pPr>
        <w:widowControl w:val="0"/>
        <w:jc w:val="both"/>
        <w:rPr>
          <w:rFonts w:ascii="Tahoma" w:hAnsi="Tahoma" w:cs="Tahoma"/>
          <w:b/>
        </w:rPr>
      </w:pPr>
    </w:p>
    <w:p w14:paraId="0B68B5AD" w14:textId="77777777" w:rsidR="002F65BE" w:rsidRPr="0095239D" w:rsidRDefault="002F65BE" w:rsidP="00D633AA">
      <w:pPr>
        <w:widowControl w:val="0"/>
        <w:numPr>
          <w:ilvl w:val="1"/>
          <w:numId w:val="2"/>
        </w:numPr>
        <w:jc w:val="both"/>
        <w:rPr>
          <w:rFonts w:ascii="Tahoma" w:hAnsi="Tahoma" w:cs="Tahoma"/>
          <w:b/>
        </w:rPr>
      </w:pPr>
      <w:r w:rsidRPr="0095239D">
        <w:rPr>
          <w:rFonts w:ascii="Tahoma" w:hAnsi="Tahoma" w:cs="Tahoma"/>
          <w:b/>
        </w:rPr>
        <w:t xml:space="preserve">Kratek opis predmeta javnega naročila </w:t>
      </w:r>
    </w:p>
    <w:p w14:paraId="4B0E6F09" w14:textId="77777777" w:rsidR="002F65BE" w:rsidRPr="0095239D" w:rsidRDefault="002F65BE" w:rsidP="00D633AA">
      <w:pPr>
        <w:widowControl w:val="0"/>
        <w:jc w:val="both"/>
        <w:rPr>
          <w:rFonts w:ascii="Tahoma" w:hAnsi="Tahoma" w:cs="Tahoma"/>
          <w:b/>
        </w:rPr>
      </w:pPr>
    </w:p>
    <w:p w14:paraId="03C68729" w14:textId="0F754CCF" w:rsidR="00DD68A4" w:rsidRPr="0095239D" w:rsidRDefault="00B902D6" w:rsidP="00D633AA">
      <w:pPr>
        <w:widowControl w:val="0"/>
        <w:autoSpaceDE w:val="0"/>
        <w:autoSpaceDN w:val="0"/>
        <w:adjustRightInd w:val="0"/>
        <w:jc w:val="both"/>
        <w:rPr>
          <w:rFonts w:ascii="Tahoma" w:hAnsi="Tahoma" w:cs="Tahoma"/>
        </w:rPr>
      </w:pPr>
      <w:r w:rsidRPr="0095239D">
        <w:rPr>
          <w:rFonts w:ascii="Tahoma" w:hAnsi="Tahoma" w:cs="Tahoma"/>
        </w:rPr>
        <w:t xml:space="preserve">Predmet javnega naročila je </w:t>
      </w:r>
      <w:r w:rsidR="00DD68A4" w:rsidRPr="0095239D">
        <w:rPr>
          <w:rFonts w:ascii="Tahoma" w:hAnsi="Tahoma" w:cs="Tahoma"/>
        </w:rPr>
        <w:t xml:space="preserve">izbira </w:t>
      </w:r>
      <w:r w:rsidR="00737594" w:rsidRPr="0095239D">
        <w:rPr>
          <w:rFonts w:ascii="Tahoma" w:hAnsi="Tahoma" w:cs="Tahoma"/>
        </w:rPr>
        <w:t>strokovne podpore</w:t>
      </w:r>
      <w:r w:rsidR="00F50719" w:rsidRPr="0095239D">
        <w:rPr>
          <w:rFonts w:ascii="Tahoma" w:hAnsi="Tahoma" w:cs="Tahoma"/>
        </w:rPr>
        <w:t xml:space="preserve"> </w:t>
      </w:r>
      <w:r w:rsidR="00737594" w:rsidRPr="0095239D">
        <w:rPr>
          <w:rFonts w:ascii="Tahoma" w:hAnsi="Tahoma" w:cs="Tahoma"/>
        </w:rPr>
        <w:t xml:space="preserve">za specifična elektrotehnična področja </w:t>
      </w:r>
      <w:r w:rsidR="002F2A44" w:rsidRPr="0095239D">
        <w:rPr>
          <w:rFonts w:ascii="Tahoma" w:hAnsi="Tahoma" w:cs="Tahoma"/>
        </w:rPr>
        <w:t xml:space="preserve">na projektu </w:t>
      </w:r>
      <w:r w:rsidR="00EE168E" w:rsidRPr="0095239D">
        <w:rPr>
          <w:rFonts w:ascii="Tahoma" w:hAnsi="Tahoma" w:cs="Tahoma"/>
        </w:rPr>
        <w:t>BIOMASA</w:t>
      </w:r>
      <w:r w:rsidR="002F2A44" w:rsidRPr="0095239D">
        <w:rPr>
          <w:rFonts w:ascii="Tahoma" w:hAnsi="Tahoma" w:cs="Tahoma"/>
        </w:rPr>
        <w:t xml:space="preserve"> </w:t>
      </w:r>
      <w:r w:rsidR="00EE168E" w:rsidRPr="0095239D">
        <w:rPr>
          <w:rFonts w:ascii="Tahoma" w:hAnsi="Tahoma" w:cs="Tahoma"/>
        </w:rPr>
        <w:t xml:space="preserve">(to je rekonstrukcija obstoječega premogovnega bloka 1 v </w:t>
      </w:r>
      <w:proofErr w:type="spellStart"/>
      <w:r w:rsidR="00EE168E" w:rsidRPr="0095239D">
        <w:rPr>
          <w:rFonts w:ascii="Tahoma" w:hAnsi="Tahoma" w:cs="Tahoma"/>
        </w:rPr>
        <w:t>biomasni</w:t>
      </w:r>
      <w:proofErr w:type="spellEnd"/>
      <w:r w:rsidR="00EE168E" w:rsidRPr="0095239D">
        <w:rPr>
          <w:rFonts w:ascii="Tahoma" w:hAnsi="Tahoma" w:cs="Tahoma"/>
        </w:rPr>
        <w:t xml:space="preserve"> blok na lokaciji naročnika Toplarniška 19, 1000 Ljubljana) </w:t>
      </w:r>
      <w:r w:rsidR="002F2A44" w:rsidRPr="0095239D">
        <w:rPr>
          <w:rFonts w:ascii="Tahoma" w:hAnsi="Tahoma" w:cs="Tahoma"/>
        </w:rPr>
        <w:t xml:space="preserve">(v nadaljevanju tudi: projekt </w:t>
      </w:r>
      <w:r w:rsidR="00AE7EAC" w:rsidRPr="0095239D">
        <w:rPr>
          <w:rFonts w:ascii="Tahoma" w:hAnsi="Tahoma" w:cs="Tahoma"/>
        </w:rPr>
        <w:t>BIOMASA</w:t>
      </w:r>
      <w:r w:rsidR="008D063A" w:rsidRPr="0095239D">
        <w:rPr>
          <w:rFonts w:ascii="Tahoma" w:hAnsi="Tahoma" w:cs="Tahoma"/>
        </w:rPr>
        <w:t>).</w:t>
      </w:r>
      <w:r w:rsidR="00E30421" w:rsidRPr="0095239D">
        <w:rPr>
          <w:rFonts w:ascii="Tahoma" w:hAnsi="Tahoma" w:cs="Tahoma"/>
        </w:rPr>
        <w:t xml:space="preserve"> </w:t>
      </w:r>
      <w:r w:rsidR="00EE168E" w:rsidRPr="0095239D">
        <w:rPr>
          <w:rFonts w:ascii="Tahoma" w:hAnsi="Tahoma" w:cs="Tahoma"/>
        </w:rPr>
        <w:t xml:space="preserve"> </w:t>
      </w:r>
    </w:p>
    <w:p w14:paraId="723BF008" w14:textId="77777777" w:rsidR="00D51DB5" w:rsidRPr="0095239D" w:rsidRDefault="00D51DB5" w:rsidP="00D633AA">
      <w:pPr>
        <w:widowControl w:val="0"/>
        <w:jc w:val="both"/>
        <w:rPr>
          <w:rFonts w:ascii="Tahoma" w:hAnsi="Tahoma" w:cs="Tahoma"/>
        </w:rPr>
      </w:pPr>
    </w:p>
    <w:p w14:paraId="00744F55" w14:textId="2074CBE9" w:rsidR="001B2B27" w:rsidRPr="0095239D" w:rsidRDefault="00737594" w:rsidP="00D633AA">
      <w:pPr>
        <w:widowControl w:val="0"/>
        <w:jc w:val="both"/>
        <w:rPr>
          <w:rFonts w:ascii="Tahoma" w:hAnsi="Tahoma" w:cs="Tahoma"/>
        </w:rPr>
      </w:pPr>
      <w:r w:rsidRPr="0095239D">
        <w:rPr>
          <w:rFonts w:ascii="Tahoma" w:hAnsi="Tahoma" w:cs="Tahoma"/>
        </w:rPr>
        <w:t xml:space="preserve">Obseg razpisanega dela, specifično za elektrotehniko, </w:t>
      </w:r>
      <w:r w:rsidR="008D063A" w:rsidRPr="0095239D">
        <w:rPr>
          <w:rFonts w:ascii="Tahoma" w:hAnsi="Tahoma" w:cs="Tahoma"/>
        </w:rPr>
        <w:t>okvirno obsega</w:t>
      </w:r>
      <w:r w:rsidRPr="0095239D">
        <w:rPr>
          <w:rFonts w:ascii="Tahoma" w:hAnsi="Tahoma" w:cs="Tahoma"/>
        </w:rPr>
        <w:t>: pregled dokumentacije</w:t>
      </w:r>
      <w:r w:rsidR="00A1472B" w:rsidRPr="0095239D">
        <w:rPr>
          <w:rFonts w:ascii="Tahoma" w:hAnsi="Tahoma" w:cs="Tahoma"/>
        </w:rPr>
        <w:t>,</w:t>
      </w:r>
      <w:r w:rsidRPr="0095239D">
        <w:rPr>
          <w:rFonts w:ascii="Tahoma" w:hAnsi="Tahoma" w:cs="Tahoma"/>
        </w:rPr>
        <w:t xml:space="preserve"> </w:t>
      </w:r>
      <w:r w:rsidR="00F26CA0" w:rsidRPr="0095239D">
        <w:rPr>
          <w:rFonts w:ascii="Tahoma" w:hAnsi="Tahoma" w:cs="Tahoma"/>
        </w:rPr>
        <w:t xml:space="preserve">sodelovanje na tovarniških prevzemih (FAT), </w:t>
      </w:r>
      <w:r w:rsidR="00A1472B" w:rsidRPr="0095239D">
        <w:rPr>
          <w:rFonts w:ascii="Tahoma" w:hAnsi="Tahoma" w:cs="Tahoma"/>
        </w:rPr>
        <w:t xml:space="preserve">pregledi, preizkusi in meritve na objektu, izvajanje samostojnih pregledov in meritev, </w:t>
      </w:r>
      <w:bookmarkStart w:id="0" w:name="_Hlk220056343"/>
      <w:r w:rsidR="00F26CA0" w:rsidRPr="0095239D">
        <w:rPr>
          <w:rFonts w:ascii="Tahoma" w:hAnsi="Tahoma" w:cs="Tahoma"/>
        </w:rPr>
        <w:t xml:space="preserve">tehnični pregledi in </w:t>
      </w:r>
      <w:bookmarkEnd w:id="0"/>
      <w:r w:rsidR="00A1472B" w:rsidRPr="0095239D">
        <w:rPr>
          <w:rFonts w:ascii="Tahoma" w:hAnsi="Tahoma" w:cs="Tahoma"/>
        </w:rPr>
        <w:t>preizkusno obratovanje, izračuni, študije, testi in analize</w:t>
      </w:r>
      <w:r w:rsidR="001B2B27" w:rsidRPr="0095239D">
        <w:rPr>
          <w:rFonts w:ascii="Tahoma" w:hAnsi="Tahoma" w:cs="Tahoma"/>
        </w:rPr>
        <w:t>.</w:t>
      </w:r>
    </w:p>
    <w:p w14:paraId="09141D10" w14:textId="77777777" w:rsidR="001B2B27" w:rsidRPr="0095239D" w:rsidRDefault="001B2B27" w:rsidP="00D633AA">
      <w:pPr>
        <w:widowControl w:val="0"/>
        <w:jc w:val="both"/>
        <w:rPr>
          <w:rFonts w:ascii="Tahoma" w:hAnsi="Tahoma" w:cs="Tahoma"/>
        </w:rPr>
      </w:pPr>
    </w:p>
    <w:p w14:paraId="63ABB698" w14:textId="77777777" w:rsidR="00580068" w:rsidRPr="0095239D" w:rsidRDefault="00E16582" w:rsidP="00D633AA">
      <w:pPr>
        <w:widowControl w:val="0"/>
        <w:jc w:val="both"/>
        <w:rPr>
          <w:rFonts w:ascii="Tahoma" w:hAnsi="Tahoma" w:cs="Tahoma"/>
        </w:rPr>
      </w:pPr>
      <w:r w:rsidRPr="0095239D">
        <w:rPr>
          <w:rFonts w:ascii="Tahoma" w:hAnsi="Tahoma" w:cs="Tahoma"/>
        </w:rPr>
        <w:t>O</w:t>
      </w:r>
      <w:r w:rsidR="004E2CEF" w:rsidRPr="0095239D">
        <w:rPr>
          <w:rFonts w:ascii="Tahoma" w:hAnsi="Tahoma" w:cs="Tahoma"/>
        </w:rPr>
        <w:t>pis predmeta javnega naročila je razviden v nadaljevanju te razpisne dokumentacije</w:t>
      </w:r>
      <w:r w:rsidR="00757155" w:rsidRPr="0095239D">
        <w:rPr>
          <w:rFonts w:ascii="Tahoma" w:hAnsi="Tahoma" w:cs="Tahoma"/>
        </w:rPr>
        <w:t>, ter iz ponudbenega</w:t>
      </w:r>
      <w:r w:rsidRPr="0095239D">
        <w:rPr>
          <w:rFonts w:ascii="Tahoma" w:hAnsi="Tahoma" w:cs="Tahoma"/>
        </w:rPr>
        <w:t xml:space="preserve"> predračun</w:t>
      </w:r>
      <w:r w:rsidR="00757155" w:rsidRPr="0095239D">
        <w:rPr>
          <w:rFonts w:ascii="Tahoma" w:hAnsi="Tahoma" w:cs="Tahoma"/>
        </w:rPr>
        <w:t>a</w:t>
      </w:r>
      <w:r w:rsidR="0040642A" w:rsidRPr="0095239D">
        <w:rPr>
          <w:rFonts w:ascii="Tahoma" w:hAnsi="Tahoma" w:cs="Tahoma"/>
        </w:rPr>
        <w:t xml:space="preserve"> (Priloga 2/1), ki je sestavni del razpisne dokumentacije</w:t>
      </w:r>
      <w:r w:rsidR="00580068" w:rsidRPr="0095239D">
        <w:rPr>
          <w:rFonts w:ascii="Tahoma" w:hAnsi="Tahoma" w:cs="Tahoma"/>
        </w:rPr>
        <w:t>.</w:t>
      </w:r>
    </w:p>
    <w:p w14:paraId="4D88CB02" w14:textId="77777777" w:rsidR="0040642A" w:rsidRPr="0095239D" w:rsidRDefault="0040642A" w:rsidP="00D633AA">
      <w:pPr>
        <w:widowControl w:val="0"/>
        <w:jc w:val="both"/>
        <w:rPr>
          <w:rFonts w:ascii="Tahoma" w:hAnsi="Tahoma" w:cs="Tahoma"/>
        </w:rPr>
      </w:pPr>
    </w:p>
    <w:p w14:paraId="13E0EF89" w14:textId="1D7BC659" w:rsidR="0040642A" w:rsidRPr="0095239D" w:rsidRDefault="0040642A" w:rsidP="00D633AA">
      <w:pPr>
        <w:widowControl w:val="0"/>
        <w:jc w:val="both"/>
        <w:rPr>
          <w:rFonts w:ascii="Tahoma" w:hAnsi="Tahoma" w:cs="Tahoma"/>
        </w:rPr>
      </w:pPr>
      <w:r w:rsidRPr="0095239D">
        <w:rPr>
          <w:rFonts w:ascii="Tahoma" w:hAnsi="Tahoma" w:cs="Tahoma"/>
        </w:rPr>
        <w:t xml:space="preserve">Okvirni sporazum z izbranim ponudnikom se sklepa za obdobje </w:t>
      </w:r>
      <w:r w:rsidR="007F4CF4" w:rsidRPr="0095239D">
        <w:rPr>
          <w:rFonts w:ascii="Tahoma" w:hAnsi="Tahoma" w:cs="Tahoma"/>
        </w:rPr>
        <w:t>48</w:t>
      </w:r>
      <w:r w:rsidR="006C33BF" w:rsidRPr="0095239D">
        <w:rPr>
          <w:rFonts w:ascii="Tahoma" w:hAnsi="Tahoma" w:cs="Tahoma"/>
        </w:rPr>
        <w:t xml:space="preserve"> mesecev</w:t>
      </w:r>
      <w:r w:rsidRPr="0095239D">
        <w:rPr>
          <w:rFonts w:ascii="Tahoma" w:hAnsi="Tahoma" w:cs="Tahoma"/>
        </w:rPr>
        <w:t xml:space="preserve"> oziroma do izčrpanja ocenjene vrednosti okvirnega sporazuma, kar nastopi prej.</w:t>
      </w:r>
    </w:p>
    <w:p w14:paraId="37520C26" w14:textId="77777777" w:rsidR="0028277D" w:rsidRPr="0095239D" w:rsidRDefault="001E281A" w:rsidP="00D633AA">
      <w:pPr>
        <w:widowControl w:val="0"/>
        <w:jc w:val="both"/>
        <w:rPr>
          <w:rFonts w:ascii="Tahoma" w:hAnsi="Tahoma" w:cs="Tahoma"/>
        </w:rPr>
      </w:pPr>
      <w:r w:rsidRPr="0095239D">
        <w:rPr>
          <w:rFonts w:ascii="Tahoma" w:hAnsi="Tahoma" w:cs="Tahoma"/>
        </w:rPr>
        <w:t xml:space="preserve"> </w:t>
      </w:r>
    </w:p>
    <w:p w14:paraId="61A8DC2E" w14:textId="77777777" w:rsidR="0028277D" w:rsidRPr="0095239D" w:rsidRDefault="0028277D" w:rsidP="00D633AA">
      <w:pPr>
        <w:widowControl w:val="0"/>
        <w:jc w:val="both"/>
        <w:rPr>
          <w:rFonts w:ascii="Tahoma" w:hAnsi="Tahoma" w:cs="Tahoma"/>
        </w:rPr>
      </w:pPr>
      <w:r w:rsidRPr="0095239D">
        <w:rPr>
          <w:rFonts w:ascii="Tahoma" w:hAnsi="Tahoma" w:cs="Tahoma"/>
          <w:bCs/>
        </w:rPr>
        <w:t>Ponudnik odda svojo ponudbo za celotno javno naročilo, v skladu</w:t>
      </w:r>
      <w:r w:rsidRPr="0095239D">
        <w:rPr>
          <w:rFonts w:ascii="Tahoma" w:hAnsi="Tahoma" w:cs="Tahoma"/>
        </w:rPr>
        <w:t xml:space="preserve"> z vsemi zahtevami in pogoji naročnika, navedenimi v razpisni dokumentaciji in njenih prilogah. </w:t>
      </w:r>
      <w:r w:rsidR="0040642A" w:rsidRPr="0095239D">
        <w:rPr>
          <w:rFonts w:ascii="Tahoma" w:hAnsi="Tahoma" w:cs="Tahoma"/>
        </w:rPr>
        <w:t>Ponudnik mora pri pripravi ponudbe in določanju ponudbene cene upoštevati vse materialne in nematerialne stroške, ki bodo potrebni za izvedbo predmeta naročila.</w:t>
      </w:r>
    </w:p>
    <w:p w14:paraId="2613AA67" w14:textId="77777777" w:rsidR="00554C99" w:rsidRPr="0095239D" w:rsidRDefault="00554C99" w:rsidP="00D633AA">
      <w:pPr>
        <w:widowControl w:val="0"/>
        <w:jc w:val="both"/>
        <w:rPr>
          <w:rFonts w:ascii="Tahoma" w:hAnsi="Tahoma" w:cs="Tahoma"/>
        </w:rPr>
      </w:pPr>
    </w:p>
    <w:p w14:paraId="5B7CF527" w14:textId="41B2BF1C" w:rsidR="00554C99" w:rsidRPr="0095239D" w:rsidRDefault="00554C99" w:rsidP="00D633AA">
      <w:pPr>
        <w:widowControl w:val="0"/>
        <w:jc w:val="both"/>
        <w:rPr>
          <w:rFonts w:ascii="Tahoma" w:hAnsi="Tahoma" w:cs="Tahoma"/>
          <w:b/>
          <w:u w:val="single"/>
        </w:rPr>
      </w:pPr>
      <w:r w:rsidRPr="0095239D">
        <w:rPr>
          <w:rFonts w:ascii="Tahoma" w:hAnsi="Tahoma" w:cs="Tahoma"/>
          <w:b/>
          <w:u w:val="single"/>
        </w:rPr>
        <w:t>Zahtevan je obvezen ogled objekta</w:t>
      </w:r>
      <w:r w:rsidR="00F569C6" w:rsidRPr="0095239D">
        <w:rPr>
          <w:rFonts w:ascii="Tahoma" w:hAnsi="Tahoma" w:cs="Tahoma"/>
          <w:b/>
          <w:bCs/>
          <w:u w:val="single"/>
        </w:rPr>
        <w:t xml:space="preserve"> na lokaciji naročnika</w:t>
      </w:r>
      <w:r w:rsidRPr="0095239D">
        <w:rPr>
          <w:rFonts w:ascii="Tahoma" w:hAnsi="Tahoma" w:cs="Tahoma"/>
          <w:b/>
          <w:u w:val="single"/>
        </w:rPr>
        <w:t xml:space="preserve">, zato naročnik ponudnike opozarja na točko </w:t>
      </w:r>
      <w:r w:rsidR="00D74E50" w:rsidRPr="0095239D">
        <w:rPr>
          <w:rFonts w:ascii="Tahoma" w:hAnsi="Tahoma" w:cs="Tahoma"/>
          <w:b/>
          <w:u w:val="single"/>
        </w:rPr>
        <w:t>1.</w:t>
      </w:r>
      <w:r w:rsidR="00530197" w:rsidRPr="0095239D">
        <w:rPr>
          <w:rFonts w:ascii="Tahoma" w:hAnsi="Tahoma" w:cs="Tahoma"/>
          <w:b/>
          <w:u w:val="single"/>
        </w:rPr>
        <w:t>1.</w:t>
      </w:r>
      <w:r w:rsidR="00D74E50" w:rsidRPr="0095239D">
        <w:rPr>
          <w:rFonts w:ascii="Tahoma" w:hAnsi="Tahoma" w:cs="Tahoma"/>
          <w:b/>
          <w:u w:val="single"/>
        </w:rPr>
        <w:t>2</w:t>
      </w:r>
      <w:r w:rsidR="00AE7FD0" w:rsidRPr="0095239D">
        <w:rPr>
          <w:rFonts w:ascii="Tahoma" w:hAnsi="Tahoma" w:cs="Tahoma"/>
          <w:b/>
          <w:u w:val="single"/>
        </w:rPr>
        <w:t>.</w:t>
      </w:r>
    </w:p>
    <w:p w14:paraId="63D5BACC" w14:textId="0A20CFDF" w:rsidR="009B7049" w:rsidRPr="0095239D" w:rsidRDefault="009B7049" w:rsidP="00D633AA">
      <w:pPr>
        <w:widowControl w:val="0"/>
        <w:jc w:val="both"/>
        <w:rPr>
          <w:rFonts w:ascii="Tahoma" w:hAnsi="Tahoma" w:cs="Tahoma"/>
        </w:rPr>
      </w:pPr>
    </w:p>
    <w:p w14:paraId="56E4889C" w14:textId="77777777" w:rsidR="00313F16" w:rsidRPr="0095239D" w:rsidRDefault="00313F16" w:rsidP="00D633AA">
      <w:pPr>
        <w:widowControl w:val="0"/>
        <w:numPr>
          <w:ilvl w:val="2"/>
          <w:numId w:val="2"/>
        </w:numPr>
        <w:jc w:val="both"/>
        <w:rPr>
          <w:rFonts w:ascii="Tahoma" w:hAnsi="Tahoma" w:cs="Tahoma"/>
          <w:b/>
        </w:rPr>
      </w:pPr>
      <w:r w:rsidRPr="0095239D">
        <w:rPr>
          <w:rFonts w:ascii="Tahoma" w:hAnsi="Tahoma" w:cs="Tahoma"/>
          <w:b/>
        </w:rPr>
        <w:t xml:space="preserve">Pogajanja </w:t>
      </w:r>
    </w:p>
    <w:p w14:paraId="1859A74F" w14:textId="77777777" w:rsidR="00313F16" w:rsidRPr="0095239D" w:rsidRDefault="00313F16" w:rsidP="00D633AA">
      <w:pPr>
        <w:widowControl w:val="0"/>
        <w:jc w:val="both"/>
        <w:rPr>
          <w:rFonts w:ascii="Tahoma" w:hAnsi="Tahoma" w:cs="Tahoma"/>
          <w:b/>
        </w:rPr>
      </w:pPr>
    </w:p>
    <w:p w14:paraId="427444FC" w14:textId="77777777" w:rsidR="00313F16" w:rsidRPr="0095239D" w:rsidRDefault="00313F16" w:rsidP="00D633AA">
      <w:pPr>
        <w:widowControl w:val="0"/>
        <w:jc w:val="both"/>
        <w:rPr>
          <w:rFonts w:ascii="Tahoma" w:hAnsi="Tahoma" w:cs="Tahoma"/>
        </w:rPr>
      </w:pPr>
      <w:r w:rsidRPr="0095239D">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018755BC" w14:textId="77777777" w:rsidR="00313F16" w:rsidRPr="0095239D" w:rsidRDefault="00313F16" w:rsidP="00D633AA">
      <w:pPr>
        <w:widowControl w:val="0"/>
        <w:jc w:val="both"/>
        <w:rPr>
          <w:rFonts w:ascii="Tahoma" w:hAnsi="Tahoma" w:cs="Tahoma"/>
          <w:sz w:val="18"/>
        </w:rPr>
      </w:pPr>
    </w:p>
    <w:p w14:paraId="3FF0CD23" w14:textId="77777777" w:rsidR="00313F16" w:rsidRPr="0095239D" w:rsidRDefault="00313F16" w:rsidP="00D633AA">
      <w:pPr>
        <w:widowControl w:val="0"/>
        <w:jc w:val="both"/>
        <w:rPr>
          <w:rFonts w:ascii="Tahoma" w:hAnsi="Tahoma" w:cs="Tahoma"/>
          <w:u w:val="single"/>
        </w:rPr>
      </w:pPr>
      <w:r w:rsidRPr="0095239D">
        <w:rPr>
          <w:rFonts w:ascii="Tahoma" w:hAnsi="Tahoma" w:cs="Tahoma"/>
          <w:b/>
        </w:rPr>
        <w:t xml:space="preserve">Predmet pogajanj bo znižanje ponudbenih cen na enoto mere in znižanje skupne ponudbene vrednosti. </w:t>
      </w:r>
      <w:r w:rsidRPr="0095239D">
        <w:rPr>
          <w:rFonts w:ascii="Tahoma" w:hAnsi="Tahoma" w:cs="Tahoma"/>
          <w:u w:val="single"/>
        </w:rPr>
        <w:t>Ponudnik v okviru pogajanj ne sme ponuditi višjih cen na enoto mere in tudi ne višje skupne ponudbene cene.</w:t>
      </w:r>
    </w:p>
    <w:p w14:paraId="1792E9A8" w14:textId="1CB59FE7" w:rsidR="00313F16" w:rsidRPr="0095239D" w:rsidRDefault="00313F16" w:rsidP="00D633AA">
      <w:pPr>
        <w:widowControl w:val="0"/>
        <w:jc w:val="both"/>
        <w:rPr>
          <w:rFonts w:ascii="Tahoma" w:hAnsi="Tahoma" w:cs="Tahoma"/>
        </w:rPr>
      </w:pPr>
    </w:p>
    <w:p w14:paraId="13A215D0" w14:textId="77777777" w:rsidR="003E6B35" w:rsidRPr="0095239D" w:rsidRDefault="003E6B35" w:rsidP="00D633AA">
      <w:pPr>
        <w:widowControl w:val="0"/>
        <w:numPr>
          <w:ilvl w:val="2"/>
          <w:numId w:val="2"/>
        </w:numPr>
        <w:jc w:val="both"/>
        <w:rPr>
          <w:rFonts w:ascii="Tahoma" w:hAnsi="Tahoma" w:cs="Tahoma"/>
          <w:b/>
        </w:rPr>
      </w:pPr>
      <w:r w:rsidRPr="0095239D">
        <w:rPr>
          <w:rFonts w:ascii="Tahoma" w:hAnsi="Tahoma" w:cs="Tahoma"/>
          <w:b/>
        </w:rPr>
        <w:t>Obveznost ponudnika za pridobitev celovitih informacij – obvezen ogled objekta</w:t>
      </w:r>
    </w:p>
    <w:p w14:paraId="4C2B86B5" w14:textId="77777777" w:rsidR="003E6B35" w:rsidRPr="0095239D" w:rsidRDefault="003E6B35" w:rsidP="00D633AA">
      <w:pPr>
        <w:pStyle w:val="tekst1"/>
        <w:widowControl w:val="0"/>
        <w:spacing w:before="0"/>
        <w:rPr>
          <w:rFonts w:ascii="Tahoma" w:hAnsi="Tahoma" w:cs="Tahoma"/>
          <w:sz w:val="20"/>
        </w:rPr>
      </w:pPr>
    </w:p>
    <w:p w14:paraId="3CDBA5CC" w14:textId="41295F0D" w:rsidR="003E6B35" w:rsidRPr="0095239D" w:rsidRDefault="00530197" w:rsidP="00D633AA">
      <w:pPr>
        <w:widowControl w:val="0"/>
        <w:jc w:val="both"/>
        <w:rPr>
          <w:rFonts w:ascii="Tahoma" w:hAnsi="Tahoma" w:cs="Tahoma"/>
        </w:rPr>
      </w:pPr>
      <w:r w:rsidRPr="0095239D">
        <w:rPr>
          <w:rFonts w:ascii="Tahoma" w:hAnsi="Tahoma" w:cs="Tahoma"/>
        </w:rPr>
        <w:t xml:space="preserve">Neodvisno od podatkov, ki so vsebovani v razpisni dokumentaciji, si </w:t>
      </w:r>
      <w:r w:rsidRPr="0095239D">
        <w:rPr>
          <w:rFonts w:ascii="Tahoma" w:hAnsi="Tahoma" w:cs="Tahoma"/>
          <w:b/>
          <w:u w:val="single"/>
        </w:rPr>
        <w:t>mora</w:t>
      </w:r>
      <w:r w:rsidRPr="0095239D">
        <w:rPr>
          <w:rFonts w:ascii="Tahoma" w:hAnsi="Tahoma" w:cs="Tahoma"/>
        </w:rPr>
        <w:t xml:space="preserve"> ponudnik pred oddajo ponudbe </w:t>
      </w:r>
      <w:r w:rsidRPr="0095239D">
        <w:rPr>
          <w:rFonts w:ascii="Tahoma" w:hAnsi="Tahoma" w:cs="Tahoma"/>
          <w:b/>
          <w:u w:val="single"/>
        </w:rPr>
        <w:t>obvezno ogledati obstoječi blok 1 naročnika</w:t>
      </w:r>
      <w:r w:rsidRPr="0095239D">
        <w:rPr>
          <w:rFonts w:ascii="Tahoma" w:hAnsi="Tahoma" w:cs="Tahoma"/>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95239D">
        <w:rPr>
          <w:rFonts w:ascii="Tahoma" w:hAnsi="Tahoma" w:cs="Tahoma"/>
          <w:bCs/>
        </w:rPr>
        <w:t xml:space="preserve">razmerami na lokaciji naročnika, Toplarniška ulica 19 v </w:t>
      </w:r>
      <w:r w:rsidRPr="0095239D">
        <w:rPr>
          <w:rFonts w:ascii="Tahoma" w:hAnsi="Tahoma" w:cs="Tahoma"/>
        </w:rPr>
        <w:t xml:space="preserve">Ljubljani. </w:t>
      </w:r>
    </w:p>
    <w:p w14:paraId="517446FE" w14:textId="77777777" w:rsidR="003E6B35" w:rsidRPr="0095239D" w:rsidRDefault="003E6B35" w:rsidP="00D633AA">
      <w:pPr>
        <w:pStyle w:val="tekst1"/>
        <w:widowControl w:val="0"/>
        <w:spacing w:before="0" w:line="240" w:lineRule="auto"/>
        <w:rPr>
          <w:rFonts w:ascii="Tahoma" w:hAnsi="Tahoma" w:cs="Tahoma"/>
          <w:sz w:val="20"/>
        </w:rPr>
      </w:pPr>
    </w:p>
    <w:p w14:paraId="74D46DD7" w14:textId="77777777" w:rsidR="003E6B35" w:rsidRPr="0095239D" w:rsidRDefault="003E6B35" w:rsidP="00D633AA">
      <w:pPr>
        <w:pStyle w:val="tekst1"/>
        <w:widowControl w:val="0"/>
        <w:spacing w:before="0" w:after="120" w:line="240" w:lineRule="auto"/>
        <w:rPr>
          <w:rFonts w:ascii="Tahoma" w:hAnsi="Tahoma" w:cs="Tahoma"/>
          <w:b/>
          <w:sz w:val="20"/>
        </w:rPr>
      </w:pPr>
      <w:r w:rsidRPr="0095239D">
        <w:rPr>
          <w:rFonts w:ascii="Tahoma" w:hAnsi="Tahoma" w:cs="Tahoma"/>
          <w:sz w:val="20"/>
        </w:rPr>
        <w:t xml:space="preserve">Naročnik bo v ta namen organiziral sestanke s posameznimi ponudniki na lokaciji naročnika, ki so </w:t>
      </w:r>
      <w:r w:rsidRPr="0095239D">
        <w:rPr>
          <w:rFonts w:ascii="Tahoma" w:hAnsi="Tahoma" w:cs="Tahoma"/>
          <w:sz w:val="20"/>
          <w:u w:val="single"/>
        </w:rPr>
        <w:t>obvezni za vse ponudnike</w:t>
      </w:r>
      <w:r w:rsidRPr="0095239D">
        <w:rPr>
          <w:rFonts w:ascii="Tahoma" w:hAnsi="Tahoma" w:cs="Tahoma"/>
          <w:sz w:val="20"/>
        </w:rPr>
        <w:t xml:space="preserve">. </w:t>
      </w:r>
      <w:r w:rsidRPr="0095239D">
        <w:rPr>
          <w:rFonts w:ascii="Tahoma" w:hAnsi="Tahoma" w:cs="Tahoma"/>
          <w:b/>
          <w:bCs/>
          <w:sz w:val="20"/>
        </w:rPr>
        <w:t>Ponudniki</w:t>
      </w:r>
      <w:r w:rsidRPr="0095239D">
        <w:rPr>
          <w:rFonts w:ascii="Tahoma" w:hAnsi="Tahoma" w:cs="Tahoma"/>
          <w:sz w:val="20"/>
        </w:rPr>
        <w:t xml:space="preserve"> </w:t>
      </w:r>
      <w:r w:rsidRPr="0095239D">
        <w:rPr>
          <w:rFonts w:ascii="Tahoma" w:hAnsi="Tahoma" w:cs="Tahoma"/>
          <w:b/>
          <w:sz w:val="20"/>
        </w:rPr>
        <w:t>se predhodno dogovorijo</w:t>
      </w:r>
      <w:r w:rsidRPr="0095239D">
        <w:rPr>
          <w:rFonts w:ascii="Tahoma" w:hAnsi="Tahoma" w:cs="Tahoma"/>
          <w:sz w:val="20"/>
        </w:rPr>
        <w:t xml:space="preserve"> </w:t>
      </w:r>
      <w:r w:rsidRPr="0095239D">
        <w:rPr>
          <w:rFonts w:ascii="Tahoma" w:hAnsi="Tahoma" w:cs="Tahoma"/>
          <w:b/>
          <w:sz w:val="20"/>
        </w:rPr>
        <w:t>za ogled</w:t>
      </w:r>
      <w:r w:rsidRPr="0095239D">
        <w:rPr>
          <w:rFonts w:ascii="Tahoma" w:hAnsi="Tahoma" w:cs="Tahoma"/>
          <w:sz w:val="20"/>
        </w:rPr>
        <w:t xml:space="preserve"> objektov s </w:t>
      </w:r>
      <w:r w:rsidRPr="0095239D">
        <w:rPr>
          <w:rFonts w:ascii="Tahoma" w:hAnsi="Tahoma" w:cs="Tahoma"/>
          <w:bCs/>
          <w:sz w:val="20"/>
          <w:u w:val="single"/>
        </w:rPr>
        <w:t>kontaktno osebo naročnika:</w:t>
      </w:r>
      <w:r w:rsidRPr="0095239D">
        <w:rPr>
          <w:rFonts w:ascii="Tahoma" w:hAnsi="Tahoma" w:cs="Tahoma"/>
          <w:b/>
          <w:sz w:val="20"/>
        </w:rPr>
        <w:t xml:space="preserve"> </w:t>
      </w:r>
    </w:p>
    <w:p w14:paraId="1486BCB5" w14:textId="77777777" w:rsidR="003E6B35" w:rsidRPr="0095239D" w:rsidRDefault="003E6B35" w:rsidP="00D633AA">
      <w:pPr>
        <w:pStyle w:val="tekst1"/>
        <w:widowControl w:val="0"/>
        <w:numPr>
          <w:ilvl w:val="0"/>
          <w:numId w:val="72"/>
        </w:numPr>
        <w:spacing w:before="0" w:line="240" w:lineRule="auto"/>
        <w:ind w:left="567"/>
        <w:rPr>
          <w:rFonts w:ascii="Tahoma" w:hAnsi="Tahoma" w:cs="Tahoma"/>
          <w:sz w:val="20"/>
        </w:rPr>
      </w:pPr>
      <w:r w:rsidRPr="0095239D">
        <w:rPr>
          <w:rFonts w:ascii="Tahoma" w:hAnsi="Tahoma" w:cs="Tahoma"/>
          <w:bCs/>
          <w:sz w:val="20"/>
        </w:rPr>
        <w:t>g. Gregor Franc Dimnik;</w:t>
      </w:r>
      <w:r w:rsidRPr="0095239D">
        <w:rPr>
          <w:rFonts w:ascii="Tahoma" w:hAnsi="Tahoma" w:cs="Tahoma"/>
          <w:sz w:val="20"/>
        </w:rPr>
        <w:t xml:space="preserve"> tel. št. + 386 1 58 75 351, e-pošta </w:t>
      </w:r>
      <w:hyperlink r:id="rId10" w:history="1">
        <w:r w:rsidRPr="0095239D">
          <w:rPr>
            <w:rStyle w:val="Hiperpovezava"/>
            <w:rFonts w:ascii="Tahoma" w:hAnsi="Tahoma" w:cs="Tahoma"/>
            <w:sz w:val="20"/>
          </w:rPr>
          <w:t>gregor.franc.dimnik@energetika.si</w:t>
        </w:r>
      </w:hyperlink>
      <w:r w:rsidRPr="0095239D">
        <w:rPr>
          <w:rFonts w:ascii="Tahoma" w:hAnsi="Tahoma" w:cs="Tahoma"/>
          <w:sz w:val="20"/>
        </w:rPr>
        <w:t xml:space="preserve">.  </w:t>
      </w:r>
    </w:p>
    <w:p w14:paraId="100218F0" w14:textId="77777777" w:rsidR="003E6B35" w:rsidRPr="0095239D" w:rsidRDefault="003E6B35" w:rsidP="00D633AA">
      <w:pPr>
        <w:pStyle w:val="tekst1"/>
        <w:widowControl w:val="0"/>
        <w:spacing w:before="0" w:line="240" w:lineRule="auto"/>
        <w:rPr>
          <w:rFonts w:ascii="Tahoma" w:hAnsi="Tahoma" w:cs="Tahoma"/>
          <w:sz w:val="24"/>
          <w:szCs w:val="24"/>
        </w:rPr>
      </w:pPr>
      <w:r w:rsidRPr="0095239D">
        <w:rPr>
          <w:rFonts w:ascii="Tahoma" w:hAnsi="Tahoma" w:cs="Tahoma"/>
          <w:sz w:val="24"/>
          <w:szCs w:val="24"/>
        </w:rPr>
        <w:t xml:space="preserve"> </w:t>
      </w:r>
    </w:p>
    <w:p w14:paraId="3B8376F8" w14:textId="455FF100" w:rsidR="003E6B35" w:rsidRPr="0095239D" w:rsidRDefault="003E6B35" w:rsidP="00D633AA">
      <w:pPr>
        <w:pStyle w:val="tekst1"/>
        <w:widowControl w:val="0"/>
        <w:spacing w:before="0" w:line="240" w:lineRule="auto"/>
        <w:rPr>
          <w:rFonts w:ascii="Tahoma" w:hAnsi="Tahoma" w:cs="Tahoma"/>
          <w:b/>
          <w:bCs/>
          <w:sz w:val="20"/>
        </w:rPr>
      </w:pPr>
      <w:bookmarkStart w:id="1" w:name="_Hlk185331345"/>
      <w:r w:rsidRPr="0095239D">
        <w:rPr>
          <w:rFonts w:ascii="Tahoma" w:hAnsi="Tahoma" w:cs="Tahoma"/>
          <w:b/>
          <w:bCs/>
          <w:sz w:val="20"/>
          <w:u w:val="single"/>
        </w:rPr>
        <w:t>Termini ogledov so:</w:t>
      </w:r>
      <w:r w:rsidRPr="0095239D">
        <w:rPr>
          <w:rFonts w:ascii="Tahoma" w:hAnsi="Tahoma" w:cs="Tahoma"/>
          <w:b/>
          <w:bCs/>
          <w:sz w:val="20"/>
        </w:rPr>
        <w:t xml:space="preserve">  do vključno </w:t>
      </w:r>
      <w:r w:rsidR="004A02A7" w:rsidRPr="0095239D">
        <w:rPr>
          <w:rFonts w:ascii="Tahoma" w:hAnsi="Tahoma" w:cs="Tahoma"/>
          <w:b/>
          <w:bCs/>
          <w:sz w:val="20"/>
        </w:rPr>
        <w:t>26.</w:t>
      </w:r>
      <w:r w:rsidR="004A02A7" w:rsidRPr="0095239D">
        <w:rPr>
          <w:rFonts w:ascii="Tahoma" w:hAnsi="Tahoma" w:cs="Tahoma"/>
          <w:b/>
          <w:bCs/>
          <w:sz w:val="20"/>
        </w:rPr>
        <w:t xml:space="preserve"> </w:t>
      </w:r>
      <w:r w:rsidR="004A02A7" w:rsidRPr="0095239D">
        <w:rPr>
          <w:rFonts w:ascii="Tahoma" w:hAnsi="Tahoma" w:cs="Tahoma"/>
          <w:b/>
          <w:bCs/>
          <w:sz w:val="20"/>
        </w:rPr>
        <w:t>2.</w:t>
      </w:r>
      <w:r w:rsidR="004A02A7" w:rsidRPr="0095239D">
        <w:rPr>
          <w:rFonts w:ascii="Tahoma" w:hAnsi="Tahoma" w:cs="Tahoma"/>
          <w:b/>
          <w:bCs/>
          <w:sz w:val="20"/>
        </w:rPr>
        <w:t xml:space="preserve"> </w:t>
      </w:r>
      <w:r w:rsidR="004A02A7" w:rsidRPr="0095239D">
        <w:rPr>
          <w:rFonts w:ascii="Tahoma" w:hAnsi="Tahoma" w:cs="Tahoma"/>
          <w:b/>
          <w:bCs/>
          <w:sz w:val="20"/>
        </w:rPr>
        <w:t>2026</w:t>
      </w:r>
      <w:r w:rsidRPr="0095239D">
        <w:rPr>
          <w:rFonts w:ascii="Tahoma" w:hAnsi="Tahoma" w:cs="Tahoma"/>
          <w:b/>
          <w:bCs/>
          <w:sz w:val="20"/>
        </w:rPr>
        <w:t xml:space="preserve">.  </w:t>
      </w:r>
    </w:p>
    <w:bookmarkEnd w:id="1"/>
    <w:p w14:paraId="3D77E262" w14:textId="77777777" w:rsidR="003E6B35" w:rsidRPr="0095239D" w:rsidRDefault="003E6B35" w:rsidP="00D633AA">
      <w:pPr>
        <w:pStyle w:val="tekst1"/>
        <w:widowControl w:val="0"/>
        <w:spacing w:before="0" w:line="240" w:lineRule="auto"/>
        <w:rPr>
          <w:rFonts w:ascii="Tahoma" w:hAnsi="Tahoma" w:cs="Tahoma"/>
          <w:sz w:val="20"/>
        </w:rPr>
      </w:pPr>
      <w:r w:rsidRPr="0095239D">
        <w:rPr>
          <w:rFonts w:ascii="Tahoma" w:hAnsi="Tahoma" w:cs="Tahoma"/>
          <w:sz w:val="20"/>
        </w:rPr>
        <w:t xml:space="preserve"> </w:t>
      </w:r>
    </w:p>
    <w:p w14:paraId="3B349EB9" w14:textId="77777777" w:rsidR="003E6B35" w:rsidRPr="0095239D" w:rsidRDefault="003E6B35" w:rsidP="00D633AA">
      <w:pPr>
        <w:pStyle w:val="tekst1"/>
        <w:widowControl w:val="0"/>
        <w:spacing w:before="0" w:line="240" w:lineRule="auto"/>
        <w:rPr>
          <w:rFonts w:ascii="Tahoma" w:hAnsi="Tahoma" w:cs="Tahoma"/>
          <w:sz w:val="20"/>
        </w:rPr>
      </w:pPr>
      <w:r w:rsidRPr="0095239D">
        <w:rPr>
          <w:rFonts w:ascii="Tahoma" w:hAnsi="Tahoma" w:cs="Tahoma"/>
          <w:sz w:val="20"/>
        </w:rPr>
        <w:t xml:space="preserve">Ponudnik ne bo upravičen do nobenega povečanja vrednosti/cene, ki bi ga utemeljeval s tem, da ni bil polno obveščen o pogojih, ki se nanašajo na predmetne obveznosti. </w:t>
      </w:r>
    </w:p>
    <w:p w14:paraId="6CB9DFDE" w14:textId="77777777" w:rsidR="003E6B35" w:rsidRPr="0095239D" w:rsidRDefault="003E6B35" w:rsidP="00D633AA">
      <w:pPr>
        <w:pStyle w:val="tekst1"/>
        <w:widowControl w:val="0"/>
        <w:spacing w:before="0" w:line="240" w:lineRule="auto"/>
        <w:rPr>
          <w:rFonts w:ascii="Tahoma" w:hAnsi="Tahoma" w:cs="Tahoma"/>
          <w:sz w:val="20"/>
        </w:rPr>
      </w:pPr>
    </w:p>
    <w:p w14:paraId="31CE3E7C" w14:textId="77777777" w:rsidR="003E6B35" w:rsidRPr="0095239D" w:rsidRDefault="003E6B35" w:rsidP="00D633AA">
      <w:pPr>
        <w:widowControl w:val="0"/>
        <w:jc w:val="both"/>
        <w:rPr>
          <w:rFonts w:ascii="Tahoma" w:hAnsi="Tahoma" w:cs="Tahoma"/>
        </w:rPr>
      </w:pPr>
      <w:r w:rsidRPr="0095239D">
        <w:rPr>
          <w:rFonts w:ascii="Tahoma" w:hAnsi="Tahoma" w:cs="Tahoma"/>
          <w:b/>
          <w:u w:val="single"/>
        </w:rPr>
        <w:t>Ogled</w:t>
      </w:r>
      <w:r w:rsidRPr="0095239D">
        <w:rPr>
          <w:rFonts w:ascii="Tahoma" w:hAnsi="Tahoma" w:cs="Tahoma"/>
          <w:b/>
          <w:bCs/>
          <w:u w:val="single"/>
        </w:rPr>
        <w:t xml:space="preserve"> je obvezen</w:t>
      </w:r>
      <w:r w:rsidRPr="0095239D">
        <w:rPr>
          <w:rFonts w:ascii="Tahoma" w:hAnsi="Tahoma" w:cs="Tahoma"/>
          <w:b/>
          <w:bCs/>
        </w:rPr>
        <w:t>. Ponudbo ponudnika, ki ne bo (pravočasno) izvedel ogleda objekta, bo naročnik zavrnil kot nedopustno.</w:t>
      </w:r>
      <w:r w:rsidRPr="0095239D">
        <w:rPr>
          <w:rFonts w:ascii="Tahoma" w:hAnsi="Tahoma" w:cs="Tahoma"/>
          <w:bCs/>
        </w:rPr>
        <w:t xml:space="preserve"> </w:t>
      </w:r>
      <w:r w:rsidRPr="0095239D">
        <w:rPr>
          <w:rFonts w:ascii="Tahoma" w:hAnsi="Tahoma" w:cs="Tahoma"/>
          <w:u w:val="single"/>
        </w:rPr>
        <w:t>Ponudnik mora kot Prilogo 11 predložiti potrdilo</w:t>
      </w:r>
      <w:r w:rsidRPr="0095239D">
        <w:rPr>
          <w:rFonts w:ascii="Tahoma" w:hAnsi="Tahoma" w:cs="Tahoma"/>
        </w:rPr>
        <w:t xml:space="preserve"> (izdano s strani </w:t>
      </w:r>
      <w:r w:rsidRPr="0095239D">
        <w:rPr>
          <w:rFonts w:ascii="Tahoma" w:hAnsi="Tahoma" w:cs="Tahoma"/>
        </w:rPr>
        <w:lastRenderedPageBreak/>
        <w:t>naročnika) o opravljenem obveznem ogledu objektov na katerih se bodo izvajala dela, ki so predmet postopka javnega naročila.</w:t>
      </w:r>
    </w:p>
    <w:p w14:paraId="4B5E57F3" w14:textId="4D397389" w:rsidR="003E6B35" w:rsidRPr="0095239D" w:rsidRDefault="003E6B35" w:rsidP="00D633AA">
      <w:pPr>
        <w:widowControl w:val="0"/>
        <w:jc w:val="both"/>
        <w:rPr>
          <w:rFonts w:ascii="Tahoma" w:hAnsi="Tahoma" w:cs="Tahoma"/>
        </w:rPr>
      </w:pPr>
    </w:p>
    <w:p w14:paraId="196C17F4" w14:textId="77777777" w:rsidR="002F65BE" w:rsidRPr="0095239D" w:rsidRDefault="002F65BE" w:rsidP="00D633AA">
      <w:pPr>
        <w:widowControl w:val="0"/>
        <w:numPr>
          <w:ilvl w:val="1"/>
          <w:numId w:val="2"/>
        </w:numPr>
        <w:jc w:val="both"/>
        <w:rPr>
          <w:rFonts w:ascii="Tahoma" w:hAnsi="Tahoma" w:cs="Tahoma"/>
          <w:b/>
        </w:rPr>
      </w:pPr>
      <w:r w:rsidRPr="0095239D">
        <w:rPr>
          <w:rFonts w:ascii="Tahoma" w:hAnsi="Tahoma" w:cs="Tahoma"/>
          <w:b/>
        </w:rPr>
        <w:t>Podatki o naročniku</w:t>
      </w:r>
    </w:p>
    <w:p w14:paraId="62DF9812" w14:textId="77777777" w:rsidR="002F65BE" w:rsidRPr="0095239D" w:rsidRDefault="002F65BE" w:rsidP="00D633AA">
      <w:pPr>
        <w:widowControl w:val="0"/>
        <w:jc w:val="both"/>
        <w:rPr>
          <w:rFonts w:ascii="Tahoma" w:hAnsi="Tahoma" w:cs="Tahoma"/>
        </w:rPr>
      </w:pPr>
    </w:p>
    <w:p w14:paraId="36D9DFBA" w14:textId="072F754D" w:rsidR="000A0A4C" w:rsidRPr="0095239D" w:rsidRDefault="000A0A4C" w:rsidP="00D633AA">
      <w:pPr>
        <w:widowControl w:val="0"/>
        <w:jc w:val="both"/>
        <w:rPr>
          <w:rFonts w:ascii="Tahoma" w:hAnsi="Tahoma" w:cs="Tahoma"/>
        </w:rPr>
      </w:pPr>
      <w:r w:rsidRPr="0095239D">
        <w:rPr>
          <w:rFonts w:ascii="Tahoma" w:hAnsi="Tahoma" w:cs="Tahoma"/>
        </w:rPr>
        <w:t xml:space="preserve">Naročnik javnega naročila je </w:t>
      </w:r>
      <w:r w:rsidRPr="0095239D">
        <w:rPr>
          <w:rFonts w:ascii="Tahoma" w:hAnsi="Tahoma" w:cs="Tahoma"/>
          <w:b/>
        </w:rPr>
        <w:t xml:space="preserve">JAVNO PODJETJE ENERGETIKA LJUBLJANA </w:t>
      </w:r>
      <w:proofErr w:type="spellStart"/>
      <w:r w:rsidRPr="0095239D">
        <w:rPr>
          <w:rFonts w:ascii="Tahoma" w:hAnsi="Tahoma" w:cs="Tahoma"/>
          <w:b/>
        </w:rPr>
        <w:t>d.o.o</w:t>
      </w:r>
      <w:proofErr w:type="spellEnd"/>
      <w:r w:rsidRPr="0095239D">
        <w:rPr>
          <w:rFonts w:ascii="Tahoma" w:hAnsi="Tahoma" w:cs="Tahoma"/>
          <w:b/>
        </w:rPr>
        <w:t>.</w:t>
      </w:r>
      <w:r w:rsidRPr="0095239D">
        <w:rPr>
          <w:rFonts w:ascii="Tahoma" w:hAnsi="Tahoma" w:cs="Tahoma"/>
        </w:rPr>
        <w:t>,</w:t>
      </w:r>
      <w:r w:rsidRPr="0095239D">
        <w:rPr>
          <w:rFonts w:ascii="Tahoma" w:hAnsi="Tahoma" w:cs="Tahoma"/>
          <w:b/>
        </w:rPr>
        <w:t xml:space="preserve"> </w:t>
      </w:r>
      <w:r w:rsidRPr="0095239D">
        <w:rPr>
          <w:rFonts w:ascii="Tahoma" w:hAnsi="Tahoma" w:cs="Tahoma"/>
        </w:rPr>
        <w:t xml:space="preserve">Verovškova ulica 62, 1000 Ljubljana (v nadaljevanju tudi: </w:t>
      </w:r>
      <w:r w:rsidR="00C40297" w:rsidRPr="0095239D">
        <w:rPr>
          <w:rFonts w:ascii="Tahoma" w:hAnsi="Tahoma" w:cs="Tahoma"/>
        </w:rPr>
        <w:t>ENLJ</w:t>
      </w:r>
      <w:r w:rsidRPr="0095239D">
        <w:rPr>
          <w:rFonts w:ascii="Tahoma" w:hAnsi="Tahoma" w:cs="Tahoma"/>
        </w:rPr>
        <w:t xml:space="preserve"> ali ENERGETIKA LJUBLJANA </w:t>
      </w:r>
      <w:proofErr w:type="spellStart"/>
      <w:r w:rsidRPr="0095239D">
        <w:rPr>
          <w:rFonts w:ascii="Tahoma" w:hAnsi="Tahoma" w:cs="Tahoma"/>
        </w:rPr>
        <w:t>d.o.o</w:t>
      </w:r>
      <w:proofErr w:type="spellEnd"/>
      <w:r w:rsidRPr="0095239D">
        <w:rPr>
          <w:rFonts w:ascii="Tahoma" w:hAnsi="Tahoma" w:cs="Tahoma"/>
        </w:rPr>
        <w:t xml:space="preserve">.), ki je na podlagi pooblastila preneslo izvedbo </w:t>
      </w:r>
      <w:r w:rsidR="00DC73AA" w:rsidRPr="0095239D">
        <w:rPr>
          <w:rFonts w:ascii="Tahoma" w:hAnsi="Tahoma" w:cs="Tahoma"/>
        </w:rPr>
        <w:t>postopka</w:t>
      </w:r>
      <w:r w:rsidRPr="0095239D">
        <w:rPr>
          <w:rFonts w:ascii="Tahoma" w:hAnsi="Tahoma" w:cs="Tahoma"/>
        </w:rPr>
        <w:t xml:space="preserve"> oddaje predmetnega javnega naročila na JAVNI HOLDING Ljubljana, </w:t>
      </w:r>
      <w:proofErr w:type="spellStart"/>
      <w:r w:rsidRPr="0095239D">
        <w:rPr>
          <w:rFonts w:ascii="Tahoma" w:hAnsi="Tahoma" w:cs="Tahoma"/>
        </w:rPr>
        <w:t>d.o.o</w:t>
      </w:r>
      <w:proofErr w:type="spellEnd"/>
      <w:r w:rsidRPr="0095239D">
        <w:rPr>
          <w:rFonts w:ascii="Tahoma" w:hAnsi="Tahoma" w:cs="Tahoma"/>
        </w:rPr>
        <w:t>., Verovškova ulica 70, 1000 Ljubljana.</w:t>
      </w:r>
    </w:p>
    <w:p w14:paraId="5F68BFB4" w14:textId="77777777" w:rsidR="000A0A4C" w:rsidRPr="0095239D" w:rsidRDefault="000A0A4C" w:rsidP="00D633AA">
      <w:pPr>
        <w:widowControl w:val="0"/>
        <w:jc w:val="both"/>
        <w:rPr>
          <w:rFonts w:ascii="Tahoma" w:hAnsi="Tahoma" w:cs="Tahoma"/>
        </w:rPr>
      </w:pPr>
    </w:p>
    <w:p w14:paraId="508F5420" w14:textId="77777777" w:rsidR="000A0A4C" w:rsidRPr="0095239D" w:rsidRDefault="000A0A4C" w:rsidP="00D633AA">
      <w:pPr>
        <w:widowControl w:val="0"/>
        <w:jc w:val="both"/>
        <w:rPr>
          <w:rFonts w:ascii="Tahoma" w:hAnsi="Tahoma" w:cs="Tahoma"/>
          <w:b/>
        </w:rPr>
      </w:pPr>
      <w:r w:rsidRPr="0095239D">
        <w:rPr>
          <w:rFonts w:ascii="Tahoma" w:hAnsi="Tahoma" w:cs="Tahoma"/>
        </w:rPr>
        <w:t xml:space="preserve">Podpisnik </w:t>
      </w:r>
      <w:r w:rsidR="00960E0A" w:rsidRPr="0095239D">
        <w:rPr>
          <w:rFonts w:ascii="Tahoma" w:hAnsi="Tahoma" w:cs="Tahoma"/>
        </w:rPr>
        <w:t>okvirnega sporazuma</w:t>
      </w:r>
      <w:r w:rsidR="00C803E5" w:rsidRPr="0095239D">
        <w:rPr>
          <w:rFonts w:ascii="Tahoma" w:hAnsi="Tahoma" w:cs="Tahoma"/>
        </w:rPr>
        <w:t xml:space="preserve"> </w:t>
      </w:r>
      <w:r w:rsidRPr="0095239D">
        <w:rPr>
          <w:rFonts w:ascii="Tahoma" w:hAnsi="Tahoma" w:cs="Tahoma"/>
        </w:rPr>
        <w:t xml:space="preserve">je direktor družbe JAVNO PODJETJE ENERGETIKA LJUBLJANA </w:t>
      </w:r>
      <w:proofErr w:type="spellStart"/>
      <w:r w:rsidRPr="0095239D">
        <w:rPr>
          <w:rFonts w:ascii="Tahoma" w:hAnsi="Tahoma" w:cs="Tahoma"/>
        </w:rPr>
        <w:t>d.o.o</w:t>
      </w:r>
      <w:proofErr w:type="spellEnd"/>
      <w:r w:rsidRPr="0095239D">
        <w:rPr>
          <w:rFonts w:ascii="Tahoma" w:hAnsi="Tahoma" w:cs="Tahoma"/>
        </w:rPr>
        <w:t xml:space="preserve">., Verovškova ulica 62, 1000 Ljubljana, g. Samo Lozej. </w:t>
      </w:r>
    </w:p>
    <w:p w14:paraId="259B3382" w14:textId="77777777" w:rsidR="00B90E08" w:rsidRPr="0095239D" w:rsidRDefault="00B90E08" w:rsidP="00D633AA">
      <w:pPr>
        <w:widowControl w:val="0"/>
        <w:jc w:val="both"/>
        <w:rPr>
          <w:rFonts w:ascii="Tahoma" w:hAnsi="Tahoma" w:cs="Tahoma"/>
          <w:b/>
        </w:rPr>
      </w:pPr>
    </w:p>
    <w:p w14:paraId="4E13BA92" w14:textId="1899E276" w:rsidR="00B90E08" w:rsidRPr="0095239D" w:rsidRDefault="00B90E08" w:rsidP="00D633AA">
      <w:pPr>
        <w:widowControl w:val="0"/>
        <w:numPr>
          <w:ilvl w:val="1"/>
          <w:numId w:val="2"/>
        </w:numPr>
        <w:spacing w:line="276" w:lineRule="auto"/>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5239D">
        <w:rPr>
          <w:rFonts w:ascii="Tahoma" w:hAnsi="Tahoma" w:cs="Tahoma"/>
          <w:b/>
        </w:rPr>
        <w:t>Pravna podlaga</w:t>
      </w:r>
      <w:r w:rsidR="00BC370E" w:rsidRPr="0095239D">
        <w:rPr>
          <w:rFonts w:ascii="Tahoma" w:hAnsi="Tahoma" w:cs="Tahoma"/>
          <w:b/>
        </w:rPr>
        <w:t>,</w:t>
      </w:r>
      <w:r w:rsidRPr="0095239D">
        <w:rPr>
          <w:rFonts w:ascii="Tahoma" w:hAnsi="Tahoma" w:cs="Tahoma"/>
          <w:b/>
        </w:rPr>
        <w:t xml:space="preserve"> </w:t>
      </w:r>
      <w:r w:rsidR="00DC73AA" w:rsidRPr="0095239D">
        <w:rPr>
          <w:rFonts w:ascii="Tahoma" w:hAnsi="Tahoma" w:cs="Tahoma"/>
          <w:b/>
        </w:rPr>
        <w:t xml:space="preserve">opredelitev postopka in odločitev o oddaji javnega naročila </w:t>
      </w:r>
    </w:p>
    <w:p w14:paraId="65E963A7" w14:textId="77777777" w:rsidR="00B90E08" w:rsidRPr="0095239D" w:rsidRDefault="00B90E08" w:rsidP="00D633AA">
      <w:pPr>
        <w:widowControl w:val="0"/>
        <w:jc w:val="both"/>
        <w:rPr>
          <w:rFonts w:ascii="Tahoma" w:hAnsi="Tahoma" w:cs="Tahoma"/>
          <w:sz w:val="18"/>
        </w:rPr>
      </w:pPr>
    </w:p>
    <w:p w14:paraId="62895EBA" w14:textId="77777777" w:rsidR="00BC370E" w:rsidRPr="0095239D" w:rsidRDefault="00BC370E" w:rsidP="00D633AA">
      <w:pPr>
        <w:widowControl w:val="0"/>
        <w:tabs>
          <w:tab w:val="left" w:pos="142"/>
        </w:tabs>
        <w:jc w:val="both"/>
        <w:rPr>
          <w:rFonts w:ascii="Tahoma" w:hAnsi="Tahoma" w:cs="Tahoma"/>
          <w:lang w:val="x-none"/>
        </w:rPr>
      </w:pPr>
      <w:r w:rsidRPr="0095239D">
        <w:rPr>
          <w:rFonts w:ascii="Tahoma" w:hAnsi="Tahoma" w:cs="Tahoma"/>
          <w:lang w:val="x-none"/>
        </w:rPr>
        <w:t>Javno naročilo se izvaja skladno s določbami:</w:t>
      </w:r>
    </w:p>
    <w:p w14:paraId="4B03EFF8" w14:textId="77777777" w:rsidR="00BC370E" w:rsidRPr="0095239D" w:rsidRDefault="00BC370E" w:rsidP="00D633AA">
      <w:pPr>
        <w:widowControl w:val="0"/>
        <w:numPr>
          <w:ilvl w:val="0"/>
          <w:numId w:val="48"/>
        </w:numPr>
        <w:jc w:val="both"/>
        <w:rPr>
          <w:rFonts w:ascii="Tahoma" w:hAnsi="Tahoma" w:cs="Tahoma"/>
        </w:rPr>
      </w:pPr>
      <w:r w:rsidRPr="0095239D">
        <w:rPr>
          <w:rFonts w:ascii="Tahoma" w:hAnsi="Tahoma" w:cs="Tahoma"/>
        </w:rPr>
        <w:t>Zakona o javnem naročanju (Ur. l. RS, št. 91/15 in nadaljnji; v nadaljevanju: ZJN-3),</w:t>
      </w:r>
    </w:p>
    <w:p w14:paraId="7119D43C" w14:textId="77777777" w:rsidR="00BC370E" w:rsidRPr="0095239D" w:rsidRDefault="00BC370E" w:rsidP="00D633AA">
      <w:pPr>
        <w:widowControl w:val="0"/>
        <w:numPr>
          <w:ilvl w:val="0"/>
          <w:numId w:val="48"/>
        </w:numPr>
        <w:jc w:val="both"/>
        <w:rPr>
          <w:rFonts w:ascii="Tahoma" w:hAnsi="Tahoma" w:cs="Tahoma"/>
        </w:rPr>
      </w:pPr>
      <w:r w:rsidRPr="0095239D">
        <w:rPr>
          <w:rFonts w:ascii="Tahoma" w:hAnsi="Tahoma" w:cs="Tahoma"/>
        </w:rPr>
        <w:t>Zakona o pravnem varstvu v postopkih javnega naročanja (Ur. l. RS, št. 43/11 in nadaljnji; v nadaljevanju: ZPVPJN),</w:t>
      </w:r>
    </w:p>
    <w:p w14:paraId="06EFE528" w14:textId="77777777" w:rsidR="00BC370E" w:rsidRPr="0095239D" w:rsidRDefault="00BC370E" w:rsidP="00D633AA">
      <w:pPr>
        <w:widowControl w:val="0"/>
        <w:numPr>
          <w:ilvl w:val="0"/>
          <w:numId w:val="48"/>
        </w:numPr>
        <w:jc w:val="both"/>
        <w:rPr>
          <w:rFonts w:ascii="Tahoma" w:hAnsi="Tahoma" w:cs="Tahoma"/>
        </w:rPr>
      </w:pPr>
      <w:r w:rsidRPr="0095239D">
        <w:rPr>
          <w:rFonts w:ascii="Tahoma" w:hAnsi="Tahoma" w:cs="Tahoma"/>
        </w:rPr>
        <w:t>ostalih predpisov, ki temeljijo na zgoraj navedenih zakonih ter veljavno zakonodajo, ki se nanaša na predmet javnega naročila.</w:t>
      </w:r>
    </w:p>
    <w:p w14:paraId="3C36DD9D" w14:textId="77777777" w:rsidR="00BC370E" w:rsidRPr="0095239D" w:rsidRDefault="00BC370E" w:rsidP="00D633AA">
      <w:pPr>
        <w:widowControl w:val="0"/>
        <w:jc w:val="both"/>
        <w:rPr>
          <w:rFonts w:ascii="Tahoma" w:hAnsi="Tahoma" w:cs="Tahoma"/>
          <w:sz w:val="16"/>
        </w:rPr>
      </w:pPr>
    </w:p>
    <w:p w14:paraId="1FE09EB6" w14:textId="77777777" w:rsidR="00BC370E" w:rsidRPr="0095239D" w:rsidRDefault="00BC370E" w:rsidP="00D633AA">
      <w:pPr>
        <w:widowControl w:val="0"/>
        <w:jc w:val="both"/>
        <w:rPr>
          <w:rFonts w:ascii="Tahoma" w:hAnsi="Tahoma" w:cs="Tahoma"/>
        </w:rPr>
      </w:pPr>
      <w:r w:rsidRPr="0095239D">
        <w:rPr>
          <w:rFonts w:ascii="Tahoma" w:hAnsi="Tahoma" w:cs="Tahoma"/>
        </w:rPr>
        <w:t xml:space="preserve">Naročnik bo predmet javnega naročila izvedel </w:t>
      </w:r>
      <w:r w:rsidRPr="0095239D">
        <w:rPr>
          <w:rFonts w:ascii="Tahoma" w:hAnsi="Tahoma" w:cs="Tahoma"/>
          <w:b/>
          <w:u w:val="single"/>
        </w:rPr>
        <w:t xml:space="preserve">po postopku naročila male vrednosti </w:t>
      </w:r>
      <w:r w:rsidRPr="0095239D">
        <w:rPr>
          <w:rFonts w:ascii="Arial" w:hAnsi="Arial" w:cs="Arial"/>
          <w:b/>
          <w:u w:val="single"/>
        </w:rPr>
        <w:t xml:space="preserve">z </w:t>
      </w:r>
      <w:r w:rsidRPr="0095239D">
        <w:rPr>
          <w:rFonts w:ascii="Tahoma" w:hAnsi="Tahoma" w:cs="Tahoma"/>
          <w:b/>
          <w:u w:val="single"/>
        </w:rPr>
        <w:t>upoštevanjem 47. člena ZJN-3.</w:t>
      </w:r>
      <w:r w:rsidRPr="0095239D">
        <w:rPr>
          <w:rFonts w:ascii="Arial" w:hAnsi="Arial"/>
          <w:b/>
        </w:rPr>
        <w:t xml:space="preserve"> </w:t>
      </w:r>
      <w:r w:rsidRPr="0095239D">
        <w:rPr>
          <w:rFonts w:ascii="Tahoma" w:hAnsi="Tahoma" w:cs="Tahoma"/>
        </w:rPr>
        <w:t>Naročnik bo po pregledu in ocenjevanju ponudb izbral ponudnika z najugodnejšo ponudbo glede na postavljena merila.</w:t>
      </w:r>
    </w:p>
    <w:p w14:paraId="07357B52" w14:textId="77777777" w:rsidR="00BC370E" w:rsidRPr="0095239D" w:rsidRDefault="00BC370E" w:rsidP="00D633AA">
      <w:pPr>
        <w:widowControl w:val="0"/>
        <w:jc w:val="both"/>
        <w:rPr>
          <w:rFonts w:ascii="Tahoma" w:hAnsi="Tahoma" w:cs="Tahoma"/>
          <w:sz w:val="18"/>
        </w:rPr>
      </w:pPr>
    </w:p>
    <w:p w14:paraId="29C8AC0B" w14:textId="77777777" w:rsidR="00BC370E" w:rsidRPr="0095239D" w:rsidRDefault="00BC370E" w:rsidP="00D633AA">
      <w:pPr>
        <w:widowControl w:val="0"/>
        <w:jc w:val="both"/>
        <w:rPr>
          <w:rFonts w:ascii="Tahoma" w:hAnsi="Tahoma" w:cs="Tahoma"/>
        </w:rPr>
      </w:pPr>
      <w:r w:rsidRPr="0095239D">
        <w:rPr>
          <w:rFonts w:ascii="Tahoma" w:hAnsi="Tahoma" w:cs="Tahoma"/>
        </w:rPr>
        <w:t xml:space="preserve">Naročnik bo o vseh odločitvah v skladu z 90. členom ZJN-3 obvestil ponudnike na način, da bo podpisano odločitev iz tega člena objavil na Portalu javnih naročil. </w:t>
      </w:r>
    </w:p>
    <w:p w14:paraId="127CDEC4" w14:textId="77777777" w:rsidR="00BC370E" w:rsidRPr="0095239D" w:rsidRDefault="00BC370E" w:rsidP="00D633AA">
      <w:pPr>
        <w:widowControl w:val="0"/>
        <w:jc w:val="both"/>
        <w:rPr>
          <w:rFonts w:ascii="Tahoma" w:hAnsi="Tahoma" w:cs="Tahoma"/>
          <w:sz w:val="18"/>
        </w:rPr>
      </w:pPr>
    </w:p>
    <w:p w14:paraId="5B7AC497" w14:textId="77777777" w:rsidR="00BC370E" w:rsidRPr="0095239D" w:rsidRDefault="00BC370E" w:rsidP="00D633AA">
      <w:pPr>
        <w:widowControl w:val="0"/>
        <w:jc w:val="both"/>
        <w:rPr>
          <w:rFonts w:ascii="Tahoma" w:hAnsi="Tahoma" w:cs="Tahoma"/>
        </w:rPr>
      </w:pPr>
      <w:r w:rsidRPr="0095239D">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95239D">
        <w:rPr>
          <w:rFonts w:ascii="Tahoma" w:hAnsi="Tahoma" w:cs="Tahoma"/>
        </w:rPr>
        <w:t>.</w:t>
      </w:r>
    </w:p>
    <w:p w14:paraId="691E9843" w14:textId="38F25B76" w:rsidR="00F42653" w:rsidRPr="0095239D" w:rsidRDefault="00F42653" w:rsidP="00D633AA">
      <w:pPr>
        <w:widowControl w:val="0"/>
        <w:jc w:val="both"/>
        <w:rPr>
          <w:rFonts w:ascii="Tahoma" w:hAnsi="Tahoma" w:cs="Tahoma"/>
          <w:b/>
        </w:rPr>
      </w:pPr>
    </w:p>
    <w:p w14:paraId="55C43E1F"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 xml:space="preserve">Rok </w:t>
      </w:r>
      <w:r w:rsidR="0054148D" w:rsidRPr="0095239D">
        <w:rPr>
          <w:rFonts w:ascii="Tahoma" w:hAnsi="Tahoma" w:cs="Tahoma"/>
          <w:b/>
        </w:rPr>
        <w:t>in način oddaje ponudbe</w:t>
      </w:r>
    </w:p>
    <w:p w14:paraId="649007CC" w14:textId="77777777" w:rsidR="00B90E08" w:rsidRPr="0095239D" w:rsidRDefault="00B90E08" w:rsidP="00D633AA">
      <w:pPr>
        <w:widowControl w:val="0"/>
        <w:jc w:val="both"/>
        <w:rPr>
          <w:rFonts w:ascii="Tahoma" w:hAnsi="Tahoma" w:cs="Tahoma"/>
          <w:b/>
        </w:rPr>
      </w:pPr>
    </w:p>
    <w:bookmarkEnd w:id="2"/>
    <w:bookmarkEnd w:id="3"/>
    <w:bookmarkEnd w:id="4"/>
    <w:bookmarkEnd w:id="5"/>
    <w:bookmarkEnd w:id="6"/>
    <w:p w14:paraId="5DF11EAA" w14:textId="4239CA21" w:rsidR="001E68A2" w:rsidRPr="0095239D" w:rsidRDefault="001E68A2" w:rsidP="00D633AA">
      <w:pPr>
        <w:widowControl w:val="0"/>
        <w:jc w:val="both"/>
        <w:rPr>
          <w:rFonts w:ascii="Tahoma" w:hAnsi="Tahoma" w:cs="Tahoma"/>
        </w:rPr>
      </w:pPr>
      <w:r w:rsidRPr="0095239D">
        <w:rPr>
          <w:rFonts w:ascii="Tahoma" w:hAnsi="Tahoma" w:cs="Tahoma"/>
          <w:b/>
          <w:u w:val="single"/>
        </w:rPr>
        <w:t xml:space="preserve">Rok za oddajo ponudbe je </w:t>
      </w:r>
      <w:r w:rsidR="00607B6B" w:rsidRPr="0095239D">
        <w:rPr>
          <w:rFonts w:ascii="Tahoma" w:hAnsi="Tahoma" w:cs="Tahoma"/>
          <w:b/>
          <w:u w:val="single"/>
        </w:rPr>
        <w:t>5</w:t>
      </w:r>
      <w:r w:rsidR="00573058" w:rsidRPr="0095239D">
        <w:rPr>
          <w:rFonts w:ascii="Tahoma" w:hAnsi="Tahoma" w:cs="Tahoma"/>
          <w:b/>
          <w:u w:val="single"/>
        </w:rPr>
        <w:t xml:space="preserve">. </w:t>
      </w:r>
      <w:r w:rsidR="00607B6B" w:rsidRPr="0095239D">
        <w:rPr>
          <w:rFonts w:ascii="Tahoma" w:hAnsi="Tahoma" w:cs="Tahoma"/>
          <w:b/>
          <w:u w:val="single"/>
        </w:rPr>
        <w:t xml:space="preserve">3. </w:t>
      </w:r>
      <w:r w:rsidR="00573058" w:rsidRPr="0095239D">
        <w:rPr>
          <w:rFonts w:ascii="Tahoma" w:hAnsi="Tahoma" w:cs="Tahoma"/>
          <w:b/>
          <w:u w:val="single"/>
        </w:rPr>
        <w:t xml:space="preserve">2026 </w:t>
      </w:r>
      <w:r w:rsidRPr="0095239D">
        <w:rPr>
          <w:rFonts w:ascii="Tahoma" w:hAnsi="Tahoma" w:cs="Tahoma"/>
          <w:b/>
          <w:u w:val="single"/>
        </w:rPr>
        <w:t>do 10:00 ure</w:t>
      </w:r>
      <w:r w:rsidRPr="0095239D">
        <w:rPr>
          <w:rFonts w:ascii="Tahoma" w:hAnsi="Tahoma" w:cs="Tahoma"/>
        </w:rPr>
        <w:t>. Ponudnik nosi vse stroške priprave in predložitve ponudbe.</w:t>
      </w:r>
    </w:p>
    <w:p w14:paraId="0632583F" w14:textId="77777777" w:rsidR="001E68A2" w:rsidRPr="0095239D" w:rsidRDefault="001E68A2" w:rsidP="00D633AA">
      <w:pPr>
        <w:widowControl w:val="0"/>
        <w:jc w:val="both"/>
        <w:rPr>
          <w:rFonts w:ascii="Tahoma" w:hAnsi="Tahoma" w:cs="Tahoma"/>
          <w:sz w:val="18"/>
        </w:rPr>
      </w:pPr>
    </w:p>
    <w:p w14:paraId="54701F5C" w14:textId="77777777" w:rsidR="001E68A2" w:rsidRPr="0095239D" w:rsidRDefault="001E68A2" w:rsidP="00D633AA">
      <w:pPr>
        <w:widowControl w:val="0"/>
        <w:jc w:val="both"/>
        <w:rPr>
          <w:rFonts w:ascii="Tahoma" w:hAnsi="Tahoma" w:cs="Tahoma"/>
        </w:rPr>
      </w:pPr>
      <w:r w:rsidRPr="0095239D">
        <w:rPr>
          <w:rFonts w:ascii="Tahoma" w:hAnsi="Tahoma" w:cs="Tahoma"/>
        </w:rPr>
        <w:t xml:space="preserve">Ponudnik </w:t>
      </w:r>
      <w:r w:rsidRPr="0095239D">
        <w:rPr>
          <w:rFonts w:ascii="Tahoma" w:hAnsi="Tahoma" w:cs="Tahoma"/>
          <w:b/>
          <w:u w:val="single"/>
        </w:rPr>
        <w:t>mora</w:t>
      </w:r>
      <w:r w:rsidRPr="0095239D">
        <w:rPr>
          <w:rFonts w:ascii="Tahoma" w:hAnsi="Tahoma" w:cs="Tahoma"/>
        </w:rPr>
        <w:t xml:space="preserve"> ponudbo </w:t>
      </w:r>
      <w:r w:rsidRPr="0095239D">
        <w:rPr>
          <w:rFonts w:ascii="Tahoma" w:hAnsi="Tahoma" w:cs="Tahoma"/>
          <w:b/>
        </w:rPr>
        <w:t>predložiti v informacijski sistem e-JN</w:t>
      </w:r>
      <w:r w:rsidRPr="0095239D">
        <w:rPr>
          <w:rFonts w:ascii="Tahoma" w:hAnsi="Tahoma" w:cs="Tahoma"/>
        </w:rPr>
        <w:t xml:space="preserve"> (elektronska oddaja ponudbe) na spletnem naslovu </w:t>
      </w:r>
      <w:hyperlink r:id="rId11" w:history="1">
        <w:r w:rsidRPr="0095239D">
          <w:rPr>
            <w:rFonts w:ascii="Tahoma" w:hAnsi="Tahoma" w:cs="Tahoma"/>
            <w:color w:val="0000FF"/>
            <w:u w:val="single"/>
          </w:rPr>
          <w:t>https://ejn.gov.si/eJN2</w:t>
        </w:r>
      </w:hyperlink>
      <w:r w:rsidRPr="0095239D">
        <w:rPr>
          <w:rFonts w:ascii="Tahoma" w:hAnsi="Tahoma" w:cs="Tahoma"/>
        </w:rPr>
        <w:t xml:space="preserve">, v skladu </w:t>
      </w:r>
      <w:r w:rsidRPr="0095239D">
        <w:rPr>
          <w:rFonts w:ascii="Tahoma" w:hAnsi="Tahoma" w:cs="Tahoma"/>
          <w:u w:val="single"/>
        </w:rPr>
        <w:t xml:space="preserve">s </w:t>
      </w:r>
      <w:r w:rsidRPr="0095239D">
        <w:rPr>
          <w:rFonts w:ascii="Tahoma" w:hAnsi="Tahoma" w:cs="Tahoma"/>
          <w:b/>
          <w:u w:val="single"/>
        </w:rPr>
        <w:t>poglavjem 6</w:t>
      </w:r>
      <w:r w:rsidRPr="0095239D">
        <w:rPr>
          <w:rFonts w:ascii="Tahoma" w:hAnsi="Tahoma" w:cs="Tahoma"/>
          <w:u w:val="single"/>
        </w:rPr>
        <w:t xml:space="preserve"> </w:t>
      </w:r>
      <w:r w:rsidRPr="0095239D">
        <w:rPr>
          <w:rFonts w:ascii="Tahoma" w:hAnsi="Tahoma" w:cs="Tahoma"/>
          <w:b/>
          <w:u w:val="single"/>
        </w:rPr>
        <w:t>razpisne dokumentacije</w:t>
      </w:r>
      <w:r w:rsidRPr="0095239D">
        <w:rPr>
          <w:rFonts w:ascii="Tahoma" w:hAnsi="Tahoma" w:cs="Tahoma"/>
        </w:rPr>
        <w:t>.</w:t>
      </w:r>
    </w:p>
    <w:p w14:paraId="3AD43835" w14:textId="77777777" w:rsidR="00B90E08" w:rsidRPr="0095239D" w:rsidRDefault="00B90E08" w:rsidP="00D633AA">
      <w:pPr>
        <w:widowControl w:val="0"/>
        <w:jc w:val="both"/>
        <w:rPr>
          <w:rFonts w:ascii="Tahoma" w:hAnsi="Tahoma" w:cs="Tahoma"/>
          <w:b/>
        </w:rPr>
      </w:pPr>
    </w:p>
    <w:p w14:paraId="7A7D2EB4" w14:textId="77777777" w:rsidR="00B90E08" w:rsidRPr="0095239D" w:rsidRDefault="00F76953" w:rsidP="00D633AA">
      <w:pPr>
        <w:widowControl w:val="0"/>
        <w:numPr>
          <w:ilvl w:val="1"/>
          <w:numId w:val="2"/>
        </w:numPr>
        <w:spacing w:line="276" w:lineRule="auto"/>
        <w:jc w:val="both"/>
        <w:rPr>
          <w:rFonts w:ascii="Tahoma" w:hAnsi="Tahoma" w:cs="Tahoma"/>
          <w:b/>
        </w:rPr>
      </w:pPr>
      <w:r w:rsidRPr="0095239D">
        <w:rPr>
          <w:rFonts w:ascii="Tahoma" w:hAnsi="Tahoma" w:cs="Tahoma"/>
          <w:b/>
        </w:rPr>
        <w:t>Vprašanja oziroma d</w:t>
      </w:r>
      <w:r w:rsidR="00B90E08" w:rsidRPr="0095239D">
        <w:rPr>
          <w:rFonts w:ascii="Tahoma" w:hAnsi="Tahoma" w:cs="Tahoma"/>
          <w:b/>
        </w:rPr>
        <w:t>odatna pojasnila ponudnikom</w:t>
      </w:r>
    </w:p>
    <w:p w14:paraId="2F75AD59" w14:textId="77777777" w:rsidR="00B90E08" w:rsidRPr="0095239D" w:rsidRDefault="00B90E08" w:rsidP="00D633AA">
      <w:pPr>
        <w:widowControl w:val="0"/>
        <w:jc w:val="both"/>
        <w:rPr>
          <w:rFonts w:ascii="Tahoma" w:hAnsi="Tahoma" w:cs="Tahoma"/>
        </w:rPr>
      </w:pPr>
    </w:p>
    <w:p w14:paraId="5087EFD8" w14:textId="71AFA452" w:rsidR="00B90E08" w:rsidRPr="0095239D" w:rsidRDefault="00B90E08" w:rsidP="00D633AA">
      <w:pPr>
        <w:widowControl w:val="0"/>
        <w:jc w:val="both"/>
        <w:rPr>
          <w:rFonts w:ascii="Tahoma" w:hAnsi="Tahoma" w:cs="Tahoma"/>
        </w:rPr>
      </w:pPr>
      <w:r w:rsidRPr="0095239D">
        <w:rPr>
          <w:rFonts w:ascii="Tahoma" w:hAnsi="Tahoma" w:cs="Tahoma"/>
        </w:rPr>
        <w:t xml:space="preserve">Vprašanja oziroma dodatna pojasnila o javnem naročilu oziroma razpisni dokumentaciji št. </w:t>
      </w:r>
      <w:r w:rsidR="004D1C49" w:rsidRPr="0095239D">
        <w:rPr>
          <w:rFonts w:ascii="Tahoma" w:hAnsi="Tahoma" w:cs="Tahoma"/>
        </w:rPr>
        <w:t>ENLJ-VOD-SP-474/25</w:t>
      </w:r>
      <w:r w:rsidR="00A04B6A" w:rsidRPr="0095239D">
        <w:rPr>
          <w:rFonts w:ascii="Tahoma" w:hAnsi="Tahoma" w:cs="Tahoma"/>
        </w:rPr>
        <w:t xml:space="preserve"> </w:t>
      </w:r>
      <w:r w:rsidR="0028277D" w:rsidRPr="0095239D">
        <w:rPr>
          <w:rFonts w:ascii="Tahoma" w:hAnsi="Tahoma" w:cs="Tahoma"/>
        </w:rPr>
        <w:t>–</w:t>
      </w:r>
      <w:r w:rsidR="00A04B6A" w:rsidRPr="0095239D">
        <w:rPr>
          <w:rFonts w:ascii="Tahoma" w:hAnsi="Tahoma" w:cs="Tahoma"/>
        </w:rPr>
        <w:t xml:space="preserve"> </w:t>
      </w:r>
      <w:r w:rsidR="0028277D" w:rsidRPr="0095239D">
        <w:rPr>
          <w:rFonts w:ascii="Tahoma" w:hAnsi="Tahoma" w:cs="Tahoma"/>
        </w:rPr>
        <w:t>»</w:t>
      </w:r>
      <w:r w:rsidR="004D1C49" w:rsidRPr="0095239D">
        <w:rPr>
          <w:rFonts w:ascii="Tahoma" w:hAnsi="Tahoma" w:cs="Tahoma"/>
        </w:rPr>
        <w:t>Strokovna podpora za specifična elektrotehnična področja na projektu BIOMASA</w:t>
      </w:r>
      <w:r w:rsidR="0028277D" w:rsidRPr="0095239D">
        <w:rPr>
          <w:rFonts w:ascii="Tahoma" w:hAnsi="Tahoma" w:cs="Tahoma"/>
        </w:rPr>
        <w:t>«</w:t>
      </w:r>
      <w:r w:rsidRPr="0095239D">
        <w:rPr>
          <w:rFonts w:ascii="Tahoma" w:hAnsi="Tahoma" w:cs="Tahoma"/>
        </w:rPr>
        <w:t xml:space="preserve">, lahko ponudniki zahtevajo preko Portala javnih naročil, </w:t>
      </w:r>
      <w:r w:rsidRPr="0095239D">
        <w:rPr>
          <w:rFonts w:ascii="Tahoma" w:hAnsi="Tahoma" w:cs="Tahoma"/>
          <w:b/>
          <w:u w:val="single"/>
        </w:rPr>
        <w:t>vendar</w:t>
      </w:r>
      <w:r w:rsidRPr="0095239D">
        <w:rPr>
          <w:rFonts w:ascii="Tahoma" w:hAnsi="Tahoma" w:cs="Tahoma"/>
          <w:u w:val="single"/>
        </w:rPr>
        <w:t xml:space="preserve"> </w:t>
      </w:r>
      <w:r w:rsidRPr="0095239D">
        <w:rPr>
          <w:rFonts w:ascii="Tahoma" w:hAnsi="Tahoma" w:cs="Tahoma"/>
          <w:b/>
          <w:u w:val="single"/>
        </w:rPr>
        <w:t>najkasneje</w:t>
      </w:r>
      <w:r w:rsidRPr="0095239D">
        <w:rPr>
          <w:rFonts w:ascii="Tahoma" w:hAnsi="Tahoma" w:cs="Tahoma"/>
          <w:u w:val="single"/>
        </w:rPr>
        <w:t xml:space="preserve"> </w:t>
      </w:r>
      <w:r w:rsidRPr="0095239D">
        <w:rPr>
          <w:rFonts w:ascii="Tahoma" w:hAnsi="Tahoma" w:cs="Tahoma"/>
          <w:b/>
          <w:u w:val="single"/>
        </w:rPr>
        <w:t xml:space="preserve">do </w:t>
      </w:r>
      <w:r w:rsidR="00A935A0" w:rsidRPr="0095239D">
        <w:rPr>
          <w:rFonts w:ascii="Tahoma" w:hAnsi="Tahoma" w:cs="Tahoma"/>
          <w:b/>
          <w:u w:val="single"/>
        </w:rPr>
        <w:t>27</w:t>
      </w:r>
      <w:r w:rsidR="00347E09" w:rsidRPr="0095239D">
        <w:rPr>
          <w:rFonts w:ascii="Tahoma" w:hAnsi="Tahoma" w:cs="Tahoma"/>
          <w:b/>
          <w:u w:val="single"/>
        </w:rPr>
        <w:t>.</w:t>
      </w:r>
      <w:r w:rsidR="00A935A0" w:rsidRPr="0095239D">
        <w:rPr>
          <w:rFonts w:ascii="Tahoma" w:hAnsi="Tahoma" w:cs="Tahoma"/>
          <w:b/>
          <w:u w:val="single"/>
        </w:rPr>
        <w:t xml:space="preserve"> 2. </w:t>
      </w:r>
      <w:r w:rsidR="00347E09" w:rsidRPr="0095239D">
        <w:rPr>
          <w:rFonts w:ascii="Tahoma" w:hAnsi="Tahoma" w:cs="Tahoma"/>
          <w:b/>
          <w:u w:val="single"/>
        </w:rPr>
        <w:t>202</w:t>
      </w:r>
      <w:r w:rsidR="00C40297" w:rsidRPr="0095239D">
        <w:rPr>
          <w:rFonts w:ascii="Tahoma" w:hAnsi="Tahoma" w:cs="Tahoma"/>
          <w:b/>
          <w:u w:val="single"/>
        </w:rPr>
        <w:t>6</w:t>
      </w:r>
      <w:r w:rsidR="00A50CE9" w:rsidRPr="0095239D">
        <w:rPr>
          <w:rFonts w:ascii="Tahoma" w:hAnsi="Tahoma" w:cs="Tahoma"/>
          <w:b/>
          <w:u w:val="single"/>
        </w:rPr>
        <w:t xml:space="preserve"> </w:t>
      </w:r>
      <w:r w:rsidRPr="0095239D">
        <w:rPr>
          <w:rFonts w:ascii="Tahoma" w:hAnsi="Tahoma" w:cs="Tahoma"/>
          <w:b/>
          <w:u w:val="single"/>
        </w:rPr>
        <w:t xml:space="preserve">do </w:t>
      </w:r>
      <w:r w:rsidRPr="0095239D">
        <w:rPr>
          <w:rFonts w:ascii="Tahoma" w:hAnsi="Tahoma" w:cs="Tahoma"/>
          <w:b/>
          <w:noProof/>
          <w:u w:val="single"/>
        </w:rPr>
        <w:t>10:00</w:t>
      </w:r>
      <w:r w:rsidRPr="0095239D">
        <w:rPr>
          <w:rFonts w:ascii="Tahoma" w:hAnsi="Tahoma" w:cs="Tahoma"/>
          <w:u w:val="single"/>
        </w:rPr>
        <w:t xml:space="preserve"> </w:t>
      </w:r>
      <w:r w:rsidRPr="0095239D">
        <w:rPr>
          <w:rFonts w:ascii="Tahoma" w:hAnsi="Tahoma" w:cs="Tahoma"/>
          <w:b/>
          <w:u w:val="single"/>
        </w:rPr>
        <w:t>ure</w:t>
      </w:r>
      <w:r w:rsidRPr="0095239D">
        <w:rPr>
          <w:rFonts w:ascii="Tahoma" w:hAnsi="Tahoma" w:cs="Tahoma"/>
        </w:rPr>
        <w:t xml:space="preserve">.   </w:t>
      </w:r>
      <w:r w:rsidR="00CF5C57" w:rsidRPr="0095239D">
        <w:rPr>
          <w:rFonts w:ascii="Tahoma" w:hAnsi="Tahoma" w:cs="Tahoma"/>
        </w:rPr>
        <w:t xml:space="preserve"> </w:t>
      </w:r>
    </w:p>
    <w:p w14:paraId="0A091A5F" w14:textId="77DE4237" w:rsidR="00B90E08" w:rsidRPr="0095239D" w:rsidRDefault="00A50CE9" w:rsidP="00D633AA">
      <w:pPr>
        <w:widowControl w:val="0"/>
        <w:jc w:val="both"/>
        <w:rPr>
          <w:rFonts w:ascii="Tahoma" w:hAnsi="Tahoma" w:cs="Tahoma"/>
        </w:rPr>
      </w:pPr>
      <w:r w:rsidRPr="0095239D">
        <w:rPr>
          <w:rFonts w:ascii="Tahoma" w:hAnsi="Tahoma" w:cs="Tahoma"/>
        </w:rPr>
        <w:t xml:space="preserve"> </w:t>
      </w:r>
    </w:p>
    <w:p w14:paraId="1A456D61" w14:textId="5165CA2A" w:rsidR="00B90E08" w:rsidRPr="0095239D" w:rsidRDefault="00B90E08" w:rsidP="00D633AA">
      <w:pPr>
        <w:widowControl w:val="0"/>
        <w:jc w:val="both"/>
        <w:rPr>
          <w:rFonts w:ascii="Tahoma" w:hAnsi="Tahoma" w:cs="Tahoma"/>
        </w:rPr>
      </w:pPr>
      <w:r w:rsidRPr="0095239D">
        <w:rPr>
          <w:rFonts w:ascii="Tahoma" w:hAnsi="Tahoma" w:cs="Tahoma"/>
        </w:rPr>
        <w:t xml:space="preserve">Odgovori oziroma pojasnila bodo objavljeni na Portalu javnih naročil, </w:t>
      </w:r>
      <w:r w:rsidRPr="0095239D">
        <w:rPr>
          <w:rFonts w:ascii="Tahoma" w:hAnsi="Tahoma" w:cs="Tahoma"/>
          <w:b/>
          <w:u w:val="single"/>
        </w:rPr>
        <w:t xml:space="preserve">najkasneje (vključno) </w:t>
      </w:r>
      <w:r w:rsidR="00467143" w:rsidRPr="0095239D">
        <w:rPr>
          <w:rFonts w:ascii="Tahoma" w:hAnsi="Tahoma" w:cs="Tahoma"/>
          <w:b/>
          <w:u w:val="single"/>
        </w:rPr>
        <w:t>dne</w:t>
      </w:r>
      <w:r w:rsidR="00BE3F05" w:rsidRPr="0095239D">
        <w:rPr>
          <w:rFonts w:ascii="Tahoma" w:hAnsi="Tahoma" w:cs="Tahoma"/>
          <w:b/>
          <w:u w:val="single"/>
        </w:rPr>
        <w:t xml:space="preserve"> </w:t>
      </w:r>
      <w:r w:rsidR="00A935A0" w:rsidRPr="0095239D">
        <w:rPr>
          <w:rFonts w:ascii="Tahoma" w:hAnsi="Tahoma" w:cs="Tahoma"/>
          <w:b/>
          <w:u w:val="single"/>
        </w:rPr>
        <w:t xml:space="preserve">2. 3. </w:t>
      </w:r>
      <w:r w:rsidR="00C40297" w:rsidRPr="0095239D">
        <w:rPr>
          <w:rFonts w:ascii="Tahoma" w:hAnsi="Tahoma" w:cs="Tahoma"/>
          <w:b/>
          <w:u w:val="single"/>
        </w:rPr>
        <w:t>2026</w:t>
      </w:r>
      <w:r w:rsidRPr="0095239D">
        <w:rPr>
          <w:rFonts w:ascii="Tahoma" w:hAnsi="Tahoma" w:cs="Tahoma"/>
        </w:rPr>
        <w:t>, pod pogojem, da bo zahteva posredovana pravočasno.</w:t>
      </w:r>
      <w:r w:rsidRPr="0095239D">
        <w:t xml:space="preserve"> </w:t>
      </w:r>
      <w:r w:rsidRPr="0095239D">
        <w:rPr>
          <w:rFonts w:ascii="Tahoma" w:hAnsi="Tahoma" w:cs="Tahoma"/>
        </w:rPr>
        <w:t>Na drugače posredovane zahteve za dodatna pojasnila ali vprašanja naročnik ni dolžan odgovoriti.</w:t>
      </w:r>
    </w:p>
    <w:p w14:paraId="7481E4EC" w14:textId="6A827025" w:rsidR="00B90E08" w:rsidRPr="0095239D" w:rsidRDefault="003E5DC3" w:rsidP="00D633AA">
      <w:pPr>
        <w:widowControl w:val="0"/>
        <w:jc w:val="both"/>
        <w:rPr>
          <w:rFonts w:ascii="Tahoma" w:hAnsi="Tahoma" w:cs="Tahoma"/>
        </w:rPr>
      </w:pPr>
      <w:r w:rsidRPr="0095239D">
        <w:rPr>
          <w:rFonts w:ascii="Tahoma" w:hAnsi="Tahoma" w:cs="Tahoma"/>
        </w:rPr>
        <w:t xml:space="preserve"> </w:t>
      </w:r>
      <w:r w:rsidR="00A50CE9" w:rsidRPr="0095239D">
        <w:rPr>
          <w:rFonts w:ascii="Tahoma" w:hAnsi="Tahoma" w:cs="Tahoma"/>
        </w:rPr>
        <w:t xml:space="preserve"> </w:t>
      </w:r>
    </w:p>
    <w:p w14:paraId="363824E6" w14:textId="77777777" w:rsidR="00B90E08" w:rsidRPr="0095239D" w:rsidRDefault="00B90E08" w:rsidP="00D633AA">
      <w:pPr>
        <w:widowControl w:val="0"/>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95239D">
        <w:rPr>
          <w:rFonts w:ascii="Tahoma" w:hAnsi="Tahoma" w:cs="Tahoma"/>
          <w:b/>
        </w:rPr>
        <w:t>Odpiranje ponudb</w:t>
      </w:r>
      <w:bookmarkEnd w:id="7"/>
      <w:bookmarkEnd w:id="8"/>
      <w:bookmarkEnd w:id="9"/>
      <w:bookmarkEnd w:id="10"/>
      <w:bookmarkEnd w:id="11"/>
    </w:p>
    <w:p w14:paraId="22EC6C70" w14:textId="77777777" w:rsidR="00B90E08" w:rsidRPr="0095239D" w:rsidRDefault="00B90E08" w:rsidP="00D633AA">
      <w:pPr>
        <w:widowControl w:val="0"/>
        <w:jc w:val="both"/>
        <w:rPr>
          <w:rFonts w:ascii="Tahoma" w:hAnsi="Tahoma" w:cs="Tahoma"/>
        </w:rPr>
      </w:pPr>
    </w:p>
    <w:p w14:paraId="4C26F2C9" w14:textId="77777777" w:rsidR="00A50CE9" w:rsidRPr="0095239D" w:rsidRDefault="00A50CE9" w:rsidP="00D633AA">
      <w:pPr>
        <w:widowControl w:val="0"/>
        <w:jc w:val="both"/>
        <w:rPr>
          <w:rFonts w:ascii="Tahoma" w:hAnsi="Tahoma" w:cs="Tahoma"/>
          <w:b/>
        </w:rPr>
      </w:pPr>
      <w:r w:rsidRPr="0095239D">
        <w:rPr>
          <w:rFonts w:ascii="Tahoma" w:hAnsi="Tahoma" w:cs="Tahoma"/>
        </w:rPr>
        <w:t xml:space="preserve">Odpiranje ponudb bo potekalo avtomatično v informacijskem sistemu e-JN </w:t>
      </w:r>
      <w:r w:rsidRPr="0095239D">
        <w:rPr>
          <w:rFonts w:ascii="Tahoma" w:hAnsi="Tahoma" w:cs="Tahoma"/>
          <w:b/>
        </w:rPr>
        <w:t xml:space="preserve">na dan, ki je določen za oddajo ponudb </w:t>
      </w:r>
      <w:r w:rsidRPr="0095239D">
        <w:rPr>
          <w:rFonts w:ascii="Tahoma" w:hAnsi="Tahoma" w:cs="Tahoma"/>
        </w:rPr>
        <w:t xml:space="preserve">in se bo začelo </w:t>
      </w:r>
      <w:r w:rsidRPr="0095239D">
        <w:rPr>
          <w:rFonts w:ascii="Tahoma" w:hAnsi="Tahoma" w:cs="Tahoma"/>
          <w:b/>
        </w:rPr>
        <w:t>ob 12:00 uri</w:t>
      </w:r>
      <w:r w:rsidRPr="0095239D">
        <w:rPr>
          <w:rFonts w:ascii="Tahoma" w:hAnsi="Tahoma" w:cs="Tahoma"/>
        </w:rPr>
        <w:t xml:space="preserve"> na spletnem naslovu </w:t>
      </w:r>
      <w:hyperlink r:id="rId12" w:history="1">
        <w:r w:rsidRPr="0095239D">
          <w:rPr>
            <w:rFonts w:ascii="Tahoma" w:hAnsi="Tahoma" w:cs="Tahoma"/>
            <w:color w:val="0000FF"/>
            <w:u w:val="single"/>
          </w:rPr>
          <w:t>https://ejn.gov.si/eJN2</w:t>
        </w:r>
      </w:hyperlink>
      <w:r w:rsidRPr="0095239D">
        <w:rPr>
          <w:rFonts w:ascii="Tahoma" w:hAnsi="Tahoma" w:cs="Tahoma"/>
        </w:rPr>
        <w:t xml:space="preserve">. </w:t>
      </w:r>
    </w:p>
    <w:p w14:paraId="0D3CF9A4" w14:textId="77777777" w:rsidR="00A50CE9" w:rsidRPr="0095239D" w:rsidRDefault="00A50CE9" w:rsidP="00D633AA">
      <w:pPr>
        <w:widowControl w:val="0"/>
        <w:jc w:val="both"/>
        <w:rPr>
          <w:rFonts w:ascii="Tahoma" w:hAnsi="Tahoma" w:cs="Tahoma"/>
        </w:rPr>
      </w:pPr>
    </w:p>
    <w:p w14:paraId="7741BC47" w14:textId="77777777" w:rsidR="00A50CE9" w:rsidRPr="0095239D" w:rsidRDefault="00A50CE9" w:rsidP="00D633AA">
      <w:pPr>
        <w:widowControl w:val="0"/>
        <w:jc w:val="both"/>
        <w:rPr>
          <w:rFonts w:ascii="Tahoma" w:hAnsi="Tahoma" w:cs="Tahoma"/>
        </w:rPr>
      </w:pPr>
      <w:r w:rsidRPr="0095239D">
        <w:rPr>
          <w:rFonts w:ascii="Tahoma" w:hAnsi="Tahoma" w:cs="Tahoma"/>
        </w:rPr>
        <w:t xml:space="preserve">Na javnem odpiranju ponudb bo razkrit dokument, ki ga bo ponudnik pripel v Razdelek »Skupna ponudbena </w:t>
      </w:r>
      <w:r w:rsidRPr="0095239D">
        <w:rPr>
          <w:rFonts w:ascii="Tahoma" w:hAnsi="Tahoma" w:cs="Tahoma"/>
        </w:rPr>
        <w:lastRenderedPageBreak/>
        <w:t>vrednost«, del »Predračun« v sistemu e-JN. Odpiranje poteka tako, da informacijski sistem e-JN samodejno ob uri, ki je določena za javno odpiranje ponudb, prikaže podatke o ponudniku, o variantah, če so bile zahtevane oziroma dovoljene, ter omogoči dostop do .</w:t>
      </w:r>
      <w:proofErr w:type="spellStart"/>
      <w:r w:rsidRPr="0095239D">
        <w:rPr>
          <w:rFonts w:ascii="Tahoma" w:hAnsi="Tahoma" w:cs="Tahoma"/>
        </w:rPr>
        <w:t>pdf</w:t>
      </w:r>
      <w:proofErr w:type="spellEnd"/>
      <w:r w:rsidRPr="0095239D">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02628DA2" w14:textId="77777777" w:rsidR="00B90E08" w:rsidRPr="0095239D" w:rsidRDefault="00B90E08" w:rsidP="00D633AA">
      <w:pPr>
        <w:widowControl w:val="0"/>
        <w:jc w:val="both"/>
        <w:rPr>
          <w:rFonts w:ascii="Tahoma" w:hAnsi="Tahoma" w:cs="Tahoma"/>
        </w:rPr>
      </w:pPr>
    </w:p>
    <w:p w14:paraId="19E0288A"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Veljavnost ponudbe</w:t>
      </w:r>
    </w:p>
    <w:p w14:paraId="478001D0" w14:textId="77777777" w:rsidR="00B90E08" w:rsidRPr="0095239D" w:rsidRDefault="00B90E08" w:rsidP="00D633AA">
      <w:pPr>
        <w:widowControl w:val="0"/>
        <w:jc w:val="both"/>
        <w:rPr>
          <w:rFonts w:ascii="Tahoma" w:hAnsi="Tahoma" w:cs="Tahoma"/>
        </w:rPr>
      </w:pPr>
    </w:p>
    <w:p w14:paraId="32643580" w14:textId="77777777" w:rsidR="00FC08C9" w:rsidRPr="0095239D" w:rsidRDefault="00FC08C9" w:rsidP="00D633AA">
      <w:pPr>
        <w:widowControl w:val="0"/>
        <w:jc w:val="both"/>
        <w:rPr>
          <w:rFonts w:ascii="Tahoma" w:hAnsi="Tahoma" w:cs="Tahoma"/>
        </w:rPr>
      </w:pPr>
      <w:r w:rsidRPr="0095239D">
        <w:rPr>
          <w:rFonts w:ascii="Tahoma" w:hAnsi="Tahoma" w:cs="Tahoma"/>
        </w:rPr>
        <w:t>Ponudba mora biti veljavna in zavezujoča, ter mora veljati še najmanj štiri (4) mesece od datuma, določenega za oddajo ponudb.</w:t>
      </w:r>
    </w:p>
    <w:p w14:paraId="06C7EC78" w14:textId="2BFD604D" w:rsidR="00EA30FE" w:rsidRPr="0095239D" w:rsidRDefault="004C5401" w:rsidP="00D633AA">
      <w:pPr>
        <w:widowControl w:val="0"/>
        <w:jc w:val="both"/>
        <w:rPr>
          <w:rFonts w:ascii="Tahoma" w:hAnsi="Tahoma" w:cs="Tahoma"/>
        </w:rPr>
      </w:pPr>
      <w:r w:rsidRPr="0095239D">
        <w:rPr>
          <w:rFonts w:ascii="Tahoma" w:hAnsi="Tahoma" w:cs="Tahoma"/>
        </w:rPr>
        <w:t xml:space="preserve"> </w:t>
      </w:r>
    </w:p>
    <w:p w14:paraId="6D7CD992" w14:textId="77777777" w:rsidR="001218FA" w:rsidRPr="0095239D" w:rsidRDefault="001218FA" w:rsidP="00D633AA">
      <w:pPr>
        <w:widowControl w:val="0"/>
        <w:numPr>
          <w:ilvl w:val="1"/>
          <w:numId w:val="2"/>
        </w:numPr>
        <w:spacing w:line="276" w:lineRule="auto"/>
        <w:jc w:val="both"/>
        <w:rPr>
          <w:rFonts w:ascii="Tahoma" w:hAnsi="Tahoma" w:cs="Tahoma"/>
          <w:b/>
        </w:rPr>
      </w:pPr>
      <w:r w:rsidRPr="0095239D">
        <w:rPr>
          <w:rFonts w:ascii="Tahoma" w:hAnsi="Tahoma" w:cs="Tahoma"/>
          <w:b/>
        </w:rPr>
        <w:t xml:space="preserve">Ponudbena cena </w:t>
      </w:r>
      <w:r w:rsidR="00757155" w:rsidRPr="0095239D">
        <w:rPr>
          <w:rFonts w:ascii="Tahoma" w:hAnsi="Tahoma" w:cs="Tahoma"/>
          <w:b/>
        </w:rPr>
        <w:t>in ponudbeni predračun</w:t>
      </w:r>
    </w:p>
    <w:p w14:paraId="69B3B57D" w14:textId="77777777" w:rsidR="001218FA" w:rsidRPr="0095239D" w:rsidRDefault="001218FA" w:rsidP="00D633AA">
      <w:pPr>
        <w:widowControl w:val="0"/>
        <w:jc w:val="both"/>
        <w:rPr>
          <w:rFonts w:ascii="Tahoma" w:hAnsi="Tahoma" w:cs="Tahoma"/>
        </w:rPr>
      </w:pPr>
    </w:p>
    <w:p w14:paraId="2E467B91" w14:textId="2EC2EBDA" w:rsidR="00A60B32" w:rsidRPr="0095239D" w:rsidRDefault="001218FA" w:rsidP="00D633AA">
      <w:pPr>
        <w:widowControl w:val="0"/>
        <w:jc w:val="both"/>
        <w:rPr>
          <w:rFonts w:ascii="Tahoma" w:hAnsi="Tahoma" w:cs="Tahoma"/>
          <w:szCs w:val="22"/>
        </w:rPr>
      </w:pPr>
      <w:r w:rsidRPr="0095239D">
        <w:rPr>
          <w:rFonts w:ascii="Tahoma" w:hAnsi="Tahoma" w:cs="Tahoma"/>
        </w:rPr>
        <w:t>Ponudnik mora izpolniti obrazec ponudbe (Priloga 2)</w:t>
      </w:r>
      <w:r w:rsidR="00757155" w:rsidRPr="0095239D">
        <w:rPr>
          <w:rFonts w:ascii="Tahoma" w:hAnsi="Tahoma" w:cs="Tahoma"/>
        </w:rPr>
        <w:t xml:space="preserve"> skupaj s ponudbenim predračunom (Priloga 2/1)</w:t>
      </w:r>
      <w:r w:rsidRPr="0095239D">
        <w:rPr>
          <w:rFonts w:ascii="Tahoma" w:hAnsi="Tahoma" w:cs="Tahoma"/>
        </w:rPr>
        <w:t xml:space="preserve">. </w:t>
      </w:r>
      <w:r w:rsidR="002F38EF" w:rsidRPr="0095239D">
        <w:rPr>
          <w:rFonts w:ascii="Tahoma" w:hAnsi="Tahoma" w:cs="Tahoma"/>
          <w:szCs w:val="22"/>
        </w:rPr>
        <w:t>Ponudnik mora izpolniti vse navedene postavke, ponudbene cene (na enoto mere) pa morajo biti</w:t>
      </w:r>
      <w:r w:rsidR="002F38EF" w:rsidRPr="0095239D">
        <w:t xml:space="preserve"> </w:t>
      </w:r>
      <w:r w:rsidR="002F38EF" w:rsidRPr="0095239D">
        <w:rPr>
          <w:rFonts w:ascii="Tahoma" w:hAnsi="Tahoma" w:cs="Tahoma"/>
          <w:szCs w:val="22"/>
        </w:rPr>
        <w:t xml:space="preserve">podana v EUR in navedene </w:t>
      </w:r>
      <w:r w:rsidR="00BC370E" w:rsidRPr="0095239D">
        <w:rPr>
          <w:rFonts w:ascii="Tahoma" w:hAnsi="Tahoma" w:cs="Tahoma"/>
        </w:rPr>
        <w:t>na do dve (2) decimalni mesti natančno</w:t>
      </w:r>
      <w:r w:rsidR="002F38EF" w:rsidRPr="0095239D">
        <w:rPr>
          <w:rFonts w:ascii="Tahoma" w:hAnsi="Tahoma" w:cs="Tahoma"/>
          <w:szCs w:val="22"/>
        </w:rPr>
        <w:t>, oz. centih</w:t>
      </w:r>
      <w:r w:rsidR="00A60B32" w:rsidRPr="0095239D">
        <w:rPr>
          <w:rFonts w:ascii="Tahoma" w:hAnsi="Tahoma" w:cs="Tahoma"/>
          <w:szCs w:val="22"/>
        </w:rPr>
        <w:t xml:space="preserve">. </w:t>
      </w:r>
      <w:r w:rsidR="00A60B32" w:rsidRPr="0095239D">
        <w:rPr>
          <w:rFonts w:ascii="Tahoma" w:hAnsi="Tahoma" w:cs="Tahoma"/>
          <w:b/>
          <w:u w:val="single"/>
        </w:rPr>
        <w:t>Ponudnik mora upoštevati navodila in zahteve glede ponudbenega predračuna, ki so navedena Prilogi 2/1.</w:t>
      </w:r>
      <w:r w:rsidR="00BC370E" w:rsidRPr="0095239D">
        <w:rPr>
          <w:rFonts w:ascii="Tahoma" w:hAnsi="Tahoma" w:cs="Tahoma"/>
          <w:b/>
          <w:u w:val="single"/>
        </w:rPr>
        <w:t xml:space="preserve"> </w:t>
      </w:r>
    </w:p>
    <w:p w14:paraId="60FF2684" w14:textId="77777777" w:rsidR="00A60B32" w:rsidRPr="0095239D" w:rsidRDefault="00A60B32" w:rsidP="00D633AA">
      <w:pPr>
        <w:widowControl w:val="0"/>
        <w:jc w:val="both"/>
        <w:rPr>
          <w:rFonts w:ascii="Tahoma" w:hAnsi="Tahoma" w:cs="Tahoma"/>
        </w:rPr>
      </w:pPr>
    </w:p>
    <w:p w14:paraId="377582AD" w14:textId="77777777" w:rsidR="001218FA" w:rsidRPr="0095239D" w:rsidRDefault="001218FA" w:rsidP="00D633AA">
      <w:pPr>
        <w:widowControl w:val="0"/>
        <w:jc w:val="both"/>
        <w:rPr>
          <w:rFonts w:ascii="Tahoma" w:hAnsi="Tahoma" w:cs="Tahoma"/>
        </w:rPr>
      </w:pPr>
      <w:r w:rsidRPr="0095239D">
        <w:rPr>
          <w:rFonts w:ascii="Tahoma" w:hAnsi="Tahoma" w:cs="Tahoma"/>
          <w:szCs w:val="22"/>
        </w:rPr>
        <w:t xml:space="preserve">V ponudbenih cenah (na enoto) morajo biti upoštevani vsi materialni in nematerialni stroški, ki bodo potrebni za kvalitetno in pravočasno izvedbo predmeta javnega naročila, vključno s stroški dela, stroški izdelave ponudbene dokumentacije, stroški za vsa ostala dela in naloge, ki so v </w:t>
      </w:r>
      <w:r w:rsidR="00960E0A" w:rsidRPr="0095239D">
        <w:rPr>
          <w:rFonts w:ascii="Tahoma" w:hAnsi="Tahoma" w:cs="Tahoma"/>
          <w:szCs w:val="22"/>
        </w:rPr>
        <w:t>okvirnem sporazumu</w:t>
      </w:r>
      <w:r w:rsidRPr="0095239D">
        <w:rPr>
          <w:rFonts w:ascii="Tahoma" w:hAnsi="Tahoma" w:cs="Tahoma"/>
          <w:szCs w:val="22"/>
        </w:rPr>
        <w:t xml:space="preserve"> opredeljena kot obveznosti izvajalca, kot tudi vsi ostali stroški, ki bodo izvajalcu nastali pri izpolnjevanju ostalih pogodbenih obveznosti. Naročnik izvajalcu ne bo dovoljeval drugih ali dodatnih zaračunavanj.</w:t>
      </w:r>
      <w:r w:rsidRPr="0095239D">
        <w:rPr>
          <w:rFonts w:ascii="Tahoma" w:hAnsi="Tahoma" w:cs="Tahoma"/>
        </w:rPr>
        <w:t xml:space="preserve"> Morebitne popuste mora ponudni</w:t>
      </w:r>
      <w:r w:rsidR="002F38EF" w:rsidRPr="0095239D">
        <w:rPr>
          <w:rFonts w:ascii="Tahoma" w:hAnsi="Tahoma" w:cs="Tahoma"/>
        </w:rPr>
        <w:t xml:space="preserve">k vključiti v ponudbeno ceno.  </w:t>
      </w:r>
    </w:p>
    <w:p w14:paraId="3222EFD4" w14:textId="77777777" w:rsidR="00580068" w:rsidRPr="0095239D" w:rsidRDefault="00580068" w:rsidP="00D633AA">
      <w:pPr>
        <w:widowControl w:val="0"/>
        <w:jc w:val="both"/>
        <w:rPr>
          <w:rFonts w:ascii="Tahoma" w:hAnsi="Tahoma" w:cs="Tahoma"/>
          <w:szCs w:val="22"/>
        </w:rPr>
      </w:pPr>
    </w:p>
    <w:p w14:paraId="01576EB6" w14:textId="77777777" w:rsidR="001218FA" w:rsidRPr="0095239D" w:rsidRDefault="001218FA" w:rsidP="00D633AA">
      <w:pPr>
        <w:widowControl w:val="0"/>
        <w:jc w:val="both"/>
        <w:rPr>
          <w:rFonts w:ascii="Tahoma" w:hAnsi="Tahoma" w:cs="Tahoma"/>
          <w:szCs w:val="22"/>
          <w:lang w:val="x-none"/>
        </w:rPr>
      </w:pPr>
      <w:r w:rsidRPr="0095239D">
        <w:rPr>
          <w:rFonts w:ascii="Tahoma" w:hAnsi="Tahoma" w:cs="Tahoma"/>
          <w:szCs w:val="22"/>
          <w:lang w:val="x-none"/>
        </w:rPr>
        <w:t>Ponudbena cena</w:t>
      </w:r>
      <w:r w:rsidRPr="0095239D">
        <w:rPr>
          <w:rFonts w:ascii="Tahoma" w:hAnsi="Tahoma" w:cs="Tahoma"/>
          <w:szCs w:val="22"/>
        </w:rPr>
        <w:t xml:space="preserve"> (na enoto mere)</w:t>
      </w:r>
      <w:r w:rsidRPr="0095239D">
        <w:rPr>
          <w:rFonts w:ascii="Tahoma" w:hAnsi="Tahoma" w:cs="Tahoma"/>
          <w:szCs w:val="22"/>
          <w:lang w:val="x-none"/>
        </w:rPr>
        <w:t xml:space="preserve"> mora biti </w:t>
      </w:r>
      <w:r w:rsidRPr="0095239D">
        <w:rPr>
          <w:rFonts w:ascii="Tahoma" w:hAnsi="Tahoma" w:cs="Tahoma"/>
          <w:szCs w:val="22"/>
        </w:rPr>
        <w:t xml:space="preserve">za ves čas trajanja </w:t>
      </w:r>
      <w:r w:rsidR="00960E0A" w:rsidRPr="0095239D">
        <w:rPr>
          <w:rFonts w:ascii="Tahoma" w:hAnsi="Tahoma" w:cs="Tahoma"/>
          <w:szCs w:val="22"/>
        </w:rPr>
        <w:t>okvirnega sporazuma</w:t>
      </w:r>
      <w:r w:rsidRPr="0095239D">
        <w:rPr>
          <w:rFonts w:ascii="Tahoma" w:hAnsi="Tahoma" w:cs="Tahoma"/>
          <w:szCs w:val="22"/>
          <w:lang w:val="x-none"/>
        </w:rPr>
        <w:t xml:space="preserve"> fiksna</w:t>
      </w:r>
      <w:r w:rsidRPr="0095239D">
        <w:rPr>
          <w:rFonts w:ascii="Tahoma" w:hAnsi="Tahoma" w:cs="Tahoma"/>
          <w:szCs w:val="22"/>
        </w:rPr>
        <w:t>, razen v primeru znižanja cen</w:t>
      </w:r>
      <w:r w:rsidRPr="0095239D">
        <w:rPr>
          <w:rFonts w:ascii="Tahoma" w:hAnsi="Tahoma" w:cs="Tahoma"/>
          <w:szCs w:val="22"/>
          <w:lang w:val="x-none"/>
        </w:rPr>
        <w:t>.</w:t>
      </w:r>
    </w:p>
    <w:p w14:paraId="123EF5AA" w14:textId="77777777" w:rsidR="001218FA" w:rsidRPr="0095239D" w:rsidRDefault="001218FA" w:rsidP="00D633AA">
      <w:pPr>
        <w:widowControl w:val="0"/>
        <w:ind w:right="56"/>
        <w:jc w:val="both"/>
        <w:rPr>
          <w:rFonts w:ascii="Tahoma" w:hAnsi="Tahoma" w:cs="Tahoma"/>
        </w:rPr>
      </w:pPr>
    </w:p>
    <w:p w14:paraId="1463416B" w14:textId="77777777" w:rsidR="001218FA" w:rsidRPr="0095239D" w:rsidRDefault="001218FA" w:rsidP="00D633AA">
      <w:pPr>
        <w:widowControl w:val="0"/>
        <w:jc w:val="both"/>
        <w:rPr>
          <w:rFonts w:ascii="Tahoma" w:hAnsi="Tahoma" w:cs="Tahoma"/>
        </w:rPr>
      </w:pPr>
      <w:r w:rsidRPr="0095239D">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p>
    <w:p w14:paraId="3ED16FDD" w14:textId="77777777" w:rsidR="001218FA" w:rsidRPr="0095239D" w:rsidRDefault="001218FA" w:rsidP="00D633AA">
      <w:pPr>
        <w:widowControl w:val="0"/>
        <w:jc w:val="both"/>
        <w:rPr>
          <w:rFonts w:ascii="Tahoma" w:hAnsi="Tahoma" w:cs="Tahoma"/>
        </w:rPr>
      </w:pPr>
    </w:p>
    <w:p w14:paraId="03BD4625"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Jezik in denarna enota</w:t>
      </w:r>
    </w:p>
    <w:p w14:paraId="0F38B4F0" w14:textId="77777777" w:rsidR="00B90E08" w:rsidRPr="0095239D" w:rsidRDefault="00B90E08" w:rsidP="00D633AA">
      <w:pPr>
        <w:widowControl w:val="0"/>
        <w:jc w:val="both"/>
        <w:rPr>
          <w:rFonts w:ascii="Tahoma" w:hAnsi="Tahoma" w:cs="Tahoma"/>
          <w:b/>
        </w:rPr>
      </w:pPr>
    </w:p>
    <w:p w14:paraId="0D821735" w14:textId="77777777" w:rsidR="009C11BB" w:rsidRPr="0095239D" w:rsidRDefault="00B90E08" w:rsidP="00D633AA">
      <w:pPr>
        <w:widowControl w:val="0"/>
        <w:jc w:val="both"/>
      </w:pPr>
      <w:r w:rsidRPr="0095239D">
        <w:rPr>
          <w:rFonts w:ascii="Tahoma" w:hAnsi="Tahoma" w:cs="Tahoma"/>
        </w:rPr>
        <w:t xml:space="preserve">Vsi dokumenti oziroma dokazila v zvezi s ponudbo morajo biti napisani v slovenskem jeziku. V kolikor je </w:t>
      </w:r>
      <w:r w:rsidR="00F76953" w:rsidRPr="0095239D">
        <w:rPr>
          <w:rFonts w:ascii="Tahoma" w:hAnsi="Tahoma" w:cs="Tahoma"/>
        </w:rPr>
        <w:t>(</w:t>
      </w:r>
      <w:r w:rsidRPr="0095239D">
        <w:rPr>
          <w:rFonts w:ascii="Tahoma" w:hAnsi="Tahoma" w:cs="Tahoma"/>
        </w:rPr>
        <w:t>originalno</w:t>
      </w:r>
      <w:r w:rsidR="00F76953" w:rsidRPr="0095239D">
        <w:rPr>
          <w:rFonts w:ascii="Tahoma" w:hAnsi="Tahoma" w:cs="Tahoma"/>
        </w:rPr>
        <w:t>)</w:t>
      </w:r>
      <w:r w:rsidRPr="0095239D">
        <w:rPr>
          <w:rFonts w:ascii="Tahoma" w:hAnsi="Tahoma" w:cs="Tahoma"/>
        </w:rPr>
        <w:t xml:space="preserve"> dokazilo v tujem jeziku je k ponudbi potrebno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009C11BB" w:rsidRPr="0095239D">
        <w:t xml:space="preserve"> </w:t>
      </w:r>
    </w:p>
    <w:p w14:paraId="52C112B0" w14:textId="77777777" w:rsidR="009C11BB" w:rsidRPr="0095239D" w:rsidRDefault="009C11BB" w:rsidP="00D633AA">
      <w:pPr>
        <w:widowControl w:val="0"/>
        <w:jc w:val="both"/>
      </w:pPr>
    </w:p>
    <w:p w14:paraId="53F6B9E3" w14:textId="77777777" w:rsidR="004C5401" w:rsidRPr="0095239D" w:rsidRDefault="004C5401" w:rsidP="00D633AA">
      <w:pPr>
        <w:widowControl w:val="0"/>
        <w:jc w:val="both"/>
        <w:rPr>
          <w:rFonts w:ascii="Tahoma" w:hAnsi="Tahoma" w:cs="Tahoma"/>
        </w:rPr>
      </w:pPr>
      <w:r w:rsidRPr="0095239D">
        <w:rPr>
          <w:rFonts w:ascii="Tahoma" w:hAnsi="Tahoma" w:cs="Tahoma"/>
        </w:rPr>
        <w:t xml:space="preserve">Finančni podatki morajo biti podani v evrih, na do dve (2) decimalni mesti natančno. </w:t>
      </w:r>
    </w:p>
    <w:p w14:paraId="3B460C09" w14:textId="77777777" w:rsidR="00B90E08" w:rsidRPr="0095239D" w:rsidRDefault="004C5401" w:rsidP="00D633AA">
      <w:pPr>
        <w:widowControl w:val="0"/>
        <w:jc w:val="both"/>
        <w:rPr>
          <w:rFonts w:ascii="Tahoma" w:hAnsi="Tahoma" w:cs="Tahoma"/>
        </w:rPr>
      </w:pPr>
      <w:r w:rsidRPr="0095239D">
        <w:rPr>
          <w:rFonts w:ascii="Tahoma" w:hAnsi="Tahoma" w:cs="Tahoma"/>
        </w:rPr>
        <w:t xml:space="preserve"> </w:t>
      </w:r>
    </w:p>
    <w:p w14:paraId="0948958E"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Celovitost ponudbe, dopustnost ponudbe, pregled in ocenjevanje ponudb</w:t>
      </w:r>
    </w:p>
    <w:p w14:paraId="409E2BB9" w14:textId="77777777" w:rsidR="00B90E08" w:rsidRPr="0095239D" w:rsidRDefault="00B90E08" w:rsidP="00D633AA">
      <w:pPr>
        <w:widowControl w:val="0"/>
        <w:jc w:val="both"/>
        <w:rPr>
          <w:rFonts w:ascii="Tahoma" w:hAnsi="Tahoma" w:cs="Tahoma"/>
        </w:rPr>
      </w:pPr>
    </w:p>
    <w:p w14:paraId="0F002875" w14:textId="5E80FFCB" w:rsidR="00B90E08" w:rsidRPr="0095239D" w:rsidRDefault="00F76953" w:rsidP="00D633AA">
      <w:pPr>
        <w:widowControl w:val="0"/>
        <w:jc w:val="both"/>
        <w:rPr>
          <w:rFonts w:ascii="Tahoma" w:hAnsi="Tahoma" w:cs="Tahoma"/>
        </w:rPr>
      </w:pPr>
      <w:r w:rsidRPr="0095239D">
        <w:rPr>
          <w:rFonts w:ascii="Tahoma" w:hAnsi="Tahoma" w:cs="Tahoma"/>
          <w:u w:val="single"/>
        </w:rPr>
        <w:t>Ponudnik mora ponuditi vse razpisane oz. zahtevane storitve</w:t>
      </w:r>
      <w:r w:rsidR="00B90E08" w:rsidRPr="0095239D">
        <w:rPr>
          <w:rFonts w:ascii="Tahoma" w:hAnsi="Tahoma" w:cs="Tahoma"/>
        </w:rPr>
        <w:t xml:space="preserve"> skladno z zahtevami razpisne dokumentacije</w:t>
      </w:r>
      <w:r w:rsidR="00046944" w:rsidRPr="0095239D">
        <w:t xml:space="preserve"> </w:t>
      </w:r>
      <w:r w:rsidR="00046944" w:rsidRPr="0095239D">
        <w:rPr>
          <w:rFonts w:ascii="Tahoma" w:hAnsi="Tahoma" w:cs="Tahoma"/>
        </w:rPr>
        <w:t>(</w:t>
      </w:r>
      <w:r w:rsidR="009C0B77" w:rsidRPr="0095239D">
        <w:rPr>
          <w:rFonts w:ascii="Tahoma" w:hAnsi="Tahoma" w:cs="Tahoma"/>
          <w:u w:val="single"/>
        </w:rPr>
        <w:t xml:space="preserve">naročnik zahteva </w:t>
      </w:r>
      <w:r w:rsidR="00046944" w:rsidRPr="0095239D">
        <w:rPr>
          <w:rFonts w:ascii="Tahoma" w:hAnsi="Tahoma" w:cs="Tahoma"/>
          <w:u w:val="single"/>
        </w:rPr>
        <w:t>ponudb</w:t>
      </w:r>
      <w:r w:rsidR="009C0B77" w:rsidRPr="0095239D">
        <w:rPr>
          <w:rFonts w:ascii="Tahoma" w:hAnsi="Tahoma" w:cs="Tahoma"/>
          <w:u w:val="single"/>
        </w:rPr>
        <w:t>o</w:t>
      </w:r>
      <w:r w:rsidR="00046944" w:rsidRPr="0095239D">
        <w:rPr>
          <w:rFonts w:ascii="Tahoma" w:hAnsi="Tahoma" w:cs="Tahoma"/>
          <w:u w:val="single"/>
        </w:rPr>
        <w:t xml:space="preserve"> za celotno javno naročilo</w:t>
      </w:r>
      <w:r w:rsidR="00046944" w:rsidRPr="0095239D">
        <w:rPr>
          <w:rFonts w:ascii="Tahoma" w:hAnsi="Tahoma" w:cs="Tahoma"/>
        </w:rPr>
        <w:t>)</w:t>
      </w:r>
      <w:r w:rsidR="00B90E08" w:rsidRPr="0095239D">
        <w:rPr>
          <w:rFonts w:ascii="Tahoma" w:hAnsi="Tahoma" w:cs="Tahoma"/>
        </w:rPr>
        <w:t xml:space="preserve">. </w:t>
      </w:r>
      <w:r w:rsidRPr="0095239D">
        <w:rPr>
          <w:rFonts w:ascii="Tahoma" w:hAnsi="Tahoma" w:cs="Tahoma"/>
        </w:rPr>
        <w:t>Ponudnik mora oddati ponudbo za celoten predmet javnega naročila, pri čemer mora biti ponudba podana v skladu s tehnično specifikacijo in opisom predmeta javnega naročila ter z vsemi ostalimi zahtevami in pogoji naročnika, navedenimi v razpisni dokumentaciji</w:t>
      </w:r>
      <w:r w:rsidR="00B90E08" w:rsidRPr="0095239D">
        <w:rPr>
          <w:rFonts w:ascii="Tahoma" w:hAnsi="Tahoma" w:cs="Tahoma"/>
        </w:rPr>
        <w:t xml:space="preserve">. </w:t>
      </w:r>
      <w:r w:rsidRPr="0095239D">
        <w:rPr>
          <w:rFonts w:ascii="Tahoma" w:hAnsi="Tahoma" w:cs="Tahoma"/>
        </w:rPr>
        <w:t xml:space="preserve"> </w:t>
      </w:r>
    </w:p>
    <w:p w14:paraId="141CD897" w14:textId="77777777" w:rsidR="00B90E08" w:rsidRPr="0095239D" w:rsidRDefault="00B90E08" w:rsidP="00D633AA">
      <w:pPr>
        <w:widowControl w:val="0"/>
        <w:jc w:val="both"/>
        <w:rPr>
          <w:rFonts w:ascii="Tahoma" w:hAnsi="Tahoma" w:cs="Tahoma"/>
        </w:rPr>
      </w:pPr>
    </w:p>
    <w:p w14:paraId="31ADC24B" w14:textId="77777777" w:rsidR="00B90E08" w:rsidRPr="0095239D" w:rsidRDefault="00B90E08" w:rsidP="00D633AA">
      <w:pPr>
        <w:widowControl w:val="0"/>
        <w:jc w:val="both"/>
        <w:rPr>
          <w:rFonts w:ascii="Tahoma" w:hAnsi="Tahoma" w:cs="Tahoma"/>
        </w:rPr>
      </w:pPr>
      <w:r w:rsidRPr="0095239D">
        <w:rPr>
          <w:rFonts w:ascii="Tahoma" w:hAnsi="Tahoma" w:cs="Tahoma"/>
        </w:rPr>
        <w:t>V primeru, da ponudba ne bo v skladu z vsemi zahtevami in pogoji razpisne dokumentacije ter v skladu z ZJN-3, bo naročnik tako ponudbo izključil iz sodelovanja v postopku oddaje javnega naročila.</w:t>
      </w:r>
    </w:p>
    <w:p w14:paraId="72037BE1" w14:textId="77777777" w:rsidR="0028277D" w:rsidRPr="0095239D" w:rsidRDefault="0028277D" w:rsidP="00D633AA">
      <w:pPr>
        <w:widowControl w:val="0"/>
        <w:jc w:val="both"/>
        <w:rPr>
          <w:rFonts w:ascii="Tahoma" w:hAnsi="Tahoma" w:cs="Tahoma"/>
        </w:rPr>
      </w:pPr>
    </w:p>
    <w:p w14:paraId="0AB44F44" w14:textId="6DBA7124" w:rsidR="00B90E08" w:rsidRPr="0095239D" w:rsidRDefault="00B90E08" w:rsidP="00D633AA">
      <w:pPr>
        <w:widowControl w:val="0"/>
        <w:ind w:right="56"/>
        <w:jc w:val="both"/>
        <w:rPr>
          <w:rFonts w:ascii="Tahoma" w:hAnsi="Tahoma" w:cs="Tahoma"/>
        </w:rPr>
      </w:pPr>
      <w:r w:rsidRPr="0095239D">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BB30CD" w:rsidRPr="0095239D">
        <w:rPr>
          <w:rFonts w:ascii="Tahoma" w:hAnsi="Tahoma" w:cs="Tahoma"/>
        </w:rPr>
        <w:t>oz.</w:t>
      </w:r>
      <w:r w:rsidRPr="0095239D">
        <w:rPr>
          <w:rFonts w:ascii="Tahoma" w:hAnsi="Tahoma" w:cs="Tahoma"/>
        </w:rPr>
        <w:t xml:space="preserve"> ostalih členih </w:t>
      </w:r>
      <w:r w:rsidRPr="0095239D">
        <w:rPr>
          <w:rFonts w:ascii="Tahoma" w:hAnsi="Tahoma" w:cs="Tahoma"/>
          <w:sz w:val="19"/>
          <w:szCs w:val="19"/>
        </w:rPr>
        <w:t>ZJN-3.</w:t>
      </w:r>
      <w:r w:rsidRPr="0095239D">
        <w:rPr>
          <w:rFonts w:ascii="Tahoma" w:hAnsi="Tahoma" w:cs="Tahoma"/>
        </w:rPr>
        <w:t xml:space="preserve"> </w:t>
      </w:r>
    </w:p>
    <w:p w14:paraId="4251A62A" w14:textId="77777777" w:rsidR="00B90E08" w:rsidRPr="0095239D" w:rsidRDefault="00B90E08" w:rsidP="00D633AA">
      <w:pPr>
        <w:widowControl w:val="0"/>
        <w:ind w:right="56"/>
        <w:jc w:val="both"/>
        <w:rPr>
          <w:rFonts w:ascii="Tahoma" w:hAnsi="Tahoma" w:cs="Tahoma"/>
        </w:rPr>
      </w:pPr>
    </w:p>
    <w:p w14:paraId="51607784" w14:textId="77777777" w:rsidR="00B90E08" w:rsidRPr="0095239D" w:rsidRDefault="00B90E08" w:rsidP="00D633AA">
      <w:pPr>
        <w:widowControl w:val="0"/>
        <w:ind w:right="56"/>
        <w:jc w:val="both"/>
        <w:rPr>
          <w:rFonts w:ascii="Tahoma" w:hAnsi="Tahoma" w:cs="Tahoma"/>
        </w:rPr>
      </w:pPr>
      <w:r w:rsidRPr="0095239D">
        <w:rPr>
          <w:rFonts w:ascii="Tahoma" w:hAnsi="Tahoma" w:cs="Tahoma"/>
        </w:rPr>
        <w:lastRenderedPageBreak/>
        <w:t>Naročnik lahko od ponudnikov zahteva razčlembo (analizo) ponudbenih cen. Zahtevek za dodatna pojasnila kot tudi odgovor morata biti posredovana v enaki obliki kot dodatna pojasnila.</w:t>
      </w:r>
    </w:p>
    <w:p w14:paraId="7CD5F01F" w14:textId="77777777" w:rsidR="00B90E08" w:rsidRPr="0095239D" w:rsidRDefault="00B90E08" w:rsidP="00D633AA">
      <w:pPr>
        <w:widowControl w:val="0"/>
        <w:ind w:right="56"/>
        <w:jc w:val="both"/>
        <w:rPr>
          <w:rFonts w:ascii="Tahoma" w:hAnsi="Tahoma" w:cs="Tahoma"/>
        </w:rPr>
      </w:pPr>
    </w:p>
    <w:p w14:paraId="3669C80E" w14:textId="77777777" w:rsidR="00B90E08" w:rsidRPr="0095239D" w:rsidRDefault="00B90E08" w:rsidP="00D633AA">
      <w:pPr>
        <w:widowControl w:val="0"/>
        <w:ind w:right="56"/>
        <w:jc w:val="both"/>
        <w:rPr>
          <w:rFonts w:ascii="Tahoma" w:hAnsi="Tahoma" w:cs="Tahoma"/>
        </w:rPr>
      </w:pPr>
      <w:r w:rsidRPr="0095239D">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32C7F0E" w14:textId="77777777" w:rsidR="00CF7313" w:rsidRPr="0095239D" w:rsidRDefault="00CF7313" w:rsidP="00D633AA">
      <w:pPr>
        <w:widowControl w:val="0"/>
        <w:ind w:right="56"/>
        <w:jc w:val="both"/>
        <w:rPr>
          <w:rFonts w:ascii="Tahoma" w:hAnsi="Tahoma" w:cs="Tahoma"/>
        </w:rPr>
      </w:pPr>
    </w:p>
    <w:p w14:paraId="2D12F7E1"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Način obračunavanja in plačilni pogoji</w:t>
      </w:r>
    </w:p>
    <w:p w14:paraId="4BBC4AA1" w14:textId="77777777" w:rsidR="00B90E08" w:rsidRPr="0095239D" w:rsidRDefault="00B90E08" w:rsidP="00D633AA">
      <w:pPr>
        <w:widowControl w:val="0"/>
        <w:jc w:val="both"/>
        <w:rPr>
          <w:rFonts w:ascii="Tahoma" w:hAnsi="Tahoma" w:cs="Tahoma"/>
          <w:kern w:val="16"/>
        </w:rPr>
      </w:pPr>
    </w:p>
    <w:p w14:paraId="1187DECE" w14:textId="77777777" w:rsidR="00B90E08" w:rsidRPr="0095239D" w:rsidRDefault="00580068" w:rsidP="00D633AA">
      <w:pPr>
        <w:widowControl w:val="0"/>
        <w:jc w:val="both"/>
        <w:rPr>
          <w:rFonts w:ascii="Tahoma" w:hAnsi="Tahoma" w:cs="Tahoma"/>
          <w:kern w:val="16"/>
        </w:rPr>
      </w:pPr>
      <w:r w:rsidRPr="0095239D">
        <w:rPr>
          <w:rFonts w:ascii="Tahoma" w:hAnsi="Tahoma" w:cs="Tahoma"/>
          <w:kern w:val="16"/>
        </w:rPr>
        <w:t>Način obračunavanja in plačilni pogoji so razvidni iz priloženega vzorca okvirnega sporazuma.</w:t>
      </w:r>
    </w:p>
    <w:p w14:paraId="247B2FEC" w14:textId="77777777" w:rsidR="00053706" w:rsidRPr="0095239D" w:rsidRDefault="00053706" w:rsidP="00D633AA">
      <w:pPr>
        <w:widowControl w:val="0"/>
        <w:jc w:val="both"/>
        <w:rPr>
          <w:rFonts w:ascii="Tahoma" w:hAnsi="Tahoma" w:cs="Tahoma"/>
          <w:kern w:val="16"/>
        </w:rPr>
      </w:pPr>
    </w:p>
    <w:p w14:paraId="24EA3539"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Variantna ponudba</w:t>
      </w:r>
      <w:r w:rsidR="00000062" w:rsidRPr="0095239D">
        <w:rPr>
          <w:rFonts w:ascii="Tahoma" w:hAnsi="Tahoma" w:cs="Tahoma"/>
          <w:b/>
        </w:rPr>
        <w:t xml:space="preserve">/opcijska ponudba </w:t>
      </w:r>
    </w:p>
    <w:p w14:paraId="48087FEF" w14:textId="6E239AF3" w:rsidR="00B90E08" w:rsidRPr="0095239D" w:rsidRDefault="00FC2BF7" w:rsidP="00D633AA">
      <w:pPr>
        <w:widowControl w:val="0"/>
        <w:jc w:val="both"/>
        <w:rPr>
          <w:rFonts w:ascii="Tahoma" w:hAnsi="Tahoma" w:cs="Tahoma"/>
        </w:rPr>
      </w:pPr>
      <w:r w:rsidRPr="0095239D">
        <w:rPr>
          <w:rFonts w:ascii="Tahoma" w:hAnsi="Tahoma" w:cs="Tahoma"/>
        </w:rPr>
        <w:t xml:space="preserve"> </w:t>
      </w:r>
    </w:p>
    <w:p w14:paraId="0920BE75" w14:textId="77777777" w:rsidR="00B90E08" w:rsidRPr="0095239D" w:rsidRDefault="00B90E08" w:rsidP="00D633AA">
      <w:pPr>
        <w:widowControl w:val="0"/>
        <w:jc w:val="both"/>
        <w:rPr>
          <w:rFonts w:ascii="Tahoma" w:hAnsi="Tahoma" w:cs="Tahoma"/>
        </w:rPr>
      </w:pPr>
      <w:r w:rsidRPr="0095239D">
        <w:rPr>
          <w:rFonts w:ascii="Tahoma" w:hAnsi="Tahoma" w:cs="Tahoma"/>
        </w:rPr>
        <w:t xml:space="preserve">Naročnik </w:t>
      </w:r>
      <w:r w:rsidR="00C600EA" w:rsidRPr="0095239D">
        <w:rPr>
          <w:rFonts w:ascii="Tahoma" w:hAnsi="Tahoma" w:cs="Tahoma"/>
        </w:rPr>
        <w:t xml:space="preserve">ne dopušča </w:t>
      </w:r>
      <w:r w:rsidRPr="0095239D">
        <w:rPr>
          <w:rFonts w:ascii="Tahoma" w:hAnsi="Tahoma" w:cs="Tahoma"/>
        </w:rPr>
        <w:t xml:space="preserve">predložitev variantnih in opcijskih ponudb </w:t>
      </w:r>
      <w:r w:rsidR="00C600EA" w:rsidRPr="0095239D">
        <w:rPr>
          <w:rFonts w:ascii="Tahoma" w:hAnsi="Tahoma" w:cs="Tahoma"/>
        </w:rPr>
        <w:t>in bo tako ponudbo zavrnil kot nedopustno</w:t>
      </w:r>
      <w:r w:rsidRPr="0095239D">
        <w:rPr>
          <w:rFonts w:ascii="Tahoma" w:hAnsi="Tahoma" w:cs="Tahoma"/>
        </w:rPr>
        <w:t>.</w:t>
      </w:r>
    </w:p>
    <w:p w14:paraId="48373EAF" w14:textId="77777777" w:rsidR="002F38EF" w:rsidRPr="0095239D" w:rsidRDefault="002F38EF" w:rsidP="00D633AA">
      <w:pPr>
        <w:widowControl w:val="0"/>
        <w:jc w:val="both"/>
        <w:rPr>
          <w:rFonts w:ascii="Tahoma" w:hAnsi="Tahoma" w:cs="Tahoma"/>
        </w:rPr>
      </w:pPr>
    </w:p>
    <w:p w14:paraId="0A6C918D" w14:textId="77777777" w:rsidR="00580068" w:rsidRPr="0095239D" w:rsidRDefault="00580068" w:rsidP="00D633AA">
      <w:pPr>
        <w:widowControl w:val="0"/>
        <w:numPr>
          <w:ilvl w:val="1"/>
          <w:numId w:val="2"/>
        </w:numPr>
        <w:spacing w:line="276" w:lineRule="auto"/>
        <w:jc w:val="both"/>
        <w:rPr>
          <w:rFonts w:ascii="Tahoma" w:hAnsi="Tahoma" w:cs="Tahoma"/>
          <w:b/>
        </w:rPr>
      </w:pPr>
      <w:r w:rsidRPr="0095239D">
        <w:rPr>
          <w:rFonts w:ascii="Tahoma" w:hAnsi="Tahoma" w:cs="Tahoma"/>
          <w:b/>
        </w:rPr>
        <w:t>Okvirni sporazum</w:t>
      </w:r>
    </w:p>
    <w:p w14:paraId="021876C3" w14:textId="77777777" w:rsidR="00580068" w:rsidRPr="0095239D" w:rsidRDefault="00580068" w:rsidP="00D633AA">
      <w:pPr>
        <w:widowControl w:val="0"/>
        <w:jc w:val="both"/>
        <w:rPr>
          <w:rFonts w:ascii="Tahoma" w:hAnsi="Tahoma" w:cs="Tahoma"/>
        </w:rPr>
      </w:pPr>
    </w:p>
    <w:p w14:paraId="7F90D494" w14:textId="77777777" w:rsidR="00580068" w:rsidRPr="0095239D" w:rsidRDefault="00580068" w:rsidP="00D633AA">
      <w:pPr>
        <w:widowControl w:val="0"/>
        <w:jc w:val="both"/>
        <w:rPr>
          <w:rFonts w:ascii="Tahoma" w:hAnsi="Tahoma" w:cs="Tahoma"/>
        </w:rPr>
      </w:pPr>
      <w:r w:rsidRPr="0095239D">
        <w:rPr>
          <w:rFonts w:ascii="Tahoma" w:hAnsi="Tahoma" w:cs="Tahoma"/>
        </w:rPr>
        <w:t>Izbrani ponudnik bo k podpisu okvirnega sporazuma pozvan pisno. Okvirni sporazum z izbranim ponudnikom podpiše zakoniti zastopnik naročnika.</w:t>
      </w:r>
    </w:p>
    <w:p w14:paraId="6EFEF57E" w14:textId="77777777" w:rsidR="00580068" w:rsidRPr="0095239D" w:rsidRDefault="00580068" w:rsidP="00D633AA">
      <w:pPr>
        <w:widowControl w:val="0"/>
        <w:jc w:val="both"/>
        <w:rPr>
          <w:rFonts w:ascii="Tahoma" w:hAnsi="Tahoma" w:cs="Tahoma"/>
        </w:rPr>
      </w:pPr>
      <w:r w:rsidRPr="0095239D">
        <w:rPr>
          <w:rFonts w:ascii="Tahoma" w:hAnsi="Tahoma" w:cs="Tahoma"/>
        </w:rPr>
        <w:t>Okvirni sporazum se bo pred podpisom vsebinsko prilagodil le glede na to, ali bo izbrani ponudnik predložil skupno ponudbo, prijavil sodelovanje podizvajalcev in podobno.</w:t>
      </w:r>
    </w:p>
    <w:p w14:paraId="461CDB55" w14:textId="77777777" w:rsidR="002331FB" w:rsidRPr="0095239D" w:rsidRDefault="002331FB" w:rsidP="00D633AA">
      <w:pPr>
        <w:widowControl w:val="0"/>
        <w:ind w:right="56"/>
        <w:jc w:val="both"/>
        <w:rPr>
          <w:rFonts w:ascii="Tahoma" w:hAnsi="Tahoma" w:cs="Tahoma"/>
        </w:rPr>
      </w:pPr>
    </w:p>
    <w:p w14:paraId="5C172FC2" w14:textId="77777777" w:rsidR="00B90E08" w:rsidRPr="0095239D" w:rsidRDefault="00B90E08" w:rsidP="00D633AA">
      <w:pPr>
        <w:widowControl w:val="0"/>
        <w:numPr>
          <w:ilvl w:val="1"/>
          <w:numId w:val="2"/>
        </w:numPr>
        <w:spacing w:line="276" w:lineRule="auto"/>
        <w:jc w:val="both"/>
        <w:rPr>
          <w:rFonts w:ascii="Tahoma" w:hAnsi="Tahoma" w:cs="Tahoma"/>
          <w:b/>
        </w:rPr>
      </w:pPr>
      <w:bookmarkStart w:id="12" w:name="_Toc116720524"/>
      <w:bookmarkStart w:id="13" w:name="_Toc116720588"/>
      <w:bookmarkStart w:id="14" w:name="_Toc116783499"/>
      <w:bookmarkStart w:id="15" w:name="_Toc116792933"/>
      <w:bookmarkStart w:id="16" w:name="_Toc136417505"/>
      <w:r w:rsidRPr="0095239D">
        <w:rPr>
          <w:rFonts w:ascii="Tahoma" w:hAnsi="Tahoma" w:cs="Tahoma"/>
          <w:b/>
        </w:rPr>
        <w:t>Prav</w:t>
      </w:r>
      <w:bookmarkEnd w:id="12"/>
      <w:bookmarkEnd w:id="13"/>
      <w:bookmarkEnd w:id="14"/>
      <w:bookmarkEnd w:id="15"/>
      <w:bookmarkEnd w:id="16"/>
      <w:r w:rsidRPr="0095239D">
        <w:rPr>
          <w:rFonts w:ascii="Tahoma" w:hAnsi="Tahoma" w:cs="Tahoma"/>
          <w:b/>
        </w:rPr>
        <w:t>no varstvo</w:t>
      </w:r>
    </w:p>
    <w:p w14:paraId="00900431" w14:textId="77777777" w:rsidR="00B90E08" w:rsidRPr="0095239D" w:rsidRDefault="00B90E08" w:rsidP="00D633AA">
      <w:pPr>
        <w:widowControl w:val="0"/>
        <w:jc w:val="both"/>
        <w:rPr>
          <w:rFonts w:ascii="Tahoma" w:hAnsi="Tahoma" w:cs="Tahoma"/>
        </w:rPr>
      </w:pPr>
    </w:p>
    <w:p w14:paraId="0A53D1F9" w14:textId="77777777" w:rsidR="00BC370E" w:rsidRPr="0095239D" w:rsidRDefault="00BC370E" w:rsidP="00D633AA">
      <w:pPr>
        <w:widowControl w:val="0"/>
        <w:autoSpaceDE w:val="0"/>
        <w:autoSpaceDN w:val="0"/>
        <w:adjustRightInd w:val="0"/>
        <w:jc w:val="both"/>
        <w:rPr>
          <w:rFonts w:ascii="Tahoma" w:hAnsi="Tahoma" w:cs="Tahoma"/>
        </w:rPr>
      </w:pPr>
      <w:r w:rsidRPr="0095239D">
        <w:rPr>
          <w:rFonts w:ascii="Tahoma" w:hAnsi="Tahoma" w:cs="Tahoma"/>
        </w:rPr>
        <w:t xml:space="preserve">Ponudniku je zagotovljeno pravno varstvo, skladno z </w:t>
      </w:r>
      <w:r w:rsidRPr="0095239D">
        <w:rPr>
          <w:rFonts w:ascii="Tahoma" w:hAnsi="Tahoma" w:cs="Tahoma"/>
          <w:bCs/>
        </w:rPr>
        <w:t>Zakonom o pravnem varstvu v postopkih javnega naročanja</w:t>
      </w:r>
      <w:r w:rsidRPr="0095239D">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4CAAEDEF" w14:textId="77777777" w:rsidR="00BC370E" w:rsidRPr="0095239D" w:rsidRDefault="00BC370E" w:rsidP="00D633AA">
      <w:pPr>
        <w:widowControl w:val="0"/>
        <w:autoSpaceDE w:val="0"/>
        <w:autoSpaceDN w:val="0"/>
        <w:adjustRightInd w:val="0"/>
        <w:jc w:val="both"/>
        <w:rPr>
          <w:rFonts w:ascii="Tahoma" w:hAnsi="Tahoma" w:cs="Tahoma"/>
          <w:sz w:val="18"/>
        </w:rPr>
      </w:pPr>
    </w:p>
    <w:p w14:paraId="5476D7AB" w14:textId="77777777" w:rsidR="00BC370E" w:rsidRPr="0095239D" w:rsidRDefault="00BC370E" w:rsidP="00D633AA">
      <w:pPr>
        <w:widowControl w:val="0"/>
        <w:autoSpaceDE w:val="0"/>
        <w:autoSpaceDN w:val="0"/>
        <w:adjustRightInd w:val="0"/>
        <w:jc w:val="both"/>
        <w:rPr>
          <w:rFonts w:ascii="Tahoma" w:hAnsi="Tahoma" w:cs="Tahoma"/>
        </w:rPr>
      </w:pPr>
      <w:r w:rsidRPr="0095239D">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E3C9FE6" w14:textId="77777777" w:rsidR="00BC370E" w:rsidRPr="0095239D" w:rsidRDefault="00BC370E" w:rsidP="00D633AA">
      <w:pPr>
        <w:widowControl w:val="0"/>
        <w:autoSpaceDE w:val="0"/>
        <w:autoSpaceDN w:val="0"/>
        <w:adjustRightInd w:val="0"/>
        <w:jc w:val="both"/>
        <w:rPr>
          <w:rFonts w:ascii="Tahoma" w:hAnsi="Tahoma" w:cs="Tahoma"/>
          <w:sz w:val="18"/>
        </w:rPr>
      </w:pPr>
    </w:p>
    <w:p w14:paraId="2D762A08" w14:textId="45155637" w:rsidR="003D7A19" w:rsidRPr="0095239D" w:rsidRDefault="00BC370E" w:rsidP="00D633AA">
      <w:pPr>
        <w:widowControl w:val="0"/>
        <w:autoSpaceDE w:val="0"/>
        <w:autoSpaceDN w:val="0"/>
        <w:adjustRightInd w:val="0"/>
        <w:jc w:val="both"/>
        <w:rPr>
          <w:rFonts w:ascii="Tahoma" w:hAnsi="Tahoma" w:cs="Tahoma"/>
        </w:rPr>
      </w:pPr>
      <w:r w:rsidRPr="0095239D">
        <w:rPr>
          <w:rFonts w:ascii="Tahoma" w:hAnsi="Tahoma" w:cs="Tahoma"/>
        </w:rPr>
        <w:t xml:space="preserve">Zahtevek za revizijo mora biti sestavljen v skladu z določili 15. člena ZPVPJN in se vloži preko portala </w:t>
      </w:r>
      <w:proofErr w:type="spellStart"/>
      <w:r w:rsidRPr="0095239D">
        <w:rPr>
          <w:rFonts w:ascii="Tahoma" w:hAnsi="Tahoma" w:cs="Tahoma"/>
        </w:rPr>
        <w:t>eRevizija</w:t>
      </w:r>
      <w:proofErr w:type="spellEnd"/>
      <w:r w:rsidRPr="0095239D">
        <w:rPr>
          <w:rFonts w:ascii="Tahoma" w:hAnsi="Tahoma" w:cs="Tahoma"/>
        </w:rPr>
        <w:t>. Vlagatelj mora zahtevku za revizijo priložiti potrdilo o plačilu takse. Zahtevek za revizijo se vloži v roku iz 25. člena ZPVPJN.</w:t>
      </w:r>
    </w:p>
    <w:p w14:paraId="5E994A0E" w14:textId="77777777" w:rsidR="00900FD7" w:rsidRPr="0095239D" w:rsidRDefault="00900FD7" w:rsidP="00D633AA">
      <w:pPr>
        <w:widowControl w:val="0"/>
        <w:autoSpaceDE w:val="0"/>
        <w:autoSpaceDN w:val="0"/>
        <w:adjustRightInd w:val="0"/>
        <w:jc w:val="both"/>
        <w:rPr>
          <w:rFonts w:ascii="Tahoma" w:hAnsi="Tahoma" w:cs="Tahoma"/>
        </w:rPr>
      </w:pPr>
    </w:p>
    <w:p w14:paraId="4A54649A" w14:textId="77777777" w:rsidR="00900FD7" w:rsidRPr="0095239D" w:rsidRDefault="00900FD7" w:rsidP="00D633AA">
      <w:pPr>
        <w:widowControl w:val="0"/>
        <w:numPr>
          <w:ilvl w:val="1"/>
          <w:numId w:val="2"/>
        </w:numPr>
        <w:autoSpaceDE w:val="0"/>
        <w:autoSpaceDN w:val="0"/>
        <w:adjustRightInd w:val="0"/>
        <w:spacing w:line="276" w:lineRule="auto"/>
        <w:jc w:val="both"/>
        <w:rPr>
          <w:rFonts w:ascii="Tahoma" w:hAnsi="Tahoma" w:cs="Tahoma"/>
          <w:b/>
        </w:rPr>
      </w:pPr>
      <w:r w:rsidRPr="0095239D">
        <w:rPr>
          <w:rFonts w:ascii="Tahoma" w:hAnsi="Tahoma" w:cs="Tahoma"/>
          <w:b/>
        </w:rPr>
        <w:t>Samostojna ponudba</w:t>
      </w:r>
    </w:p>
    <w:p w14:paraId="30203861" w14:textId="77777777" w:rsidR="00900FD7" w:rsidRPr="0095239D" w:rsidRDefault="00900FD7" w:rsidP="00D633AA">
      <w:pPr>
        <w:widowControl w:val="0"/>
        <w:autoSpaceDE w:val="0"/>
        <w:autoSpaceDN w:val="0"/>
        <w:adjustRightInd w:val="0"/>
        <w:jc w:val="both"/>
        <w:rPr>
          <w:rFonts w:ascii="Tahoma" w:hAnsi="Tahoma" w:cs="Tahoma"/>
        </w:rPr>
      </w:pPr>
    </w:p>
    <w:p w14:paraId="1162DA5E" w14:textId="2716C8C0" w:rsidR="00900FD7" w:rsidRPr="0095239D" w:rsidRDefault="00900FD7" w:rsidP="00D633AA">
      <w:pPr>
        <w:widowControl w:val="0"/>
        <w:autoSpaceDE w:val="0"/>
        <w:autoSpaceDN w:val="0"/>
        <w:adjustRightInd w:val="0"/>
        <w:jc w:val="both"/>
        <w:rPr>
          <w:rFonts w:ascii="Tahoma" w:hAnsi="Tahoma" w:cs="Tahoma"/>
        </w:rPr>
      </w:pPr>
      <w:r w:rsidRPr="0095239D">
        <w:rPr>
          <w:rFonts w:ascii="Tahoma" w:hAnsi="Tahoma" w:cs="Tahoma"/>
        </w:rPr>
        <w:t>Ponudnik lahko odda samostojno ponudbo. Ponudnik mora v ponudbi predložiti priloge v skladu s to razpisno dokumentacijo.</w:t>
      </w:r>
    </w:p>
    <w:p w14:paraId="3170FD43" w14:textId="77777777" w:rsidR="004C5401" w:rsidRPr="0095239D" w:rsidRDefault="004C5401" w:rsidP="00D633AA">
      <w:pPr>
        <w:widowControl w:val="0"/>
        <w:autoSpaceDE w:val="0"/>
        <w:autoSpaceDN w:val="0"/>
        <w:adjustRightInd w:val="0"/>
        <w:jc w:val="both"/>
        <w:rPr>
          <w:rFonts w:ascii="Tahoma" w:hAnsi="Tahoma" w:cs="Tahoma"/>
        </w:rPr>
      </w:pPr>
    </w:p>
    <w:p w14:paraId="56B0CE27" w14:textId="77777777" w:rsidR="00B90E08" w:rsidRPr="0095239D" w:rsidRDefault="00B90E08" w:rsidP="00D633AA">
      <w:pPr>
        <w:widowControl w:val="0"/>
        <w:numPr>
          <w:ilvl w:val="1"/>
          <w:numId w:val="2"/>
        </w:numPr>
        <w:autoSpaceDE w:val="0"/>
        <w:autoSpaceDN w:val="0"/>
        <w:adjustRightInd w:val="0"/>
        <w:spacing w:line="276" w:lineRule="auto"/>
        <w:jc w:val="both"/>
        <w:rPr>
          <w:rFonts w:ascii="Tahoma" w:hAnsi="Tahoma" w:cs="Tahoma"/>
          <w:b/>
        </w:rPr>
      </w:pPr>
      <w:r w:rsidRPr="0095239D">
        <w:rPr>
          <w:rFonts w:ascii="Tahoma" w:hAnsi="Tahoma" w:cs="Tahoma"/>
          <w:b/>
        </w:rPr>
        <w:t>Skupna ponudba</w:t>
      </w:r>
    </w:p>
    <w:p w14:paraId="57E18DB3" w14:textId="77777777" w:rsidR="00B90E08" w:rsidRPr="0095239D" w:rsidRDefault="00B90E08" w:rsidP="00D633AA">
      <w:pPr>
        <w:widowControl w:val="0"/>
        <w:autoSpaceDE w:val="0"/>
        <w:autoSpaceDN w:val="0"/>
        <w:adjustRightInd w:val="0"/>
        <w:jc w:val="both"/>
        <w:rPr>
          <w:rFonts w:ascii="Tahoma" w:hAnsi="Tahoma" w:cs="Tahoma"/>
        </w:rPr>
      </w:pPr>
    </w:p>
    <w:p w14:paraId="0DA4A6D5" w14:textId="77777777" w:rsidR="003D7A19" w:rsidRPr="0095239D" w:rsidRDefault="003D7A19" w:rsidP="00D633AA">
      <w:pPr>
        <w:widowControl w:val="0"/>
        <w:jc w:val="both"/>
        <w:rPr>
          <w:rFonts w:ascii="Tahoma" w:hAnsi="Tahoma" w:cs="Tahoma"/>
          <w:u w:val="single"/>
        </w:rPr>
      </w:pPr>
      <w:r w:rsidRPr="0095239D">
        <w:rPr>
          <w:rFonts w:ascii="Tahoma" w:hAnsi="Tahoma" w:cs="Tahoma"/>
          <w:u w:val="single"/>
        </w:rPr>
        <w:t xml:space="preserve">Ponudbo lahko predloži skupina ponudnikov, ki mora predložiti pravni akt o skupni izvedbi naročila. </w:t>
      </w:r>
    </w:p>
    <w:p w14:paraId="00A0F83F" w14:textId="77777777" w:rsidR="003D7A19" w:rsidRPr="0095239D" w:rsidRDefault="003D7A19" w:rsidP="00D633AA">
      <w:pPr>
        <w:widowControl w:val="0"/>
        <w:jc w:val="both"/>
        <w:rPr>
          <w:rFonts w:ascii="Tahoma" w:hAnsi="Tahoma" w:cs="Tahoma"/>
        </w:rPr>
      </w:pPr>
      <w:r w:rsidRPr="0095239D">
        <w:rPr>
          <w:rFonts w:ascii="Tahoma" w:hAnsi="Tahoma" w:cs="Tahoma"/>
        </w:rPr>
        <w:t>Navedeni pravni akt mora natančno opredeliti:</w:t>
      </w:r>
    </w:p>
    <w:p w14:paraId="3A604B93"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medsebojno odgovornost posameznih članov skupine za izvedbo naročila znotraj skupine;</w:t>
      </w:r>
    </w:p>
    <w:p w14:paraId="1B401335"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neomejeno solidarno odgovornost članov (partnerjev) skupine do naročnika glede vseh pogodbenih obveznosti;</w:t>
      </w:r>
    </w:p>
    <w:p w14:paraId="042D9E2A"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51976CA"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 xml:space="preserve">nosilca zavarovanja glede vseh pogodbenih obveznosti;  </w:t>
      </w:r>
    </w:p>
    <w:p w14:paraId="1CEF12CE"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vse nosilce finančnih obračunov in transakcij z navedbo transakcijskega računa, preko katerih se bo izvajalo plačevanje pogodbenih obveznosti;</w:t>
      </w:r>
    </w:p>
    <w:p w14:paraId="1AB12023"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določila v primeru izstopa partnerja ter pod kakšnimi pogoji lahko pride do spremembe članov skupine izvajalcev;</w:t>
      </w:r>
    </w:p>
    <w:p w14:paraId="182A9424"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opredelitev deležev in področje dela partnerjev;</w:t>
      </w:r>
    </w:p>
    <w:p w14:paraId="3481F01C"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lastRenderedPageBreak/>
        <w:t>podpisnike pogodbe (opredelitev ali so podpisniki vsi člani skupine ali pooblaščen član);</w:t>
      </w:r>
    </w:p>
    <w:p w14:paraId="77E54380" w14:textId="77777777" w:rsidR="003D7A19" w:rsidRPr="0095239D" w:rsidRDefault="003D7A19" w:rsidP="00D633AA">
      <w:pPr>
        <w:widowControl w:val="0"/>
        <w:numPr>
          <w:ilvl w:val="0"/>
          <w:numId w:val="5"/>
        </w:numPr>
        <w:ind w:left="426"/>
        <w:jc w:val="both"/>
        <w:rPr>
          <w:rFonts w:ascii="Tahoma" w:hAnsi="Tahoma" w:cs="Tahoma"/>
          <w:sz w:val="18"/>
        </w:rPr>
      </w:pPr>
      <w:r w:rsidRPr="0095239D">
        <w:rPr>
          <w:rFonts w:ascii="Tahoma" w:hAnsi="Tahoma" w:cs="Tahoma"/>
          <w:sz w:val="18"/>
        </w:rPr>
        <w:t>obveznost članov skupine, da morajo o vseh spremembah pravnega akta o skupni izvedbi naročila, redno obveščati naročnika.</w:t>
      </w:r>
    </w:p>
    <w:p w14:paraId="315B83D5" w14:textId="77777777" w:rsidR="003D7A19" w:rsidRPr="0095239D" w:rsidRDefault="003D7A19" w:rsidP="00D633AA">
      <w:pPr>
        <w:widowControl w:val="0"/>
        <w:jc w:val="both"/>
        <w:rPr>
          <w:rFonts w:ascii="Tahoma" w:hAnsi="Tahoma" w:cs="Tahoma"/>
        </w:rPr>
      </w:pPr>
    </w:p>
    <w:p w14:paraId="1EDD3F73" w14:textId="77777777" w:rsidR="003D7A19" w:rsidRPr="0095239D" w:rsidRDefault="003D7A19" w:rsidP="00D633AA">
      <w:pPr>
        <w:widowControl w:val="0"/>
        <w:jc w:val="both"/>
        <w:rPr>
          <w:rFonts w:ascii="Tahoma" w:hAnsi="Tahoma" w:cs="Tahoma"/>
          <w:u w:val="single"/>
        </w:rPr>
      </w:pPr>
      <w:r w:rsidRPr="0095239D">
        <w:rPr>
          <w:rFonts w:ascii="Tahoma" w:hAnsi="Tahoma" w:cs="Tahoma"/>
          <w:u w:val="single"/>
        </w:rPr>
        <w:t>Vsak član skupine izvajalcev v okviru skupne ponudbe odgovarja naročniku neomejeno solidarno.</w:t>
      </w:r>
    </w:p>
    <w:p w14:paraId="28D7D3AE" w14:textId="77777777" w:rsidR="003D7A19" w:rsidRPr="0095239D" w:rsidRDefault="003D7A19" w:rsidP="00D633AA">
      <w:pPr>
        <w:widowControl w:val="0"/>
        <w:jc w:val="both"/>
        <w:rPr>
          <w:rFonts w:ascii="Tahoma" w:hAnsi="Tahoma" w:cs="Tahoma"/>
        </w:rPr>
      </w:pPr>
    </w:p>
    <w:p w14:paraId="7AE076D3" w14:textId="77777777" w:rsidR="003D7A19" w:rsidRPr="0095239D" w:rsidRDefault="003D7A19" w:rsidP="00D633AA">
      <w:pPr>
        <w:widowControl w:val="0"/>
        <w:jc w:val="both"/>
        <w:rPr>
          <w:rFonts w:ascii="Tahoma" w:hAnsi="Tahoma" w:cs="Tahoma"/>
          <w:u w:val="single"/>
        </w:rPr>
      </w:pPr>
      <w:r w:rsidRPr="0095239D">
        <w:rPr>
          <w:rFonts w:ascii="Tahoma" w:hAnsi="Tahoma" w:cs="Tahoma"/>
        </w:rPr>
        <w:t xml:space="preserve">K prilogi 1 se priloži </w:t>
      </w:r>
      <w:r w:rsidRPr="0095239D">
        <w:rPr>
          <w:rFonts w:ascii="Tahoma" w:hAnsi="Tahoma" w:cs="Tahoma"/>
          <w:u w:val="single"/>
        </w:rPr>
        <w:t>pravni akt o skupni izvedbi naročila, podpisan s strani vseh ponudnikov, ki sodelujejo pri izvedbi naročila.</w:t>
      </w:r>
    </w:p>
    <w:p w14:paraId="43C9FA76" w14:textId="77777777" w:rsidR="00B90E08" w:rsidRPr="0095239D" w:rsidRDefault="00B90E08" w:rsidP="00D633AA">
      <w:pPr>
        <w:widowControl w:val="0"/>
        <w:autoSpaceDE w:val="0"/>
        <w:autoSpaceDN w:val="0"/>
        <w:adjustRightInd w:val="0"/>
        <w:jc w:val="both"/>
        <w:rPr>
          <w:rFonts w:ascii="Tahoma" w:hAnsi="Tahoma" w:cs="Tahoma"/>
        </w:rPr>
      </w:pPr>
    </w:p>
    <w:p w14:paraId="369A559D" w14:textId="77777777" w:rsidR="00B90E08" w:rsidRPr="0095239D" w:rsidRDefault="00B90E08" w:rsidP="00D633AA">
      <w:pPr>
        <w:widowControl w:val="0"/>
        <w:numPr>
          <w:ilvl w:val="1"/>
          <w:numId w:val="2"/>
        </w:numPr>
        <w:autoSpaceDE w:val="0"/>
        <w:autoSpaceDN w:val="0"/>
        <w:adjustRightInd w:val="0"/>
        <w:spacing w:line="276" w:lineRule="auto"/>
        <w:jc w:val="both"/>
        <w:rPr>
          <w:rFonts w:ascii="Tahoma" w:hAnsi="Tahoma" w:cs="Tahoma"/>
          <w:b/>
        </w:rPr>
      </w:pPr>
      <w:r w:rsidRPr="0095239D">
        <w:rPr>
          <w:rFonts w:ascii="Tahoma" w:hAnsi="Tahoma" w:cs="Tahoma"/>
          <w:b/>
        </w:rPr>
        <w:t>Ponudba s podizvajalci</w:t>
      </w:r>
    </w:p>
    <w:p w14:paraId="59D32C38" w14:textId="77777777" w:rsidR="00B90E08" w:rsidRPr="0095239D" w:rsidRDefault="00B90E08" w:rsidP="00D633AA">
      <w:pPr>
        <w:widowControl w:val="0"/>
        <w:autoSpaceDE w:val="0"/>
        <w:autoSpaceDN w:val="0"/>
        <w:adjustRightInd w:val="0"/>
        <w:jc w:val="both"/>
        <w:rPr>
          <w:rFonts w:ascii="Tahoma" w:hAnsi="Tahoma" w:cs="Tahoma"/>
        </w:rPr>
      </w:pPr>
    </w:p>
    <w:p w14:paraId="1F8CDEF7" w14:textId="77777777" w:rsidR="00900FD7" w:rsidRPr="0095239D" w:rsidRDefault="00900FD7" w:rsidP="00D633AA">
      <w:pPr>
        <w:widowControl w:val="0"/>
        <w:jc w:val="both"/>
        <w:rPr>
          <w:rFonts w:ascii="Tahoma" w:hAnsi="Tahoma" w:cs="Tahoma"/>
          <w:u w:val="single"/>
        </w:rPr>
      </w:pPr>
      <w:r w:rsidRPr="0095239D">
        <w:rPr>
          <w:rFonts w:ascii="Tahoma" w:eastAsia="Calibri" w:hAnsi="Tahoma" w:cs="Tahoma"/>
          <w:kern w:val="16"/>
        </w:rPr>
        <w:t xml:space="preserve">Ponudnik lahko del javnega naročila odda v </w:t>
      </w:r>
      <w:proofErr w:type="spellStart"/>
      <w:r w:rsidRPr="0095239D">
        <w:rPr>
          <w:rFonts w:ascii="Tahoma" w:eastAsia="Calibri" w:hAnsi="Tahoma" w:cs="Tahoma"/>
          <w:kern w:val="16"/>
        </w:rPr>
        <w:t>podizvajanje</w:t>
      </w:r>
      <w:proofErr w:type="spellEnd"/>
      <w:r w:rsidRPr="0095239D">
        <w:rPr>
          <w:rFonts w:ascii="Tahoma" w:hAnsi="Tahoma" w:cs="Tahoma"/>
        </w:rPr>
        <w:t xml:space="preserve">. </w:t>
      </w:r>
      <w:r w:rsidRPr="0095239D">
        <w:rPr>
          <w:rFonts w:ascii="Tahoma" w:hAnsi="Tahoma" w:cs="Tahoma"/>
          <w:kern w:val="16"/>
        </w:rPr>
        <w:t>Ponudnik, ki izvaja javno naročilo z enim ali več podizvajalci, mora v celoti upoštevati obveznosti iz 94. člena ZJN-3. Podizvajalci morajo izpolnjevati</w:t>
      </w:r>
      <w:r w:rsidRPr="0095239D">
        <w:rPr>
          <w:rFonts w:ascii="Tahoma" w:hAnsi="Tahoma" w:cs="Tahoma"/>
        </w:rPr>
        <w:t xml:space="preserve"> </w:t>
      </w:r>
      <w:r w:rsidRPr="0095239D">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95239D">
        <w:t xml:space="preserve"> </w:t>
      </w:r>
      <w:r w:rsidRPr="0095239D">
        <w:rPr>
          <w:rFonts w:ascii="Tahoma" w:hAnsi="Tahoma" w:cs="Tahoma"/>
          <w:kern w:val="16"/>
        </w:rPr>
        <w:t>Ponudnik mora za vse navedene podizvajalce predložiti izpolnjene in podpisane zahtevane obrazce oz. dokumentacijo iz razpisne dokumentacije.</w:t>
      </w:r>
    </w:p>
    <w:p w14:paraId="7A5276C1" w14:textId="77777777" w:rsidR="00900FD7" w:rsidRPr="0095239D" w:rsidRDefault="00900FD7" w:rsidP="00D633AA">
      <w:pPr>
        <w:widowControl w:val="0"/>
        <w:jc w:val="both"/>
        <w:rPr>
          <w:rFonts w:ascii="Tahoma" w:hAnsi="Tahoma" w:cs="Tahoma"/>
        </w:rPr>
      </w:pPr>
    </w:p>
    <w:p w14:paraId="26A5E948" w14:textId="08C4EE91" w:rsidR="00900FD7" w:rsidRPr="0095239D" w:rsidRDefault="00900FD7" w:rsidP="00D633AA">
      <w:pPr>
        <w:widowControl w:val="0"/>
        <w:numPr>
          <w:ilvl w:val="12"/>
          <w:numId w:val="0"/>
        </w:numPr>
        <w:jc w:val="both"/>
        <w:rPr>
          <w:rFonts w:ascii="Tahoma" w:eastAsia="Calibri" w:hAnsi="Tahoma" w:cs="Tahoma"/>
        </w:rPr>
      </w:pPr>
      <w:r w:rsidRPr="0095239D">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45F32AA6" w14:textId="77777777" w:rsidR="00900FD7" w:rsidRPr="0095239D" w:rsidRDefault="00900FD7" w:rsidP="00D633AA">
      <w:pPr>
        <w:widowControl w:val="0"/>
        <w:jc w:val="both"/>
        <w:rPr>
          <w:rFonts w:ascii="Tahoma" w:hAnsi="Tahoma" w:cs="Tahoma"/>
        </w:rPr>
      </w:pPr>
      <w:r w:rsidRPr="0095239D">
        <w:rPr>
          <w:rFonts w:ascii="Tahoma" w:hAnsi="Tahoma" w:cs="Tahoma"/>
        </w:rPr>
        <w:t>Ponudnik, kateremu bo javno naročilo oddano, bo v razmerju do naročnika v celoti odgovarjal za izvedbo prejetega naročila, ne glede na število podizvajalcev.</w:t>
      </w:r>
    </w:p>
    <w:p w14:paraId="1CB804B0" w14:textId="77777777" w:rsidR="00900FD7" w:rsidRPr="0095239D" w:rsidRDefault="00900FD7" w:rsidP="00D633AA">
      <w:pPr>
        <w:widowControl w:val="0"/>
        <w:jc w:val="both"/>
        <w:rPr>
          <w:rFonts w:ascii="Tahoma" w:hAnsi="Tahoma" w:cs="Tahoma"/>
        </w:rPr>
      </w:pPr>
    </w:p>
    <w:p w14:paraId="5A989A5E" w14:textId="77777777" w:rsidR="00900FD7" w:rsidRPr="0095239D" w:rsidRDefault="00900FD7" w:rsidP="00D633AA">
      <w:pPr>
        <w:widowControl w:val="0"/>
        <w:jc w:val="both"/>
        <w:rPr>
          <w:rFonts w:ascii="Tahoma" w:hAnsi="Tahoma" w:cs="Tahoma"/>
        </w:rPr>
      </w:pPr>
      <w:r w:rsidRPr="0095239D">
        <w:rPr>
          <w:rFonts w:ascii="Tahoma" w:hAnsi="Tahoma" w:cs="Tahoma"/>
        </w:rPr>
        <w:t xml:space="preserve">Naročnik lahko od ponudnika, kateremu se je odločil oddati javno naročilo zahteva predložitev </w:t>
      </w:r>
      <w:proofErr w:type="spellStart"/>
      <w:r w:rsidRPr="0095239D">
        <w:rPr>
          <w:rFonts w:ascii="Tahoma" w:hAnsi="Tahoma" w:cs="Tahoma"/>
          <w:u w:val="single"/>
        </w:rPr>
        <w:t>podizvajalske</w:t>
      </w:r>
      <w:proofErr w:type="spellEnd"/>
      <w:r w:rsidRPr="0095239D">
        <w:rPr>
          <w:rFonts w:ascii="Tahoma" w:hAnsi="Tahoma" w:cs="Tahoma"/>
          <w:u w:val="single"/>
        </w:rPr>
        <w:t xml:space="preserve"> pogodbe</w:t>
      </w:r>
      <w:r w:rsidRPr="0095239D">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95239D">
        <w:rPr>
          <w:rFonts w:ascii="Tahoma" w:hAnsi="Tahoma" w:cs="Tahoma"/>
        </w:rPr>
        <w:t>podizvajanje</w:t>
      </w:r>
      <w:proofErr w:type="spellEnd"/>
      <w:r w:rsidRPr="0095239D">
        <w:rPr>
          <w:rFonts w:ascii="Tahoma" w:hAnsi="Tahoma" w:cs="Tahoma"/>
        </w:rPr>
        <w:t xml:space="preserve"> (vrsta/opis del/storitev/dobav), količina/delež (%) javnega naročila, ki se oddaja v </w:t>
      </w:r>
      <w:proofErr w:type="spellStart"/>
      <w:r w:rsidRPr="0095239D">
        <w:rPr>
          <w:rFonts w:ascii="Tahoma" w:hAnsi="Tahoma" w:cs="Tahoma"/>
        </w:rPr>
        <w:t>podizvajanje</w:t>
      </w:r>
      <w:proofErr w:type="spellEnd"/>
      <w:r w:rsidRPr="0095239D">
        <w:rPr>
          <w:rFonts w:ascii="Tahoma" w:hAnsi="Tahoma" w:cs="Tahoma"/>
        </w:rPr>
        <w:t>, vrednost del ali storitev brez DDV ter kraj in rok izvedbe.</w:t>
      </w:r>
    </w:p>
    <w:p w14:paraId="2B66FE76" w14:textId="77777777" w:rsidR="00900FD7" w:rsidRPr="0095239D" w:rsidRDefault="00900FD7" w:rsidP="00D633AA">
      <w:pPr>
        <w:widowControl w:val="0"/>
        <w:jc w:val="both"/>
        <w:rPr>
          <w:rFonts w:ascii="Tahoma" w:hAnsi="Tahoma" w:cs="Tahoma"/>
        </w:rPr>
      </w:pPr>
    </w:p>
    <w:p w14:paraId="293CC771" w14:textId="77777777" w:rsidR="00900FD7" w:rsidRPr="0095239D" w:rsidRDefault="00900FD7" w:rsidP="00D633AA">
      <w:pPr>
        <w:widowControl w:val="0"/>
        <w:spacing w:after="60"/>
        <w:jc w:val="both"/>
        <w:rPr>
          <w:rFonts w:ascii="Tahoma" w:hAnsi="Tahoma" w:cs="Tahoma"/>
          <w:b/>
          <w:u w:val="single"/>
        </w:rPr>
      </w:pPr>
      <w:r w:rsidRPr="0095239D">
        <w:rPr>
          <w:rFonts w:ascii="Tahoma" w:hAnsi="Tahoma" w:cs="Tahoma"/>
          <w:b/>
          <w:u w:val="single"/>
        </w:rPr>
        <w:t>Dokazila oz. zahtevana dokumentacija za podizvajalce:</w:t>
      </w:r>
    </w:p>
    <w:p w14:paraId="1BBBF3F9"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rPr>
      </w:pPr>
      <w:r w:rsidRPr="0095239D">
        <w:rPr>
          <w:rFonts w:ascii="Tahoma" w:eastAsia="Calibri" w:hAnsi="Tahoma" w:cs="Tahoma"/>
          <w:b/>
        </w:rPr>
        <w:t>Prilogo 3/2</w:t>
      </w:r>
      <w:r w:rsidRPr="0095239D">
        <w:rPr>
          <w:rFonts w:ascii="Tahoma" w:eastAsia="Calibri" w:hAnsi="Tahoma" w:cs="Tahoma"/>
        </w:rPr>
        <w:t>;</w:t>
      </w:r>
    </w:p>
    <w:p w14:paraId="148B5A99"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rPr>
      </w:pPr>
      <w:r w:rsidRPr="0095239D">
        <w:rPr>
          <w:rFonts w:ascii="Tahoma" w:eastAsia="Calibri" w:hAnsi="Tahoma" w:cs="Tahoma"/>
          <w:b/>
        </w:rPr>
        <w:t>Prilogo 3/3</w:t>
      </w:r>
      <w:r w:rsidRPr="0095239D">
        <w:rPr>
          <w:rFonts w:ascii="Tahoma" w:eastAsia="Calibri" w:hAnsi="Tahoma" w:cs="Tahoma"/>
        </w:rPr>
        <w:t>;</w:t>
      </w:r>
    </w:p>
    <w:p w14:paraId="411F4978"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b/>
        </w:rPr>
      </w:pPr>
      <w:r w:rsidRPr="0095239D">
        <w:rPr>
          <w:rFonts w:ascii="Tahoma" w:eastAsia="Calibri" w:hAnsi="Tahoma" w:cs="Tahoma"/>
          <w:b/>
        </w:rPr>
        <w:t>Prilogo 4</w:t>
      </w:r>
      <w:r w:rsidRPr="0095239D">
        <w:rPr>
          <w:rFonts w:ascii="Tahoma" w:eastAsia="Calibri" w:hAnsi="Tahoma" w:cs="Tahoma"/>
        </w:rPr>
        <w:t>;</w:t>
      </w:r>
      <w:r w:rsidRPr="0095239D">
        <w:rPr>
          <w:rFonts w:ascii="Tahoma" w:eastAsia="Calibri" w:hAnsi="Tahoma" w:cs="Tahoma"/>
          <w:b/>
        </w:rPr>
        <w:t xml:space="preserve"> </w:t>
      </w:r>
    </w:p>
    <w:p w14:paraId="685248AC"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rPr>
      </w:pPr>
      <w:r w:rsidRPr="0095239D">
        <w:rPr>
          <w:rFonts w:ascii="Tahoma" w:hAnsi="Tahoma" w:cs="Tahoma"/>
          <w:b/>
        </w:rPr>
        <w:t>Prilogo 5</w:t>
      </w:r>
      <w:r w:rsidRPr="0095239D">
        <w:rPr>
          <w:rFonts w:ascii="Tahoma" w:hAnsi="Tahoma" w:cs="Tahoma"/>
        </w:rPr>
        <w:t xml:space="preserve"> »Seznam podizvajalcev«, </w:t>
      </w:r>
      <w:r w:rsidRPr="0095239D">
        <w:rPr>
          <w:rFonts w:ascii="Tahoma" w:eastAsia="Calibri" w:hAnsi="Tahoma" w:cs="Tahoma"/>
        </w:rPr>
        <w:t xml:space="preserve">ter v primeru, </w:t>
      </w:r>
      <w:r w:rsidRPr="0095239D">
        <w:rPr>
          <w:rFonts w:ascii="Tahoma" w:eastAsia="Calibri" w:hAnsi="Tahoma" w:cs="Tahoma"/>
          <w:u w:val="single"/>
        </w:rPr>
        <w:t>če podizvajalec zahteva neposredno plačilo tudi obrazca 1 in 2 k prilogi 5</w:t>
      </w:r>
      <w:r w:rsidRPr="0095239D">
        <w:rPr>
          <w:rFonts w:ascii="Tahoma" w:eastAsia="Calibri" w:hAnsi="Tahoma" w:cs="Tahoma"/>
        </w:rPr>
        <w:t>,</w:t>
      </w:r>
    </w:p>
    <w:p w14:paraId="37BAE4A6" w14:textId="77777777" w:rsidR="00900FD7" w:rsidRPr="0095239D" w:rsidRDefault="00900FD7" w:rsidP="00D633AA">
      <w:pPr>
        <w:widowControl w:val="0"/>
        <w:numPr>
          <w:ilvl w:val="0"/>
          <w:numId w:val="7"/>
        </w:numPr>
        <w:ind w:left="284" w:hanging="284"/>
        <w:jc w:val="both"/>
        <w:rPr>
          <w:rFonts w:ascii="Tahoma" w:eastAsia="Calibri" w:hAnsi="Tahoma" w:cs="Tahoma"/>
        </w:rPr>
      </w:pPr>
      <w:r w:rsidRPr="0095239D">
        <w:rPr>
          <w:rFonts w:ascii="Tahoma" w:eastAsia="Calibri" w:hAnsi="Tahoma" w:cs="Tahoma"/>
        </w:rPr>
        <w:t xml:space="preserve">ter ostala dokazila, v kolikor/kot to izhaja iz posameznih točk v nadaljevanju razpisne dokumentacije. </w:t>
      </w:r>
    </w:p>
    <w:p w14:paraId="17E278F1" w14:textId="77777777" w:rsidR="00900FD7" w:rsidRPr="0095239D" w:rsidRDefault="00900FD7" w:rsidP="00D633AA">
      <w:pPr>
        <w:widowControl w:val="0"/>
        <w:jc w:val="both"/>
        <w:rPr>
          <w:rFonts w:ascii="Tahoma" w:hAnsi="Tahoma" w:cs="Tahoma"/>
          <w:i/>
          <w:szCs w:val="18"/>
        </w:rPr>
      </w:pPr>
    </w:p>
    <w:p w14:paraId="664677B6" w14:textId="77777777" w:rsidR="00900FD7" w:rsidRPr="0095239D" w:rsidRDefault="00900FD7" w:rsidP="00D633AA">
      <w:pPr>
        <w:widowControl w:val="0"/>
        <w:jc w:val="both"/>
        <w:rPr>
          <w:rFonts w:ascii="Tahoma" w:hAnsi="Tahoma" w:cs="Tahoma"/>
          <w:i/>
          <w:sz w:val="19"/>
          <w:szCs w:val="19"/>
        </w:rPr>
      </w:pPr>
      <w:r w:rsidRPr="0095239D">
        <w:rPr>
          <w:rFonts w:ascii="Tahoma" w:hAnsi="Tahoma" w:cs="Tahoma"/>
          <w:i/>
          <w:sz w:val="19"/>
          <w:szCs w:val="19"/>
        </w:rPr>
        <w:t>V kolikor ponudnik ne oddaja ponudbe z nobenim podizvajalcem, mu ni potrebno upoštevati določil oz. izpolniti/priložiti prilog, ki se nanašajo na podizvajalce.</w:t>
      </w:r>
    </w:p>
    <w:p w14:paraId="58B25EFD" w14:textId="77777777" w:rsidR="00B90E08" w:rsidRPr="0095239D" w:rsidRDefault="00B90E08" w:rsidP="00D633AA">
      <w:pPr>
        <w:widowControl w:val="0"/>
        <w:autoSpaceDE w:val="0"/>
        <w:autoSpaceDN w:val="0"/>
        <w:adjustRightInd w:val="0"/>
        <w:jc w:val="both"/>
        <w:rPr>
          <w:rFonts w:ascii="Tahoma" w:hAnsi="Tahoma" w:cs="Tahoma"/>
        </w:rPr>
      </w:pPr>
    </w:p>
    <w:p w14:paraId="4DF2FA28"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Uporaba zmogljivosti drugih subjektov</w:t>
      </w:r>
    </w:p>
    <w:p w14:paraId="7D73C019" w14:textId="77777777" w:rsidR="00B90E08" w:rsidRPr="0095239D" w:rsidRDefault="00B90E08" w:rsidP="00D633AA">
      <w:pPr>
        <w:widowControl w:val="0"/>
        <w:autoSpaceDE w:val="0"/>
        <w:autoSpaceDN w:val="0"/>
        <w:adjustRightInd w:val="0"/>
        <w:jc w:val="both"/>
        <w:rPr>
          <w:rFonts w:ascii="Tahoma" w:hAnsi="Tahoma" w:cs="Tahoma"/>
        </w:rPr>
      </w:pPr>
    </w:p>
    <w:p w14:paraId="0282032E" w14:textId="77777777" w:rsidR="00900FD7" w:rsidRPr="0095239D" w:rsidRDefault="00900FD7" w:rsidP="00D633AA">
      <w:pPr>
        <w:widowControl w:val="0"/>
        <w:jc w:val="both"/>
        <w:rPr>
          <w:rFonts w:ascii="Tahoma" w:hAnsi="Tahoma" w:cs="Tahoma"/>
          <w:u w:val="single"/>
        </w:rPr>
      </w:pPr>
      <w:r w:rsidRPr="0095239D">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95239D">
        <w:rPr>
          <w:rFonts w:ascii="Tahoma" w:hAnsi="Tahoma" w:cs="Tahoma"/>
          <w:kern w:val="16"/>
        </w:rPr>
        <w:t xml:space="preserve"> </w:t>
      </w:r>
      <w:r w:rsidRPr="0095239D">
        <w:rPr>
          <w:rFonts w:ascii="Tahoma" w:hAnsi="Tahoma" w:cs="Tahoma"/>
        </w:rPr>
        <w:t>ki se nanašajo na subjekte</w:t>
      </w:r>
      <w:r w:rsidRPr="0095239D">
        <w:t xml:space="preserve"> </w:t>
      </w:r>
      <w:r w:rsidRPr="0095239D">
        <w:rPr>
          <w:rFonts w:ascii="Tahoma" w:hAnsi="Tahoma" w:cs="Tahoma"/>
        </w:rPr>
        <w:t xml:space="preserve">katerih zmogljivosti namerava ponudnik uporabiti. </w:t>
      </w:r>
      <w:r w:rsidRPr="0095239D">
        <w:rPr>
          <w:rFonts w:ascii="Tahoma" w:hAnsi="Tahoma" w:cs="Tahoma"/>
          <w:kern w:val="16"/>
        </w:rPr>
        <w:t>Ponudnik mora za vse navedene subjekte, katerih zmogljivosti namerava uporabiti, predložiti izpolnjene in podpisane zahtevane obrazce oz. zahtevano dokumentacijo iz razpisne dokumentacije.</w:t>
      </w:r>
    </w:p>
    <w:p w14:paraId="50C0B927" w14:textId="77777777" w:rsidR="00900FD7" w:rsidRPr="0095239D" w:rsidRDefault="00900FD7" w:rsidP="00D633AA">
      <w:pPr>
        <w:widowControl w:val="0"/>
        <w:jc w:val="both"/>
        <w:rPr>
          <w:rFonts w:ascii="Tahoma" w:hAnsi="Tahoma" w:cs="Tahoma"/>
        </w:rPr>
      </w:pPr>
      <w:r w:rsidRPr="0095239D">
        <w:rPr>
          <w:rFonts w:ascii="Tahoma" w:hAnsi="Tahoma" w:cs="Tahoma"/>
        </w:rPr>
        <w:t xml:space="preserve"> </w:t>
      </w:r>
    </w:p>
    <w:p w14:paraId="0C8BE4EA" w14:textId="77777777" w:rsidR="00900FD7" w:rsidRPr="0095239D" w:rsidRDefault="00900FD7" w:rsidP="00D633AA">
      <w:pPr>
        <w:widowControl w:val="0"/>
        <w:autoSpaceDE w:val="0"/>
        <w:autoSpaceDN w:val="0"/>
        <w:adjustRightInd w:val="0"/>
        <w:jc w:val="both"/>
        <w:rPr>
          <w:rFonts w:ascii="Tahoma" w:hAnsi="Tahoma" w:cs="Tahoma"/>
        </w:rPr>
      </w:pPr>
      <w:r w:rsidRPr="0095239D">
        <w:rPr>
          <w:rFonts w:ascii="Tahoma" w:hAnsi="Tahoma" w:cs="Tahoma"/>
        </w:rPr>
        <w:t xml:space="preserve">O uporabi zmogljivosti drugih subjektov govorimo, ko drugi subjekt </w:t>
      </w:r>
      <w:r w:rsidRPr="0095239D">
        <w:rPr>
          <w:rFonts w:ascii="Tahoma" w:hAnsi="Tahoma" w:cs="Tahoma"/>
          <w:u w:val="single"/>
        </w:rPr>
        <w:t>ni neposredno udeležen pri sami izvedbi naročila</w:t>
      </w:r>
      <w:r w:rsidRPr="0095239D">
        <w:rPr>
          <w:rFonts w:ascii="Tahoma" w:hAnsi="Tahoma" w:cs="Tahoma"/>
        </w:rPr>
        <w:t xml:space="preserve">, temveč ponudniku le npr. posodi določeno opremo, tehnična sredstva, mehanizacijo itd.. Če bo drugi subjekt z zmogljivostmi, s katerimi razpolaga in na katere se sklicuje ponudnik, </w:t>
      </w:r>
      <w:r w:rsidRPr="0095239D">
        <w:rPr>
          <w:rFonts w:ascii="Tahoma" w:hAnsi="Tahoma" w:cs="Tahoma"/>
          <w:u w:val="single"/>
        </w:rPr>
        <w:t>neposredno sam izvedel del predmeta javnega naročila</w:t>
      </w:r>
      <w:r w:rsidRPr="0095239D">
        <w:rPr>
          <w:rFonts w:ascii="Tahoma" w:hAnsi="Tahoma" w:cs="Tahoma"/>
        </w:rPr>
        <w:t xml:space="preserve">, potem govorimo o subjektu, ki izpolnjuje definicijo </w:t>
      </w:r>
      <w:r w:rsidRPr="0095239D">
        <w:rPr>
          <w:rFonts w:ascii="Tahoma" w:hAnsi="Tahoma" w:cs="Tahoma"/>
          <w:b/>
        </w:rPr>
        <w:t>podizvajalca</w:t>
      </w:r>
      <w:r w:rsidRPr="0095239D">
        <w:rPr>
          <w:rFonts w:ascii="Tahoma" w:hAnsi="Tahoma" w:cs="Tahoma"/>
        </w:rPr>
        <w:t xml:space="preserve">, </w:t>
      </w:r>
      <w:r w:rsidRPr="0095239D">
        <w:rPr>
          <w:rFonts w:ascii="Tahoma" w:hAnsi="Tahoma" w:cs="Tahoma"/>
          <w:u w:val="single"/>
        </w:rPr>
        <w:t xml:space="preserve">zato naj ga ponudnik nominira kot podizvajalca/e </w:t>
      </w:r>
      <w:r w:rsidRPr="0095239D">
        <w:rPr>
          <w:rFonts w:ascii="Tahoma" w:hAnsi="Tahoma" w:cs="Tahoma"/>
          <w:b/>
          <w:u w:val="single"/>
        </w:rPr>
        <w:t>in ne</w:t>
      </w:r>
      <w:r w:rsidRPr="0095239D">
        <w:rPr>
          <w:rFonts w:ascii="Tahoma" w:hAnsi="Tahoma" w:cs="Tahoma"/>
          <w:u w:val="single"/>
        </w:rPr>
        <w:t xml:space="preserve"> kot subjekt/e, katerih zmogljivost uporablja ponudnik v ponudbi</w:t>
      </w:r>
      <w:r w:rsidRPr="0095239D">
        <w:rPr>
          <w:rFonts w:ascii="Tahoma" w:hAnsi="Tahoma" w:cs="Tahoma"/>
        </w:rPr>
        <w:t>.</w:t>
      </w:r>
    </w:p>
    <w:p w14:paraId="6DD9A405" w14:textId="77777777" w:rsidR="00900FD7" w:rsidRPr="0095239D" w:rsidRDefault="00900FD7" w:rsidP="00D633AA">
      <w:pPr>
        <w:widowControl w:val="0"/>
        <w:jc w:val="both"/>
        <w:rPr>
          <w:rFonts w:ascii="Tahoma" w:hAnsi="Tahoma" w:cs="Tahoma"/>
        </w:rPr>
      </w:pPr>
    </w:p>
    <w:p w14:paraId="51764ACD" w14:textId="77777777" w:rsidR="00900FD7" w:rsidRPr="0095239D" w:rsidRDefault="00900FD7" w:rsidP="00D633AA">
      <w:pPr>
        <w:widowControl w:val="0"/>
        <w:spacing w:after="60"/>
        <w:jc w:val="both"/>
        <w:rPr>
          <w:rFonts w:ascii="Tahoma" w:hAnsi="Tahoma" w:cs="Tahoma"/>
          <w:b/>
          <w:u w:val="single"/>
        </w:rPr>
      </w:pPr>
      <w:r w:rsidRPr="0095239D">
        <w:rPr>
          <w:rFonts w:ascii="Tahoma" w:hAnsi="Tahoma" w:cs="Tahoma"/>
          <w:b/>
          <w:u w:val="single"/>
        </w:rPr>
        <w:lastRenderedPageBreak/>
        <w:t>Dokazila oz. zahtevana dokumentacija za subjekt/e, katerih zmogljivost uporablja ponudnik:</w:t>
      </w:r>
    </w:p>
    <w:p w14:paraId="42208565"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rPr>
      </w:pPr>
      <w:r w:rsidRPr="0095239D">
        <w:rPr>
          <w:rFonts w:ascii="Tahoma" w:eastAsia="Calibri" w:hAnsi="Tahoma" w:cs="Tahoma"/>
          <w:b/>
        </w:rPr>
        <w:t>Prilogo 3/2</w:t>
      </w:r>
      <w:r w:rsidRPr="0095239D">
        <w:rPr>
          <w:rFonts w:ascii="Tahoma" w:eastAsia="Calibri" w:hAnsi="Tahoma" w:cs="Tahoma"/>
        </w:rPr>
        <w:t>;</w:t>
      </w:r>
    </w:p>
    <w:p w14:paraId="74AA553F"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rPr>
      </w:pPr>
      <w:r w:rsidRPr="0095239D">
        <w:rPr>
          <w:rFonts w:ascii="Tahoma" w:eastAsia="Calibri" w:hAnsi="Tahoma" w:cs="Tahoma"/>
          <w:b/>
        </w:rPr>
        <w:t>Prilogo 3/3</w:t>
      </w:r>
      <w:r w:rsidRPr="0095239D">
        <w:rPr>
          <w:rFonts w:ascii="Tahoma" w:eastAsia="Calibri" w:hAnsi="Tahoma" w:cs="Tahoma"/>
        </w:rPr>
        <w:t>;</w:t>
      </w:r>
    </w:p>
    <w:p w14:paraId="45953EC2" w14:textId="77777777" w:rsidR="00900FD7" w:rsidRPr="0095239D" w:rsidRDefault="00900FD7" w:rsidP="00D633AA">
      <w:pPr>
        <w:widowControl w:val="0"/>
        <w:numPr>
          <w:ilvl w:val="0"/>
          <w:numId w:val="7"/>
        </w:numPr>
        <w:spacing w:line="276" w:lineRule="auto"/>
        <w:ind w:left="284" w:hanging="284"/>
        <w:jc w:val="both"/>
        <w:rPr>
          <w:rFonts w:ascii="Tahoma" w:eastAsia="Calibri" w:hAnsi="Tahoma" w:cs="Tahoma"/>
          <w:b/>
        </w:rPr>
      </w:pPr>
      <w:r w:rsidRPr="0095239D">
        <w:rPr>
          <w:rFonts w:ascii="Tahoma" w:eastAsia="Calibri" w:hAnsi="Tahoma" w:cs="Tahoma"/>
          <w:b/>
        </w:rPr>
        <w:t>Prilogo 4</w:t>
      </w:r>
      <w:r w:rsidRPr="0095239D">
        <w:rPr>
          <w:rFonts w:ascii="Tahoma" w:eastAsia="Calibri" w:hAnsi="Tahoma" w:cs="Tahoma"/>
        </w:rPr>
        <w:t>;</w:t>
      </w:r>
      <w:r w:rsidRPr="0095239D">
        <w:rPr>
          <w:rFonts w:ascii="Tahoma" w:eastAsia="Calibri" w:hAnsi="Tahoma" w:cs="Tahoma"/>
          <w:b/>
        </w:rPr>
        <w:t xml:space="preserve"> </w:t>
      </w:r>
    </w:p>
    <w:p w14:paraId="09956F79" w14:textId="77777777" w:rsidR="00900FD7" w:rsidRPr="0095239D" w:rsidRDefault="00900FD7" w:rsidP="00D633AA">
      <w:pPr>
        <w:widowControl w:val="0"/>
        <w:numPr>
          <w:ilvl w:val="0"/>
          <w:numId w:val="7"/>
        </w:numPr>
        <w:spacing w:line="276" w:lineRule="auto"/>
        <w:ind w:left="284" w:hanging="284"/>
        <w:jc w:val="both"/>
        <w:rPr>
          <w:rFonts w:ascii="Tahoma" w:hAnsi="Tahoma" w:cs="Tahoma"/>
        </w:rPr>
      </w:pPr>
      <w:r w:rsidRPr="0095239D">
        <w:rPr>
          <w:rFonts w:ascii="Tahoma" w:hAnsi="Tahoma" w:cs="Tahoma"/>
          <w:b/>
        </w:rPr>
        <w:t>Prilogo 6</w:t>
      </w:r>
      <w:r w:rsidRPr="0095239D">
        <w:rPr>
          <w:rFonts w:ascii="Tahoma" w:hAnsi="Tahoma" w:cs="Tahoma"/>
        </w:rPr>
        <w:t xml:space="preserve"> »Seznam subjektov, katerih zmogljivost uporablja ponudnik«</w:t>
      </w:r>
    </w:p>
    <w:p w14:paraId="44E22403" w14:textId="77777777" w:rsidR="00900FD7" w:rsidRPr="0095239D" w:rsidRDefault="00900FD7" w:rsidP="00D633AA">
      <w:pPr>
        <w:widowControl w:val="0"/>
        <w:numPr>
          <w:ilvl w:val="0"/>
          <w:numId w:val="7"/>
        </w:numPr>
        <w:ind w:left="284" w:hanging="284"/>
        <w:jc w:val="both"/>
        <w:rPr>
          <w:rFonts w:ascii="Tahoma" w:eastAsia="Calibri" w:hAnsi="Tahoma" w:cs="Tahoma"/>
        </w:rPr>
      </w:pPr>
      <w:r w:rsidRPr="0095239D">
        <w:rPr>
          <w:rFonts w:ascii="Tahoma" w:eastAsia="Calibri" w:hAnsi="Tahoma" w:cs="Tahoma"/>
        </w:rPr>
        <w:t xml:space="preserve">ter ostala dokazila, v kolikor/kot to izhaja iz posameznih točk v nadaljevanju razpisne dokumentacije. </w:t>
      </w:r>
    </w:p>
    <w:p w14:paraId="328C63A1" w14:textId="77777777" w:rsidR="00900FD7" w:rsidRPr="0095239D" w:rsidRDefault="00900FD7" w:rsidP="00D633AA">
      <w:pPr>
        <w:widowControl w:val="0"/>
        <w:jc w:val="both"/>
        <w:rPr>
          <w:rFonts w:ascii="Tahoma" w:hAnsi="Tahoma" w:cs="Tahoma"/>
        </w:rPr>
      </w:pPr>
    </w:p>
    <w:p w14:paraId="4ED6D77A" w14:textId="77777777" w:rsidR="00900FD7" w:rsidRPr="0095239D" w:rsidRDefault="00900FD7" w:rsidP="00D633AA">
      <w:pPr>
        <w:widowControl w:val="0"/>
        <w:jc w:val="both"/>
        <w:rPr>
          <w:rFonts w:ascii="Tahoma" w:hAnsi="Tahoma" w:cs="Tahoma"/>
        </w:rPr>
      </w:pPr>
      <w:r w:rsidRPr="0095239D">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31541CF" w14:textId="77777777" w:rsidR="00900FD7" w:rsidRPr="0095239D" w:rsidRDefault="00900FD7" w:rsidP="00D633AA">
      <w:pPr>
        <w:widowControl w:val="0"/>
        <w:jc w:val="both"/>
        <w:rPr>
          <w:rFonts w:ascii="Tahoma" w:hAnsi="Tahoma" w:cs="Tahoma"/>
        </w:rPr>
      </w:pPr>
    </w:p>
    <w:p w14:paraId="018A578D" w14:textId="77777777" w:rsidR="00900FD7" w:rsidRPr="0095239D" w:rsidRDefault="00900FD7" w:rsidP="00D633AA">
      <w:pPr>
        <w:widowControl w:val="0"/>
        <w:jc w:val="both"/>
        <w:rPr>
          <w:rFonts w:ascii="Tahoma" w:hAnsi="Tahoma" w:cs="Tahoma"/>
          <w:sz w:val="19"/>
          <w:szCs w:val="19"/>
        </w:rPr>
      </w:pPr>
      <w:r w:rsidRPr="0095239D">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95239D">
        <w:rPr>
          <w:sz w:val="19"/>
          <w:szCs w:val="19"/>
        </w:rPr>
        <w:t xml:space="preserve"> </w:t>
      </w:r>
      <w:r w:rsidRPr="0095239D">
        <w:rPr>
          <w:rFonts w:ascii="Tahoma" w:hAnsi="Tahoma" w:cs="Tahoma"/>
          <w:i/>
          <w:sz w:val="19"/>
          <w:szCs w:val="19"/>
        </w:rPr>
        <w:t>uporablja ponudnik v ponudbi.</w:t>
      </w:r>
    </w:p>
    <w:p w14:paraId="537C3023" w14:textId="77777777" w:rsidR="00BB30CD" w:rsidRPr="0095239D" w:rsidRDefault="00BB30CD" w:rsidP="00D633AA">
      <w:pPr>
        <w:widowControl w:val="0"/>
        <w:jc w:val="both"/>
        <w:rPr>
          <w:rFonts w:ascii="Tahoma" w:hAnsi="Tahoma" w:cs="Tahoma"/>
        </w:rPr>
      </w:pPr>
    </w:p>
    <w:p w14:paraId="5E4F9750" w14:textId="77777777" w:rsidR="00BB30CD" w:rsidRPr="0095239D" w:rsidRDefault="00BB30CD" w:rsidP="00D633AA">
      <w:pPr>
        <w:widowControl w:val="0"/>
        <w:numPr>
          <w:ilvl w:val="1"/>
          <w:numId w:val="2"/>
        </w:numPr>
        <w:spacing w:line="276" w:lineRule="auto"/>
        <w:jc w:val="both"/>
        <w:rPr>
          <w:rFonts w:ascii="Tahoma" w:hAnsi="Tahoma" w:cs="Tahoma"/>
          <w:b/>
        </w:rPr>
      </w:pPr>
      <w:r w:rsidRPr="0095239D">
        <w:rPr>
          <w:rFonts w:ascii="Tahoma" w:hAnsi="Tahoma" w:cs="Tahoma"/>
          <w:b/>
        </w:rPr>
        <w:t>Jamstvo za napake</w:t>
      </w:r>
    </w:p>
    <w:p w14:paraId="2E6CC7C8" w14:textId="77777777" w:rsidR="00BB30CD" w:rsidRPr="0095239D" w:rsidRDefault="00BB30CD" w:rsidP="00D633AA">
      <w:pPr>
        <w:widowControl w:val="0"/>
        <w:jc w:val="both"/>
        <w:rPr>
          <w:rFonts w:ascii="Tahoma" w:hAnsi="Tahoma" w:cs="Tahoma"/>
        </w:rPr>
      </w:pPr>
    </w:p>
    <w:p w14:paraId="1E3916D4" w14:textId="77777777" w:rsidR="00BB30CD" w:rsidRPr="0095239D" w:rsidRDefault="00BB30CD" w:rsidP="00D633AA">
      <w:pPr>
        <w:widowControl w:val="0"/>
        <w:jc w:val="both"/>
        <w:rPr>
          <w:rFonts w:ascii="Tahoma" w:hAnsi="Tahoma" w:cs="Tahoma"/>
        </w:rPr>
      </w:pPr>
      <w:r w:rsidRPr="0095239D">
        <w:rPr>
          <w:rFonts w:ascii="Tahoma" w:hAnsi="Tahoma" w:cs="Tahoma"/>
        </w:rPr>
        <w:t>Izbrani izvajalec, s katerim bo naročnik sklenil okvirni sporazum, bo moral jamčiti za odpravo vseh vrst napak skladno z določili Obligacijskega zakonika.</w:t>
      </w:r>
    </w:p>
    <w:p w14:paraId="4FB34A9C" w14:textId="77777777" w:rsidR="00B90E08" w:rsidRPr="0095239D" w:rsidRDefault="00B90E08" w:rsidP="00D633AA">
      <w:pPr>
        <w:widowControl w:val="0"/>
        <w:numPr>
          <w:ilvl w:val="1"/>
          <w:numId w:val="2"/>
        </w:numPr>
        <w:spacing w:line="276" w:lineRule="auto"/>
        <w:jc w:val="both"/>
        <w:rPr>
          <w:rFonts w:ascii="Tahoma" w:hAnsi="Tahoma" w:cs="Tahoma"/>
          <w:b/>
        </w:rPr>
      </w:pPr>
      <w:bookmarkStart w:id="17" w:name="_Toc163615935"/>
      <w:r w:rsidRPr="0095239D">
        <w:rPr>
          <w:rFonts w:ascii="Tahoma" w:hAnsi="Tahoma" w:cs="Tahoma"/>
          <w:b/>
        </w:rPr>
        <w:t xml:space="preserve">Zaupnost </w:t>
      </w:r>
      <w:bookmarkEnd w:id="17"/>
      <w:r w:rsidRPr="0095239D">
        <w:rPr>
          <w:rFonts w:ascii="Tahoma" w:hAnsi="Tahoma" w:cs="Tahoma"/>
          <w:b/>
        </w:rPr>
        <w:t>podatkov</w:t>
      </w:r>
      <w:r w:rsidR="00E30421" w:rsidRPr="0095239D">
        <w:rPr>
          <w:rFonts w:ascii="Tahoma" w:hAnsi="Tahoma" w:cs="Tahoma"/>
          <w:b/>
        </w:rPr>
        <w:t xml:space="preserve"> in vpogled</w:t>
      </w:r>
    </w:p>
    <w:p w14:paraId="2C4232C4" w14:textId="77777777" w:rsidR="00B90E08" w:rsidRPr="0095239D" w:rsidRDefault="00B90E08" w:rsidP="00D633AA">
      <w:pPr>
        <w:widowControl w:val="0"/>
        <w:jc w:val="both"/>
        <w:rPr>
          <w:rFonts w:ascii="Tahoma" w:hAnsi="Tahoma" w:cs="Tahoma"/>
        </w:rPr>
      </w:pPr>
    </w:p>
    <w:p w14:paraId="1FDF5C4B" w14:textId="77777777" w:rsidR="00900FD7" w:rsidRPr="0095239D" w:rsidRDefault="00900FD7" w:rsidP="00D633AA">
      <w:pPr>
        <w:widowControl w:val="0"/>
        <w:jc w:val="both"/>
        <w:rPr>
          <w:rFonts w:ascii="Tahoma" w:hAnsi="Tahoma" w:cs="Tahoma"/>
        </w:rPr>
      </w:pPr>
      <w:r w:rsidRPr="0095239D">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6E474C6" w14:textId="77777777" w:rsidR="00900FD7" w:rsidRPr="0095239D" w:rsidRDefault="00900FD7" w:rsidP="00D633AA">
      <w:pPr>
        <w:widowControl w:val="0"/>
        <w:jc w:val="both"/>
        <w:rPr>
          <w:rFonts w:ascii="Tahoma" w:hAnsi="Tahoma" w:cs="Tahoma"/>
        </w:rPr>
      </w:pPr>
    </w:p>
    <w:p w14:paraId="5A6C82BC" w14:textId="5AC56FDB" w:rsidR="003D7A19" w:rsidRPr="0095239D" w:rsidRDefault="00900FD7" w:rsidP="00D633AA">
      <w:pPr>
        <w:widowControl w:val="0"/>
        <w:jc w:val="both"/>
        <w:rPr>
          <w:rFonts w:ascii="Tahoma" w:hAnsi="Tahoma" w:cs="Tahoma"/>
          <w:i/>
          <w:sz w:val="18"/>
        </w:rPr>
      </w:pPr>
      <w:r w:rsidRPr="0095239D">
        <w:rPr>
          <w:rFonts w:ascii="Tahoma" w:hAnsi="Tahoma" w:cs="Tahoma"/>
          <w:iCs/>
          <w:szCs w:val="22"/>
        </w:rPr>
        <w:t xml:space="preserve">Naročnik bo ponudnikom omogočil vpogled v ponudbo izbranega ponudnika v skladu s 35. členom ZJN-3. Ponudniki morajo zahtevo za vpogled pravočasno posredovati naročniku pisno na naslov: JAVNI HOLDING Ljubljana, </w:t>
      </w:r>
      <w:proofErr w:type="spellStart"/>
      <w:r w:rsidRPr="0095239D">
        <w:rPr>
          <w:rFonts w:ascii="Tahoma" w:hAnsi="Tahoma" w:cs="Tahoma"/>
          <w:iCs/>
          <w:szCs w:val="22"/>
        </w:rPr>
        <w:t>d.o.o</w:t>
      </w:r>
      <w:proofErr w:type="spellEnd"/>
      <w:r w:rsidRPr="0095239D">
        <w:rPr>
          <w:rFonts w:ascii="Tahoma" w:hAnsi="Tahoma" w:cs="Tahoma"/>
          <w:iCs/>
          <w:szCs w:val="22"/>
        </w:rPr>
        <w:t>.,</w:t>
      </w:r>
      <w:r w:rsidRPr="0095239D">
        <w:rPr>
          <w:rFonts w:ascii="Tahoma" w:hAnsi="Tahoma" w:cs="Tahoma"/>
          <w:iCs/>
          <w:sz w:val="14"/>
          <w:szCs w:val="16"/>
        </w:rPr>
        <w:t xml:space="preserve"> </w:t>
      </w:r>
      <w:r w:rsidRPr="0095239D">
        <w:rPr>
          <w:rFonts w:ascii="Tahoma" w:hAnsi="Tahoma" w:cs="Tahoma"/>
          <w:iCs/>
          <w:szCs w:val="22"/>
        </w:rPr>
        <w:t xml:space="preserve">Verovškova ulica 70, </w:t>
      </w:r>
      <w:r w:rsidR="005D2E04" w:rsidRPr="0095239D">
        <w:rPr>
          <w:rFonts w:ascii="Tahoma" w:hAnsi="Tahoma" w:cs="Tahoma"/>
          <w:iCs/>
          <w:szCs w:val="22"/>
        </w:rPr>
        <w:t xml:space="preserve">1000 </w:t>
      </w:r>
      <w:r w:rsidRPr="0095239D">
        <w:rPr>
          <w:rFonts w:ascii="Tahoma" w:hAnsi="Tahoma" w:cs="Tahoma"/>
          <w:iCs/>
          <w:szCs w:val="22"/>
        </w:rPr>
        <w:t>Ljubljana ali po elektronski pošti na elektronski naslov: sjn@jhl.si</w:t>
      </w:r>
      <w:r w:rsidR="005D2E04" w:rsidRPr="0095239D">
        <w:rPr>
          <w:rFonts w:ascii="Tahoma" w:hAnsi="Tahoma" w:cs="Tahoma"/>
          <w:iCs/>
          <w:szCs w:val="22"/>
        </w:rPr>
        <w:t>.</w:t>
      </w:r>
    </w:p>
    <w:p w14:paraId="08E11B0D" w14:textId="77777777" w:rsidR="006F6B13" w:rsidRPr="0095239D" w:rsidRDefault="006F6B13" w:rsidP="00D633AA">
      <w:pPr>
        <w:widowControl w:val="0"/>
        <w:rPr>
          <w:rFonts w:ascii="Tahoma" w:hAnsi="Tahoma" w:cs="Tahoma"/>
        </w:rPr>
      </w:pPr>
    </w:p>
    <w:p w14:paraId="3ED77E1E" w14:textId="77777777" w:rsidR="00B90E08" w:rsidRPr="0095239D" w:rsidRDefault="00B90E08" w:rsidP="00D633AA">
      <w:pPr>
        <w:widowControl w:val="0"/>
        <w:numPr>
          <w:ilvl w:val="1"/>
          <w:numId w:val="2"/>
        </w:numPr>
        <w:spacing w:line="276" w:lineRule="auto"/>
        <w:jc w:val="both"/>
        <w:rPr>
          <w:rFonts w:ascii="Tahoma" w:hAnsi="Tahoma" w:cs="Tahoma"/>
          <w:b/>
        </w:rPr>
      </w:pPr>
      <w:r w:rsidRPr="0095239D">
        <w:rPr>
          <w:rFonts w:ascii="Tahoma" w:hAnsi="Tahoma" w:cs="Tahoma"/>
          <w:b/>
        </w:rPr>
        <w:t>Preveritev ponudbe v postopku naročila male vrednosti</w:t>
      </w:r>
    </w:p>
    <w:p w14:paraId="6C0E07CF" w14:textId="77777777" w:rsidR="00B90E08" w:rsidRPr="0095239D" w:rsidRDefault="00B90E08" w:rsidP="00D633AA">
      <w:pPr>
        <w:widowControl w:val="0"/>
        <w:jc w:val="both"/>
        <w:rPr>
          <w:rFonts w:ascii="Tahoma" w:hAnsi="Tahoma" w:cs="Tahoma"/>
          <w:b/>
        </w:rPr>
      </w:pPr>
    </w:p>
    <w:p w14:paraId="714E71E7" w14:textId="77777777" w:rsidR="00B90E08" w:rsidRPr="0095239D" w:rsidRDefault="00B90E08" w:rsidP="00D633AA">
      <w:pPr>
        <w:widowControl w:val="0"/>
        <w:jc w:val="both"/>
        <w:rPr>
          <w:rFonts w:ascii="Tahoma" w:hAnsi="Tahoma" w:cs="Tahoma"/>
        </w:rPr>
      </w:pPr>
      <w:r w:rsidRPr="0095239D">
        <w:rPr>
          <w:rFonts w:ascii="Tahoma" w:hAnsi="Tahoma" w:cs="Tahoma"/>
        </w:rPr>
        <w:t>V skladu s 3. odstavkom 47. člena ZJN-3 naročniku ni treba preveriti obstoja in vsebine navedb v ponudbi, razen če dvomi o resničnosti ponudnikovih izjav.</w:t>
      </w:r>
      <w:r w:rsidR="00F1622F" w:rsidRPr="0095239D">
        <w:rPr>
          <w:rFonts w:ascii="Tahoma" w:hAnsi="Tahoma" w:cs="Tahoma"/>
        </w:rPr>
        <w:t xml:space="preserve"> </w:t>
      </w:r>
      <w:r w:rsidRPr="0095239D">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6974A5B9" w14:textId="77777777" w:rsidR="00B90E08" w:rsidRPr="0095239D" w:rsidRDefault="00B90E08" w:rsidP="00D633AA">
      <w:pPr>
        <w:widowControl w:val="0"/>
        <w:jc w:val="both"/>
        <w:rPr>
          <w:rFonts w:ascii="Tahoma" w:hAnsi="Tahoma" w:cs="Tahoma"/>
          <w:b/>
        </w:rPr>
      </w:pPr>
    </w:p>
    <w:p w14:paraId="1F33AE62" w14:textId="77777777" w:rsidR="003E6B35" w:rsidRPr="0095239D" w:rsidRDefault="003E6B35" w:rsidP="00D633AA">
      <w:pPr>
        <w:widowControl w:val="0"/>
        <w:rPr>
          <w:rFonts w:ascii="Tahoma" w:hAnsi="Tahoma" w:cs="Tahoma"/>
          <w:b/>
          <w:sz w:val="24"/>
        </w:rPr>
      </w:pPr>
      <w:r w:rsidRPr="0095239D">
        <w:rPr>
          <w:rFonts w:ascii="Tahoma" w:hAnsi="Tahoma" w:cs="Tahoma"/>
          <w:b/>
          <w:sz w:val="24"/>
        </w:rPr>
        <w:br w:type="page"/>
      </w:r>
    </w:p>
    <w:p w14:paraId="3E5AAC92" w14:textId="02B2C4C7" w:rsidR="00A0191B" w:rsidRPr="0095239D" w:rsidRDefault="00EF1168" w:rsidP="00D633AA">
      <w:pPr>
        <w:widowControl w:val="0"/>
        <w:numPr>
          <w:ilvl w:val="0"/>
          <w:numId w:val="2"/>
        </w:numPr>
        <w:jc w:val="both"/>
        <w:rPr>
          <w:rFonts w:ascii="Tahoma" w:hAnsi="Tahoma" w:cs="Tahoma"/>
          <w:b/>
          <w:sz w:val="24"/>
        </w:rPr>
      </w:pPr>
      <w:r w:rsidRPr="0095239D">
        <w:rPr>
          <w:rFonts w:ascii="Tahoma" w:hAnsi="Tahoma" w:cs="Tahoma"/>
          <w:b/>
          <w:sz w:val="24"/>
        </w:rPr>
        <w:lastRenderedPageBreak/>
        <w:t xml:space="preserve">TEHNIČNA SPECIFIKACIJA </w:t>
      </w:r>
      <w:r w:rsidR="009B4C06" w:rsidRPr="0095239D">
        <w:rPr>
          <w:rFonts w:ascii="Tahoma" w:hAnsi="Tahoma" w:cs="Tahoma"/>
          <w:b/>
          <w:sz w:val="24"/>
        </w:rPr>
        <w:t xml:space="preserve">TER OSTALI PONUDBENI POGOJI IN ZAHTEVE </w:t>
      </w:r>
      <w:r w:rsidR="00B568F7" w:rsidRPr="0095239D">
        <w:rPr>
          <w:rFonts w:ascii="Tahoma" w:hAnsi="Tahoma" w:cs="Tahoma"/>
          <w:b/>
          <w:sz w:val="24"/>
        </w:rPr>
        <w:t xml:space="preserve"> </w:t>
      </w:r>
    </w:p>
    <w:p w14:paraId="379B3B13" w14:textId="77777777" w:rsidR="007C70A1" w:rsidRPr="0095239D" w:rsidRDefault="007C70A1" w:rsidP="00D633AA">
      <w:pPr>
        <w:widowControl w:val="0"/>
        <w:jc w:val="both"/>
        <w:rPr>
          <w:rFonts w:ascii="Tahoma" w:hAnsi="Tahoma" w:cs="Tahoma"/>
          <w:b/>
        </w:rPr>
      </w:pPr>
    </w:p>
    <w:p w14:paraId="7BCC851A" w14:textId="77777777" w:rsidR="0063683E" w:rsidRPr="0095239D" w:rsidRDefault="0063683E" w:rsidP="00D633AA">
      <w:pPr>
        <w:widowControl w:val="0"/>
        <w:jc w:val="both"/>
        <w:rPr>
          <w:rFonts w:ascii="Tahoma" w:hAnsi="Tahoma" w:cs="Tahoma"/>
        </w:rPr>
      </w:pPr>
      <w:r w:rsidRPr="0095239D">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701B2C15" w14:textId="77777777" w:rsidR="0063683E" w:rsidRPr="0095239D" w:rsidRDefault="0063683E" w:rsidP="00D633AA">
      <w:pPr>
        <w:widowControl w:val="0"/>
        <w:jc w:val="both"/>
        <w:rPr>
          <w:rFonts w:ascii="Tahoma" w:hAnsi="Tahoma" w:cs="Tahoma"/>
        </w:rPr>
      </w:pPr>
    </w:p>
    <w:p w14:paraId="5D77025C" w14:textId="77777777" w:rsidR="0063683E" w:rsidRPr="0095239D" w:rsidRDefault="0063683E" w:rsidP="00D633AA">
      <w:pPr>
        <w:widowControl w:val="0"/>
        <w:jc w:val="both"/>
        <w:rPr>
          <w:rFonts w:ascii="Tahoma" w:hAnsi="Tahoma" w:cs="Tahoma"/>
        </w:rPr>
      </w:pPr>
      <w:r w:rsidRPr="0095239D">
        <w:rPr>
          <w:rFonts w:ascii="Tahoma" w:hAnsi="Tahoma" w:cs="Tahoma"/>
        </w:rPr>
        <w:t>V kolikor predmet ponudbe ne bo izpolnjeval vseh opisov, zahtev, pogojev, navedb in kvalitet, navedenih v razpisni dokumentaciji naročnika, bo naročnik tako ponudbo izločil iz nadaljnjega ocenjevanja.</w:t>
      </w:r>
    </w:p>
    <w:p w14:paraId="39A27071" w14:textId="77777777" w:rsidR="0063683E" w:rsidRPr="0095239D" w:rsidRDefault="0063683E" w:rsidP="00D633AA">
      <w:pPr>
        <w:widowControl w:val="0"/>
        <w:jc w:val="both"/>
        <w:rPr>
          <w:rFonts w:ascii="Tahoma" w:hAnsi="Tahoma" w:cs="Tahoma"/>
          <w:bCs/>
        </w:rPr>
      </w:pPr>
    </w:p>
    <w:p w14:paraId="27C083E8" w14:textId="77777777" w:rsidR="0063683E" w:rsidRPr="0095239D" w:rsidRDefault="0063683E" w:rsidP="00D633AA">
      <w:pPr>
        <w:widowControl w:val="0"/>
        <w:jc w:val="both"/>
        <w:rPr>
          <w:rFonts w:ascii="Tahoma" w:hAnsi="Tahoma" w:cs="Tahoma"/>
          <w:u w:val="single"/>
        </w:rPr>
      </w:pPr>
      <w:r w:rsidRPr="0095239D">
        <w:rPr>
          <w:rFonts w:ascii="Tahoma" w:hAnsi="Tahoma" w:cs="Tahoma"/>
          <w:b/>
          <w:smallCaps/>
        </w:rPr>
        <w:t>D</w:t>
      </w:r>
      <w:r w:rsidRPr="0095239D">
        <w:rPr>
          <w:rFonts w:ascii="Tahoma" w:hAnsi="Tahoma" w:cs="Tahoma"/>
          <w:b/>
          <w:smallCaps/>
          <w:sz w:val="18"/>
        </w:rPr>
        <w:t>okazila</w:t>
      </w:r>
      <w:r w:rsidRPr="0095239D">
        <w:rPr>
          <w:rFonts w:ascii="Tahoma" w:hAnsi="Tahoma" w:cs="Tahoma"/>
          <w:b/>
          <w:smallCaps/>
        </w:rPr>
        <w:t>:</w:t>
      </w:r>
    </w:p>
    <w:p w14:paraId="1F91217E" w14:textId="77777777" w:rsidR="0063683E" w:rsidRPr="0095239D" w:rsidRDefault="0063683E" w:rsidP="00D633AA">
      <w:pPr>
        <w:widowControl w:val="0"/>
        <w:jc w:val="both"/>
        <w:rPr>
          <w:rFonts w:ascii="Tahoma" w:hAnsi="Tahoma" w:cs="Tahoma"/>
        </w:rPr>
      </w:pPr>
      <w:r w:rsidRPr="0095239D">
        <w:rPr>
          <w:rFonts w:ascii="Tahoma" w:hAnsi="Tahoma" w:cs="Tahoma"/>
        </w:rPr>
        <w:t xml:space="preserve">Ponudnik izkaže izpolnjevanje pogojev v Poglavju 2. s </w:t>
      </w:r>
      <w:proofErr w:type="spellStart"/>
      <w:r w:rsidRPr="0095239D">
        <w:rPr>
          <w:rFonts w:ascii="Tahoma" w:hAnsi="Tahoma" w:cs="Tahoma"/>
        </w:rPr>
        <w:t>priložitvijo</w:t>
      </w:r>
      <w:proofErr w:type="spellEnd"/>
      <w:r w:rsidRPr="0095239D">
        <w:rPr>
          <w:rFonts w:ascii="Tahoma" w:hAnsi="Tahoma" w:cs="Tahoma"/>
        </w:rPr>
        <w:t xml:space="preserve"> izpolnjene in podpisane: </w:t>
      </w:r>
    </w:p>
    <w:p w14:paraId="1DBE99D2" w14:textId="77777777" w:rsidR="0063683E" w:rsidRPr="0095239D" w:rsidRDefault="0063683E" w:rsidP="00D633AA">
      <w:pPr>
        <w:widowControl w:val="0"/>
        <w:numPr>
          <w:ilvl w:val="0"/>
          <w:numId w:val="6"/>
        </w:numPr>
        <w:ind w:left="567"/>
        <w:jc w:val="both"/>
        <w:rPr>
          <w:rFonts w:ascii="Tahoma" w:hAnsi="Tahoma" w:cs="Tahoma"/>
        </w:rPr>
      </w:pPr>
      <w:r w:rsidRPr="0095239D">
        <w:rPr>
          <w:rFonts w:ascii="Tahoma" w:hAnsi="Tahoma" w:cs="Tahoma"/>
        </w:rPr>
        <w:t xml:space="preserve">Priloge 3/1 (Prilogo 3/1 mora v primeru skupne/partnerske ponudbe priložiti vsak izmed partnerjev) </w:t>
      </w:r>
    </w:p>
    <w:p w14:paraId="341FC5DC" w14:textId="77777777" w:rsidR="0063683E" w:rsidRPr="0095239D" w:rsidRDefault="0063683E" w:rsidP="00D633AA">
      <w:pPr>
        <w:widowControl w:val="0"/>
        <w:numPr>
          <w:ilvl w:val="0"/>
          <w:numId w:val="6"/>
        </w:numPr>
        <w:ind w:left="567"/>
        <w:jc w:val="both"/>
        <w:rPr>
          <w:rFonts w:ascii="Tahoma" w:hAnsi="Tahoma" w:cs="Tahoma"/>
        </w:rPr>
      </w:pPr>
      <w:r w:rsidRPr="0095239D">
        <w:rPr>
          <w:rFonts w:ascii="Tahoma" w:hAnsi="Tahoma" w:cs="Tahoma"/>
        </w:rPr>
        <w:t xml:space="preserve">in tudi s Prilogo 3/2 v primeru ponudbe s </w:t>
      </w:r>
      <w:r w:rsidRPr="0095239D">
        <w:rPr>
          <w:rFonts w:ascii="Tahoma" w:hAnsi="Tahoma" w:cs="Tahoma"/>
          <w:iCs/>
        </w:rPr>
        <w:t>podizvajalci in/ali subjekti, katerih zmogljivost uporablja ponudnik;</w:t>
      </w:r>
    </w:p>
    <w:p w14:paraId="41F66815" w14:textId="77777777" w:rsidR="0063683E" w:rsidRPr="0095239D" w:rsidRDefault="0063683E" w:rsidP="00D633AA">
      <w:pPr>
        <w:widowControl w:val="0"/>
        <w:numPr>
          <w:ilvl w:val="0"/>
          <w:numId w:val="6"/>
        </w:numPr>
        <w:ind w:left="567"/>
        <w:jc w:val="both"/>
        <w:rPr>
          <w:rFonts w:ascii="Tahoma" w:hAnsi="Tahoma" w:cs="Tahoma"/>
        </w:rPr>
      </w:pPr>
      <w:r w:rsidRPr="0095239D">
        <w:rPr>
          <w:rFonts w:ascii="Tahoma" w:hAnsi="Tahoma" w:cs="Tahoma"/>
          <w:iCs/>
        </w:rPr>
        <w:t xml:space="preserve">ter z ostalimi dokazili, v kolikor/kot to izhaja iz posameznih točk razpisne dokumentacije. </w:t>
      </w:r>
    </w:p>
    <w:p w14:paraId="5CFB6868" w14:textId="77777777" w:rsidR="00593BCE" w:rsidRPr="0095239D" w:rsidRDefault="00593BCE" w:rsidP="00D633AA">
      <w:pPr>
        <w:widowControl w:val="0"/>
        <w:jc w:val="both"/>
        <w:rPr>
          <w:rFonts w:ascii="Tahoma" w:hAnsi="Tahoma" w:cs="Tahoma"/>
          <w:bCs/>
        </w:rPr>
      </w:pPr>
    </w:p>
    <w:p w14:paraId="72FD7329" w14:textId="77777777" w:rsidR="009B4C06" w:rsidRPr="0095239D" w:rsidRDefault="009B4C06" w:rsidP="00D633AA">
      <w:pPr>
        <w:pStyle w:val="Odstavekseznama"/>
        <w:widowControl w:val="0"/>
        <w:numPr>
          <w:ilvl w:val="1"/>
          <w:numId w:val="2"/>
        </w:numPr>
        <w:jc w:val="both"/>
        <w:rPr>
          <w:rFonts w:ascii="Tahoma" w:hAnsi="Tahoma" w:cs="Tahoma"/>
          <w:b/>
          <w:bCs/>
        </w:rPr>
      </w:pPr>
      <w:r w:rsidRPr="0095239D">
        <w:rPr>
          <w:rFonts w:ascii="Tahoma" w:hAnsi="Tahoma" w:cs="Tahoma"/>
          <w:b/>
          <w:bCs/>
        </w:rPr>
        <w:t>Splošno</w:t>
      </w:r>
    </w:p>
    <w:p w14:paraId="0037D878" w14:textId="77777777" w:rsidR="009B4C06" w:rsidRPr="0095239D" w:rsidRDefault="009B4C06" w:rsidP="00D633AA">
      <w:pPr>
        <w:widowControl w:val="0"/>
        <w:jc w:val="both"/>
        <w:rPr>
          <w:rFonts w:ascii="Tahoma" w:hAnsi="Tahoma" w:cs="Tahoma"/>
          <w:bCs/>
        </w:rPr>
      </w:pPr>
    </w:p>
    <w:p w14:paraId="79782EB6" w14:textId="484C8B1D" w:rsidR="00B67B68" w:rsidRPr="0095239D" w:rsidRDefault="00B67B68" w:rsidP="00D633AA">
      <w:pPr>
        <w:widowControl w:val="0"/>
        <w:jc w:val="both"/>
        <w:rPr>
          <w:rFonts w:ascii="Tahoma" w:hAnsi="Tahoma" w:cs="Tahoma"/>
          <w:bCs/>
        </w:rPr>
      </w:pPr>
      <w:r w:rsidRPr="0095239D">
        <w:rPr>
          <w:rFonts w:ascii="Tahoma" w:hAnsi="Tahoma" w:cs="Tahoma"/>
          <w:bCs/>
        </w:rPr>
        <w:t>Predmet javnega naročila je izbira</w:t>
      </w:r>
      <w:r w:rsidR="00282143" w:rsidRPr="0095239D">
        <w:rPr>
          <w:rFonts w:ascii="Tahoma" w:hAnsi="Tahoma" w:cs="Tahoma"/>
          <w:bCs/>
        </w:rPr>
        <w:t xml:space="preserve"> izvajalca za nudenje</w:t>
      </w:r>
      <w:r w:rsidRPr="0095239D">
        <w:rPr>
          <w:rFonts w:ascii="Tahoma" w:hAnsi="Tahoma" w:cs="Tahoma"/>
          <w:bCs/>
        </w:rPr>
        <w:t xml:space="preserve"> strokovne podpore za specifična elektrotehnična področja na projektu </w:t>
      </w:r>
      <w:r w:rsidR="004D1C49" w:rsidRPr="0095239D">
        <w:rPr>
          <w:rFonts w:ascii="Tahoma" w:hAnsi="Tahoma" w:cs="Tahoma"/>
          <w:bCs/>
        </w:rPr>
        <w:t>BIOMASA</w:t>
      </w:r>
      <w:r w:rsidRPr="0095239D">
        <w:rPr>
          <w:rFonts w:ascii="Tahoma" w:hAnsi="Tahoma" w:cs="Tahoma"/>
          <w:bCs/>
        </w:rPr>
        <w:t xml:space="preserve">. </w:t>
      </w:r>
    </w:p>
    <w:p w14:paraId="12A4E206" w14:textId="77777777" w:rsidR="00B67B68" w:rsidRPr="0095239D" w:rsidRDefault="00B67B68" w:rsidP="00D633AA">
      <w:pPr>
        <w:widowControl w:val="0"/>
        <w:jc w:val="both"/>
        <w:rPr>
          <w:rFonts w:ascii="Tahoma" w:hAnsi="Tahoma" w:cs="Tahoma"/>
          <w:bCs/>
        </w:rPr>
      </w:pPr>
    </w:p>
    <w:p w14:paraId="5A7FC33D" w14:textId="3ABD676C" w:rsidR="009B4C06" w:rsidRPr="0095239D" w:rsidRDefault="00B67B68" w:rsidP="00D633AA">
      <w:pPr>
        <w:widowControl w:val="0"/>
        <w:jc w:val="both"/>
        <w:rPr>
          <w:rFonts w:ascii="Tahoma" w:hAnsi="Tahoma" w:cs="Tahoma"/>
          <w:bCs/>
        </w:rPr>
      </w:pPr>
      <w:r w:rsidRPr="0095239D">
        <w:rPr>
          <w:rFonts w:ascii="Tahoma" w:hAnsi="Tahoma" w:cs="Tahoma"/>
          <w:bCs/>
        </w:rPr>
        <w:t>Obseg razpisanega dela, specifično za elektrotehniko, okvirno obsega:</w:t>
      </w:r>
      <w:r w:rsidR="00282143" w:rsidRPr="0095239D">
        <w:rPr>
          <w:rFonts w:ascii="Tahoma" w:hAnsi="Tahoma" w:cs="Tahoma"/>
          <w:bCs/>
        </w:rPr>
        <w:t xml:space="preserve"> </w:t>
      </w:r>
      <w:r w:rsidR="007B2B00" w:rsidRPr="0095239D">
        <w:rPr>
          <w:rFonts w:ascii="Tahoma" w:hAnsi="Tahoma" w:cs="Tahoma"/>
          <w:bCs/>
        </w:rPr>
        <w:t xml:space="preserve">pregledi dokumentacije, </w:t>
      </w:r>
      <w:r w:rsidR="00F00806" w:rsidRPr="0095239D">
        <w:rPr>
          <w:rFonts w:ascii="Tahoma" w:hAnsi="Tahoma" w:cs="Tahoma"/>
        </w:rPr>
        <w:t xml:space="preserve">sodelovanje na tovarniških prevzemih (FAT), </w:t>
      </w:r>
      <w:r w:rsidR="00A1472B" w:rsidRPr="0095239D">
        <w:rPr>
          <w:rFonts w:ascii="Tahoma" w:hAnsi="Tahoma" w:cs="Tahoma"/>
          <w:bCs/>
        </w:rPr>
        <w:t>pregledi, preizkusi in meritve na objektu</w:t>
      </w:r>
      <w:r w:rsidR="007B2B00" w:rsidRPr="0095239D">
        <w:rPr>
          <w:rFonts w:ascii="Tahoma" w:hAnsi="Tahoma" w:cs="Tahoma"/>
          <w:bCs/>
        </w:rPr>
        <w:t>,</w:t>
      </w:r>
      <w:r w:rsidR="00A1472B" w:rsidRPr="0095239D">
        <w:rPr>
          <w:rFonts w:ascii="Tahoma" w:hAnsi="Tahoma" w:cs="Tahoma"/>
          <w:bCs/>
        </w:rPr>
        <w:t xml:space="preserve"> izvajanje samostojnih pregledov in meritev, </w:t>
      </w:r>
      <w:r w:rsidR="00F00806" w:rsidRPr="0095239D">
        <w:rPr>
          <w:rFonts w:ascii="Tahoma" w:hAnsi="Tahoma" w:cs="Tahoma"/>
        </w:rPr>
        <w:t xml:space="preserve">tehnični pregledi in </w:t>
      </w:r>
      <w:r w:rsidR="00A1472B" w:rsidRPr="0095239D">
        <w:rPr>
          <w:rFonts w:ascii="Tahoma" w:hAnsi="Tahoma" w:cs="Tahoma"/>
          <w:bCs/>
        </w:rPr>
        <w:t>preizkusno obratovanje, izračuni, študije, testi in analize</w:t>
      </w:r>
      <w:r w:rsidRPr="0095239D">
        <w:rPr>
          <w:rFonts w:ascii="Tahoma" w:hAnsi="Tahoma" w:cs="Tahoma"/>
          <w:bCs/>
        </w:rPr>
        <w:t>.</w:t>
      </w:r>
    </w:p>
    <w:p w14:paraId="7271EACD" w14:textId="77777777" w:rsidR="00D317FD" w:rsidRPr="0095239D" w:rsidRDefault="00D317FD" w:rsidP="00D633AA">
      <w:pPr>
        <w:widowControl w:val="0"/>
        <w:jc w:val="both"/>
        <w:rPr>
          <w:rFonts w:ascii="Tahoma" w:hAnsi="Tahoma" w:cs="Tahoma"/>
          <w:bCs/>
        </w:rPr>
      </w:pPr>
    </w:p>
    <w:p w14:paraId="1749AD0A" w14:textId="77777777" w:rsidR="00D317FD" w:rsidRPr="0095239D" w:rsidRDefault="00D317FD" w:rsidP="00D633AA">
      <w:pPr>
        <w:widowControl w:val="0"/>
        <w:jc w:val="both"/>
        <w:rPr>
          <w:rFonts w:ascii="Tahoma" w:hAnsi="Tahoma" w:cs="Tahoma"/>
          <w:bCs/>
        </w:rPr>
      </w:pPr>
      <w:r w:rsidRPr="0095239D">
        <w:rPr>
          <w:rFonts w:ascii="Tahoma" w:hAnsi="Tahoma" w:cs="Tahoma"/>
          <w:bCs/>
        </w:rPr>
        <w:t xml:space="preserve">Obseg razpisanega dela je tudi razviden iz </w:t>
      </w:r>
      <w:r w:rsidR="00A60B32" w:rsidRPr="0095239D">
        <w:rPr>
          <w:rFonts w:ascii="Tahoma" w:hAnsi="Tahoma" w:cs="Tahoma"/>
          <w:bCs/>
        </w:rPr>
        <w:t xml:space="preserve">ponudbenega predračuna, </w:t>
      </w:r>
      <w:r w:rsidRPr="0095239D">
        <w:rPr>
          <w:rFonts w:ascii="Tahoma" w:hAnsi="Tahoma" w:cs="Tahoma"/>
          <w:bCs/>
        </w:rPr>
        <w:t xml:space="preserve">ki je </w:t>
      </w:r>
      <w:r w:rsidR="00A60B32" w:rsidRPr="0095239D">
        <w:rPr>
          <w:rFonts w:ascii="Tahoma" w:hAnsi="Tahoma" w:cs="Tahoma"/>
          <w:bCs/>
        </w:rPr>
        <w:t>P</w:t>
      </w:r>
      <w:r w:rsidRPr="0095239D">
        <w:rPr>
          <w:rFonts w:ascii="Tahoma" w:hAnsi="Tahoma" w:cs="Tahoma"/>
          <w:bCs/>
        </w:rPr>
        <w:t>riloga št. 2</w:t>
      </w:r>
      <w:r w:rsidR="00A60B32" w:rsidRPr="0095239D">
        <w:rPr>
          <w:rFonts w:ascii="Tahoma" w:hAnsi="Tahoma" w:cs="Tahoma"/>
          <w:bCs/>
        </w:rPr>
        <w:t>/1</w:t>
      </w:r>
      <w:r w:rsidRPr="0095239D">
        <w:rPr>
          <w:rFonts w:ascii="Tahoma" w:hAnsi="Tahoma" w:cs="Tahoma"/>
          <w:bCs/>
        </w:rPr>
        <w:t xml:space="preserve"> te </w:t>
      </w:r>
      <w:r w:rsidR="00A60B32" w:rsidRPr="0095239D">
        <w:rPr>
          <w:rFonts w:ascii="Tahoma" w:hAnsi="Tahoma" w:cs="Tahoma"/>
          <w:bCs/>
        </w:rPr>
        <w:t xml:space="preserve">razpisne  </w:t>
      </w:r>
      <w:r w:rsidRPr="0095239D">
        <w:rPr>
          <w:rFonts w:ascii="Tahoma" w:hAnsi="Tahoma" w:cs="Tahoma"/>
          <w:bCs/>
        </w:rPr>
        <w:t>dokumentacije.</w:t>
      </w:r>
    </w:p>
    <w:p w14:paraId="00802823" w14:textId="77777777" w:rsidR="00CA4FFA" w:rsidRPr="0095239D" w:rsidRDefault="00CA4FFA" w:rsidP="00D633AA">
      <w:pPr>
        <w:widowControl w:val="0"/>
        <w:jc w:val="both"/>
        <w:rPr>
          <w:rFonts w:ascii="Tahoma" w:hAnsi="Tahoma" w:cs="Tahoma"/>
          <w:b/>
          <w:szCs w:val="22"/>
        </w:rPr>
      </w:pPr>
    </w:p>
    <w:p w14:paraId="4F906F7A" w14:textId="1C2D0FBD" w:rsidR="00FA3F8A" w:rsidRPr="0095239D" w:rsidRDefault="00F23916" w:rsidP="00D633AA">
      <w:pPr>
        <w:pStyle w:val="Odstavekseznama"/>
        <w:widowControl w:val="0"/>
        <w:numPr>
          <w:ilvl w:val="1"/>
          <w:numId w:val="2"/>
        </w:numPr>
        <w:jc w:val="both"/>
        <w:rPr>
          <w:rFonts w:ascii="Tahoma" w:hAnsi="Tahoma" w:cs="Tahoma"/>
          <w:b/>
          <w:bCs/>
        </w:rPr>
      </w:pPr>
      <w:r w:rsidRPr="0095239D">
        <w:rPr>
          <w:rFonts w:ascii="Tahoma" w:hAnsi="Tahoma" w:cs="Tahoma"/>
          <w:b/>
          <w:bCs/>
        </w:rPr>
        <w:t>Splošno o p</w:t>
      </w:r>
      <w:r w:rsidR="001B2B27" w:rsidRPr="0095239D">
        <w:rPr>
          <w:rFonts w:ascii="Tahoma" w:hAnsi="Tahoma" w:cs="Tahoma"/>
          <w:b/>
          <w:bCs/>
        </w:rPr>
        <w:t>rojekt</w:t>
      </w:r>
      <w:r w:rsidRPr="0095239D">
        <w:rPr>
          <w:rFonts w:ascii="Tahoma" w:hAnsi="Tahoma" w:cs="Tahoma"/>
          <w:b/>
          <w:bCs/>
        </w:rPr>
        <w:t>u</w:t>
      </w:r>
      <w:r w:rsidR="00FA3F8A" w:rsidRPr="0095239D">
        <w:rPr>
          <w:rFonts w:ascii="Tahoma" w:hAnsi="Tahoma" w:cs="Tahoma"/>
          <w:b/>
          <w:bCs/>
        </w:rPr>
        <w:t xml:space="preserve"> </w:t>
      </w:r>
      <w:r w:rsidR="00AE7EAC" w:rsidRPr="0095239D">
        <w:rPr>
          <w:rFonts w:ascii="Tahoma" w:hAnsi="Tahoma" w:cs="Tahoma"/>
          <w:b/>
          <w:bCs/>
        </w:rPr>
        <w:t>BIOMASA</w:t>
      </w:r>
    </w:p>
    <w:p w14:paraId="73116DF7" w14:textId="77777777" w:rsidR="00FA3F8A" w:rsidRPr="0095239D" w:rsidRDefault="00FA3F8A" w:rsidP="00D633AA">
      <w:pPr>
        <w:widowControl w:val="0"/>
        <w:jc w:val="both"/>
        <w:rPr>
          <w:rFonts w:ascii="Tahoma" w:hAnsi="Tahoma" w:cs="Tahoma"/>
          <w:szCs w:val="22"/>
        </w:rPr>
      </w:pPr>
    </w:p>
    <w:p w14:paraId="07C1911E" w14:textId="58255965" w:rsidR="00F23916" w:rsidRPr="0095239D" w:rsidRDefault="00F23916" w:rsidP="00D633AA">
      <w:pPr>
        <w:widowControl w:val="0"/>
        <w:jc w:val="both"/>
        <w:rPr>
          <w:rFonts w:ascii="Tahoma" w:hAnsi="Tahoma" w:cs="Tahoma"/>
          <w:lang w:eastAsia="hr-HR"/>
        </w:rPr>
      </w:pPr>
      <w:r w:rsidRPr="0095239D">
        <w:rPr>
          <w:rFonts w:ascii="Tahoma" w:hAnsi="Tahoma" w:cs="Tahoma"/>
          <w:lang w:eastAsia="hr-HR"/>
        </w:rPr>
        <w:t xml:space="preserve">Energetika Ljubljana </w:t>
      </w:r>
      <w:proofErr w:type="spellStart"/>
      <w:r w:rsidRPr="0095239D">
        <w:rPr>
          <w:rFonts w:ascii="Tahoma" w:hAnsi="Tahoma" w:cs="Tahoma"/>
          <w:lang w:eastAsia="hr-HR"/>
        </w:rPr>
        <w:t>d.o.o</w:t>
      </w:r>
      <w:proofErr w:type="spellEnd"/>
      <w:r w:rsidRPr="0095239D">
        <w:rPr>
          <w:rFonts w:ascii="Tahoma" w:hAnsi="Tahoma" w:cs="Tahoma"/>
          <w:lang w:eastAsia="hr-HR"/>
        </w:rPr>
        <w:t>., ključni dobavitelj toplote in električne energije za Ljubljano, načrtuje prehod z obstoječe premogovne tehnologije na obnovljiv vir – lesno biomaso. Projekt se izvaja v enoti TE-TOL, ki trenutno zagotavlja več kot 90 % potreb mesta po toplotni energiji. Cilj investicije je zamenjava goriva na obstoječem premogovnem kotlu 1 z lesnimi sekanci ter uporaba obstoječe infrastrukture, kar omogoča racionalizacijo stroškov in prostorskih zahtev. Vsa nova oprema bo zasnovana po načelu najboljših razpoložljivih tehnik (BAT) za doseganje zanesljivega, energetsko učinkovitega in okolju prijaznega obratovanja.</w:t>
      </w:r>
    </w:p>
    <w:p w14:paraId="27E8DC01" w14:textId="77777777" w:rsidR="00F23916" w:rsidRPr="0095239D" w:rsidRDefault="00F23916" w:rsidP="00D633AA">
      <w:pPr>
        <w:widowControl w:val="0"/>
        <w:jc w:val="both"/>
        <w:rPr>
          <w:rFonts w:ascii="Tahoma" w:hAnsi="Tahoma" w:cs="Tahoma"/>
          <w:lang w:eastAsia="hr-HR"/>
        </w:rPr>
      </w:pPr>
    </w:p>
    <w:p w14:paraId="2B4CDD5E" w14:textId="77777777" w:rsidR="00F23916" w:rsidRPr="0095239D" w:rsidRDefault="00F23916" w:rsidP="00D633AA">
      <w:pPr>
        <w:widowControl w:val="0"/>
        <w:jc w:val="both"/>
        <w:rPr>
          <w:rFonts w:ascii="Tahoma" w:hAnsi="Tahoma" w:cs="Tahoma"/>
        </w:rPr>
      </w:pPr>
      <w:r w:rsidRPr="0095239D">
        <w:rPr>
          <w:rFonts w:ascii="Tahoma" w:hAnsi="Tahoma" w:cs="Tahoma"/>
          <w:lang w:eastAsia="hr-HR"/>
        </w:rPr>
        <w:t>Projekt vključuje več sklopov: rekonstrukcijo parnega kotla (menjava kurišča, grelnih površin in prilagoditev standardu EN 12952), novogradnjo sistema za sprejem, skladiščenje in transport lesnih sekancev, zamenjavo parno-turbinskega postrojenja z generatorjem, rekonstrukcijo elektroenergetskega postrojenja ter priključitev na obstoječo infrastrukturo. Poleg tega bo izvedena nadgradnja sistemov za čiščenje dimnih plinov (</w:t>
      </w:r>
      <w:proofErr w:type="spellStart"/>
      <w:r w:rsidRPr="0095239D">
        <w:rPr>
          <w:rFonts w:ascii="Tahoma" w:hAnsi="Tahoma" w:cs="Tahoma"/>
          <w:lang w:eastAsia="hr-HR"/>
        </w:rPr>
        <w:t>NOx</w:t>
      </w:r>
      <w:proofErr w:type="spellEnd"/>
      <w:r w:rsidRPr="0095239D">
        <w:rPr>
          <w:rFonts w:ascii="Tahoma" w:hAnsi="Tahoma" w:cs="Tahoma"/>
          <w:lang w:eastAsia="hr-HR"/>
        </w:rPr>
        <w:t xml:space="preserve">, HCl, trdni delci) in prilagoditev pomožnih sistemov. Projekt bo zagotovil skladnost z </w:t>
      </w:r>
      <w:proofErr w:type="spellStart"/>
      <w:r w:rsidRPr="0095239D">
        <w:rPr>
          <w:rFonts w:ascii="Tahoma" w:hAnsi="Tahoma" w:cs="Tahoma"/>
          <w:lang w:eastAsia="hr-HR"/>
        </w:rPr>
        <w:t>okoljsko</w:t>
      </w:r>
      <w:proofErr w:type="spellEnd"/>
      <w:r w:rsidRPr="0095239D">
        <w:rPr>
          <w:rFonts w:ascii="Tahoma" w:hAnsi="Tahoma" w:cs="Tahoma"/>
          <w:lang w:eastAsia="hr-HR"/>
        </w:rPr>
        <w:t xml:space="preserve"> zakonodajo ter omogočil doseganje predpisanih emisijskih mejnih vrednosti.</w:t>
      </w:r>
    </w:p>
    <w:p w14:paraId="04A8FA21" w14:textId="77777777" w:rsidR="005F5C19" w:rsidRPr="0095239D" w:rsidRDefault="005F5C19" w:rsidP="00D633AA">
      <w:pPr>
        <w:widowControl w:val="0"/>
        <w:autoSpaceDE w:val="0"/>
        <w:autoSpaceDN w:val="0"/>
        <w:adjustRightInd w:val="0"/>
        <w:jc w:val="both"/>
        <w:rPr>
          <w:rFonts w:ascii="Tahoma" w:hAnsi="Tahoma" w:cs="Tahoma"/>
          <w:szCs w:val="22"/>
        </w:rPr>
      </w:pPr>
    </w:p>
    <w:p w14:paraId="6BF0265D" w14:textId="6AF8EA72" w:rsidR="005F5C19" w:rsidRPr="0095239D" w:rsidRDefault="00282143" w:rsidP="000E7071">
      <w:pPr>
        <w:pStyle w:val="Odstavekseznama"/>
        <w:widowControl w:val="0"/>
        <w:numPr>
          <w:ilvl w:val="1"/>
          <w:numId w:val="2"/>
        </w:numPr>
        <w:jc w:val="both"/>
        <w:rPr>
          <w:rFonts w:ascii="Tahoma" w:hAnsi="Tahoma" w:cs="Tahoma"/>
          <w:b/>
          <w:bCs/>
        </w:rPr>
      </w:pPr>
      <w:r w:rsidRPr="0095239D">
        <w:rPr>
          <w:rFonts w:ascii="Tahoma" w:hAnsi="Tahoma" w:cs="Tahoma"/>
          <w:b/>
          <w:bCs/>
        </w:rPr>
        <w:t xml:space="preserve">Storitve nudenja strokovne podpore za specifična elektrotehnična področja na projektu </w:t>
      </w:r>
      <w:r w:rsidR="004D1C49" w:rsidRPr="0095239D">
        <w:rPr>
          <w:rFonts w:ascii="Tahoma" w:hAnsi="Tahoma" w:cs="Tahoma"/>
          <w:b/>
          <w:bCs/>
        </w:rPr>
        <w:t>BIOMASA</w:t>
      </w:r>
    </w:p>
    <w:p w14:paraId="689F8FB8" w14:textId="4C597C74" w:rsidR="008C0AC0" w:rsidRPr="0095239D" w:rsidRDefault="008C0AC0" w:rsidP="00D633AA">
      <w:pPr>
        <w:widowControl w:val="0"/>
        <w:autoSpaceDE w:val="0"/>
        <w:autoSpaceDN w:val="0"/>
        <w:adjustRightInd w:val="0"/>
        <w:jc w:val="both"/>
        <w:rPr>
          <w:rFonts w:ascii="Tahoma" w:hAnsi="Tahoma" w:cs="Tahoma"/>
          <w:b/>
          <w:bCs/>
          <w:szCs w:val="22"/>
        </w:rPr>
      </w:pPr>
    </w:p>
    <w:p w14:paraId="20085C96" w14:textId="6A46F9B8" w:rsidR="008C0AC0" w:rsidRPr="0095239D" w:rsidRDefault="008C0AC0" w:rsidP="00D633AA">
      <w:pPr>
        <w:widowControl w:val="0"/>
        <w:autoSpaceDE w:val="0"/>
        <w:autoSpaceDN w:val="0"/>
        <w:adjustRightInd w:val="0"/>
        <w:jc w:val="both"/>
        <w:rPr>
          <w:rFonts w:ascii="Tahoma" w:hAnsi="Tahoma" w:cs="Tahoma"/>
          <w:b/>
          <w:bCs/>
          <w:szCs w:val="22"/>
        </w:rPr>
      </w:pPr>
      <w:r w:rsidRPr="0095239D">
        <w:rPr>
          <w:rFonts w:ascii="Tahoma" w:hAnsi="Tahoma" w:cs="Tahoma"/>
          <w:b/>
          <w:bCs/>
          <w:szCs w:val="22"/>
        </w:rPr>
        <w:t xml:space="preserve">Faza A: </w:t>
      </w:r>
      <w:r w:rsidR="001B37B0" w:rsidRPr="0095239D">
        <w:rPr>
          <w:rFonts w:ascii="Tahoma" w:hAnsi="Tahoma" w:cs="Tahoma"/>
          <w:b/>
          <w:bCs/>
          <w:szCs w:val="22"/>
        </w:rPr>
        <w:t xml:space="preserve"> </w:t>
      </w:r>
      <w:r w:rsidRPr="0095239D">
        <w:rPr>
          <w:rFonts w:ascii="Tahoma" w:hAnsi="Tahoma" w:cs="Tahoma"/>
          <w:b/>
          <w:bCs/>
          <w:szCs w:val="22"/>
        </w:rPr>
        <w:t>Dejavnosti pred podpisom pogodbe z izvajalcem za izvedbo projekta BIOMASA</w:t>
      </w:r>
      <w:r w:rsidR="001B37B0" w:rsidRPr="0095239D">
        <w:rPr>
          <w:rFonts w:ascii="Tahoma" w:hAnsi="Tahoma" w:cs="Tahoma"/>
          <w:b/>
          <w:bCs/>
          <w:szCs w:val="22"/>
        </w:rPr>
        <w:t>:</w:t>
      </w:r>
    </w:p>
    <w:p w14:paraId="3FE6EDAC" w14:textId="77777777" w:rsidR="00482ECC" w:rsidRPr="0095239D" w:rsidRDefault="00482ECC" w:rsidP="00D633AA">
      <w:pPr>
        <w:widowControl w:val="0"/>
        <w:autoSpaceDE w:val="0"/>
        <w:autoSpaceDN w:val="0"/>
        <w:adjustRightInd w:val="0"/>
        <w:jc w:val="both"/>
        <w:rPr>
          <w:rFonts w:ascii="Tahoma" w:hAnsi="Tahoma" w:cs="Tahoma"/>
          <w:b/>
          <w:bCs/>
          <w:sz w:val="12"/>
          <w:szCs w:val="14"/>
        </w:rPr>
      </w:pPr>
    </w:p>
    <w:p w14:paraId="76FCB657" w14:textId="2DA8A6A7" w:rsidR="005F5C19" w:rsidRPr="0095239D" w:rsidRDefault="00B5292C" w:rsidP="00D633AA">
      <w:pPr>
        <w:widowControl w:val="0"/>
        <w:autoSpaceDE w:val="0"/>
        <w:autoSpaceDN w:val="0"/>
        <w:adjustRightInd w:val="0"/>
        <w:jc w:val="both"/>
        <w:rPr>
          <w:rFonts w:ascii="Tahoma" w:hAnsi="Tahoma" w:cs="Tahoma"/>
          <w:szCs w:val="22"/>
        </w:rPr>
      </w:pPr>
      <w:r w:rsidRPr="0095239D">
        <w:rPr>
          <w:rFonts w:ascii="Tahoma" w:hAnsi="Tahoma" w:cs="Tahoma"/>
          <w:szCs w:val="22"/>
        </w:rPr>
        <w:t>Tehnične specifikacije (razpisna dokumentacija)</w:t>
      </w:r>
      <w:r w:rsidR="005F5C19" w:rsidRPr="0095239D">
        <w:rPr>
          <w:rFonts w:ascii="Tahoma" w:hAnsi="Tahoma" w:cs="Tahoma"/>
          <w:szCs w:val="22"/>
        </w:rPr>
        <w:t>:</w:t>
      </w:r>
    </w:p>
    <w:p w14:paraId="40827352" w14:textId="71F3C22E" w:rsidR="00122093" w:rsidRPr="0095239D" w:rsidRDefault="00122093"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pregled obstoječe razpisne dokumentacije,</w:t>
      </w:r>
    </w:p>
    <w:p w14:paraId="4CD807C4" w14:textId="246FB11F" w:rsidR="00F00806" w:rsidRPr="0095239D" w:rsidRDefault="00122093"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p</w:t>
      </w:r>
      <w:r w:rsidR="00F00806" w:rsidRPr="0095239D">
        <w:rPr>
          <w:rFonts w:ascii="Tahoma" w:hAnsi="Tahoma" w:cs="Tahoma"/>
          <w:szCs w:val="22"/>
        </w:rPr>
        <w:t xml:space="preserve">regled in priprava tehničnih specifikacij v sodelovanju z naročnikom (tehnične specifikacije – podajajo se </w:t>
      </w:r>
      <w:r w:rsidR="00D75498" w:rsidRPr="0095239D">
        <w:rPr>
          <w:rFonts w:ascii="Tahoma" w:hAnsi="Tahoma" w:cs="Tahoma"/>
          <w:szCs w:val="22"/>
        </w:rPr>
        <w:t>zahteve za elemente, materiale, naprave in gradnje v skladu s pričakovanji naročnika in velj</w:t>
      </w:r>
      <w:r w:rsidR="00482A15" w:rsidRPr="0095239D">
        <w:rPr>
          <w:rFonts w:ascii="Tahoma" w:hAnsi="Tahoma" w:cs="Tahoma"/>
          <w:szCs w:val="22"/>
        </w:rPr>
        <w:t>a</w:t>
      </w:r>
      <w:r w:rsidR="00D75498" w:rsidRPr="0095239D">
        <w:rPr>
          <w:rFonts w:ascii="Tahoma" w:hAnsi="Tahoma" w:cs="Tahoma"/>
          <w:szCs w:val="22"/>
        </w:rPr>
        <w:t>vno regulativo),</w:t>
      </w:r>
    </w:p>
    <w:p w14:paraId="7E2EDBF0" w14:textId="3A0E2CA2" w:rsidR="00122093" w:rsidRPr="0095239D" w:rsidRDefault="00122093"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 xml:space="preserve">priprava tabel s </w:t>
      </w:r>
      <w:r w:rsidR="00A9458E" w:rsidRPr="0095239D">
        <w:rPr>
          <w:rFonts w:ascii="Tahoma" w:hAnsi="Tahoma" w:cs="Tahoma"/>
          <w:szCs w:val="22"/>
        </w:rPr>
        <w:t>tehničnimi</w:t>
      </w:r>
      <w:r w:rsidRPr="0095239D">
        <w:rPr>
          <w:rFonts w:ascii="Tahoma" w:hAnsi="Tahoma" w:cs="Tahoma"/>
          <w:szCs w:val="22"/>
        </w:rPr>
        <w:t xml:space="preserve"> podatki in minimalnimi zahtevami za elektro opremo,</w:t>
      </w:r>
    </w:p>
    <w:p w14:paraId="17B7ECD2" w14:textId="4CD32622" w:rsidR="00D75498" w:rsidRPr="0095239D" w:rsidRDefault="00D75498"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pregled ponudb</w:t>
      </w:r>
      <w:r w:rsidR="00122093" w:rsidRPr="0095239D">
        <w:rPr>
          <w:rFonts w:ascii="Tahoma" w:hAnsi="Tahoma" w:cs="Tahoma"/>
          <w:szCs w:val="22"/>
        </w:rPr>
        <w:t xml:space="preserve"> posameznih ponudnikov in sodelovanje pri izboru </w:t>
      </w:r>
      <w:r w:rsidR="00A9458E" w:rsidRPr="0095239D">
        <w:rPr>
          <w:rFonts w:ascii="Tahoma" w:hAnsi="Tahoma" w:cs="Tahoma"/>
          <w:szCs w:val="22"/>
        </w:rPr>
        <w:t>najugodnejš</w:t>
      </w:r>
      <w:r w:rsidR="00FE390E" w:rsidRPr="0095239D">
        <w:rPr>
          <w:rFonts w:ascii="Tahoma" w:hAnsi="Tahoma" w:cs="Tahoma"/>
          <w:szCs w:val="22"/>
        </w:rPr>
        <w:t>ega</w:t>
      </w:r>
      <w:r w:rsidR="00122093" w:rsidRPr="0095239D">
        <w:rPr>
          <w:rFonts w:ascii="Tahoma" w:hAnsi="Tahoma" w:cs="Tahoma"/>
          <w:szCs w:val="22"/>
        </w:rPr>
        <w:t xml:space="preserve"> ponudnika za izdelavo in dobavo nove elektro opreme</w:t>
      </w:r>
      <w:r w:rsidR="00B5292C" w:rsidRPr="0095239D">
        <w:rPr>
          <w:rFonts w:ascii="Tahoma" w:hAnsi="Tahoma" w:cs="Tahoma"/>
          <w:szCs w:val="22"/>
        </w:rPr>
        <w:t>.</w:t>
      </w:r>
    </w:p>
    <w:p w14:paraId="53E14161" w14:textId="77777777" w:rsidR="00EE3084" w:rsidRPr="0095239D" w:rsidRDefault="00EE3084" w:rsidP="00B5292C">
      <w:pPr>
        <w:widowControl w:val="0"/>
        <w:autoSpaceDE w:val="0"/>
        <w:autoSpaceDN w:val="0"/>
        <w:adjustRightInd w:val="0"/>
        <w:jc w:val="both"/>
        <w:rPr>
          <w:rFonts w:ascii="Tahoma" w:hAnsi="Tahoma" w:cs="Tahoma"/>
          <w:sz w:val="14"/>
          <w:szCs w:val="16"/>
        </w:rPr>
      </w:pPr>
    </w:p>
    <w:p w14:paraId="026128E3" w14:textId="4AD8636A" w:rsidR="001B37B0" w:rsidRPr="0095239D" w:rsidRDefault="001B37B0" w:rsidP="00B5292C">
      <w:pPr>
        <w:widowControl w:val="0"/>
        <w:autoSpaceDE w:val="0"/>
        <w:autoSpaceDN w:val="0"/>
        <w:adjustRightInd w:val="0"/>
        <w:jc w:val="both"/>
        <w:rPr>
          <w:rFonts w:ascii="Tahoma" w:hAnsi="Tahoma" w:cs="Tahoma"/>
          <w:b/>
          <w:bCs/>
          <w:szCs w:val="22"/>
        </w:rPr>
      </w:pPr>
      <w:r w:rsidRPr="0095239D">
        <w:rPr>
          <w:rFonts w:ascii="Tahoma" w:hAnsi="Tahoma" w:cs="Tahoma"/>
          <w:b/>
          <w:bCs/>
          <w:szCs w:val="22"/>
        </w:rPr>
        <w:lastRenderedPageBreak/>
        <w:t>Faza B:  Dejavnosti po podpisu pogodbe za izvedbo projekta BIOMASA:</w:t>
      </w:r>
    </w:p>
    <w:p w14:paraId="538E9998" w14:textId="77777777" w:rsidR="00D14D90" w:rsidRPr="0095239D" w:rsidRDefault="00D14D90" w:rsidP="00B5292C">
      <w:pPr>
        <w:widowControl w:val="0"/>
        <w:autoSpaceDE w:val="0"/>
        <w:autoSpaceDN w:val="0"/>
        <w:adjustRightInd w:val="0"/>
        <w:jc w:val="both"/>
        <w:rPr>
          <w:rFonts w:ascii="Tahoma" w:hAnsi="Tahoma" w:cs="Tahoma"/>
          <w:sz w:val="12"/>
          <w:szCs w:val="14"/>
        </w:rPr>
      </w:pPr>
    </w:p>
    <w:p w14:paraId="372F70C2" w14:textId="4DFF3B31" w:rsidR="00B5292C" w:rsidRPr="0095239D" w:rsidRDefault="00B5292C" w:rsidP="00B5292C">
      <w:pPr>
        <w:widowControl w:val="0"/>
        <w:autoSpaceDE w:val="0"/>
        <w:autoSpaceDN w:val="0"/>
        <w:adjustRightInd w:val="0"/>
        <w:jc w:val="both"/>
        <w:rPr>
          <w:rFonts w:ascii="Tahoma" w:hAnsi="Tahoma" w:cs="Tahoma"/>
          <w:szCs w:val="22"/>
        </w:rPr>
      </w:pPr>
      <w:r w:rsidRPr="0095239D">
        <w:rPr>
          <w:rFonts w:ascii="Tahoma" w:hAnsi="Tahoma" w:cs="Tahoma"/>
          <w:szCs w:val="22"/>
        </w:rPr>
        <w:t>Pregledi:</w:t>
      </w:r>
    </w:p>
    <w:p w14:paraId="4066C880" w14:textId="77777777" w:rsidR="00B5292C" w:rsidRPr="0095239D" w:rsidRDefault="00B5292C"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pregled programov kontrole kvalitete in programov prevzemnih kontrol</w:t>
      </w:r>
    </w:p>
    <w:p w14:paraId="464EB2AB" w14:textId="5EFE2CF9" w:rsidR="00B5292C" w:rsidRPr="0095239D" w:rsidRDefault="00B5292C"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rPr>
        <w:t>pregled PZI za potrebe izvajanja pregledov, kontrol, meritev,</w:t>
      </w:r>
    </w:p>
    <w:p w14:paraId="58102432" w14:textId="31FEB32A" w:rsidR="00B5292C" w:rsidRPr="0095239D" w:rsidRDefault="00B5292C" w:rsidP="00B5292C">
      <w:pPr>
        <w:pStyle w:val="Odstavekseznama"/>
        <w:widowControl w:val="0"/>
        <w:numPr>
          <w:ilvl w:val="0"/>
          <w:numId w:val="32"/>
        </w:numPr>
        <w:autoSpaceDE w:val="0"/>
        <w:autoSpaceDN w:val="0"/>
        <w:adjustRightInd w:val="0"/>
        <w:ind w:left="567"/>
        <w:jc w:val="both"/>
        <w:rPr>
          <w:rFonts w:ascii="Tahoma" w:hAnsi="Tahoma" w:cs="Tahoma"/>
          <w:szCs w:val="22"/>
        </w:rPr>
      </w:pPr>
      <w:r w:rsidRPr="0095239D">
        <w:rPr>
          <w:rFonts w:ascii="Tahoma" w:hAnsi="Tahoma" w:cs="Tahoma"/>
          <w:szCs w:val="22"/>
        </w:rPr>
        <w:t>pregled dokumentacije dobaviteljev in izvajalcev del v smislu pregleda skladnosti z veljavnimi standardi, pravili stroke in pogoji razpisne dokumentacije ter za potrebe izvajanja strokovnih pregledov, preizkusov in meritev pri proizvajalcih opreme in na objektu,</w:t>
      </w:r>
    </w:p>
    <w:p w14:paraId="1B41309E" w14:textId="102BA6BE" w:rsidR="005F5C19" w:rsidRPr="0095239D" w:rsidRDefault="00B5292C"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pregled </w:t>
      </w:r>
      <w:r w:rsidR="005F5C19" w:rsidRPr="0095239D">
        <w:rPr>
          <w:rFonts w:ascii="Tahoma" w:hAnsi="Tahoma" w:cs="Tahoma"/>
        </w:rPr>
        <w:t xml:space="preserve">celovitosti predložene </w:t>
      </w:r>
      <w:proofErr w:type="spellStart"/>
      <w:r w:rsidR="005F5C19" w:rsidRPr="0095239D">
        <w:rPr>
          <w:rFonts w:ascii="Tahoma" w:hAnsi="Tahoma" w:cs="Tahoma"/>
        </w:rPr>
        <w:t>atestne</w:t>
      </w:r>
      <w:proofErr w:type="spellEnd"/>
      <w:r w:rsidR="005F5C19" w:rsidRPr="0095239D">
        <w:rPr>
          <w:rFonts w:ascii="Tahoma" w:hAnsi="Tahoma" w:cs="Tahoma"/>
        </w:rPr>
        <w:t xml:space="preserve"> dokumentacije in drugih dokazil o kvaliteti vgrajene opreme, naprav in napeljav ter rezultatov meritev, ki jih opravijo izvajalci </w:t>
      </w:r>
      <w:proofErr w:type="spellStart"/>
      <w:r w:rsidR="005F5C19" w:rsidRPr="0095239D">
        <w:rPr>
          <w:rFonts w:ascii="Tahoma" w:hAnsi="Tahoma" w:cs="Tahoma"/>
        </w:rPr>
        <w:t>elektromontažnih</w:t>
      </w:r>
      <w:proofErr w:type="spellEnd"/>
      <w:r w:rsidR="005F5C19" w:rsidRPr="0095239D">
        <w:rPr>
          <w:rFonts w:ascii="Tahoma" w:hAnsi="Tahoma" w:cs="Tahoma"/>
        </w:rPr>
        <w:t xml:space="preserve"> del, dobavitelji opreme oziroma druge pooblaščene institucije</w:t>
      </w:r>
      <w:r w:rsidRPr="0095239D">
        <w:rPr>
          <w:rFonts w:ascii="Tahoma" w:hAnsi="Tahoma" w:cs="Tahoma"/>
        </w:rPr>
        <w:t>.</w:t>
      </w:r>
    </w:p>
    <w:p w14:paraId="2FE94A45" w14:textId="77777777" w:rsidR="00EE3084" w:rsidRPr="0095239D" w:rsidRDefault="00EE3084" w:rsidP="00D633AA">
      <w:pPr>
        <w:widowControl w:val="0"/>
        <w:autoSpaceDE w:val="0"/>
        <w:autoSpaceDN w:val="0"/>
        <w:adjustRightInd w:val="0"/>
        <w:spacing w:line="276" w:lineRule="auto"/>
        <w:jc w:val="both"/>
        <w:rPr>
          <w:rFonts w:ascii="Tahoma" w:hAnsi="Tahoma" w:cs="Tahoma"/>
        </w:rPr>
      </w:pPr>
    </w:p>
    <w:p w14:paraId="3A12B079" w14:textId="0396167C" w:rsidR="005F5C19" w:rsidRPr="0095239D" w:rsidRDefault="00482A15" w:rsidP="00D633AA">
      <w:pPr>
        <w:widowControl w:val="0"/>
        <w:autoSpaceDE w:val="0"/>
        <w:autoSpaceDN w:val="0"/>
        <w:adjustRightInd w:val="0"/>
        <w:spacing w:line="276" w:lineRule="auto"/>
        <w:jc w:val="both"/>
        <w:rPr>
          <w:rFonts w:ascii="Tahoma" w:hAnsi="Tahoma" w:cs="Tahoma"/>
        </w:rPr>
      </w:pPr>
      <w:r w:rsidRPr="0095239D">
        <w:rPr>
          <w:rFonts w:ascii="Tahoma" w:hAnsi="Tahoma" w:cs="Tahoma"/>
        </w:rPr>
        <w:t>FAT:</w:t>
      </w:r>
    </w:p>
    <w:p w14:paraId="78219E5F" w14:textId="700F7889" w:rsidR="00482A15" w:rsidRPr="0095239D" w:rsidRDefault="00482A15" w:rsidP="00482A15">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Pregledi, preizkusi in meritve v tovarnah proizvajalcev,</w:t>
      </w:r>
    </w:p>
    <w:p w14:paraId="1C901436" w14:textId="38702375" w:rsidR="00482A15" w:rsidRPr="0095239D" w:rsidRDefault="00482A15" w:rsidP="00482A15">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Priprava na prevzem in izdelava poročila o prevzemu.</w:t>
      </w:r>
    </w:p>
    <w:p w14:paraId="72C8889D" w14:textId="1A2D5F14" w:rsidR="00EE3084" w:rsidRPr="0095239D" w:rsidRDefault="00EE3084" w:rsidP="00D633AA">
      <w:pPr>
        <w:widowControl w:val="0"/>
        <w:autoSpaceDE w:val="0"/>
        <w:autoSpaceDN w:val="0"/>
        <w:adjustRightInd w:val="0"/>
        <w:spacing w:line="276" w:lineRule="auto"/>
        <w:jc w:val="both"/>
        <w:rPr>
          <w:rFonts w:ascii="Tahoma" w:hAnsi="Tahoma" w:cs="Tahoma"/>
          <w:sz w:val="10"/>
          <w:szCs w:val="10"/>
        </w:rPr>
      </w:pPr>
    </w:p>
    <w:p w14:paraId="59A5451A" w14:textId="2E8DF8AB" w:rsidR="00175ABC" w:rsidRPr="0095239D" w:rsidRDefault="00175ABC" w:rsidP="008940B9">
      <w:pPr>
        <w:widowControl w:val="0"/>
        <w:autoSpaceDE w:val="0"/>
        <w:autoSpaceDN w:val="0"/>
        <w:adjustRightInd w:val="0"/>
        <w:spacing w:line="276" w:lineRule="auto"/>
        <w:ind w:left="567"/>
        <w:jc w:val="both"/>
        <w:rPr>
          <w:rFonts w:ascii="Tahoma" w:hAnsi="Tahoma" w:cs="Tahoma"/>
        </w:rPr>
      </w:pPr>
      <w:r w:rsidRPr="0095239D">
        <w:rPr>
          <w:rFonts w:ascii="Tahoma" w:hAnsi="Tahoma" w:cs="Tahoma"/>
        </w:rPr>
        <w:t>Stroški sodelovanja na tovarniškem preizkusu po postavki 3.3. »Materialni stroški prevzemov (FAT)  (dejansko nastali stroški - nočitve, prevozi,..)« ponudbenega predračuna, se obračunajo ločeno po dejanskih stroških in jih povrne naročnik.</w:t>
      </w:r>
      <w:r w:rsidR="00890F0A" w:rsidRPr="0095239D">
        <w:rPr>
          <w:rFonts w:ascii="Tahoma" w:hAnsi="Tahoma" w:cs="Tahoma"/>
        </w:rPr>
        <w:t xml:space="preserve"> Ostale zahteve glede predmetne postavke so razvidne iz vzorca okvirnega sporazuma</w:t>
      </w:r>
      <w:r w:rsidRPr="0095239D">
        <w:rPr>
          <w:rFonts w:ascii="Tahoma" w:hAnsi="Tahoma" w:cs="Tahoma"/>
        </w:rPr>
        <w:t>.</w:t>
      </w:r>
    </w:p>
    <w:p w14:paraId="4E5DD0A4" w14:textId="77777777" w:rsidR="00175ABC" w:rsidRPr="0095239D" w:rsidRDefault="00175ABC" w:rsidP="00D633AA">
      <w:pPr>
        <w:widowControl w:val="0"/>
        <w:autoSpaceDE w:val="0"/>
        <w:autoSpaceDN w:val="0"/>
        <w:adjustRightInd w:val="0"/>
        <w:spacing w:line="276" w:lineRule="auto"/>
        <w:jc w:val="both"/>
        <w:rPr>
          <w:rFonts w:ascii="Tahoma" w:hAnsi="Tahoma" w:cs="Tahoma"/>
        </w:rPr>
      </w:pPr>
    </w:p>
    <w:p w14:paraId="7A08F310" w14:textId="23D30DE3" w:rsidR="005F5C19" w:rsidRPr="0095239D" w:rsidRDefault="005F5C19" w:rsidP="00D633AA">
      <w:pPr>
        <w:widowControl w:val="0"/>
        <w:autoSpaceDE w:val="0"/>
        <w:autoSpaceDN w:val="0"/>
        <w:adjustRightInd w:val="0"/>
        <w:spacing w:line="276" w:lineRule="auto"/>
        <w:jc w:val="both"/>
        <w:rPr>
          <w:rFonts w:ascii="Tahoma" w:hAnsi="Tahoma" w:cs="Tahoma"/>
        </w:rPr>
      </w:pPr>
      <w:r w:rsidRPr="0095239D">
        <w:rPr>
          <w:rFonts w:ascii="Tahoma" w:hAnsi="Tahoma" w:cs="Tahoma"/>
        </w:rPr>
        <w:t xml:space="preserve">Pregledi, preizkusi in meritve na objektu: </w:t>
      </w:r>
    </w:p>
    <w:p w14:paraId="6ECD6B83" w14:textId="5B6AB3AD" w:rsidR="005F5C19" w:rsidRPr="0095239D" w:rsidRDefault="005F5C19"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sodelovanje ob izvajanju pregledov, preizkusov in meritev na opremi in instalacijah, </w:t>
      </w:r>
      <w:r w:rsidR="00482A15" w:rsidRPr="0095239D">
        <w:rPr>
          <w:rFonts w:ascii="Tahoma" w:hAnsi="Tahoma" w:cs="Tahoma"/>
        </w:rPr>
        <w:t xml:space="preserve">ki jih izvajajo </w:t>
      </w:r>
      <w:r w:rsidR="00AF3CBF" w:rsidRPr="0095239D">
        <w:rPr>
          <w:rFonts w:ascii="Tahoma" w:hAnsi="Tahoma" w:cs="Tahoma"/>
        </w:rPr>
        <w:t>dobavitelji opreme in izvajalci montažnih del.</w:t>
      </w:r>
    </w:p>
    <w:p w14:paraId="0850DCB3" w14:textId="77777777" w:rsidR="00EE3084" w:rsidRPr="0095239D" w:rsidRDefault="00EE3084" w:rsidP="00D633AA">
      <w:pPr>
        <w:widowControl w:val="0"/>
        <w:autoSpaceDE w:val="0"/>
        <w:autoSpaceDN w:val="0"/>
        <w:adjustRightInd w:val="0"/>
        <w:spacing w:line="276" w:lineRule="auto"/>
        <w:jc w:val="both"/>
        <w:rPr>
          <w:rFonts w:ascii="Tahoma" w:hAnsi="Tahoma" w:cs="Tahoma"/>
        </w:rPr>
      </w:pPr>
    </w:p>
    <w:p w14:paraId="59A27A1F" w14:textId="122DF65C" w:rsidR="005F5C19" w:rsidRPr="0095239D" w:rsidRDefault="005F5C19" w:rsidP="00D633AA">
      <w:pPr>
        <w:widowControl w:val="0"/>
        <w:autoSpaceDE w:val="0"/>
        <w:autoSpaceDN w:val="0"/>
        <w:adjustRightInd w:val="0"/>
        <w:spacing w:line="276" w:lineRule="auto"/>
        <w:jc w:val="both"/>
        <w:rPr>
          <w:rFonts w:ascii="Tahoma" w:hAnsi="Tahoma" w:cs="Tahoma"/>
        </w:rPr>
      </w:pPr>
      <w:r w:rsidRPr="0095239D">
        <w:rPr>
          <w:rFonts w:ascii="Tahoma" w:hAnsi="Tahoma" w:cs="Tahoma"/>
        </w:rPr>
        <w:t>Izvajanje samostojnih pregledov in meritev:</w:t>
      </w:r>
    </w:p>
    <w:p w14:paraId="67817ABB" w14:textId="00FA7904" w:rsidR="005F5C19" w:rsidRPr="0095239D" w:rsidRDefault="005F5C19" w:rsidP="007A3D23">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meritve električnih parametrov in preizkusi generatorja</w:t>
      </w:r>
      <w:r w:rsidR="00AF3CBF" w:rsidRPr="0095239D">
        <w:rPr>
          <w:rFonts w:ascii="Tahoma" w:hAnsi="Tahoma" w:cs="Tahoma"/>
        </w:rPr>
        <w:t>,</w:t>
      </w:r>
    </w:p>
    <w:p w14:paraId="6D4E494C" w14:textId="7C97CDDE" w:rsidR="005F5C19" w:rsidRPr="0095239D" w:rsidRDefault="005F5C19"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meritve električnih parametrov izolacijskega sistema generatorja</w:t>
      </w:r>
      <w:r w:rsidR="00AF3CBF" w:rsidRPr="0095239D">
        <w:rPr>
          <w:rFonts w:ascii="Tahoma" w:hAnsi="Tahoma" w:cs="Tahoma"/>
        </w:rPr>
        <w:t xml:space="preserve"> z vključenim FDS,</w:t>
      </w:r>
    </w:p>
    <w:p w14:paraId="6F5EE1FE" w14:textId="66C1B455" w:rsidR="005F5C19" w:rsidRPr="0095239D" w:rsidRDefault="005F5C19"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meritev električnih parametrov izolacijskega sistema mrežnega transformatorja</w:t>
      </w:r>
      <w:r w:rsidR="00AF3CBF" w:rsidRPr="0095239D">
        <w:rPr>
          <w:rFonts w:ascii="Tahoma" w:hAnsi="Tahoma" w:cs="Tahoma"/>
        </w:rPr>
        <w:t>,</w:t>
      </w:r>
    </w:p>
    <w:p w14:paraId="1825EE68" w14:textId="203199D1" w:rsidR="00A46400" w:rsidRPr="0095239D" w:rsidRDefault="005F5C19" w:rsidP="007A3D23">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meritev električnih parametrov izolacijskega sistema  transformatorja lastne rabe</w:t>
      </w:r>
      <w:r w:rsidR="00AF3CBF" w:rsidRPr="0095239D">
        <w:rPr>
          <w:rFonts w:ascii="Tahoma" w:hAnsi="Tahoma" w:cs="Tahoma"/>
        </w:rPr>
        <w:t>,</w:t>
      </w:r>
    </w:p>
    <w:p w14:paraId="5195EBD2" w14:textId="37D36D2E" w:rsidR="005F5C19" w:rsidRPr="0095239D" w:rsidRDefault="005F5C19" w:rsidP="007A3D23">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meritve elektromagnetnega sevanja </w:t>
      </w:r>
      <w:r w:rsidR="00AF3CBF" w:rsidRPr="0095239D">
        <w:rPr>
          <w:rFonts w:ascii="Tahoma" w:hAnsi="Tahoma" w:cs="Tahoma"/>
        </w:rPr>
        <w:t xml:space="preserve">EMS </w:t>
      </w:r>
      <w:r w:rsidRPr="0095239D">
        <w:rPr>
          <w:rFonts w:ascii="Tahoma" w:hAnsi="Tahoma" w:cs="Tahoma"/>
        </w:rPr>
        <w:t>objekta v okolico</w:t>
      </w:r>
      <w:r w:rsidR="00AF3CBF" w:rsidRPr="0095239D">
        <w:rPr>
          <w:rFonts w:ascii="Tahoma" w:hAnsi="Tahoma" w:cs="Tahoma"/>
        </w:rPr>
        <w:t>,</w:t>
      </w:r>
    </w:p>
    <w:p w14:paraId="28CB1CB3" w14:textId="6E4DD199" w:rsidR="00AF3CBF" w:rsidRPr="0095239D" w:rsidRDefault="00AF3CBF"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pregledi in meritve po EMC kriterijih v času gradnje,</w:t>
      </w:r>
    </w:p>
    <w:p w14:paraId="3A6EC86D" w14:textId="0EC755D9" w:rsidR="00AF3CBF" w:rsidRPr="0095239D" w:rsidRDefault="00AF3CBF"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meritve po izgradnji v smislu zagotavljanja pogojev elektromagnetne združljivosti EMC,</w:t>
      </w:r>
    </w:p>
    <w:p w14:paraId="7F84C548" w14:textId="77777777" w:rsidR="005F5C19" w:rsidRPr="0095239D" w:rsidRDefault="005F5C19" w:rsidP="00D633AA">
      <w:pPr>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meritve vpliva hrupa na okolico.</w:t>
      </w:r>
    </w:p>
    <w:p w14:paraId="3976CAAB" w14:textId="0875D5F9" w:rsidR="005F5C19" w:rsidRPr="0095239D" w:rsidRDefault="005F5C19" w:rsidP="00D633AA">
      <w:pPr>
        <w:widowControl w:val="0"/>
        <w:autoSpaceDE w:val="0"/>
        <w:autoSpaceDN w:val="0"/>
        <w:adjustRightInd w:val="0"/>
        <w:spacing w:line="276" w:lineRule="auto"/>
        <w:jc w:val="both"/>
        <w:rPr>
          <w:rFonts w:ascii="Tahoma" w:hAnsi="Tahoma" w:cs="Tahoma"/>
        </w:rPr>
      </w:pPr>
    </w:p>
    <w:p w14:paraId="2B9E7079" w14:textId="0DDC4FEB" w:rsidR="00EE3084" w:rsidRPr="0095239D" w:rsidRDefault="00EE3084" w:rsidP="00D633AA">
      <w:pPr>
        <w:widowControl w:val="0"/>
        <w:autoSpaceDE w:val="0"/>
        <w:autoSpaceDN w:val="0"/>
        <w:adjustRightInd w:val="0"/>
        <w:spacing w:line="276" w:lineRule="auto"/>
        <w:jc w:val="both"/>
        <w:rPr>
          <w:rFonts w:ascii="Tahoma" w:hAnsi="Tahoma" w:cs="Tahoma"/>
        </w:rPr>
      </w:pPr>
      <w:r w:rsidRPr="0095239D">
        <w:rPr>
          <w:rFonts w:ascii="Tahoma" w:hAnsi="Tahoma" w:cs="Tahoma"/>
        </w:rPr>
        <w:t>Tehnični pregledi in preizkusno obratovanje:</w:t>
      </w:r>
    </w:p>
    <w:p w14:paraId="57F2917C" w14:textId="193994A9" w:rsidR="00EE3084" w:rsidRPr="0095239D" w:rsidRDefault="00EE3084" w:rsidP="00EE3084">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sodelovanje na komisijskih pregledih pred zagonom opreme, sodelovanje na tehničnem pregledu,</w:t>
      </w:r>
    </w:p>
    <w:p w14:paraId="5108D4FC" w14:textId="4549D8EB" w:rsidR="00EE3084" w:rsidRPr="0095239D" w:rsidRDefault="00BE53E2" w:rsidP="00EE3084">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w:t>
      </w:r>
      <w:r w:rsidR="00EE3084" w:rsidRPr="0095239D">
        <w:rPr>
          <w:rFonts w:ascii="Tahoma" w:hAnsi="Tahoma" w:cs="Tahoma"/>
        </w:rPr>
        <w:t>regled programov testov za primopredajo objekta glede na skladnost s predpisi in pogodbo. Sodelovanje pri poskusnem obratovanju ter priprava na končno predajo,</w:t>
      </w:r>
    </w:p>
    <w:p w14:paraId="669B9FE4" w14:textId="30AEF7DC" w:rsidR="00EE3084" w:rsidRPr="0095239D" w:rsidRDefault="00BE53E2" w:rsidP="00EE3084">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i</w:t>
      </w:r>
      <w:r w:rsidR="00EE3084" w:rsidRPr="0095239D">
        <w:rPr>
          <w:rFonts w:ascii="Tahoma" w:hAnsi="Tahoma" w:cs="Tahoma"/>
        </w:rPr>
        <w:t>zdelava strokovne ocene za izvedeno investicijo (za potrebe tehničnega pregleda objekta, pred poskusnim obratovanjem),</w:t>
      </w:r>
    </w:p>
    <w:p w14:paraId="3F48A2F6" w14:textId="41C2D2E5"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i</w:t>
      </w:r>
      <w:r w:rsidR="00EE3084" w:rsidRPr="0095239D">
        <w:rPr>
          <w:rFonts w:ascii="Tahoma" w:hAnsi="Tahoma" w:cs="Tahoma"/>
        </w:rPr>
        <w:t>zdelava strokovne ocene za izvedeno investicijo (po končanem poskusnem obratovanju pred pridobitvijo uporabnega dovoljenja)</w:t>
      </w:r>
      <w:r w:rsidRPr="0095239D">
        <w:rPr>
          <w:rFonts w:ascii="Tahoma" w:hAnsi="Tahoma" w:cs="Tahoma"/>
        </w:rPr>
        <w:t>.</w:t>
      </w:r>
    </w:p>
    <w:p w14:paraId="52254E3C" w14:textId="77777777" w:rsidR="00EE3084" w:rsidRPr="0095239D" w:rsidRDefault="00EE3084" w:rsidP="00D633AA">
      <w:pPr>
        <w:widowControl w:val="0"/>
        <w:autoSpaceDE w:val="0"/>
        <w:autoSpaceDN w:val="0"/>
        <w:adjustRightInd w:val="0"/>
        <w:spacing w:line="276" w:lineRule="auto"/>
        <w:jc w:val="both"/>
        <w:rPr>
          <w:rFonts w:ascii="Tahoma" w:hAnsi="Tahoma" w:cs="Tahoma"/>
        </w:rPr>
      </w:pPr>
    </w:p>
    <w:p w14:paraId="41698A27" w14:textId="1F09B303" w:rsidR="005F5C19" w:rsidRPr="0095239D" w:rsidRDefault="005F5C19" w:rsidP="00D633AA">
      <w:pPr>
        <w:widowControl w:val="0"/>
        <w:autoSpaceDE w:val="0"/>
        <w:autoSpaceDN w:val="0"/>
        <w:adjustRightInd w:val="0"/>
        <w:spacing w:line="276" w:lineRule="auto"/>
        <w:jc w:val="both"/>
        <w:rPr>
          <w:rFonts w:ascii="Tahoma" w:hAnsi="Tahoma" w:cs="Tahoma"/>
        </w:rPr>
      </w:pPr>
      <w:r w:rsidRPr="0095239D">
        <w:rPr>
          <w:rFonts w:ascii="Tahoma" w:hAnsi="Tahoma" w:cs="Tahoma"/>
        </w:rPr>
        <w:t>Izračuni:</w:t>
      </w:r>
    </w:p>
    <w:p w14:paraId="05F0F729" w14:textId="0C9048FA" w:rsidR="005F5C19"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izračun blok </w:t>
      </w:r>
      <w:r w:rsidR="0081592B" w:rsidRPr="0095239D">
        <w:rPr>
          <w:rFonts w:ascii="Tahoma" w:hAnsi="Tahoma" w:cs="Tahoma"/>
        </w:rPr>
        <w:t xml:space="preserve">oz. TR LR </w:t>
      </w:r>
      <w:r w:rsidRPr="0095239D">
        <w:rPr>
          <w:rFonts w:ascii="Tahoma" w:hAnsi="Tahoma" w:cs="Tahoma"/>
        </w:rPr>
        <w:t>transformatorja (Izračun prestavnega razmerja, izračun Uk z določitvijo moči, analiza potrebnosti vgradnje regulacijskega stikala v TR),</w:t>
      </w:r>
    </w:p>
    <w:p w14:paraId="38920FE1" w14:textId="32093E4A"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koordinacija izolacije (primer - izračun odvodnikov za 110 kV kabel),</w:t>
      </w:r>
    </w:p>
    <w:p w14:paraId="77F2848B" w14:textId="0624C3D2"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pregled in svetovanje glede regulacije frekvence in delovne moči (turbinski del) – kontrole, pregled nastavitev z zahtevami  ELES-a, blok shema,</w:t>
      </w:r>
    </w:p>
    <w:p w14:paraId="58823B47" w14:textId="7DEFF96A"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pregled in svetovanje glede regulacije napetosti in jalove moči (vzbujalni sistem) – kontrole, pregled nastavitev z zahtevami  ELES-a,</w:t>
      </w:r>
    </w:p>
    <w:p w14:paraId="0698D9B2" w14:textId="6D939CB2"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lastRenderedPageBreak/>
        <w:t>sodelovanje/svetovanje EON, ION, FON,</w:t>
      </w:r>
    </w:p>
    <w:p w14:paraId="52F69CC8" w14:textId="56DA8F5B"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proofErr w:type="spellStart"/>
      <w:r w:rsidRPr="0095239D">
        <w:rPr>
          <w:rFonts w:ascii="Tahoma" w:hAnsi="Tahoma" w:cs="Tahoma"/>
        </w:rPr>
        <w:t>grid</w:t>
      </w:r>
      <w:proofErr w:type="spellEnd"/>
      <w:r w:rsidRPr="0095239D">
        <w:rPr>
          <w:rFonts w:ascii="Tahoma" w:hAnsi="Tahoma" w:cs="Tahoma"/>
        </w:rPr>
        <w:t xml:space="preserve"> testi za priključitev bloka skladno z izdanim soglasjem ELES,</w:t>
      </w:r>
    </w:p>
    <w:p w14:paraId="72A24B55" w14:textId="135318D0"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simulacija obratovalnih stanj glede na </w:t>
      </w:r>
      <w:proofErr w:type="spellStart"/>
      <w:r w:rsidRPr="0095239D">
        <w:rPr>
          <w:rFonts w:ascii="Tahoma" w:hAnsi="Tahoma" w:cs="Tahoma"/>
        </w:rPr>
        <w:t>trapezoidalni</w:t>
      </w:r>
      <w:proofErr w:type="spellEnd"/>
      <w:r w:rsidRPr="0095239D">
        <w:rPr>
          <w:rFonts w:ascii="Tahoma" w:hAnsi="Tahoma" w:cs="Tahoma"/>
        </w:rPr>
        <w:t xml:space="preserve"> diagram za določitev parametrov </w:t>
      </w:r>
      <w:r w:rsidR="007D3142" w:rsidRPr="0095239D">
        <w:rPr>
          <w:rFonts w:ascii="Tahoma" w:hAnsi="Tahoma" w:cs="Tahoma"/>
        </w:rPr>
        <w:t>transformatorjev</w:t>
      </w:r>
      <w:r w:rsidRPr="0095239D">
        <w:rPr>
          <w:rFonts w:ascii="Tahoma" w:hAnsi="Tahoma" w:cs="Tahoma"/>
        </w:rPr>
        <w:t>,</w:t>
      </w:r>
    </w:p>
    <w:p w14:paraId="54D063D9" w14:textId="35C54A26" w:rsidR="00BE53E2" w:rsidRPr="0095239D" w:rsidRDefault="00BE53E2"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analize vpliva novih agregatov na preostalo omrežje (statične in dinamične analize), kjer se mora upoštevati celotno omrežje EES Slovenije (vezano na ELES-</w:t>
      </w:r>
      <w:proofErr w:type="spellStart"/>
      <w:r w:rsidRPr="0095239D">
        <w:rPr>
          <w:rFonts w:ascii="Tahoma" w:hAnsi="Tahoma" w:cs="Tahoma"/>
        </w:rPr>
        <w:t>ovo</w:t>
      </w:r>
      <w:proofErr w:type="spellEnd"/>
      <w:r w:rsidRPr="0095239D">
        <w:rPr>
          <w:rFonts w:ascii="Tahoma" w:hAnsi="Tahoma" w:cs="Tahoma"/>
        </w:rPr>
        <w:t xml:space="preserve"> standardno soglasje za priključitev na 110 kV omrežje),</w:t>
      </w:r>
    </w:p>
    <w:p w14:paraId="399AE32A" w14:textId="17AFB802" w:rsidR="00BE53E2" w:rsidRPr="0095239D" w:rsidRDefault="00520974"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izdelava, validacija ter verifikacija podrobnih modelov bloka Biomase (Blok 1),  skladno s soglasjem </w:t>
      </w:r>
      <w:proofErr w:type="spellStart"/>
      <w:r w:rsidRPr="0095239D">
        <w:rPr>
          <w:rFonts w:ascii="Tahoma" w:hAnsi="Tahoma" w:cs="Tahoma"/>
        </w:rPr>
        <w:t>Eles-a</w:t>
      </w:r>
      <w:proofErr w:type="spellEnd"/>
      <w:r w:rsidRPr="0095239D">
        <w:rPr>
          <w:rFonts w:ascii="Tahoma" w:hAnsi="Tahoma" w:cs="Tahoma"/>
        </w:rPr>
        <w:t>,</w:t>
      </w:r>
    </w:p>
    <w:p w14:paraId="2515280B" w14:textId="7A1B71BA" w:rsidR="00520974" w:rsidRPr="0095239D" w:rsidRDefault="00520974"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podrobno modeliranje zaščite bloka Biomase - Blok 1 (izdelava, validacija, verifikacija) skladno z zahtevami </w:t>
      </w:r>
      <w:proofErr w:type="spellStart"/>
      <w:r w:rsidRPr="0095239D">
        <w:rPr>
          <w:rFonts w:ascii="Tahoma" w:hAnsi="Tahoma" w:cs="Tahoma"/>
        </w:rPr>
        <w:t>Eles-a</w:t>
      </w:r>
      <w:proofErr w:type="spellEnd"/>
      <w:r w:rsidRPr="0095239D">
        <w:rPr>
          <w:rFonts w:ascii="Tahoma" w:hAnsi="Tahoma" w:cs="Tahoma"/>
        </w:rPr>
        <w:t>,</w:t>
      </w:r>
    </w:p>
    <w:p w14:paraId="24B2F39D" w14:textId="090AF5F1" w:rsidR="00520974" w:rsidRPr="0095239D" w:rsidRDefault="00520974" w:rsidP="00BE53E2">
      <w:pPr>
        <w:pStyle w:val="Odstavekseznama"/>
        <w:widowControl w:val="0"/>
        <w:numPr>
          <w:ilvl w:val="0"/>
          <w:numId w:val="32"/>
        </w:numPr>
        <w:autoSpaceDE w:val="0"/>
        <w:autoSpaceDN w:val="0"/>
        <w:adjustRightInd w:val="0"/>
        <w:spacing w:line="276" w:lineRule="auto"/>
        <w:ind w:left="567"/>
        <w:jc w:val="both"/>
        <w:rPr>
          <w:rFonts w:ascii="Tahoma" w:hAnsi="Tahoma" w:cs="Tahoma"/>
        </w:rPr>
      </w:pPr>
      <w:r w:rsidRPr="0095239D">
        <w:rPr>
          <w:rFonts w:ascii="Tahoma" w:hAnsi="Tahoma" w:cs="Tahoma"/>
        </w:rPr>
        <w:t xml:space="preserve">ponovno preverjanje skladnosti modelov (po potrebi - glede na dodatne zahteve </w:t>
      </w:r>
      <w:proofErr w:type="spellStart"/>
      <w:r w:rsidRPr="0095239D">
        <w:rPr>
          <w:rFonts w:ascii="Tahoma" w:hAnsi="Tahoma" w:cs="Tahoma"/>
        </w:rPr>
        <w:t>ELESa</w:t>
      </w:r>
      <w:proofErr w:type="spellEnd"/>
      <w:r w:rsidRPr="0095239D">
        <w:rPr>
          <w:rFonts w:ascii="Tahoma" w:hAnsi="Tahoma" w:cs="Tahoma"/>
        </w:rPr>
        <w:t>).</w:t>
      </w:r>
    </w:p>
    <w:p w14:paraId="040FB70A" w14:textId="58A24128" w:rsidR="00397827" w:rsidRPr="0095239D" w:rsidRDefault="00397827" w:rsidP="00D633AA">
      <w:pPr>
        <w:widowControl w:val="0"/>
        <w:autoSpaceDE w:val="0"/>
        <w:autoSpaceDN w:val="0"/>
        <w:adjustRightInd w:val="0"/>
        <w:spacing w:line="276" w:lineRule="auto"/>
        <w:jc w:val="both"/>
        <w:rPr>
          <w:rFonts w:ascii="Tahoma" w:hAnsi="Tahoma" w:cs="Tahoma"/>
        </w:rPr>
      </w:pPr>
    </w:p>
    <w:p w14:paraId="28C1B713" w14:textId="77777777" w:rsidR="00595170" w:rsidRPr="0095239D" w:rsidRDefault="00595170" w:rsidP="00D633AA">
      <w:pPr>
        <w:widowControl w:val="0"/>
        <w:rPr>
          <w:rFonts w:ascii="Tahoma" w:hAnsi="Tahoma" w:cs="Tahoma"/>
          <w:b/>
          <w:szCs w:val="16"/>
        </w:rPr>
      </w:pPr>
      <w:r w:rsidRPr="0095239D">
        <w:rPr>
          <w:rFonts w:ascii="Tahoma" w:hAnsi="Tahoma" w:cs="Tahoma"/>
          <w:b/>
          <w:szCs w:val="16"/>
        </w:rPr>
        <w:br w:type="page"/>
      </w:r>
    </w:p>
    <w:p w14:paraId="1F56C4C3" w14:textId="75BB2D31" w:rsidR="00493316" w:rsidRPr="0095239D" w:rsidRDefault="006F6B13" w:rsidP="00D633AA">
      <w:pPr>
        <w:widowControl w:val="0"/>
        <w:numPr>
          <w:ilvl w:val="0"/>
          <w:numId w:val="2"/>
        </w:numPr>
        <w:jc w:val="both"/>
        <w:rPr>
          <w:rFonts w:ascii="Tahoma" w:hAnsi="Tahoma" w:cs="Tahoma"/>
          <w:b/>
          <w:sz w:val="24"/>
        </w:rPr>
      </w:pPr>
      <w:r w:rsidRPr="0095239D">
        <w:rPr>
          <w:rFonts w:ascii="Tahoma" w:hAnsi="Tahoma" w:cs="Tahoma"/>
          <w:b/>
          <w:sz w:val="24"/>
        </w:rPr>
        <w:lastRenderedPageBreak/>
        <w:t xml:space="preserve">POGOJI ZA </w:t>
      </w:r>
      <w:r w:rsidR="00493316" w:rsidRPr="0095239D">
        <w:rPr>
          <w:rFonts w:ascii="Tahoma" w:hAnsi="Tahoma" w:cs="Tahoma"/>
          <w:b/>
          <w:sz w:val="24"/>
        </w:rPr>
        <w:t xml:space="preserve">UGOTAVLJANJE SPOSOBNOSTI PONUDNIKA </w:t>
      </w:r>
    </w:p>
    <w:p w14:paraId="5EC73E10" w14:textId="77777777" w:rsidR="00493316" w:rsidRPr="0095239D" w:rsidRDefault="00493316" w:rsidP="00D633AA">
      <w:pPr>
        <w:widowControl w:val="0"/>
        <w:jc w:val="both"/>
        <w:rPr>
          <w:rFonts w:ascii="Tahoma" w:hAnsi="Tahoma" w:cs="Tahoma"/>
        </w:rPr>
      </w:pPr>
    </w:p>
    <w:p w14:paraId="0F1D8F05" w14:textId="77777777" w:rsidR="003D4EA8" w:rsidRPr="0095239D" w:rsidRDefault="003D4EA8" w:rsidP="00D633AA">
      <w:pPr>
        <w:widowControl w:val="0"/>
        <w:jc w:val="both"/>
        <w:rPr>
          <w:rFonts w:ascii="Tahoma" w:hAnsi="Tahoma" w:cs="Tahoma"/>
          <w:bCs/>
        </w:rPr>
      </w:pPr>
      <w:r w:rsidRPr="0095239D">
        <w:rPr>
          <w:rFonts w:ascii="Tahoma" w:hAnsi="Tahoma" w:cs="Tahoma"/>
          <w:bCs/>
        </w:rPr>
        <w:t xml:space="preserve">Za ugotavljanje sposobnosti mora ponudnik izpolnjevati pogoje in zahteve skladno z določbami ZJN-3, ter pogoje in zahteve, ki so določene v tej razpisni dokumentaciji. </w:t>
      </w:r>
    </w:p>
    <w:p w14:paraId="7C047952" w14:textId="77777777" w:rsidR="003D4EA8" w:rsidRPr="0095239D" w:rsidRDefault="003D4EA8" w:rsidP="00D633AA">
      <w:pPr>
        <w:widowControl w:val="0"/>
        <w:jc w:val="both"/>
        <w:rPr>
          <w:rFonts w:ascii="Tahoma" w:hAnsi="Tahoma" w:cs="Tahoma"/>
          <w:bCs/>
        </w:rPr>
      </w:pPr>
    </w:p>
    <w:p w14:paraId="52AF3C11" w14:textId="77777777" w:rsidR="003D4EA8" w:rsidRPr="0095239D" w:rsidRDefault="003D4EA8" w:rsidP="00D633AA">
      <w:pPr>
        <w:widowControl w:val="0"/>
        <w:jc w:val="both"/>
        <w:rPr>
          <w:rFonts w:ascii="Tahoma" w:hAnsi="Tahoma" w:cs="Tahoma"/>
          <w:bCs/>
          <w:i/>
          <w:sz w:val="18"/>
        </w:rPr>
      </w:pPr>
      <w:r w:rsidRPr="0095239D">
        <w:rPr>
          <w:rFonts w:ascii="Tahoma" w:hAnsi="Tahoma" w:cs="Tahoma"/>
          <w:bCs/>
          <w:i/>
          <w:sz w:val="18"/>
        </w:rPr>
        <w:t xml:space="preserve">V primeru, da ponudnik nastopa v </w:t>
      </w:r>
      <w:r w:rsidRPr="0095239D">
        <w:rPr>
          <w:rFonts w:ascii="Tahoma" w:hAnsi="Tahoma" w:cs="Tahoma"/>
          <w:bCs/>
          <w:i/>
          <w:sz w:val="18"/>
          <w:u w:val="single"/>
        </w:rPr>
        <w:t>skupni ponudbi</w:t>
      </w:r>
      <w:r w:rsidRPr="0095239D">
        <w:rPr>
          <w:rFonts w:ascii="Tahoma" w:hAnsi="Tahoma" w:cs="Tahoma"/>
          <w:bCs/>
          <w:i/>
          <w:sz w:val="18"/>
        </w:rPr>
        <w:t xml:space="preserve"> mora zahtevane pogoje za ugotavljanje sposobnosti ponudnika izpolnjevati tudi vsak od partnerjev v primeru skupne ponudbe. V primeru ponudbe </w:t>
      </w:r>
      <w:r w:rsidRPr="0095239D">
        <w:rPr>
          <w:rFonts w:ascii="Tahoma" w:hAnsi="Tahoma" w:cs="Tahoma"/>
          <w:bCs/>
          <w:i/>
          <w:sz w:val="18"/>
          <w:u w:val="single"/>
        </w:rPr>
        <w:t>s podizvajalci in/ali s</w:t>
      </w:r>
      <w:r w:rsidRPr="0095239D">
        <w:rPr>
          <w:sz w:val="18"/>
          <w:u w:val="single"/>
        </w:rPr>
        <w:t xml:space="preserve"> </w:t>
      </w:r>
      <w:r w:rsidRPr="0095239D">
        <w:rPr>
          <w:rFonts w:ascii="Tahoma" w:hAnsi="Tahoma" w:cs="Tahoma"/>
          <w:bCs/>
          <w:i/>
          <w:sz w:val="18"/>
          <w:u w:val="single"/>
        </w:rPr>
        <w:t>subjekti, katerih zmogljivosti uporablja gospodarski subjekt</w:t>
      </w:r>
      <w:r w:rsidRPr="0095239D">
        <w:rPr>
          <w:rFonts w:ascii="Tahoma" w:hAnsi="Tahoma" w:cs="Tahoma"/>
          <w:bCs/>
          <w:i/>
          <w:sz w:val="18"/>
        </w:rPr>
        <w:t>, mora pogoje za ugotavljanje sposobnosti, kjer je to v razpisni dokumentaciji določeno, izpolnjevati tudi vsak izmed podizvajalcev, ki jih ponudnik v ponudbi navede</w:t>
      </w:r>
      <w:r w:rsidRPr="0095239D">
        <w:rPr>
          <w:rFonts w:ascii="Tahoma" w:hAnsi="Tahoma" w:cs="Tahoma"/>
          <w:bCs/>
          <w:sz w:val="18"/>
        </w:rPr>
        <w:t xml:space="preserve">, </w:t>
      </w:r>
      <w:r w:rsidRPr="0095239D">
        <w:rPr>
          <w:rFonts w:ascii="Tahoma" w:hAnsi="Tahoma" w:cs="Tahoma"/>
          <w:bCs/>
          <w:i/>
          <w:sz w:val="18"/>
        </w:rPr>
        <w:t>ter</w:t>
      </w:r>
      <w:r w:rsidRPr="0095239D">
        <w:rPr>
          <w:rFonts w:ascii="Tahoma" w:hAnsi="Tahoma" w:cs="Tahoma"/>
          <w:bCs/>
          <w:sz w:val="18"/>
        </w:rPr>
        <w:t xml:space="preserve"> </w:t>
      </w:r>
      <w:r w:rsidRPr="0095239D">
        <w:rPr>
          <w:rFonts w:ascii="Tahoma" w:hAnsi="Tahoma" w:cs="Tahoma"/>
          <w:bCs/>
          <w:i/>
          <w:sz w:val="18"/>
        </w:rPr>
        <w:t xml:space="preserve">tudi vsak subjekt, katerih zmogljivosti uporablja gospodarski subjekt. </w:t>
      </w:r>
    </w:p>
    <w:p w14:paraId="27A04CFE" w14:textId="77777777" w:rsidR="003D4EA8" w:rsidRPr="0095239D" w:rsidRDefault="003D4EA8" w:rsidP="00D633AA">
      <w:pPr>
        <w:widowControl w:val="0"/>
        <w:jc w:val="both"/>
        <w:rPr>
          <w:rFonts w:ascii="Tahoma" w:hAnsi="Tahoma" w:cs="Tahoma"/>
          <w:bCs/>
        </w:rPr>
      </w:pPr>
      <w:r w:rsidRPr="0095239D">
        <w:rPr>
          <w:rFonts w:ascii="Tahoma" w:hAnsi="Tahoma" w:cs="Tahoma"/>
          <w:bCs/>
          <w:i/>
        </w:rPr>
        <w:tab/>
      </w:r>
    </w:p>
    <w:p w14:paraId="57CCED66" w14:textId="059F603D" w:rsidR="00593BCE" w:rsidRPr="0095239D" w:rsidRDefault="003D4EA8" w:rsidP="00D633AA">
      <w:pPr>
        <w:widowControl w:val="0"/>
        <w:jc w:val="both"/>
        <w:rPr>
          <w:rFonts w:ascii="Tahoma" w:hAnsi="Tahoma" w:cs="Tahoma"/>
          <w:bCs/>
        </w:rPr>
      </w:pPr>
      <w:r w:rsidRPr="0095239D">
        <w:rPr>
          <w:rFonts w:ascii="Tahoma" w:hAnsi="Tahoma" w:cs="Tahoma"/>
          <w:bCs/>
        </w:rPr>
        <w:t>Naročnik v skladu s tretjim (3) odstavkom 47. člena ZJN-3 v postopku naročila male vrednosti zahteva, da ponudnik izkaže izpolnjevanje zahtev naročnika z izjavo.</w:t>
      </w:r>
    </w:p>
    <w:p w14:paraId="6BBC3945" w14:textId="77777777" w:rsidR="00593BCE" w:rsidRPr="0095239D" w:rsidRDefault="00593BCE" w:rsidP="00D633AA">
      <w:pPr>
        <w:widowControl w:val="0"/>
        <w:jc w:val="both"/>
        <w:rPr>
          <w:rFonts w:ascii="Tahoma" w:hAnsi="Tahoma" w:cs="Tahoma"/>
        </w:rPr>
      </w:pPr>
    </w:p>
    <w:p w14:paraId="2EEDF664" w14:textId="77777777" w:rsidR="00593BCE" w:rsidRPr="0095239D" w:rsidRDefault="00593BCE" w:rsidP="00D633AA">
      <w:pPr>
        <w:widowControl w:val="0"/>
        <w:numPr>
          <w:ilvl w:val="1"/>
          <w:numId w:val="2"/>
        </w:numPr>
        <w:jc w:val="both"/>
        <w:rPr>
          <w:rFonts w:ascii="Tahoma" w:hAnsi="Tahoma" w:cs="Tahoma"/>
          <w:b/>
          <w:sz w:val="22"/>
        </w:rPr>
      </w:pPr>
      <w:r w:rsidRPr="0095239D">
        <w:rPr>
          <w:rFonts w:ascii="Tahoma" w:hAnsi="Tahoma" w:cs="Tahoma"/>
          <w:b/>
          <w:sz w:val="22"/>
        </w:rPr>
        <w:t xml:space="preserve">UGOTAVLJANJE SPOSOBNOSTI (RAZLOGI ZA IZKLJUČITEV) </w:t>
      </w:r>
    </w:p>
    <w:p w14:paraId="7A122A93" w14:textId="77777777" w:rsidR="00593BCE" w:rsidRPr="0095239D" w:rsidRDefault="00593BCE" w:rsidP="00D633AA">
      <w:pPr>
        <w:widowControl w:val="0"/>
        <w:jc w:val="both"/>
        <w:rPr>
          <w:rFonts w:ascii="Tahoma" w:hAnsi="Tahoma" w:cs="Tahoma"/>
        </w:rPr>
      </w:pPr>
    </w:p>
    <w:p w14:paraId="390653EF" w14:textId="77777777" w:rsidR="00226DE3" w:rsidRPr="0095239D" w:rsidRDefault="00226DE3" w:rsidP="00D633AA">
      <w:pPr>
        <w:widowControl w:val="0"/>
        <w:jc w:val="both"/>
        <w:rPr>
          <w:rFonts w:ascii="Tahoma" w:hAnsi="Tahoma" w:cs="Tahoma"/>
          <w:bCs/>
        </w:rPr>
      </w:pPr>
      <w:r w:rsidRPr="0095239D">
        <w:rPr>
          <w:rFonts w:ascii="Tahoma" w:hAnsi="Tahoma" w:cs="Tahoma"/>
          <w:bCs/>
        </w:rPr>
        <w:t xml:space="preserve">Naročnik bo iz sodelovanja v postopku javnega naročanja izključil </w:t>
      </w:r>
      <w:r w:rsidRPr="0095239D">
        <w:rPr>
          <w:rFonts w:ascii="Tahoma" w:hAnsi="Tahoma" w:cs="Tahoma"/>
        </w:rPr>
        <w:t>ponudnika</w:t>
      </w:r>
      <w:r w:rsidRPr="0095239D">
        <w:rPr>
          <w:rFonts w:ascii="Tahoma" w:hAnsi="Tahoma" w:cs="Tahoma"/>
          <w:bCs/>
        </w:rPr>
        <w:t xml:space="preserve">, če pri preverjanju v skladu s z ZJN-3 ugotovi ali je drugače seznanjen, da ponudnik ne izpolnjuje pogojev v skladu z 1., 2. in 4. odstavkom 75. člena ZJN-3. </w:t>
      </w:r>
    </w:p>
    <w:p w14:paraId="42CEB8A3" w14:textId="77777777" w:rsidR="00226DE3" w:rsidRPr="0095239D" w:rsidRDefault="00226DE3" w:rsidP="00D633AA">
      <w:pPr>
        <w:widowControl w:val="0"/>
        <w:jc w:val="both"/>
        <w:rPr>
          <w:rFonts w:ascii="Tahoma" w:hAnsi="Tahoma" w:cs="Tahoma"/>
          <w:bCs/>
        </w:rPr>
      </w:pPr>
    </w:p>
    <w:p w14:paraId="0F8E23A1" w14:textId="77777777" w:rsidR="00226DE3" w:rsidRPr="0095239D" w:rsidRDefault="00226DE3" w:rsidP="00D633AA">
      <w:pPr>
        <w:widowControl w:val="0"/>
        <w:ind w:right="-2"/>
        <w:jc w:val="both"/>
        <w:rPr>
          <w:rFonts w:ascii="Tahoma" w:hAnsi="Tahoma" w:cs="Tahoma"/>
          <w:i/>
          <w:sz w:val="19"/>
          <w:szCs w:val="19"/>
        </w:rPr>
      </w:pPr>
      <w:r w:rsidRPr="0095239D">
        <w:rPr>
          <w:rFonts w:ascii="Tahoma" w:hAnsi="Tahoma" w:cs="Tahoma"/>
          <w:i/>
          <w:sz w:val="19"/>
          <w:szCs w:val="19"/>
        </w:rPr>
        <w:t>Pogoje v točki 3.1 mora izpolniti ponudnik. V primeru skupne ponudbe mora pogoje iz te točke izpolniti vsak izmed</w:t>
      </w:r>
      <w:r w:rsidRPr="0095239D">
        <w:rPr>
          <w:rFonts w:ascii="Tahoma" w:hAnsi="Tahoma" w:cs="Tahoma"/>
          <w:b/>
          <w:i/>
          <w:sz w:val="19"/>
          <w:szCs w:val="19"/>
        </w:rPr>
        <w:t xml:space="preserve"> </w:t>
      </w:r>
      <w:r w:rsidRPr="0095239D">
        <w:rPr>
          <w:rFonts w:ascii="Tahoma" w:hAnsi="Tahoma" w:cs="Tahoma"/>
          <w:i/>
          <w:sz w:val="19"/>
          <w:szCs w:val="19"/>
        </w:rPr>
        <w:t>partnerjev. V primeru ponudbe s podizvajalci mora pogoje iz te točke izpolniti tudi vsak izmed podizvajalcev.</w:t>
      </w:r>
      <w:r w:rsidRPr="0095239D">
        <w:rPr>
          <w:i/>
          <w:sz w:val="19"/>
          <w:szCs w:val="19"/>
        </w:rPr>
        <w:t xml:space="preserve"> </w:t>
      </w:r>
      <w:r w:rsidRPr="0095239D">
        <w:rPr>
          <w:rFonts w:ascii="Tahoma" w:hAnsi="Tahoma" w:cs="Tahoma"/>
          <w:i/>
          <w:sz w:val="19"/>
          <w:szCs w:val="19"/>
        </w:rPr>
        <w:t>V primeru uporabe zmogljivosti drugih subjektov, mora pogoje iz te točke izpolniti tudi subjekt, katerega zmogljivost bo ponudnik uporabil.</w:t>
      </w:r>
    </w:p>
    <w:p w14:paraId="5AF985DE" w14:textId="77777777" w:rsidR="00226DE3" w:rsidRPr="0095239D" w:rsidRDefault="00226DE3" w:rsidP="00D633AA">
      <w:pPr>
        <w:widowControl w:val="0"/>
        <w:jc w:val="both"/>
        <w:rPr>
          <w:rFonts w:ascii="Tahoma" w:hAnsi="Tahoma" w:cs="Tahoma"/>
          <w:bCs/>
        </w:rPr>
      </w:pPr>
      <w:r w:rsidRPr="0095239D">
        <w:rPr>
          <w:rFonts w:ascii="Tahoma" w:hAnsi="Tahoma" w:cs="Tahoma"/>
          <w:bCs/>
        </w:rPr>
        <w:t xml:space="preserve"> </w:t>
      </w:r>
    </w:p>
    <w:p w14:paraId="31918033" w14:textId="77777777" w:rsidR="00226DE3" w:rsidRPr="0095239D" w:rsidRDefault="00226DE3" w:rsidP="00D633AA">
      <w:pPr>
        <w:widowControl w:val="0"/>
        <w:jc w:val="both"/>
        <w:rPr>
          <w:rFonts w:ascii="Tahoma" w:hAnsi="Tahoma" w:cs="Tahoma"/>
          <w:b/>
        </w:rPr>
      </w:pPr>
      <w:r w:rsidRPr="0095239D">
        <w:rPr>
          <w:rFonts w:ascii="Tahoma" w:hAnsi="Tahoma" w:cs="Tahoma"/>
          <w:b/>
          <w:smallCaps/>
        </w:rPr>
        <w:t>Opomba</w:t>
      </w:r>
      <w:r w:rsidRPr="0095239D">
        <w:rPr>
          <w:rFonts w:ascii="Tahoma" w:hAnsi="Tahoma" w:cs="Tahoma"/>
          <w:b/>
        </w:rPr>
        <w:t>:</w:t>
      </w:r>
    </w:p>
    <w:p w14:paraId="35EFE33E" w14:textId="77777777" w:rsidR="00226DE3" w:rsidRPr="0095239D" w:rsidRDefault="00226DE3" w:rsidP="00D633AA">
      <w:pPr>
        <w:widowControl w:val="0"/>
        <w:jc w:val="both"/>
        <w:rPr>
          <w:rFonts w:ascii="Tahoma" w:hAnsi="Tahoma" w:cs="Tahoma"/>
          <w:bCs/>
          <w:i/>
          <w:sz w:val="19"/>
          <w:szCs w:val="19"/>
        </w:rPr>
      </w:pPr>
      <w:r w:rsidRPr="0095239D">
        <w:rPr>
          <w:rFonts w:ascii="Tahoma" w:hAnsi="Tahoma" w:cs="Tahoma"/>
          <w:bCs/>
          <w:i/>
          <w:sz w:val="19"/>
          <w:szCs w:val="19"/>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95239D">
        <w:rPr>
          <w:sz w:val="19"/>
          <w:szCs w:val="19"/>
        </w:rPr>
        <w:t xml:space="preserve"> </w:t>
      </w:r>
      <w:r w:rsidRPr="0095239D">
        <w:rPr>
          <w:rFonts w:ascii="Tahoma" w:hAnsi="Tahoma" w:cs="Tahoma"/>
          <w:bCs/>
          <w:i/>
          <w:sz w:val="19"/>
          <w:szCs w:val="19"/>
        </w:rPr>
        <w:t xml:space="preserve">gospodarski subjekt predloži lastno izjavo z navedbo kršitev in ukrepov za </w:t>
      </w:r>
      <w:proofErr w:type="spellStart"/>
      <w:r w:rsidRPr="0095239D">
        <w:rPr>
          <w:rFonts w:ascii="Tahoma" w:hAnsi="Tahoma" w:cs="Tahoma"/>
          <w:bCs/>
          <w:i/>
          <w:sz w:val="19"/>
          <w:szCs w:val="19"/>
        </w:rPr>
        <w:t>samoočiščenje</w:t>
      </w:r>
      <w:proofErr w:type="spellEnd"/>
      <w:r w:rsidRPr="0095239D">
        <w:rPr>
          <w:rFonts w:ascii="Tahoma" w:hAnsi="Tahoma" w:cs="Tahoma"/>
          <w:bCs/>
          <w:i/>
          <w:sz w:val="19"/>
          <w:szCs w:val="19"/>
        </w:rPr>
        <w:t>, s katerimi dokaže svojo zanesljivost kljub obstoju razlogov za izključitev, ter predloži dokaze, da je sprejel zadostne ukrepe, s katerimi lahko dokaže svojo zanesljivost kljub obstoju razlogov za izključitev.</w:t>
      </w:r>
    </w:p>
    <w:p w14:paraId="4EED9CA3" w14:textId="77777777" w:rsidR="00226DE3" w:rsidRPr="0095239D" w:rsidRDefault="00226DE3" w:rsidP="00D633AA">
      <w:pPr>
        <w:widowControl w:val="0"/>
        <w:jc w:val="both"/>
        <w:rPr>
          <w:rFonts w:ascii="Tahoma" w:hAnsi="Tahoma" w:cs="Tahoma"/>
          <w:bCs/>
        </w:rPr>
      </w:pPr>
    </w:p>
    <w:p w14:paraId="0C9EEE43" w14:textId="77777777" w:rsidR="00226DE3" w:rsidRPr="0095239D" w:rsidRDefault="00226DE3" w:rsidP="00D633AA">
      <w:pPr>
        <w:widowControl w:val="0"/>
        <w:ind w:right="-2"/>
        <w:jc w:val="both"/>
        <w:rPr>
          <w:rFonts w:ascii="Tahoma" w:hAnsi="Tahoma" w:cs="Tahoma"/>
          <w:b/>
        </w:rPr>
      </w:pPr>
      <w:r w:rsidRPr="0095239D">
        <w:rPr>
          <w:rFonts w:ascii="Tahoma" w:hAnsi="Tahoma" w:cs="Tahoma"/>
          <w:b/>
        </w:rPr>
        <w:t xml:space="preserve">A: Razlogi, povezani s kazenskimi obsodbami </w:t>
      </w:r>
    </w:p>
    <w:p w14:paraId="48273A09" w14:textId="77777777" w:rsidR="00226DE3" w:rsidRPr="0095239D" w:rsidRDefault="00226DE3" w:rsidP="00D633AA">
      <w:pPr>
        <w:widowControl w:val="0"/>
        <w:ind w:right="-2"/>
        <w:jc w:val="both"/>
        <w:rPr>
          <w:rFonts w:ascii="Tahoma" w:hAnsi="Tahoma" w:cs="Tahoma"/>
        </w:rPr>
      </w:pPr>
      <w:r w:rsidRPr="0095239D">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23EA3FDE" w14:textId="77777777" w:rsidR="00226DE3" w:rsidRPr="0095239D" w:rsidRDefault="00226DE3" w:rsidP="00D633AA">
      <w:pPr>
        <w:widowControl w:val="0"/>
        <w:jc w:val="both"/>
        <w:rPr>
          <w:rFonts w:ascii="Tahoma" w:hAnsi="Tahoma" w:cs="Tahoma"/>
        </w:rPr>
      </w:pPr>
      <w:r w:rsidRPr="0095239D">
        <w:rPr>
          <w:rFonts w:ascii="Tahoma" w:hAnsi="Tahoma" w:cs="Tahoma"/>
        </w:rPr>
        <w:t xml:space="preserve"> </w:t>
      </w:r>
    </w:p>
    <w:p w14:paraId="6CA0DDE5" w14:textId="77777777" w:rsidR="00226DE3" w:rsidRPr="0095239D" w:rsidRDefault="00226DE3" w:rsidP="00D633AA">
      <w:pPr>
        <w:widowControl w:val="0"/>
        <w:ind w:right="-2"/>
        <w:jc w:val="both"/>
        <w:rPr>
          <w:rFonts w:ascii="Tahoma" w:hAnsi="Tahoma" w:cs="Tahoma"/>
          <w:b/>
          <w:smallCaps/>
        </w:rPr>
      </w:pPr>
      <w:r w:rsidRPr="0095239D">
        <w:rPr>
          <w:rFonts w:ascii="Tahoma" w:hAnsi="Tahoma" w:cs="Tahoma"/>
          <w:b/>
          <w:smallCaps/>
        </w:rPr>
        <w:t>Dokazila:</w:t>
      </w:r>
    </w:p>
    <w:p w14:paraId="726D8782" w14:textId="77777777" w:rsidR="00226DE3" w:rsidRPr="0095239D" w:rsidRDefault="00226DE3" w:rsidP="00D633AA">
      <w:pPr>
        <w:widowControl w:val="0"/>
        <w:jc w:val="both"/>
        <w:rPr>
          <w:rFonts w:ascii="Tahoma" w:hAnsi="Tahoma" w:cs="Tahoma"/>
        </w:rPr>
      </w:pPr>
      <w:r w:rsidRPr="0095239D">
        <w:rPr>
          <w:rFonts w:ascii="Tahoma" w:hAnsi="Tahoma" w:cs="Tahoma"/>
          <w:b/>
        </w:rPr>
        <w:t>Tč. A:</w:t>
      </w:r>
      <w:r w:rsidRPr="0095239D">
        <w:rPr>
          <w:rFonts w:ascii="Tahoma" w:hAnsi="Tahoma" w:cs="Tahoma"/>
        </w:rPr>
        <w:t xml:space="preserve"> Ponudnik oziroma posamezni člani skupine ponudnikov (partnerji) v okviru skupne ponudbe, vsi v ponudbi nominirani podizvajalci, ter</w:t>
      </w:r>
      <w:r w:rsidRPr="0095239D">
        <w:rPr>
          <w:rFonts w:ascii="Tahoma" w:hAnsi="Tahoma" w:cs="Tahoma"/>
          <w:bCs/>
        </w:rPr>
        <w:t xml:space="preserve"> subjekti, katerih zmogljivost bo ponudnik uporabil</w:t>
      </w:r>
      <w:r w:rsidRPr="0095239D">
        <w:rPr>
          <w:rFonts w:ascii="Tahoma" w:hAnsi="Tahoma" w:cs="Tahoma"/>
        </w:rPr>
        <w:t xml:space="preserve">, izkažejo izpolnjevanje pogojev pod točko A: </w:t>
      </w:r>
    </w:p>
    <w:p w14:paraId="6EF48707" w14:textId="77777777" w:rsidR="00226DE3" w:rsidRPr="0095239D" w:rsidRDefault="00226DE3" w:rsidP="00D633AA">
      <w:pPr>
        <w:widowControl w:val="0"/>
        <w:numPr>
          <w:ilvl w:val="0"/>
          <w:numId w:val="3"/>
        </w:numPr>
        <w:ind w:left="709"/>
        <w:jc w:val="both"/>
        <w:rPr>
          <w:rFonts w:ascii="Tahoma" w:hAnsi="Tahoma" w:cs="Tahoma"/>
        </w:rPr>
      </w:pPr>
      <w:r w:rsidRPr="0095239D">
        <w:rPr>
          <w:rFonts w:ascii="Tahoma" w:hAnsi="Tahoma" w:cs="Tahoma"/>
        </w:rPr>
        <w:t xml:space="preserve">s </w:t>
      </w:r>
      <w:proofErr w:type="spellStart"/>
      <w:r w:rsidRPr="0095239D">
        <w:rPr>
          <w:rFonts w:ascii="Tahoma" w:hAnsi="Tahoma" w:cs="Tahoma"/>
        </w:rPr>
        <w:t>priložitvijo</w:t>
      </w:r>
      <w:proofErr w:type="spellEnd"/>
      <w:r w:rsidRPr="0095239D">
        <w:rPr>
          <w:rFonts w:ascii="Tahoma" w:hAnsi="Tahoma" w:cs="Tahoma"/>
        </w:rPr>
        <w:t xml:space="preserve"> podpisane in izpolnjene</w:t>
      </w:r>
      <w:r w:rsidRPr="0095239D">
        <w:rPr>
          <w:rFonts w:ascii="Tahoma" w:hAnsi="Tahoma" w:cs="Tahoma"/>
          <w:b/>
        </w:rPr>
        <w:t xml:space="preserve"> priloge 3/1 </w:t>
      </w:r>
      <w:r w:rsidRPr="0095239D">
        <w:rPr>
          <w:rFonts w:ascii="Tahoma" w:hAnsi="Tahoma" w:cs="Tahoma"/>
        </w:rPr>
        <w:t xml:space="preserve">(velja za ponudnika/partnerja) </w:t>
      </w:r>
      <w:r w:rsidRPr="0095239D">
        <w:rPr>
          <w:rFonts w:ascii="Tahoma" w:hAnsi="Tahoma" w:cs="Tahoma"/>
          <w:b/>
        </w:rPr>
        <w:t>oz</w:t>
      </w:r>
      <w:r w:rsidRPr="0095239D">
        <w:rPr>
          <w:rFonts w:ascii="Tahoma" w:hAnsi="Tahoma" w:cs="Tahoma"/>
        </w:rPr>
        <w:t>.</w:t>
      </w:r>
      <w:r w:rsidRPr="0095239D">
        <w:rPr>
          <w:rFonts w:ascii="Tahoma" w:hAnsi="Tahoma" w:cs="Tahoma"/>
          <w:b/>
        </w:rPr>
        <w:t xml:space="preserve"> </w:t>
      </w:r>
    </w:p>
    <w:p w14:paraId="35ECFAAD" w14:textId="77777777" w:rsidR="00226DE3" w:rsidRPr="0095239D" w:rsidRDefault="00226DE3" w:rsidP="00D633AA">
      <w:pPr>
        <w:widowControl w:val="0"/>
        <w:numPr>
          <w:ilvl w:val="0"/>
          <w:numId w:val="3"/>
        </w:numPr>
        <w:ind w:left="709"/>
        <w:jc w:val="both"/>
        <w:rPr>
          <w:rFonts w:ascii="Tahoma" w:hAnsi="Tahoma" w:cs="Tahoma"/>
        </w:rPr>
      </w:pPr>
      <w:r w:rsidRPr="0095239D">
        <w:rPr>
          <w:rFonts w:ascii="Tahoma" w:hAnsi="Tahoma" w:cs="Tahoma"/>
        </w:rPr>
        <w:t xml:space="preserve">s </w:t>
      </w:r>
      <w:proofErr w:type="spellStart"/>
      <w:r w:rsidRPr="0095239D">
        <w:rPr>
          <w:rFonts w:ascii="Tahoma" w:hAnsi="Tahoma" w:cs="Tahoma"/>
        </w:rPr>
        <w:t>priložitvijo</w:t>
      </w:r>
      <w:proofErr w:type="spellEnd"/>
      <w:r w:rsidRPr="0095239D">
        <w:rPr>
          <w:rFonts w:ascii="Tahoma" w:hAnsi="Tahoma" w:cs="Tahoma"/>
        </w:rPr>
        <w:t xml:space="preserve"> podpisane in izpolnjene</w:t>
      </w:r>
      <w:r w:rsidRPr="0095239D">
        <w:rPr>
          <w:rFonts w:ascii="Tahoma" w:hAnsi="Tahoma" w:cs="Tahoma"/>
          <w:b/>
        </w:rPr>
        <w:t xml:space="preserve"> priloge 3/2 </w:t>
      </w:r>
      <w:r w:rsidRPr="0095239D">
        <w:rPr>
          <w:rFonts w:ascii="Tahoma" w:hAnsi="Tahoma" w:cs="Tahoma"/>
        </w:rPr>
        <w:t xml:space="preserve">(velja za podizvajalca in </w:t>
      </w:r>
      <w:r w:rsidRPr="0095239D">
        <w:rPr>
          <w:rFonts w:ascii="Tahoma" w:hAnsi="Tahoma" w:cs="Tahoma"/>
          <w:bCs/>
        </w:rPr>
        <w:t>subjekta, katerega zmogljivost bo ponudnik uporabil)</w:t>
      </w:r>
      <w:r w:rsidRPr="0095239D">
        <w:rPr>
          <w:rFonts w:ascii="Tahoma" w:hAnsi="Tahoma" w:cs="Tahoma"/>
        </w:rPr>
        <w:t xml:space="preserve">, </w:t>
      </w:r>
      <w:r w:rsidRPr="0095239D">
        <w:rPr>
          <w:rFonts w:ascii="Tahoma" w:hAnsi="Tahoma" w:cs="Tahoma"/>
          <w:b/>
        </w:rPr>
        <w:t>ter</w:t>
      </w:r>
      <w:r w:rsidRPr="0095239D">
        <w:rPr>
          <w:rFonts w:ascii="Tahoma" w:hAnsi="Tahoma" w:cs="Tahoma"/>
        </w:rPr>
        <w:t xml:space="preserve">    </w:t>
      </w:r>
    </w:p>
    <w:p w14:paraId="5F597E4F" w14:textId="77777777" w:rsidR="00226DE3" w:rsidRPr="0095239D" w:rsidRDefault="00226DE3" w:rsidP="00D633AA">
      <w:pPr>
        <w:widowControl w:val="0"/>
        <w:numPr>
          <w:ilvl w:val="0"/>
          <w:numId w:val="3"/>
        </w:numPr>
        <w:ind w:left="709"/>
        <w:jc w:val="both"/>
        <w:rPr>
          <w:rFonts w:ascii="Tahoma" w:hAnsi="Tahoma" w:cs="Tahoma"/>
        </w:rPr>
      </w:pPr>
      <w:r w:rsidRPr="0095239D">
        <w:rPr>
          <w:rFonts w:ascii="Tahoma" w:hAnsi="Tahoma" w:cs="Tahoma"/>
        </w:rPr>
        <w:t xml:space="preserve">s </w:t>
      </w:r>
      <w:proofErr w:type="spellStart"/>
      <w:r w:rsidRPr="0095239D">
        <w:rPr>
          <w:rFonts w:ascii="Tahoma" w:hAnsi="Tahoma" w:cs="Tahoma"/>
        </w:rPr>
        <w:t>priložitvijo</w:t>
      </w:r>
      <w:proofErr w:type="spellEnd"/>
      <w:r w:rsidRPr="0095239D">
        <w:rPr>
          <w:rFonts w:ascii="Tahoma" w:hAnsi="Tahoma" w:cs="Tahoma"/>
        </w:rPr>
        <w:t xml:space="preserve"> podpisane in izpolnjene</w:t>
      </w:r>
      <w:r w:rsidRPr="0095239D">
        <w:rPr>
          <w:rFonts w:ascii="Tahoma" w:hAnsi="Tahoma" w:cs="Tahoma"/>
          <w:b/>
        </w:rPr>
        <w:t xml:space="preserve"> priloge 4 </w:t>
      </w:r>
      <w:r w:rsidRPr="0095239D">
        <w:rPr>
          <w:rFonts w:ascii="Tahoma" w:hAnsi="Tahoma" w:cs="Tahoma"/>
        </w:rPr>
        <w:t xml:space="preserve">(velja za </w:t>
      </w:r>
      <w:r w:rsidRPr="0095239D">
        <w:rPr>
          <w:rFonts w:ascii="Tahoma" w:hAnsi="Tahoma" w:cs="Tahoma"/>
          <w:u w:val="single"/>
        </w:rPr>
        <w:t>vse gospodarske subjekte v ponudbi</w:t>
      </w:r>
      <w:r w:rsidRPr="0095239D">
        <w:rPr>
          <w:rFonts w:ascii="Tahoma" w:hAnsi="Tahoma" w:cs="Tahoma"/>
        </w:rPr>
        <w:t xml:space="preserve">, </w:t>
      </w:r>
      <w:proofErr w:type="spellStart"/>
      <w:r w:rsidRPr="0095239D">
        <w:rPr>
          <w:rFonts w:ascii="Tahoma" w:hAnsi="Tahoma" w:cs="Tahoma"/>
        </w:rPr>
        <w:t>t.j</w:t>
      </w:r>
      <w:proofErr w:type="spellEnd"/>
      <w:r w:rsidRPr="0095239D">
        <w:rPr>
          <w:rFonts w:ascii="Tahoma" w:hAnsi="Tahoma" w:cs="Tahoma"/>
        </w:rPr>
        <w:t xml:space="preserve">. ponudnika/partnerja, podizvajalca in </w:t>
      </w:r>
      <w:r w:rsidRPr="0095239D">
        <w:rPr>
          <w:rFonts w:ascii="Tahoma" w:hAnsi="Tahoma" w:cs="Tahoma"/>
          <w:bCs/>
        </w:rPr>
        <w:t>subjekta, katerega zmogljivost bo ponudnik uporabil)</w:t>
      </w:r>
      <w:r w:rsidRPr="0095239D">
        <w:rPr>
          <w:rFonts w:ascii="Tahoma" w:hAnsi="Tahoma" w:cs="Tahoma"/>
        </w:rPr>
        <w:t xml:space="preserve">, </w:t>
      </w:r>
      <w:r w:rsidRPr="0095239D">
        <w:rPr>
          <w:rFonts w:ascii="Tahoma" w:hAnsi="Tahoma" w:cs="Tahoma"/>
          <w:u w:val="single"/>
        </w:rPr>
        <w:t xml:space="preserve">ki mora biti podana za </w:t>
      </w:r>
      <w:r w:rsidRPr="0095239D">
        <w:rPr>
          <w:rFonts w:ascii="Tahoma" w:hAnsi="Tahoma" w:cs="Tahoma"/>
          <w:b/>
          <w:iCs/>
          <w:u w:val="single"/>
        </w:rPr>
        <w:t>vse</w:t>
      </w:r>
      <w:r w:rsidRPr="0095239D">
        <w:rPr>
          <w:rFonts w:ascii="Tahoma" w:hAnsi="Tahoma" w:cs="Tahoma"/>
          <w:iCs/>
          <w:u w:val="single"/>
        </w:rPr>
        <w:t xml:space="preserve"> osebe</w:t>
      </w:r>
      <w:r w:rsidRPr="0095239D">
        <w:rPr>
          <w:rFonts w:ascii="Tahoma" w:hAnsi="Tahoma" w:cs="Tahoma"/>
          <w:iCs/>
        </w:rPr>
        <w:t xml:space="preserve">, ki so člani upravnega, vodstvenega ali nadzornega organa tega gospodarskega subjekta </w:t>
      </w:r>
      <w:r w:rsidRPr="0095239D">
        <w:rPr>
          <w:rFonts w:ascii="Tahoma" w:hAnsi="Tahoma" w:cs="Tahoma"/>
          <w:b/>
          <w:iCs/>
          <w:u w:val="single"/>
        </w:rPr>
        <w:t>ali</w:t>
      </w:r>
      <w:r w:rsidRPr="0095239D">
        <w:rPr>
          <w:rFonts w:ascii="Tahoma" w:hAnsi="Tahoma" w:cs="Tahoma"/>
          <w:iCs/>
        </w:rPr>
        <w:t xml:space="preserve"> ki imajo pooblastila za njegovo zastopanje ali odločanje ali nadzor v njem. </w:t>
      </w:r>
    </w:p>
    <w:p w14:paraId="074F9723" w14:textId="77777777" w:rsidR="00226DE3" w:rsidRPr="0095239D" w:rsidRDefault="00226DE3" w:rsidP="00D633AA">
      <w:pPr>
        <w:widowControl w:val="0"/>
        <w:jc w:val="both"/>
        <w:rPr>
          <w:rFonts w:ascii="Tahoma" w:hAnsi="Tahoma" w:cs="Tahoma"/>
        </w:rPr>
      </w:pPr>
    </w:p>
    <w:p w14:paraId="1365C58D" w14:textId="77777777" w:rsidR="00226DE3" w:rsidRPr="0095239D" w:rsidRDefault="00226DE3" w:rsidP="00D633AA">
      <w:pPr>
        <w:widowControl w:val="0"/>
        <w:ind w:right="-2"/>
        <w:jc w:val="both"/>
        <w:rPr>
          <w:rFonts w:ascii="Tahoma" w:hAnsi="Tahoma" w:cs="Tahoma"/>
          <w:b/>
        </w:rPr>
      </w:pPr>
      <w:r w:rsidRPr="0095239D">
        <w:rPr>
          <w:rFonts w:ascii="Tahoma" w:hAnsi="Tahoma" w:cs="Tahoma"/>
          <w:b/>
        </w:rPr>
        <w:t>B: Razlogi, povezani s plačilom davkov ali prispevkov za socialno varnost</w:t>
      </w:r>
    </w:p>
    <w:p w14:paraId="42586FAA" w14:textId="77777777" w:rsidR="00226DE3" w:rsidRPr="0095239D" w:rsidRDefault="00226DE3" w:rsidP="00D633AA">
      <w:pPr>
        <w:widowControl w:val="0"/>
        <w:ind w:right="-2"/>
        <w:jc w:val="both"/>
        <w:rPr>
          <w:rFonts w:ascii="Tahoma" w:hAnsi="Tahoma" w:cs="Tahoma"/>
        </w:rPr>
      </w:pPr>
      <w:r w:rsidRPr="0095239D">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55C0A47F" w14:textId="77777777" w:rsidR="00226DE3" w:rsidRPr="0095239D" w:rsidRDefault="00226DE3" w:rsidP="00D633AA">
      <w:pPr>
        <w:widowControl w:val="0"/>
        <w:ind w:right="-2"/>
        <w:jc w:val="both"/>
        <w:rPr>
          <w:rFonts w:ascii="Tahoma" w:hAnsi="Tahoma" w:cs="Tahoma"/>
        </w:rPr>
      </w:pPr>
      <w:r w:rsidRPr="0095239D">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A7390E0" w14:textId="77777777" w:rsidR="00226DE3" w:rsidRPr="0095239D" w:rsidRDefault="00226DE3" w:rsidP="00D633AA">
      <w:pPr>
        <w:widowControl w:val="0"/>
        <w:jc w:val="both"/>
        <w:rPr>
          <w:rFonts w:ascii="Tahoma" w:hAnsi="Tahoma" w:cs="Tahoma"/>
        </w:rPr>
      </w:pPr>
    </w:p>
    <w:p w14:paraId="1E89BB11" w14:textId="77777777" w:rsidR="00226DE3" w:rsidRPr="0095239D" w:rsidRDefault="00226DE3" w:rsidP="00D633AA">
      <w:pPr>
        <w:widowControl w:val="0"/>
        <w:ind w:right="-2"/>
        <w:jc w:val="both"/>
        <w:rPr>
          <w:rFonts w:ascii="Tahoma" w:hAnsi="Tahoma" w:cs="Tahoma"/>
          <w:b/>
        </w:rPr>
      </w:pPr>
      <w:r w:rsidRPr="0095239D">
        <w:rPr>
          <w:rFonts w:ascii="Tahoma" w:hAnsi="Tahoma" w:cs="Tahoma"/>
          <w:b/>
        </w:rPr>
        <w:t>D: Nacionalni razlogi za izključitev</w:t>
      </w:r>
    </w:p>
    <w:p w14:paraId="24DA3EEA" w14:textId="77777777" w:rsidR="00226DE3" w:rsidRPr="0095239D" w:rsidRDefault="00226DE3" w:rsidP="00D633AA">
      <w:pPr>
        <w:widowControl w:val="0"/>
        <w:ind w:right="-2"/>
        <w:jc w:val="both"/>
        <w:rPr>
          <w:rFonts w:ascii="Tahoma" w:hAnsi="Tahoma" w:cs="Tahoma"/>
        </w:rPr>
      </w:pPr>
      <w:r w:rsidRPr="0095239D">
        <w:rPr>
          <w:rFonts w:ascii="Tahoma" w:hAnsi="Tahoma" w:cs="Tahoma"/>
        </w:rPr>
        <w:t>Naročnik bo iz posameznega postopka javnega naročanja izključil gospodarski subjekt:</w:t>
      </w:r>
    </w:p>
    <w:p w14:paraId="63AC5246" w14:textId="77777777" w:rsidR="00226DE3" w:rsidRPr="0095239D" w:rsidRDefault="00226DE3" w:rsidP="00D633AA">
      <w:pPr>
        <w:widowControl w:val="0"/>
        <w:numPr>
          <w:ilvl w:val="0"/>
          <w:numId w:val="8"/>
        </w:numPr>
        <w:ind w:left="426" w:right="-2"/>
        <w:jc w:val="both"/>
        <w:rPr>
          <w:rFonts w:ascii="Tahoma" w:hAnsi="Tahoma" w:cs="Tahoma"/>
        </w:rPr>
      </w:pPr>
      <w:r w:rsidRPr="0095239D">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4DD3B44" w14:textId="77777777" w:rsidR="00226DE3" w:rsidRPr="0095239D" w:rsidRDefault="00226DE3" w:rsidP="00D633AA">
      <w:pPr>
        <w:widowControl w:val="0"/>
        <w:numPr>
          <w:ilvl w:val="0"/>
          <w:numId w:val="8"/>
        </w:numPr>
        <w:ind w:left="426" w:right="-2"/>
        <w:jc w:val="both"/>
        <w:rPr>
          <w:rFonts w:ascii="Tahoma" w:hAnsi="Tahoma" w:cs="Tahoma"/>
        </w:rPr>
      </w:pPr>
      <w:r w:rsidRPr="0095239D">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163798DD" w14:textId="77777777" w:rsidR="00226DE3" w:rsidRPr="0095239D" w:rsidRDefault="00226DE3" w:rsidP="00D633AA">
      <w:pPr>
        <w:widowControl w:val="0"/>
        <w:jc w:val="both"/>
        <w:rPr>
          <w:rFonts w:ascii="Tahoma" w:hAnsi="Tahoma" w:cs="Tahoma"/>
          <w:b/>
          <w:bCs/>
        </w:rPr>
      </w:pPr>
    </w:p>
    <w:p w14:paraId="6DF0251B" w14:textId="77777777" w:rsidR="00226DE3" w:rsidRPr="0095239D" w:rsidRDefault="00226DE3" w:rsidP="00D633AA">
      <w:pPr>
        <w:widowControl w:val="0"/>
        <w:ind w:right="-2"/>
        <w:jc w:val="both"/>
        <w:rPr>
          <w:rFonts w:ascii="Tahoma" w:hAnsi="Tahoma" w:cs="Tahoma"/>
          <w:b/>
          <w:smallCaps/>
        </w:rPr>
      </w:pPr>
      <w:r w:rsidRPr="0095239D">
        <w:rPr>
          <w:rFonts w:ascii="Tahoma" w:hAnsi="Tahoma" w:cs="Tahoma"/>
          <w:b/>
          <w:smallCaps/>
        </w:rPr>
        <w:t>Dokazila:</w:t>
      </w:r>
    </w:p>
    <w:p w14:paraId="30CC804F" w14:textId="77777777" w:rsidR="00226DE3" w:rsidRPr="0095239D" w:rsidRDefault="00226DE3" w:rsidP="00D633AA">
      <w:pPr>
        <w:widowControl w:val="0"/>
        <w:jc w:val="both"/>
        <w:rPr>
          <w:rFonts w:ascii="Tahoma" w:hAnsi="Tahoma" w:cs="Tahoma"/>
        </w:rPr>
      </w:pPr>
      <w:r w:rsidRPr="0095239D">
        <w:rPr>
          <w:rFonts w:ascii="Tahoma" w:hAnsi="Tahoma" w:cs="Tahoma"/>
          <w:b/>
        </w:rPr>
        <w:t>Tč. B, D:</w:t>
      </w:r>
      <w:r w:rsidRPr="0095239D">
        <w:rPr>
          <w:rFonts w:ascii="Tahoma" w:hAnsi="Tahoma" w:cs="Tahoma"/>
        </w:rPr>
        <w:t xml:space="preserve"> Ponudnik oziroma posamezni člani skupine ponudnikov (partnerji) v okviru skupne ponudbe, vsi v ponudbi nominirani podizvajalci, ter</w:t>
      </w:r>
      <w:r w:rsidRPr="0095239D">
        <w:rPr>
          <w:rFonts w:ascii="Tahoma" w:hAnsi="Tahoma" w:cs="Tahoma"/>
          <w:bCs/>
        </w:rPr>
        <w:t xml:space="preserve"> subjekti, katerega zmogljivost bo ponudnik uporabil</w:t>
      </w:r>
      <w:r w:rsidRPr="0095239D">
        <w:rPr>
          <w:rFonts w:ascii="Tahoma" w:hAnsi="Tahoma" w:cs="Tahoma"/>
        </w:rPr>
        <w:t xml:space="preserve">, izkažejo izpolnjevanje pogojev pod točkami B, D: </w:t>
      </w:r>
    </w:p>
    <w:p w14:paraId="30632826" w14:textId="77777777" w:rsidR="00226DE3" w:rsidRPr="0095239D" w:rsidRDefault="00226DE3" w:rsidP="00D633AA">
      <w:pPr>
        <w:widowControl w:val="0"/>
        <w:numPr>
          <w:ilvl w:val="0"/>
          <w:numId w:val="3"/>
        </w:numPr>
        <w:ind w:left="709"/>
        <w:jc w:val="both"/>
        <w:rPr>
          <w:rFonts w:ascii="Tahoma" w:hAnsi="Tahoma" w:cs="Tahoma"/>
        </w:rPr>
      </w:pPr>
      <w:r w:rsidRPr="0095239D">
        <w:rPr>
          <w:rFonts w:ascii="Tahoma" w:hAnsi="Tahoma" w:cs="Tahoma"/>
        </w:rPr>
        <w:t xml:space="preserve">s </w:t>
      </w:r>
      <w:proofErr w:type="spellStart"/>
      <w:r w:rsidRPr="0095239D">
        <w:rPr>
          <w:rFonts w:ascii="Tahoma" w:hAnsi="Tahoma" w:cs="Tahoma"/>
        </w:rPr>
        <w:t>priložitvijo</w:t>
      </w:r>
      <w:proofErr w:type="spellEnd"/>
      <w:r w:rsidRPr="0095239D">
        <w:rPr>
          <w:rFonts w:ascii="Tahoma" w:hAnsi="Tahoma" w:cs="Tahoma"/>
        </w:rPr>
        <w:t xml:space="preserve"> podpisane in izpolnjene</w:t>
      </w:r>
      <w:r w:rsidRPr="0095239D">
        <w:rPr>
          <w:rFonts w:ascii="Tahoma" w:hAnsi="Tahoma" w:cs="Tahoma"/>
          <w:b/>
        </w:rPr>
        <w:t xml:space="preserve"> priloge 3/1 </w:t>
      </w:r>
      <w:r w:rsidRPr="0095239D">
        <w:rPr>
          <w:rFonts w:ascii="Tahoma" w:hAnsi="Tahoma" w:cs="Tahoma"/>
        </w:rPr>
        <w:t xml:space="preserve">(velja za ponudnika/partnerja) </w:t>
      </w:r>
      <w:r w:rsidRPr="0095239D">
        <w:rPr>
          <w:rFonts w:ascii="Tahoma" w:hAnsi="Tahoma" w:cs="Tahoma"/>
          <w:b/>
        </w:rPr>
        <w:t>oz</w:t>
      </w:r>
      <w:r w:rsidRPr="0095239D">
        <w:rPr>
          <w:rFonts w:ascii="Tahoma" w:hAnsi="Tahoma" w:cs="Tahoma"/>
        </w:rPr>
        <w:t>.</w:t>
      </w:r>
      <w:r w:rsidRPr="0095239D">
        <w:rPr>
          <w:rFonts w:ascii="Tahoma" w:hAnsi="Tahoma" w:cs="Tahoma"/>
          <w:b/>
        </w:rPr>
        <w:t xml:space="preserve"> </w:t>
      </w:r>
    </w:p>
    <w:p w14:paraId="6707FE49" w14:textId="77777777" w:rsidR="00226DE3" w:rsidRPr="0095239D" w:rsidRDefault="00226DE3" w:rsidP="00D633AA">
      <w:pPr>
        <w:widowControl w:val="0"/>
        <w:numPr>
          <w:ilvl w:val="0"/>
          <w:numId w:val="3"/>
        </w:numPr>
        <w:ind w:left="709"/>
        <w:jc w:val="both"/>
        <w:rPr>
          <w:rFonts w:ascii="Tahoma" w:hAnsi="Tahoma" w:cs="Tahoma"/>
        </w:rPr>
      </w:pPr>
      <w:r w:rsidRPr="0095239D">
        <w:rPr>
          <w:rFonts w:ascii="Tahoma" w:hAnsi="Tahoma" w:cs="Tahoma"/>
        </w:rPr>
        <w:t xml:space="preserve">s </w:t>
      </w:r>
      <w:proofErr w:type="spellStart"/>
      <w:r w:rsidRPr="0095239D">
        <w:rPr>
          <w:rFonts w:ascii="Tahoma" w:hAnsi="Tahoma" w:cs="Tahoma"/>
        </w:rPr>
        <w:t>priložitvijo</w:t>
      </w:r>
      <w:proofErr w:type="spellEnd"/>
      <w:r w:rsidRPr="0095239D">
        <w:rPr>
          <w:rFonts w:ascii="Tahoma" w:hAnsi="Tahoma" w:cs="Tahoma"/>
        </w:rPr>
        <w:t xml:space="preserve"> podpisane in izpolnjene</w:t>
      </w:r>
      <w:r w:rsidRPr="0095239D">
        <w:rPr>
          <w:rFonts w:ascii="Tahoma" w:hAnsi="Tahoma" w:cs="Tahoma"/>
          <w:b/>
        </w:rPr>
        <w:t xml:space="preserve"> priloge 3/2 </w:t>
      </w:r>
      <w:r w:rsidRPr="0095239D">
        <w:rPr>
          <w:rFonts w:ascii="Tahoma" w:hAnsi="Tahoma" w:cs="Tahoma"/>
        </w:rPr>
        <w:t xml:space="preserve">(velja za podizvajalca in </w:t>
      </w:r>
      <w:r w:rsidRPr="0095239D">
        <w:rPr>
          <w:rFonts w:ascii="Tahoma" w:hAnsi="Tahoma" w:cs="Tahoma"/>
          <w:bCs/>
        </w:rPr>
        <w:t>subjekta, katerega zmogljivost bo ponudnik uporabil)</w:t>
      </w:r>
      <w:r w:rsidRPr="0095239D">
        <w:rPr>
          <w:rFonts w:ascii="Tahoma" w:hAnsi="Tahoma" w:cs="Tahoma"/>
        </w:rPr>
        <w:t xml:space="preserve">.   </w:t>
      </w:r>
    </w:p>
    <w:p w14:paraId="4AB506A5" w14:textId="77777777" w:rsidR="00D4789D" w:rsidRPr="0095239D" w:rsidRDefault="00D4789D" w:rsidP="00D633AA">
      <w:pPr>
        <w:pStyle w:val="Odstavekseznama"/>
        <w:widowControl w:val="0"/>
        <w:ind w:left="0"/>
        <w:jc w:val="both"/>
        <w:rPr>
          <w:rFonts w:ascii="Tahoma" w:hAnsi="Tahoma" w:cs="Tahoma"/>
          <w:sz w:val="24"/>
          <w:szCs w:val="22"/>
        </w:rPr>
      </w:pPr>
    </w:p>
    <w:p w14:paraId="1DCCC23B" w14:textId="77777777" w:rsidR="00C06A9A" w:rsidRPr="0095239D" w:rsidRDefault="008C1874" w:rsidP="00D633AA">
      <w:pPr>
        <w:widowControl w:val="0"/>
        <w:numPr>
          <w:ilvl w:val="1"/>
          <w:numId w:val="2"/>
        </w:numPr>
        <w:jc w:val="both"/>
        <w:rPr>
          <w:rFonts w:ascii="Tahoma" w:hAnsi="Tahoma" w:cs="Tahoma"/>
          <w:b/>
          <w:sz w:val="22"/>
        </w:rPr>
      </w:pPr>
      <w:r w:rsidRPr="0095239D">
        <w:rPr>
          <w:rFonts w:ascii="Tahoma" w:hAnsi="Tahoma" w:cs="Tahoma"/>
          <w:b/>
          <w:sz w:val="22"/>
        </w:rPr>
        <w:t>POGOJI ZA SODELOVANJE</w:t>
      </w:r>
    </w:p>
    <w:p w14:paraId="5344268D" w14:textId="77777777" w:rsidR="00C06A9A" w:rsidRPr="0095239D" w:rsidRDefault="00C06A9A" w:rsidP="00D633AA">
      <w:pPr>
        <w:widowControl w:val="0"/>
        <w:ind w:left="720"/>
        <w:jc w:val="both"/>
        <w:rPr>
          <w:rFonts w:ascii="Tahoma" w:hAnsi="Tahoma" w:cs="Tahoma"/>
          <w:b/>
        </w:rPr>
      </w:pPr>
    </w:p>
    <w:p w14:paraId="7887D63F" w14:textId="77777777" w:rsidR="00C06A9A" w:rsidRPr="0095239D" w:rsidRDefault="00130625" w:rsidP="00D633AA">
      <w:pPr>
        <w:widowControl w:val="0"/>
        <w:numPr>
          <w:ilvl w:val="2"/>
          <w:numId w:val="2"/>
        </w:numPr>
        <w:jc w:val="both"/>
        <w:rPr>
          <w:rFonts w:ascii="Tahoma" w:hAnsi="Tahoma" w:cs="Tahoma"/>
          <w:b/>
        </w:rPr>
      </w:pPr>
      <w:r w:rsidRPr="0095239D">
        <w:rPr>
          <w:rFonts w:ascii="Tahoma" w:hAnsi="Tahoma" w:cs="Tahoma"/>
          <w:b/>
        </w:rPr>
        <w:t>USTREZNOST ZA OPRAVLJANJE POKLICNE DEJAVNOSTI</w:t>
      </w:r>
    </w:p>
    <w:p w14:paraId="0E3325BA" w14:textId="77777777" w:rsidR="00C06A9A" w:rsidRPr="0095239D" w:rsidRDefault="00C06A9A" w:rsidP="00D633AA">
      <w:pPr>
        <w:widowControl w:val="0"/>
        <w:jc w:val="both"/>
        <w:rPr>
          <w:rFonts w:ascii="Tahoma" w:hAnsi="Tahoma" w:cs="Tahoma"/>
        </w:rPr>
      </w:pPr>
    </w:p>
    <w:p w14:paraId="63A392D9" w14:textId="77777777" w:rsidR="00024FC5" w:rsidRPr="0095239D" w:rsidRDefault="00024FC5" w:rsidP="00D633AA">
      <w:pPr>
        <w:widowControl w:val="0"/>
        <w:jc w:val="both"/>
        <w:rPr>
          <w:rFonts w:ascii="Tahoma" w:hAnsi="Tahoma" w:cs="Tahoma"/>
        </w:rPr>
      </w:pPr>
      <w:r w:rsidRPr="0095239D">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5458958" w14:textId="77777777" w:rsidR="00024FC5" w:rsidRPr="0095239D" w:rsidRDefault="00024FC5" w:rsidP="00D633AA">
      <w:pPr>
        <w:widowControl w:val="0"/>
        <w:jc w:val="both"/>
        <w:rPr>
          <w:rFonts w:ascii="Tahoma" w:hAnsi="Tahoma" w:cs="Tahoma"/>
        </w:rPr>
      </w:pPr>
    </w:p>
    <w:p w14:paraId="27B2A7C6" w14:textId="77777777" w:rsidR="00024FC5" w:rsidRPr="0095239D" w:rsidRDefault="00024FC5" w:rsidP="00D633AA">
      <w:pPr>
        <w:widowControl w:val="0"/>
        <w:jc w:val="both"/>
        <w:rPr>
          <w:rFonts w:ascii="Tahoma" w:hAnsi="Tahoma" w:cs="Tahoma"/>
        </w:rPr>
      </w:pPr>
      <w:r w:rsidRPr="0095239D">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BDB1041" w14:textId="77777777" w:rsidR="00024FC5" w:rsidRPr="0095239D" w:rsidRDefault="00024FC5" w:rsidP="00D633AA">
      <w:pPr>
        <w:widowControl w:val="0"/>
        <w:jc w:val="both"/>
        <w:rPr>
          <w:rFonts w:ascii="Tahoma" w:hAnsi="Tahoma" w:cs="Tahoma"/>
        </w:rPr>
      </w:pPr>
      <w:r w:rsidRPr="0095239D" w:rsidDel="00702B79">
        <w:rPr>
          <w:rFonts w:ascii="Tahoma" w:hAnsi="Tahoma" w:cs="Tahoma"/>
        </w:rPr>
        <w:t xml:space="preserve"> </w:t>
      </w:r>
    </w:p>
    <w:p w14:paraId="6E0B3F5D" w14:textId="77777777" w:rsidR="00024FC5" w:rsidRPr="0095239D" w:rsidRDefault="00024FC5" w:rsidP="00D633AA">
      <w:pPr>
        <w:widowControl w:val="0"/>
        <w:ind w:right="-2"/>
        <w:jc w:val="both"/>
        <w:rPr>
          <w:rFonts w:ascii="Tahoma" w:hAnsi="Tahoma" w:cs="Tahoma"/>
          <w:b/>
          <w:smallCaps/>
        </w:rPr>
      </w:pPr>
      <w:r w:rsidRPr="0095239D">
        <w:rPr>
          <w:rFonts w:ascii="Tahoma" w:hAnsi="Tahoma" w:cs="Tahoma"/>
          <w:b/>
          <w:smallCaps/>
        </w:rPr>
        <w:t>Dokazila:</w:t>
      </w:r>
    </w:p>
    <w:p w14:paraId="408AC401" w14:textId="77777777" w:rsidR="00024FC5" w:rsidRPr="0095239D" w:rsidRDefault="00024FC5" w:rsidP="00D633AA">
      <w:pPr>
        <w:widowControl w:val="0"/>
        <w:jc w:val="both"/>
        <w:rPr>
          <w:rFonts w:ascii="Tahoma" w:hAnsi="Tahoma" w:cs="Tahoma"/>
        </w:rPr>
      </w:pPr>
      <w:r w:rsidRPr="0095239D">
        <w:rPr>
          <w:rFonts w:ascii="Tahoma" w:hAnsi="Tahoma" w:cs="Tahoma"/>
        </w:rPr>
        <w:t>Ponudnik izkaže zgoraj navedene pogoje na naslednji način:</w:t>
      </w:r>
    </w:p>
    <w:p w14:paraId="268E1F86" w14:textId="77777777" w:rsidR="00024FC5" w:rsidRPr="0095239D" w:rsidRDefault="00024FC5" w:rsidP="00D633AA">
      <w:pPr>
        <w:widowControl w:val="0"/>
        <w:numPr>
          <w:ilvl w:val="0"/>
          <w:numId w:val="9"/>
        </w:numPr>
        <w:ind w:left="567" w:hanging="357"/>
        <w:jc w:val="both"/>
        <w:rPr>
          <w:rFonts w:ascii="Tahoma" w:hAnsi="Tahoma" w:cs="Tahoma"/>
        </w:rPr>
      </w:pPr>
      <w:r w:rsidRPr="0095239D">
        <w:rPr>
          <w:rFonts w:ascii="Tahoma" w:hAnsi="Tahoma" w:cs="Tahoma"/>
        </w:rPr>
        <w:t xml:space="preserve">s predložitvijo izpolnjene in podpisane priloge 3/1 in tudi s prilogo 3/2 v primeru ponudbe s </w:t>
      </w:r>
      <w:r w:rsidRPr="0095239D">
        <w:rPr>
          <w:rFonts w:ascii="Tahoma" w:hAnsi="Tahoma" w:cs="Tahoma"/>
          <w:iCs/>
        </w:rPr>
        <w:t>podizvajalci in/ali subjekti, katerih zmogljivost uporablja ponudnik</w:t>
      </w:r>
      <w:r w:rsidRPr="0095239D">
        <w:rPr>
          <w:rFonts w:ascii="Tahoma" w:hAnsi="Tahoma" w:cs="Tahoma"/>
        </w:rPr>
        <w:t>.</w:t>
      </w:r>
    </w:p>
    <w:p w14:paraId="355C2442" w14:textId="77777777" w:rsidR="00024FC5" w:rsidRPr="0095239D" w:rsidRDefault="00024FC5" w:rsidP="00D633AA">
      <w:pPr>
        <w:widowControl w:val="0"/>
        <w:ind w:left="210"/>
        <w:jc w:val="both"/>
        <w:rPr>
          <w:rFonts w:ascii="Tahoma" w:hAnsi="Tahoma" w:cs="Tahoma"/>
        </w:rPr>
      </w:pPr>
    </w:p>
    <w:p w14:paraId="2AE7C3E1" w14:textId="77777777" w:rsidR="00024FC5" w:rsidRPr="0095239D" w:rsidRDefault="00024FC5" w:rsidP="00D633AA">
      <w:pPr>
        <w:widowControl w:val="0"/>
        <w:tabs>
          <w:tab w:val="left" w:pos="284"/>
        </w:tabs>
        <w:jc w:val="both"/>
        <w:rPr>
          <w:rFonts w:ascii="Tahoma" w:hAnsi="Tahoma" w:cs="Tahoma"/>
          <w:b/>
          <w:i/>
        </w:rPr>
      </w:pPr>
      <w:r w:rsidRPr="0095239D">
        <w:rPr>
          <w:rFonts w:ascii="Tahoma" w:hAnsi="Tahoma" w:cs="Tahoma"/>
          <w:b/>
          <w:i/>
        </w:rPr>
        <w:t xml:space="preserve">Naročnik si pridržuje pravico, da ponudnik na podlagi poziva naročnika v zahtevanem roku predloži dodatna dokazila oz. pojasnila o izpolnjevanju </w:t>
      </w:r>
      <w:r w:rsidRPr="0095239D">
        <w:rPr>
          <w:rFonts w:ascii="Tahoma" w:hAnsi="Tahoma" w:cs="Tahoma"/>
          <w:b/>
          <w:bCs/>
          <w:i/>
        </w:rPr>
        <w:t>navedenih pogojev</w:t>
      </w:r>
      <w:r w:rsidRPr="0095239D">
        <w:rPr>
          <w:rFonts w:ascii="Tahoma" w:hAnsi="Tahoma" w:cs="Tahoma"/>
          <w:b/>
          <w:i/>
        </w:rPr>
        <w:t>.</w:t>
      </w:r>
    </w:p>
    <w:p w14:paraId="185268A8" w14:textId="77777777" w:rsidR="00024FC5" w:rsidRPr="0095239D" w:rsidRDefault="00024FC5" w:rsidP="00D633AA">
      <w:pPr>
        <w:widowControl w:val="0"/>
        <w:jc w:val="both"/>
        <w:rPr>
          <w:rFonts w:ascii="Tahoma" w:hAnsi="Tahoma" w:cs="Tahoma"/>
          <w:bCs/>
          <w:i/>
        </w:rPr>
      </w:pPr>
    </w:p>
    <w:p w14:paraId="2C85A74F" w14:textId="77777777" w:rsidR="00024FC5" w:rsidRPr="0095239D" w:rsidRDefault="00024FC5" w:rsidP="00D633AA">
      <w:pPr>
        <w:widowControl w:val="0"/>
        <w:jc w:val="both"/>
        <w:rPr>
          <w:rFonts w:ascii="Tahoma" w:hAnsi="Tahoma" w:cs="Tahoma"/>
          <w:bCs/>
          <w:i/>
          <w:u w:val="single"/>
        </w:rPr>
      </w:pPr>
      <w:r w:rsidRPr="0095239D">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95239D">
        <w:rPr>
          <w:rFonts w:ascii="Tahoma" w:hAnsi="Tahoma" w:cs="Tahoma"/>
        </w:rPr>
        <w:t xml:space="preserve">, </w:t>
      </w:r>
      <w:r w:rsidRPr="0095239D">
        <w:rPr>
          <w:rFonts w:ascii="Tahoma" w:hAnsi="Tahoma" w:cs="Tahoma"/>
          <w:bCs/>
          <w:i/>
          <w:u w:val="single"/>
        </w:rPr>
        <w:t>vendar bo moral ta subjekt (s katerim se izkazuje pogoje oz. sposobnost) predmetna dela javnega naročila tudi izvesti.</w:t>
      </w:r>
    </w:p>
    <w:p w14:paraId="1898355C" w14:textId="77777777" w:rsidR="00C06A9A" w:rsidRPr="0095239D" w:rsidRDefault="00C06A9A" w:rsidP="00D633AA">
      <w:pPr>
        <w:widowControl w:val="0"/>
        <w:jc w:val="both"/>
        <w:rPr>
          <w:rFonts w:ascii="Tahoma" w:eastAsia="Calibri" w:hAnsi="Tahoma" w:cs="Tahoma"/>
        </w:rPr>
      </w:pPr>
    </w:p>
    <w:p w14:paraId="2243CFBC" w14:textId="77777777" w:rsidR="00493316" w:rsidRPr="0095239D" w:rsidRDefault="00130625" w:rsidP="00D633AA">
      <w:pPr>
        <w:widowControl w:val="0"/>
        <w:numPr>
          <w:ilvl w:val="2"/>
          <w:numId w:val="2"/>
        </w:numPr>
        <w:jc w:val="both"/>
        <w:rPr>
          <w:rFonts w:ascii="Tahoma" w:hAnsi="Tahoma" w:cs="Tahoma"/>
          <w:b/>
        </w:rPr>
      </w:pPr>
      <w:r w:rsidRPr="0095239D">
        <w:rPr>
          <w:rFonts w:ascii="Tahoma" w:hAnsi="Tahoma" w:cs="Tahoma"/>
          <w:b/>
        </w:rPr>
        <w:t>EKONOMSKA IN FINANČNA SPOSOBNOST</w:t>
      </w:r>
    </w:p>
    <w:p w14:paraId="1E851373" w14:textId="77777777" w:rsidR="00493316" w:rsidRPr="0095239D" w:rsidRDefault="00493316" w:rsidP="00D633AA">
      <w:pPr>
        <w:widowControl w:val="0"/>
        <w:jc w:val="both"/>
        <w:rPr>
          <w:rFonts w:ascii="Tahoma" w:hAnsi="Tahoma" w:cs="Tahoma"/>
        </w:rPr>
      </w:pPr>
    </w:p>
    <w:p w14:paraId="7D102AF1" w14:textId="77777777" w:rsidR="00D633AA" w:rsidRPr="0095239D" w:rsidRDefault="0031347A" w:rsidP="00D633AA">
      <w:pPr>
        <w:widowControl w:val="0"/>
        <w:spacing w:after="40"/>
        <w:jc w:val="both"/>
        <w:rPr>
          <w:rFonts w:ascii="Tahoma" w:hAnsi="Tahoma" w:cs="Tahoma"/>
        </w:rPr>
      </w:pPr>
      <w:r w:rsidRPr="0095239D">
        <w:rPr>
          <w:rFonts w:ascii="Tahoma" w:hAnsi="Tahoma" w:cs="Tahoma"/>
        </w:rPr>
        <w:t>Ponudnik mora imeti stabilno poslovanje, ter mora biti ekonomsko in finančno sposoben iz</w:t>
      </w:r>
      <w:r w:rsidR="007E15B3" w:rsidRPr="0095239D">
        <w:rPr>
          <w:rFonts w:ascii="Tahoma" w:hAnsi="Tahoma" w:cs="Tahoma"/>
        </w:rPr>
        <w:t>vesti predmet javnega naročila.</w:t>
      </w:r>
    </w:p>
    <w:p w14:paraId="3D35FE88" w14:textId="77777777" w:rsidR="00D633AA" w:rsidRPr="0095239D" w:rsidRDefault="00D633AA" w:rsidP="00D633AA">
      <w:pPr>
        <w:widowControl w:val="0"/>
        <w:spacing w:after="40"/>
        <w:jc w:val="both"/>
        <w:rPr>
          <w:rFonts w:ascii="Tahoma" w:hAnsi="Tahoma" w:cs="Tahoma"/>
        </w:rPr>
      </w:pPr>
    </w:p>
    <w:p w14:paraId="44521B71" w14:textId="704C6119" w:rsidR="002E6907" w:rsidRPr="0095239D" w:rsidRDefault="002E6907" w:rsidP="00D633AA">
      <w:pPr>
        <w:widowControl w:val="0"/>
        <w:spacing w:after="40"/>
        <w:jc w:val="both"/>
        <w:rPr>
          <w:rFonts w:ascii="Tahoma" w:hAnsi="Tahoma" w:cs="Tahoma"/>
        </w:rPr>
      </w:pPr>
      <w:r w:rsidRPr="0095239D">
        <w:rPr>
          <w:rFonts w:ascii="Tahoma" w:hAnsi="Tahoma" w:cs="Tahoma"/>
        </w:rPr>
        <w:t>Ponudnik oz. vodilni član skupine ponudnikov</w:t>
      </w:r>
      <w:r w:rsidR="00C5679E" w:rsidRPr="0095239D">
        <w:t xml:space="preserve"> (</w:t>
      </w:r>
      <w:r w:rsidR="00C5679E" w:rsidRPr="0095239D">
        <w:rPr>
          <w:rFonts w:ascii="Tahoma" w:hAnsi="Tahoma" w:cs="Tahoma"/>
        </w:rPr>
        <w:t>v primeru skupne ponudbe)</w:t>
      </w:r>
      <w:r w:rsidR="00024FC5" w:rsidRPr="0095239D">
        <w:rPr>
          <w:rFonts w:ascii="Tahoma" w:hAnsi="Tahoma" w:cs="Tahoma"/>
        </w:rPr>
        <w:t xml:space="preserve"> je moral v letih  202</w:t>
      </w:r>
      <w:r w:rsidR="00226DE3" w:rsidRPr="0095239D">
        <w:rPr>
          <w:rFonts w:ascii="Tahoma" w:hAnsi="Tahoma" w:cs="Tahoma"/>
        </w:rPr>
        <w:t>2</w:t>
      </w:r>
      <w:r w:rsidR="00024FC5" w:rsidRPr="0095239D">
        <w:rPr>
          <w:rFonts w:ascii="Tahoma" w:hAnsi="Tahoma" w:cs="Tahoma"/>
        </w:rPr>
        <w:t>, 202</w:t>
      </w:r>
      <w:r w:rsidR="00226DE3" w:rsidRPr="0095239D">
        <w:rPr>
          <w:rFonts w:ascii="Tahoma" w:hAnsi="Tahoma" w:cs="Tahoma"/>
        </w:rPr>
        <w:t>3</w:t>
      </w:r>
      <w:r w:rsidR="00024FC5" w:rsidRPr="0095239D">
        <w:rPr>
          <w:rFonts w:ascii="Tahoma" w:hAnsi="Tahoma" w:cs="Tahoma"/>
        </w:rPr>
        <w:t>, 202</w:t>
      </w:r>
      <w:r w:rsidR="00226DE3" w:rsidRPr="0095239D">
        <w:rPr>
          <w:rFonts w:ascii="Tahoma" w:hAnsi="Tahoma" w:cs="Tahoma"/>
        </w:rPr>
        <w:t>4</w:t>
      </w:r>
      <w:r w:rsidR="00D633AA" w:rsidRPr="0095239D">
        <w:rPr>
          <w:rFonts w:ascii="Tahoma" w:hAnsi="Tahoma" w:cs="Tahoma"/>
        </w:rPr>
        <w:t xml:space="preserve"> </w:t>
      </w:r>
      <w:r w:rsidRPr="0095239D">
        <w:rPr>
          <w:rFonts w:ascii="Tahoma" w:hAnsi="Tahoma" w:cs="Tahoma"/>
        </w:rPr>
        <w:t xml:space="preserve">imeti najnižji letni promet v višini </w:t>
      </w:r>
      <w:r w:rsidR="007B2B00" w:rsidRPr="0095239D">
        <w:rPr>
          <w:rFonts w:ascii="Tahoma" w:hAnsi="Tahoma" w:cs="Tahoma"/>
        </w:rPr>
        <w:t>5</w:t>
      </w:r>
      <w:r w:rsidRPr="0095239D">
        <w:rPr>
          <w:rFonts w:ascii="Tahoma" w:hAnsi="Tahoma" w:cs="Tahoma"/>
        </w:rPr>
        <w:t>00.000,00 EUR.</w:t>
      </w:r>
    </w:p>
    <w:p w14:paraId="1CF39E69" w14:textId="77777777" w:rsidR="0031347A" w:rsidRPr="0095239D" w:rsidRDefault="0031347A" w:rsidP="00D633AA">
      <w:pPr>
        <w:widowControl w:val="0"/>
        <w:jc w:val="both"/>
        <w:rPr>
          <w:rFonts w:ascii="Tahoma" w:hAnsi="Tahoma" w:cs="Tahoma"/>
        </w:rPr>
      </w:pPr>
    </w:p>
    <w:p w14:paraId="4910EC40" w14:textId="77777777" w:rsidR="0031347A" w:rsidRPr="0095239D" w:rsidRDefault="0031347A" w:rsidP="00D633AA">
      <w:pPr>
        <w:widowControl w:val="0"/>
        <w:ind w:right="-2"/>
        <w:jc w:val="both"/>
        <w:rPr>
          <w:rFonts w:ascii="Tahoma" w:hAnsi="Tahoma" w:cs="Tahoma"/>
          <w:b/>
          <w:smallCaps/>
        </w:rPr>
      </w:pPr>
      <w:r w:rsidRPr="0095239D">
        <w:rPr>
          <w:rFonts w:ascii="Tahoma" w:hAnsi="Tahoma" w:cs="Tahoma"/>
          <w:b/>
          <w:smallCaps/>
        </w:rPr>
        <w:lastRenderedPageBreak/>
        <w:t>Dokazila:</w:t>
      </w:r>
    </w:p>
    <w:p w14:paraId="29441F61" w14:textId="77777777" w:rsidR="00EC26E0" w:rsidRPr="0095239D" w:rsidRDefault="00EC26E0" w:rsidP="00D633AA">
      <w:pPr>
        <w:widowControl w:val="0"/>
        <w:jc w:val="both"/>
        <w:rPr>
          <w:rFonts w:ascii="Tahoma" w:hAnsi="Tahoma" w:cs="Tahoma"/>
        </w:rPr>
      </w:pPr>
      <w:r w:rsidRPr="0095239D">
        <w:rPr>
          <w:rFonts w:ascii="Tahoma" w:hAnsi="Tahoma" w:cs="Tahoma"/>
        </w:rPr>
        <w:t>Ponudnik</w:t>
      </w:r>
      <w:r w:rsidR="006A3F2D" w:rsidRPr="0095239D">
        <w:rPr>
          <w:rFonts w:ascii="Tahoma" w:hAnsi="Tahoma" w:cs="Tahoma"/>
        </w:rPr>
        <w:t xml:space="preserve"> oz. vodilni član skupine ponudnikov</w:t>
      </w:r>
      <w:r w:rsidRPr="0095239D">
        <w:rPr>
          <w:rFonts w:ascii="Tahoma" w:hAnsi="Tahoma" w:cs="Tahoma"/>
        </w:rPr>
        <w:t xml:space="preserve"> </w:t>
      </w:r>
      <w:r w:rsidR="006A3F2D" w:rsidRPr="0095239D">
        <w:rPr>
          <w:rFonts w:ascii="Tahoma" w:hAnsi="Tahoma" w:cs="Tahoma"/>
        </w:rPr>
        <w:t>(</w:t>
      </w:r>
      <w:r w:rsidRPr="0095239D">
        <w:rPr>
          <w:rFonts w:ascii="Tahoma" w:hAnsi="Tahoma" w:cs="Tahoma"/>
        </w:rPr>
        <w:t>v okviru skupne ponudbe</w:t>
      </w:r>
      <w:r w:rsidR="006A3F2D" w:rsidRPr="0095239D">
        <w:rPr>
          <w:rFonts w:ascii="Tahoma" w:hAnsi="Tahoma" w:cs="Tahoma"/>
        </w:rPr>
        <w:t>)</w:t>
      </w:r>
      <w:r w:rsidRPr="0095239D">
        <w:rPr>
          <w:rFonts w:ascii="Tahoma" w:hAnsi="Tahoma" w:cs="Tahoma"/>
        </w:rPr>
        <w:t>, izkaže izpolnjevanje tega pogoja:</w:t>
      </w:r>
    </w:p>
    <w:p w14:paraId="357494B2" w14:textId="77777777" w:rsidR="00EC26E0" w:rsidRPr="0095239D" w:rsidRDefault="00EC26E0"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w:t>
      </w:r>
      <w:r w:rsidR="0089449C" w:rsidRPr="0095239D">
        <w:rPr>
          <w:rFonts w:ascii="Tahoma" w:hAnsi="Tahoma" w:cs="Tahoma"/>
        </w:rPr>
        <w:t xml:space="preserve">predložitvijo </w:t>
      </w:r>
      <w:r w:rsidRPr="0095239D">
        <w:rPr>
          <w:rFonts w:ascii="Tahoma" w:hAnsi="Tahoma" w:cs="Tahoma"/>
        </w:rPr>
        <w:t>podpisane in izpolnjene Priloge 3/1,</w:t>
      </w:r>
    </w:p>
    <w:p w14:paraId="54793CF1" w14:textId="77777777" w:rsidR="00EC26E0" w:rsidRPr="0095239D" w:rsidRDefault="00EC26E0"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w:t>
      </w:r>
      <w:r w:rsidR="0089449C" w:rsidRPr="0095239D">
        <w:rPr>
          <w:rFonts w:ascii="Tahoma" w:hAnsi="Tahoma" w:cs="Tahoma"/>
        </w:rPr>
        <w:t xml:space="preserve">predložitvijo </w:t>
      </w:r>
      <w:r w:rsidRPr="0095239D">
        <w:rPr>
          <w:rFonts w:ascii="Tahoma" w:hAnsi="Tahoma" w:cs="Tahoma"/>
        </w:rPr>
        <w:t xml:space="preserve">izpolnjenega obrazca »Izjava o letnem prometu« (Priloga </w:t>
      </w:r>
      <w:r w:rsidR="00B21F4B" w:rsidRPr="0095239D">
        <w:rPr>
          <w:rFonts w:ascii="Tahoma" w:hAnsi="Tahoma" w:cs="Tahoma"/>
        </w:rPr>
        <w:t>12</w:t>
      </w:r>
      <w:r w:rsidRPr="0095239D">
        <w:rPr>
          <w:rFonts w:ascii="Tahoma" w:hAnsi="Tahoma" w:cs="Tahoma"/>
        </w:rPr>
        <w:t xml:space="preserve">). </w:t>
      </w:r>
    </w:p>
    <w:p w14:paraId="5E1EC36B" w14:textId="77777777" w:rsidR="00B24C87" w:rsidRPr="0095239D" w:rsidRDefault="00B24C87" w:rsidP="00D633AA">
      <w:pPr>
        <w:widowControl w:val="0"/>
        <w:spacing w:after="40"/>
        <w:jc w:val="both"/>
        <w:rPr>
          <w:rFonts w:ascii="Tahoma" w:hAnsi="Tahoma" w:cs="Tahoma"/>
          <w:sz w:val="18"/>
        </w:rPr>
      </w:pPr>
    </w:p>
    <w:p w14:paraId="5D3BC339" w14:textId="77777777" w:rsidR="00EB3927" w:rsidRPr="0095239D" w:rsidRDefault="00130625" w:rsidP="00D633AA">
      <w:pPr>
        <w:widowControl w:val="0"/>
        <w:numPr>
          <w:ilvl w:val="2"/>
          <w:numId w:val="2"/>
        </w:numPr>
        <w:jc w:val="both"/>
        <w:rPr>
          <w:rFonts w:ascii="Tahoma" w:hAnsi="Tahoma" w:cs="Tahoma"/>
          <w:b/>
        </w:rPr>
      </w:pPr>
      <w:r w:rsidRPr="0095239D">
        <w:rPr>
          <w:rFonts w:ascii="Tahoma" w:hAnsi="Tahoma" w:cs="Tahoma"/>
          <w:b/>
        </w:rPr>
        <w:t>TEHNIČNA IN STROKOVNA SPOSOBNOST</w:t>
      </w:r>
    </w:p>
    <w:p w14:paraId="58BD5C5D" w14:textId="77777777" w:rsidR="00EB3927" w:rsidRPr="0095239D" w:rsidRDefault="00EB3927" w:rsidP="00D633AA">
      <w:pPr>
        <w:widowControl w:val="0"/>
        <w:jc w:val="both"/>
        <w:rPr>
          <w:rFonts w:ascii="Tahoma" w:hAnsi="Tahoma" w:cs="Tahoma"/>
        </w:rPr>
      </w:pPr>
    </w:p>
    <w:p w14:paraId="442BBFB6" w14:textId="77777777" w:rsidR="00BB2C4C" w:rsidRPr="0095239D" w:rsidRDefault="00BB2C4C" w:rsidP="00D633AA">
      <w:pPr>
        <w:widowControl w:val="0"/>
        <w:jc w:val="both"/>
        <w:rPr>
          <w:rFonts w:ascii="Tahoma" w:eastAsia="Calibri" w:hAnsi="Tahoma" w:cs="Tahoma"/>
          <w:bCs/>
          <w:i/>
          <w:sz w:val="19"/>
          <w:szCs w:val="19"/>
        </w:rPr>
      </w:pPr>
      <w:r w:rsidRPr="0095239D">
        <w:rPr>
          <w:rFonts w:ascii="Tahoma" w:eastAsia="Calibri" w:hAnsi="Tahoma" w:cs="Tahoma"/>
          <w:bCs/>
          <w:i/>
          <w:sz w:val="19"/>
          <w:szCs w:val="19"/>
        </w:rPr>
        <w:t>V nadaljevanju navedene tehnične in strokovne pogoje oz. sposobnost/i lahko ponudnik izpolni samostojno, kot skupina ponudnikov (partnerji) v primeru skupne ponudbe ali s podizvajalci oz. subjektom, katerega zmogljivost bo ponudnik uporabil</w:t>
      </w:r>
      <w:r w:rsidRPr="0095239D">
        <w:rPr>
          <w:rFonts w:ascii="Tahoma" w:hAnsi="Tahoma" w:cs="Tahoma"/>
          <w:sz w:val="19"/>
          <w:szCs w:val="19"/>
        </w:rPr>
        <w:t xml:space="preserve"> (</w:t>
      </w:r>
      <w:r w:rsidRPr="0095239D">
        <w:rPr>
          <w:rFonts w:ascii="Tahoma" w:eastAsia="Calibri" w:hAnsi="Tahoma" w:cs="Tahoma"/>
          <w:bCs/>
          <w:i/>
          <w:sz w:val="19"/>
          <w:szCs w:val="19"/>
        </w:rPr>
        <w:t xml:space="preserve">ob upoštevanju točke razpisne dokumentacije iz 1. poglavja, ki govori o uporabi zmogljivosti drugih subjektov), upoštevaje dejavnosti, ki so predmet javnega naročila in jih bo v okviru ponudbe posamezni subjekt izvajal, </w:t>
      </w:r>
      <w:r w:rsidRPr="0095239D">
        <w:rPr>
          <w:rFonts w:ascii="Tahoma" w:eastAsia="Calibri" w:hAnsi="Tahoma" w:cs="Tahoma"/>
          <w:bCs/>
          <w:i/>
          <w:sz w:val="19"/>
          <w:szCs w:val="19"/>
          <w:u w:val="single"/>
        </w:rPr>
        <w:t>vendar bo moral ta subjekt (s katerim se izkazuje pogoje oz. sposobnost) predmetna dela javnega naročila tudi izvesti.</w:t>
      </w:r>
    </w:p>
    <w:p w14:paraId="5D66807B" w14:textId="77777777" w:rsidR="00BB2C4C" w:rsidRPr="0095239D" w:rsidRDefault="00BB2C4C" w:rsidP="00D633AA">
      <w:pPr>
        <w:widowControl w:val="0"/>
        <w:jc w:val="both"/>
        <w:rPr>
          <w:rFonts w:ascii="Tahoma" w:hAnsi="Tahoma" w:cs="Tahoma"/>
          <w:i/>
          <w:sz w:val="19"/>
          <w:szCs w:val="19"/>
        </w:rPr>
      </w:pPr>
    </w:p>
    <w:p w14:paraId="405BE6F2" w14:textId="77777777" w:rsidR="00BB2C4C" w:rsidRPr="0095239D" w:rsidRDefault="00BB2C4C" w:rsidP="00D633AA">
      <w:pPr>
        <w:widowControl w:val="0"/>
        <w:jc w:val="both"/>
        <w:rPr>
          <w:rFonts w:ascii="Tahoma" w:hAnsi="Tahoma" w:cs="Tahoma"/>
        </w:rPr>
      </w:pPr>
      <w:r w:rsidRPr="0095239D">
        <w:rPr>
          <w:rFonts w:ascii="Tahoma" w:hAnsi="Tahoma" w:cs="Tahoma"/>
          <w:i/>
          <w:sz w:val="19"/>
          <w:szCs w:val="19"/>
        </w:rPr>
        <w:t xml:space="preserve">Če bo drugi subjekt s katerim se izkazuje pogoje oz. sposobnost in na katere se sklicuje ponudnik, </w:t>
      </w:r>
      <w:r w:rsidRPr="0095239D">
        <w:rPr>
          <w:rFonts w:ascii="Tahoma" w:hAnsi="Tahoma" w:cs="Tahoma"/>
          <w:i/>
          <w:sz w:val="19"/>
          <w:szCs w:val="19"/>
          <w:u w:val="single"/>
        </w:rPr>
        <w:t>neposredno sam izvedel del predmeta javnega naročila</w:t>
      </w:r>
      <w:r w:rsidRPr="0095239D">
        <w:rPr>
          <w:rFonts w:ascii="Tahoma" w:hAnsi="Tahoma" w:cs="Tahoma"/>
          <w:i/>
          <w:sz w:val="19"/>
          <w:szCs w:val="19"/>
        </w:rPr>
        <w:t xml:space="preserve">, potem govorimo o subjektu, ki izpolnjuje definicijo </w:t>
      </w:r>
      <w:r w:rsidRPr="0095239D">
        <w:rPr>
          <w:rFonts w:ascii="Tahoma" w:hAnsi="Tahoma" w:cs="Tahoma"/>
          <w:b/>
          <w:i/>
          <w:sz w:val="19"/>
          <w:szCs w:val="19"/>
        </w:rPr>
        <w:t>podizvajalca</w:t>
      </w:r>
      <w:r w:rsidRPr="0095239D">
        <w:rPr>
          <w:rFonts w:ascii="Tahoma" w:hAnsi="Tahoma" w:cs="Tahoma"/>
          <w:i/>
          <w:sz w:val="19"/>
          <w:szCs w:val="19"/>
        </w:rPr>
        <w:t xml:space="preserve">, </w:t>
      </w:r>
      <w:r w:rsidRPr="0095239D">
        <w:rPr>
          <w:rFonts w:ascii="Tahoma" w:hAnsi="Tahoma" w:cs="Tahoma"/>
          <w:i/>
          <w:sz w:val="19"/>
          <w:szCs w:val="19"/>
          <w:u w:val="single"/>
        </w:rPr>
        <w:t xml:space="preserve">zato naj ga ponudnik nominira kot podizvajalca/e </w:t>
      </w:r>
      <w:r w:rsidRPr="0095239D">
        <w:rPr>
          <w:rFonts w:ascii="Tahoma" w:hAnsi="Tahoma" w:cs="Tahoma"/>
          <w:b/>
          <w:i/>
          <w:sz w:val="19"/>
          <w:szCs w:val="19"/>
          <w:u w:val="single"/>
        </w:rPr>
        <w:t>in ne</w:t>
      </w:r>
      <w:r w:rsidRPr="0095239D">
        <w:rPr>
          <w:rFonts w:ascii="Tahoma" w:hAnsi="Tahoma" w:cs="Tahoma"/>
          <w:i/>
          <w:sz w:val="19"/>
          <w:szCs w:val="19"/>
          <w:u w:val="single"/>
        </w:rPr>
        <w:t xml:space="preserve"> kot subjekt/e, katerih zmogljivost</w:t>
      </w:r>
      <w:r w:rsidRPr="0095239D">
        <w:rPr>
          <w:rFonts w:ascii="Tahoma" w:hAnsi="Tahoma" w:cs="Tahoma"/>
          <w:i/>
          <w:u w:val="single"/>
        </w:rPr>
        <w:t xml:space="preserve"> uporablja ponudnik v ponudbi</w:t>
      </w:r>
      <w:r w:rsidRPr="0095239D">
        <w:rPr>
          <w:rFonts w:ascii="Tahoma" w:hAnsi="Tahoma" w:cs="Tahoma"/>
        </w:rPr>
        <w:t>.</w:t>
      </w:r>
    </w:p>
    <w:p w14:paraId="0D4BD5E9" w14:textId="77777777" w:rsidR="00FD0A25" w:rsidRPr="0095239D" w:rsidRDefault="00FD0A25" w:rsidP="00D633AA">
      <w:pPr>
        <w:widowControl w:val="0"/>
        <w:jc w:val="both"/>
        <w:rPr>
          <w:rFonts w:ascii="Tahoma" w:hAnsi="Tahoma" w:cs="Tahoma"/>
        </w:rPr>
      </w:pPr>
    </w:p>
    <w:p w14:paraId="3159FE39" w14:textId="77777777" w:rsidR="00EB3927" w:rsidRPr="0095239D" w:rsidRDefault="003A0B61" w:rsidP="00D633AA">
      <w:pPr>
        <w:widowControl w:val="0"/>
        <w:numPr>
          <w:ilvl w:val="3"/>
          <w:numId w:val="2"/>
        </w:numPr>
        <w:jc w:val="both"/>
        <w:rPr>
          <w:rFonts w:ascii="Tahoma" w:hAnsi="Tahoma" w:cs="Tahoma"/>
          <w:b/>
        </w:rPr>
      </w:pPr>
      <w:r w:rsidRPr="0095239D">
        <w:rPr>
          <w:rFonts w:ascii="Tahoma" w:hAnsi="Tahoma" w:cs="Tahoma"/>
          <w:b/>
        </w:rPr>
        <w:t>Tehni</w:t>
      </w:r>
      <w:r w:rsidR="00B13498" w:rsidRPr="0095239D">
        <w:rPr>
          <w:rFonts w:ascii="Tahoma" w:hAnsi="Tahoma" w:cs="Tahoma"/>
          <w:b/>
        </w:rPr>
        <w:t>čni</w:t>
      </w:r>
      <w:r w:rsidR="00EB3927" w:rsidRPr="0095239D">
        <w:rPr>
          <w:rFonts w:ascii="Tahoma" w:hAnsi="Tahoma" w:cs="Tahoma"/>
          <w:b/>
        </w:rPr>
        <w:t xml:space="preserve"> pogoji</w:t>
      </w:r>
    </w:p>
    <w:p w14:paraId="647A9B7C" w14:textId="77777777" w:rsidR="00EB3927" w:rsidRPr="0095239D" w:rsidRDefault="00EB3927" w:rsidP="00D633AA">
      <w:pPr>
        <w:widowControl w:val="0"/>
        <w:jc w:val="both"/>
        <w:rPr>
          <w:rFonts w:ascii="Tahoma" w:hAnsi="Tahoma" w:cs="Tahoma"/>
        </w:rPr>
      </w:pPr>
    </w:p>
    <w:p w14:paraId="4EABC886" w14:textId="6DA267D9" w:rsidR="00AE0B29" w:rsidRPr="0095239D" w:rsidRDefault="00AE0B29" w:rsidP="00D633AA">
      <w:pPr>
        <w:widowControl w:val="0"/>
        <w:spacing w:after="120"/>
        <w:jc w:val="both"/>
        <w:rPr>
          <w:rFonts w:ascii="Tahoma" w:hAnsi="Tahoma" w:cs="Tahoma"/>
        </w:rPr>
      </w:pPr>
      <w:r w:rsidRPr="0095239D">
        <w:rPr>
          <w:rFonts w:ascii="Tahoma" w:hAnsi="Tahoma" w:cs="Tahoma"/>
        </w:rPr>
        <w:t>Naročnik zahtev</w:t>
      </w:r>
      <w:r w:rsidR="00924E5A" w:rsidRPr="0095239D">
        <w:rPr>
          <w:rFonts w:ascii="Tahoma" w:hAnsi="Tahoma" w:cs="Tahoma"/>
        </w:rPr>
        <w:t>a</w:t>
      </w:r>
      <w:r w:rsidRPr="0095239D">
        <w:rPr>
          <w:rFonts w:ascii="Tahoma" w:hAnsi="Tahoma" w:cs="Tahoma"/>
        </w:rPr>
        <w:t xml:space="preserve"> </w:t>
      </w:r>
      <w:r w:rsidR="00B13498" w:rsidRPr="0095239D">
        <w:rPr>
          <w:rFonts w:ascii="Tahoma" w:hAnsi="Tahoma" w:cs="Tahoma"/>
        </w:rPr>
        <w:t xml:space="preserve">sledeče </w:t>
      </w:r>
      <w:r w:rsidRPr="0095239D">
        <w:rPr>
          <w:rFonts w:ascii="Tahoma" w:hAnsi="Tahoma" w:cs="Tahoma"/>
          <w:bCs/>
        </w:rPr>
        <w:t xml:space="preserve">tehnične </w:t>
      </w:r>
      <w:r w:rsidR="00B13498" w:rsidRPr="0095239D">
        <w:rPr>
          <w:rFonts w:ascii="Tahoma" w:hAnsi="Tahoma" w:cs="Tahoma"/>
          <w:bCs/>
        </w:rPr>
        <w:t>pogoje</w:t>
      </w:r>
      <w:r w:rsidRPr="0095239D">
        <w:rPr>
          <w:rFonts w:ascii="Tahoma" w:hAnsi="Tahoma" w:cs="Tahoma"/>
        </w:rPr>
        <w:t xml:space="preserve">:    </w:t>
      </w:r>
    </w:p>
    <w:p w14:paraId="2F38ACC6" w14:textId="77777777" w:rsidR="00EB3927" w:rsidRPr="0095239D" w:rsidRDefault="00EB3927" w:rsidP="00D633AA">
      <w:pPr>
        <w:widowControl w:val="0"/>
        <w:numPr>
          <w:ilvl w:val="0"/>
          <w:numId w:val="14"/>
        </w:numPr>
        <w:ind w:left="567"/>
        <w:jc w:val="both"/>
        <w:rPr>
          <w:rFonts w:ascii="Tahoma" w:hAnsi="Tahoma" w:cs="Tahoma"/>
        </w:rPr>
      </w:pPr>
      <w:r w:rsidRPr="0095239D">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C48F794" w14:textId="77777777" w:rsidR="0046227C" w:rsidRPr="0095239D" w:rsidRDefault="0046227C" w:rsidP="00D633AA">
      <w:pPr>
        <w:widowControl w:val="0"/>
        <w:ind w:left="567"/>
        <w:jc w:val="both"/>
        <w:rPr>
          <w:rFonts w:ascii="Tahoma" w:hAnsi="Tahoma" w:cs="Tahoma"/>
          <w:sz w:val="12"/>
        </w:rPr>
      </w:pPr>
    </w:p>
    <w:p w14:paraId="064EC5D5" w14:textId="6C49C294" w:rsidR="0046227C" w:rsidRPr="0095239D" w:rsidRDefault="00F348AD" w:rsidP="00D633AA">
      <w:pPr>
        <w:widowControl w:val="0"/>
        <w:numPr>
          <w:ilvl w:val="0"/>
          <w:numId w:val="14"/>
        </w:numPr>
        <w:ind w:left="567"/>
        <w:jc w:val="both"/>
        <w:rPr>
          <w:rFonts w:ascii="Tahoma" w:hAnsi="Tahoma" w:cs="Tahoma"/>
        </w:rPr>
      </w:pPr>
      <w:r w:rsidRPr="0095239D">
        <w:rPr>
          <w:rFonts w:ascii="Tahoma" w:hAnsi="Tahoma" w:cs="Tahoma"/>
        </w:rPr>
        <w:t xml:space="preserve">Ponudnik mora </w:t>
      </w:r>
      <w:r w:rsidR="00AE5D04" w:rsidRPr="0095239D">
        <w:rPr>
          <w:rFonts w:ascii="Tahoma" w:hAnsi="Tahoma" w:cs="Tahoma"/>
        </w:rPr>
        <w:t>v ponudbi</w:t>
      </w:r>
      <w:r w:rsidR="00CC0805" w:rsidRPr="0095239D">
        <w:rPr>
          <w:rFonts w:ascii="Tahoma" w:hAnsi="Tahoma" w:cs="Tahoma"/>
        </w:rPr>
        <w:t xml:space="preserve"> (Priloga 7)</w:t>
      </w:r>
      <w:r w:rsidR="00AE5D04" w:rsidRPr="0095239D">
        <w:rPr>
          <w:rFonts w:ascii="Tahoma" w:hAnsi="Tahoma" w:cs="Tahoma"/>
        </w:rPr>
        <w:t xml:space="preserve"> </w:t>
      </w:r>
      <w:r w:rsidRPr="0095239D">
        <w:rPr>
          <w:rFonts w:ascii="Tahoma" w:hAnsi="Tahoma" w:cs="Tahoma"/>
          <w:b/>
        </w:rPr>
        <w:t>navesti ključno opremo in naprave</w:t>
      </w:r>
      <w:r w:rsidR="004E5E7F" w:rsidRPr="0095239D">
        <w:rPr>
          <w:rFonts w:ascii="Tahoma" w:hAnsi="Tahoma" w:cs="Tahoma"/>
        </w:rPr>
        <w:t xml:space="preserve"> (VN</w:t>
      </w:r>
      <w:r w:rsidR="003F6C8D" w:rsidRPr="0095239D">
        <w:rPr>
          <w:rFonts w:ascii="Tahoma" w:hAnsi="Tahoma" w:cs="Tahoma"/>
        </w:rPr>
        <w:t xml:space="preserve"> in SN</w:t>
      </w:r>
      <w:r w:rsidR="004E5E7F" w:rsidRPr="0095239D">
        <w:rPr>
          <w:rFonts w:ascii="Tahoma" w:hAnsi="Tahoma" w:cs="Tahoma"/>
        </w:rPr>
        <w:t xml:space="preserve"> meriln</w:t>
      </w:r>
      <w:r w:rsidR="003F6C8D" w:rsidRPr="0095239D">
        <w:rPr>
          <w:rFonts w:ascii="Tahoma" w:hAnsi="Tahoma" w:cs="Tahoma"/>
        </w:rPr>
        <w:t>e</w:t>
      </w:r>
      <w:r w:rsidR="004E5E7F" w:rsidRPr="0095239D">
        <w:rPr>
          <w:rFonts w:ascii="Tahoma" w:hAnsi="Tahoma" w:cs="Tahoma"/>
        </w:rPr>
        <w:t xml:space="preserve"> </w:t>
      </w:r>
      <w:r w:rsidR="003F6C8D" w:rsidRPr="0095239D">
        <w:rPr>
          <w:rFonts w:ascii="Tahoma" w:hAnsi="Tahoma" w:cs="Tahoma"/>
        </w:rPr>
        <w:t xml:space="preserve">pretvornike in opremo, ter merilne instrumente ter specialne merilne instrumente za izvedbo posameznih meritev </w:t>
      </w:r>
      <w:r w:rsidR="003F6C8D" w:rsidRPr="0095239D">
        <w:rPr>
          <w:rFonts w:ascii="Tahoma" w:hAnsi="Tahoma" w:cs="Tahoma"/>
          <w:b/>
          <w:sz w:val="19"/>
          <w:szCs w:val="19"/>
          <w:u w:val="single"/>
        </w:rPr>
        <w:t>iz točke</w:t>
      </w:r>
      <w:r w:rsidR="003F6C8D" w:rsidRPr="0095239D">
        <w:rPr>
          <w:rFonts w:ascii="Tahoma" w:hAnsi="Tahoma" w:cs="Tahoma"/>
          <w:sz w:val="19"/>
          <w:szCs w:val="19"/>
        </w:rPr>
        <w:t xml:space="preserve"> </w:t>
      </w:r>
      <w:r w:rsidR="0031251A" w:rsidRPr="0095239D">
        <w:rPr>
          <w:rFonts w:ascii="Tahoma" w:hAnsi="Tahoma" w:cs="Tahoma"/>
          <w:b/>
          <w:sz w:val="19"/>
          <w:szCs w:val="19"/>
        </w:rPr>
        <w:t xml:space="preserve">2.3 Podrobnejši opis del – pod alinejo </w:t>
      </w:r>
      <w:r w:rsidR="000A7E5F" w:rsidRPr="0095239D">
        <w:rPr>
          <w:rFonts w:ascii="Tahoma" w:hAnsi="Tahoma" w:cs="Tahoma"/>
          <w:b/>
          <w:sz w:val="19"/>
          <w:szCs w:val="19"/>
        </w:rPr>
        <w:t>»</w:t>
      </w:r>
      <w:r w:rsidR="0031251A" w:rsidRPr="0095239D">
        <w:rPr>
          <w:rFonts w:ascii="Tahoma" w:hAnsi="Tahoma" w:cs="Tahoma"/>
          <w:b/>
          <w:sz w:val="19"/>
          <w:szCs w:val="19"/>
        </w:rPr>
        <w:t>Izvajanje samostojnih pregledov in meritev</w:t>
      </w:r>
      <w:r w:rsidR="000A7E5F" w:rsidRPr="0095239D">
        <w:rPr>
          <w:rFonts w:ascii="Tahoma" w:hAnsi="Tahoma" w:cs="Tahoma"/>
          <w:b/>
          <w:sz w:val="19"/>
          <w:szCs w:val="19"/>
        </w:rPr>
        <w:t>«</w:t>
      </w:r>
      <w:r w:rsidR="000705CB" w:rsidRPr="0095239D">
        <w:rPr>
          <w:rFonts w:ascii="Tahoma" w:hAnsi="Tahoma" w:cs="Tahoma"/>
          <w:szCs w:val="22"/>
        </w:rPr>
        <w:t>)</w:t>
      </w:r>
      <w:r w:rsidRPr="0095239D">
        <w:rPr>
          <w:rFonts w:ascii="Tahoma" w:hAnsi="Tahoma" w:cs="Tahoma"/>
        </w:rPr>
        <w:t>, s k</w:t>
      </w:r>
      <w:r w:rsidR="00AE5D04" w:rsidRPr="0095239D">
        <w:rPr>
          <w:rFonts w:ascii="Tahoma" w:hAnsi="Tahoma" w:cs="Tahoma"/>
        </w:rPr>
        <w:t>aterimi razpolaga in so potrebne</w:t>
      </w:r>
      <w:r w:rsidRPr="0095239D">
        <w:rPr>
          <w:rFonts w:ascii="Tahoma" w:hAnsi="Tahoma" w:cs="Tahoma"/>
        </w:rPr>
        <w:t xml:space="preserve"> za </w:t>
      </w:r>
      <w:r w:rsidR="00AE5D04" w:rsidRPr="0095239D">
        <w:rPr>
          <w:rFonts w:ascii="Tahoma" w:hAnsi="Tahoma" w:cs="Tahoma"/>
        </w:rPr>
        <w:t>kvalitetno</w:t>
      </w:r>
      <w:r w:rsidR="00217AD5" w:rsidRPr="0095239D">
        <w:rPr>
          <w:rFonts w:ascii="Tahoma" w:hAnsi="Tahoma" w:cs="Tahoma"/>
        </w:rPr>
        <w:t xml:space="preserve"> in pravilno</w:t>
      </w:r>
      <w:r w:rsidR="00AE5D04" w:rsidRPr="0095239D">
        <w:rPr>
          <w:rFonts w:ascii="Tahoma" w:hAnsi="Tahoma" w:cs="Tahoma"/>
        </w:rPr>
        <w:t xml:space="preserve"> izvedbo javnega</w:t>
      </w:r>
      <w:r w:rsidRPr="0095239D">
        <w:rPr>
          <w:rFonts w:ascii="Tahoma" w:hAnsi="Tahoma" w:cs="Tahoma"/>
        </w:rPr>
        <w:t xml:space="preserve"> naročila v predvidenem roku, skladno z zahtevami iz razpisne dokumentacij</w:t>
      </w:r>
      <w:r w:rsidR="00217AD5" w:rsidRPr="0095239D">
        <w:rPr>
          <w:rFonts w:ascii="Tahoma" w:hAnsi="Tahoma" w:cs="Tahoma"/>
        </w:rPr>
        <w:t>e</w:t>
      </w:r>
      <w:r w:rsidRPr="0095239D">
        <w:rPr>
          <w:rFonts w:ascii="Tahoma" w:hAnsi="Tahoma" w:cs="Tahoma"/>
        </w:rPr>
        <w:t>.</w:t>
      </w:r>
      <w:r w:rsidR="00AE5D04" w:rsidRPr="0095239D">
        <w:rPr>
          <w:rFonts w:ascii="Tahoma" w:hAnsi="Tahoma" w:cs="Tahoma"/>
        </w:rPr>
        <w:t xml:space="preserve"> Navedena oprema in naprave mora biti ustrezno certificirana z veljavno zakonodajo.</w:t>
      </w:r>
      <w:r w:rsidR="005811BE" w:rsidRPr="0095239D">
        <w:rPr>
          <w:rFonts w:ascii="Tahoma" w:hAnsi="Tahoma" w:cs="Tahoma"/>
        </w:rPr>
        <w:t xml:space="preserve"> </w:t>
      </w:r>
      <w:r w:rsidR="005811BE" w:rsidRPr="0095239D">
        <w:rPr>
          <w:rFonts w:ascii="Tahoma" w:hAnsi="Tahoma" w:cs="Tahoma"/>
          <w:b/>
          <w:u w:val="single"/>
        </w:rPr>
        <w:t xml:space="preserve">Za </w:t>
      </w:r>
      <w:r w:rsidR="005811BE" w:rsidRPr="0095239D">
        <w:rPr>
          <w:rFonts w:ascii="Tahoma" w:hAnsi="Tahoma" w:cs="Tahoma"/>
          <w:b/>
          <w:szCs w:val="22"/>
          <w:u w:val="single"/>
        </w:rPr>
        <w:t>meritve elektromagnetnega sevanja objekta v okolico in meritve vpliva hrupa na okolico mora imeti veljavni Akreditaciji po SIST EN ISO/IEC 17025:</w:t>
      </w:r>
      <w:r w:rsidR="002064EE" w:rsidRPr="0095239D">
        <w:rPr>
          <w:rFonts w:ascii="Tahoma" w:hAnsi="Tahoma" w:cs="Tahoma"/>
          <w:b/>
          <w:szCs w:val="22"/>
          <w:u w:val="single"/>
        </w:rPr>
        <w:t>2017</w:t>
      </w:r>
      <w:r w:rsidR="005811BE" w:rsidRPr="0095239D">
        <w:rPr>
          <w:rFonts w:ascii="Tahoma" w:hAnsi="Tahoma" w:cs="Tahoma"/>
          <w:b/>
          <w:szCs w:val="22"/>
          <w:u w:val="single"/>
        </w:rPr>
        <w:t xml:space="preserve">, ki ju predloži </w:t>
      </w:r>
      <w:r w:rsidR="003D2A87" w:rsidRPr="0095239D">
        <w:rPr>
          <w:rFonts w:ascii="Tahoma" w:hAnsi="Tahoma" w:cs="Tahoma"/>
          <w:b/>
          <w:szCs w:val="22"/>
          <w:u w:val="single"/>
        </w:rPr>
        <w:t>k</w:t>
      </w:r>
      <w:r w:rsidR="005811BE" w:rsidRPr="0095239D">
        <w:rPr>
          <w:rFonts w:ascii="Tahoma" w:hAnsi="Tahoma" w:cs="Tahoma"/>
          <w:b/>
          <w:szCs w:val="22"/>
          <w:u w:val="single"/>
        </w:rPr>
        <w:t xml:space="preserve"> Prilogi </w:t>
      </w:r>
      <w:r w:rsidR="003D2A87" w:rsidRPr="0095239D">
        <w:rPr>
          <w:rFonts w:ascii="Tahoma" w:hAnsi="Tahoma" w:cs="Tahoma"/>
          <w:b/>
          <w:szCs w:val="22"/>
          <w:u w:val="single"/>
        </w:rPr>
        <w:t>7</w:t>
      </w:r>
      <w:r w:rsidR="005811BE" w:rsidRPr="0095239D">
        <w:rPr>
          <w:rFonts w:ascii="Tahoma" w:hAnsi="Tahoma" w:cs="Tahoma"/>
          <w:b/>
          <w:szCs w:val="22"/>
        </w:rPr>
        <w:t>.</w:t>
      </w:r>
    </w:p>
    <w:p w14:paraId="1708206C" w14:textId="77777777" w:rsidR="00EB3927" w:rsidRPr="0095239D" w:rsidRDefault="00EB3927" w:rsidP="00D633AA">
      <w:pPr>
        <w:widowControl w:val="0"/>
        <w:ind w:left="567" w:firstLine="60"/>
        <w:jc w:val="both"/>
        <w:rPr>
          <w:rFonts w:ascii="Tahoma" w:hAnsi="Tahoma" w:cs="Tahoma"/>
          <w:sz w:val="12"/>
        </w:rPr>
      </w:pPr>
    </w:p>
    <w:p w14:paraId="2DD090DF" w14:textId="77777777" w:rsidR="00EB3927" w:rsidRPr="0095239D" w:rsidRDefault="00EB3927" w:rsidP="00D633AA">
      <w:pPr>
        <w:widowControl w:val="0"/>
        <w:numPr>
          <w:ilvl w:val="0"/>
          <w:numId w:val="14"/>
        </w:numPr>
        <w:ind w:left="567"/>
        <w:jc w:val="both"/>
        <w:rPr>
          <w:rFonts w:ascii="Tahoma" w:hAnsi="Tahoma" w:cs="Tahoma"/>
        </w:rPr>
      </w:pPr>
      <w:r w:rsidRPr="0095239D">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5529959" w14:textId="77777777" w:rsidR="00B26D2A" w:rsidRPr="0095239D" w:rsidRDefault="00B26D2A" w:rsidP="00D633AA">
      <w:pPr>
        <w:widowControl w:val="0"/>
        <w:jc w:val="both"/>
        <w:rPr>
          <w:rFonts w:ascii="Tahoma" w:hAnsi="Tahoma" w:cs="Tahoma"/>
        </w:rPr>
      </w:pPr>
    </w:p>
    <w:p w14:paraId="3CD1B91C" w14:textId="77777777" w:rsidR="009B4304" w:rsidRPr="0095239D" w:rsidRDefault="009B4304" w:rsidP="00D633AA">
      <w:pPr>
        <w:widowControl w:val="0"/>
        <w:ind w:right="-2"/>
        <w:jc w:val="both"/>
        <w:rPr>
          <w:rFonts w:ascii="Tahoma" w:hAnsi="Tahoma" w:cs="Tahoma"/>
          <w:b/>
          <w:smallCaps/>
        </w:rPr>
      </w:pPr>
      <w:r w:rsidRPr="0095239D">
        <w:rPr>
          <w:rFonts w:ascii="Tahoma" w:hAnsi="Tahoma" w:cs="Tahoma"/>
          <w:b/>
          <w:smallCaps/>
        </w:rPr>
        <w:t>Dokazila:</w:t>
      </w:r>
    </w:p>
    <w:p w14:paraId="54B72F7A" w14:textId="77777777" w:rsidR="009B4304" w:rsidRPr="0095239D" w:rsidRDefault="009B4304" w:rsidP="00D633AA">
      <w:pPr>
        <w:widowControl w:val="0"/>
        <w:jc w:val="both"/>
        <w:rPr>
          <w:rFonts w:ascii="Tahoma" w:hAnsi="Tahoma" w:cs="Tahoma"/>
        </w:rPr>
      </w:pPr>
      <w:r w:rsidRPr="0095239D">
        <w:rPr>
          <w:rFonts w:ascii="Tahoma" w:hAnsi="Tahoma" w:cs="Tahoma"/>
        </w:rPr>
        <w:t xml:space="preserve">Ponudnik izkaže </w:t>
      </w:r>
      <w:r w:rsidR="004D5A3C" w:rsidRPr="0095239D">
        <w:rPr>
          <w:rFonts w:ascii="Tahoma" w:hAnsi="Tahoma" w:cs="Tahoma"/>
        </w:rPr>
        <w:t xml:space="preserve">izpolnjevanje </w:t>
      </w:r>
      <w:r w:rsidRPr="0095239D">
        <w:rPr>
          <w:rFonts w:ascii="Tahoma" w:hAnsi="Tahoma" w:cs="Tahoma"/>
        </w:rPr>
        <w:t>zgoraj navedenih pogojev na naslednji način:</w:t>
      </w:r>
    </w:p>
    <w:p w14:paraId="12A54007" w14:textId="77777777" w:rsidR="009B4304" w:rsidRPr="0095239D" w:rsidRDefault="009B4304"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predložitvijo izpolnjene in podpisane Priloge 3/1 in tudi s Prilogo 3/2 v primeru ponudbe s </w:t>
      </w:r>
      <w:r w:rsidRPr="0095239D">
        <w:rPr>
          <w:rFonts w:ascii="Tahoma" w:hAnsi="Tahoma" w:cs="Tahoma"/>
          <w:iCs/>
        </w:rPr>
        <w:t>podizvajalci in/ali subjekti, katerih zmogljivost uporablja ponudnik</w:t>
      </w:r>
      <w:r w:rsidR="00F348AD" w:rsidRPr="0095239D">
        <w:rPr>
          <w:rFonts w:ascii="Tahoma" w:hAnsi="Tahoma" w:cs="Tahoma"/>
        </w:rPr>
        <w:t>;</w:t>
      </w:r>
    </w:p>
    <w:p w14:paraId="689604D0" w14:textId="2A341197" w:rsidR="00F348AD" w:rsidRPr="0095239D" w:rsidRDefault="00F348AD"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predložitvijo izpolnjenega obrazca »Oprema in stroji« (Priloga </w:t>
      </w:r>
      <w:r w:rsidR="00CC0805" w:rsidRPr="0095239D">
        <w:rPr>
          <w:rFonts w:ascii="Tahoma" w:hAnsi="Tahoma" w:cs="Tahoma"/>
        </w:rPr>
        <w:t>7</w:t>
      </w:r>
      <w:r w:rsidRPr="0095239D">
        <w:rPr>
          <w:rFonts w:ascii="Tahoma" w:hAnsi="Tahoma" w:cs="Tahoma"/>
        </w:rPr>
        <w:t xml:space="preserve">). </w:t>
      </w:r>
    </w:p>
    <w:p w14:paraId="2A939A95" w14:textId="0641632D" w:rsidR="005811BE" w:rsidRPr="0095239D" w:rsidRDefault="005811BE"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predložitvijo Akreditacij </w:t>
      </w:r>
      <w:r w:rsidR="003D2A87" w:rsidRPr="0095239D">
        <w:rPr>
          <w:rFonts w:ascii="Tahoma" w:hAnsi="Tahoma" w:cs="Tahoma"/>
        </w:rPr>
        <w:t>k</w:t>
      </w:r>
      <w:r w:rsidRPr="0095239D">
        <w:rPr>
          <w:rFonts w:ascii="Tahoma" w:hAnsi="Tahoma" w:cs="Tahoma"/>
        </w:rPr>
        <w:t xml:space="preserve"> Prilogi </w:t>
      </w:r>
      <w:r w:rsidR="003D2A87" w:rsidRPr="0095239D">
        <w:rPr>
          <w:rFonts w:ascii="Tahoma" w:hAnsi="Tahoma" w:cs="Tahoma"/>
        </w:rPr>
        <w:t>7</w:t>
      </w:r>
      <w:r w:rsidRPr="0095239D">
        <w:rPr>
          <w:rFonts w:ascii="Tahoma" w:hAnsi="Tahoma" w:cs="Tahoma"/>
        </w:rPr>
        <w:t>.</w:t>
      </w:r>
    </w:p>
    <w:p w14:paraId="5E438936" w14:textId="77777777" w:rsidR="008976AA" w:rsidRPr="0095239D" w:rsidRDefault="008976AA" w:rsidP="00D633AA">
      <w:pPr>
        <w:widowControl w:val="0"/>
        <w:spacing w:after="40"/>
        <w:jc w:val="both"/>
        <w:rPr>
          <w:rFonts w:ascii="Tahoma" w:hAnsi="Tahoma" w:cs="Tahoma"/>
        </w:rPr>
      </w:pPr>
    </w:p>
    <w:p w14:paraId="5FF3BACD" w14:textId="77777777" w:rsidR="008976AA" w:rsidRPr="0095239D" w:rsidRDefault="008976AA" w:rsidP="00D633AA">
      <w:pPr>
        <w:widowControl w:val="0"/>
        <w:spacing w:after="40"/>
        <w:jc w:val="both"/>
        <w:rPr>
          <w:rFonts w:ascii="Tahoma" w:hAnsi="Tahoma" w:cs="Tahoma"/>
        </w:rPr>
      </w:pPr>
      <w:r w:rsidRPr="0095239D">
        <w:rPr>
          <w:rFonts w:ascii="Tahoma" w:hAnsi="Tahoma" w:cs="Tahoma"/>
          <w:u w:val="single"/>
        </w:rPr>
        <w:t>Naročnik je upravičen pred sprejemom odločitve o izbiri opraviti poizvedbe o tehničnih pogojih oz. glede ključne opreme in naprav, zato si naročnik pridržuje pravico, da ponudnik na podlagi poziva naročnika v zahtevanem roku predloži dodatna dokazila glede tega.</w:t>
      </w:r>
      <w:r w:rsidRPr="0095239D">
        <w:rPr>
          <w:rFonts w:ascii="Tahoma" w:hAnsi="Tahoma" w:cs="Tahoma"/>
        </w:rPr>
        <w:t xml:space="preserve"> Če ponudnikova tehnična sredstva oz. ključne opreme in naprave, ne izkazujejo resničnega stanja oz. so neustrezna/e jih naročnik ne bo upošteval.</w:t>
      </w:r>
    </w:p>
    <w:p w14:paraId="245230AD" w14:textId="77777777" w:rsidR="009B4304" w:rsidRPr="0095239D" w:rsidRDefault="009B4304" w:rsidP="00D633AA">
      <w:pPr>
        <w:widowControl w:val="0"/>
        <w:jc w:val="both"/>
        <w:rPr>
          <w:rFonts w:ascii="Tahoma" w:hAnsi="Tahoma" w:cs="Tahoma"/>
        </w:rPr>
      </w:pPr>
    </w:p>
    <w:p w14:paraId="00222D66" w14:textId="77777777" w:rsidR="00B26D2A" w:rsidRPr="0095239D" w:rsidRDefault="00B26D2A" w:rsidP="00D633AA">
      <w:pPr>
        <w:widowControl w:val="0"/>
        <w:numPr>
          <w:ilvl w:val="3"/>
          <w:numId w:val="2"/>
        </w:numPr>
        <w:jc w:val="both"/>
        <w:rPr>
          <w:rFonts w:ascii="Tahoma" w:hAnsi="Tahoma" w:cs="Tahoma"/>
          <w:b/>
        </w:rPr>
      </w:pPr>
      <w:r w:rsidRPr="0095239D">
        <w:rPr>
          <w:rFonts w:ascii="Tahoma" w:hAnsi="Tahoma" w:cs="Tahoma"/>
          <w:b/>
        </w:rPr>
        <w:t xml:space="preserve">Strokovni oziroma kadrovski pogoji </w:t>
      </w:r>
    </w:p>
    <w:p w14:paraId="3A345FA5" w14:textId="77777777" w:rsidR="00B26D2A" w:rsidRPr="0095239D" w:rsidRDefault="00B26D2A" w:rsidP="00D633AA">
      <w:pPr>
        <w:widowControl w:val="0"/>
        <w:jc w:val="both"/>
        <w:rPr>
          <w:rFonts w:ascii="Tahoma" w:hAnsi="Tahoma" w:cs="Tahoma"/>
          <w:b/>
        </w:rPr>
      </w:pPr>
    </w:p>
    <w:p w14:paraId="064622A0" w14:textId="77777777" w:rsidR="00EB3927" w:rsidRPr="0095239D" w:rsidRDefault="00EB3927" w:rsidP="00D633AA">
      <w:pPr>
        <w:widowControl w:val="0"/>
        <w:jc w:val="both"/>
        <w:rPr>
          <w:rFonts w:ascii="Tahoma" w:hAnsi="Tahoma" w:cs="Tahoma"/>
        </w:rPr>
      </w:pPr>
      <w:r w:rsidRPr="0095239D">
        <w:rPr>
          <w:rFonts w:ascii="Tahoma" w:hAnsi="Tahoma" w:cs="Tahoma"/>
        </w:rPr>
        <w:t>Ponudnik mor</w:t>
      </w:r>
      <w:r w:rsidR="00B26D2A" w:rsidRPr="0095239D">
        <w:rPr>
          <w:rFonts w:ascii="Tahoma" w:hAnsi="Tahoma" w:cs="Tahoma"/>
        </w:rPr>
        <w:t>a razpolagati z ustreznimi kadrom, ki je izkušen, strokovno usposobljen</w:t>
      </w:r>
      <w:r w:rsidRPr="0095239D">
        <w:rPr>
          <w:rFonts w:ascii="Tahoma" w:hAnsi="Tahoma" w:cs="Tahoma"/>
        </w:rPr>
        <w:t xml:space="preserve"> in sposob</w:t>
      </w:r>
      <w:r w:rsidR="00B26D2A" w:rsidRPr="0095239D">
        <w:rPr>
          <w:rFonts w:ascii="Tahoma" w:hAnsi="Tahoma" w:cs="Tahoma"/>
        </w:rPr>
        <w:t>en</w:t>
      </w:r>
      <w:r w:rsidRPr="0095239D">
        <w:rPr>
          <w:rFonts w:ascii="Tahoma" w:hAnsi="Tahoma" w:cs="Tahoma"/>
        </w:rPr>
        <w:t xml:space="preserve"> izvesti predmet javnega naročila</w:t>
      </w:r>
      <w:r w:rsidR="00130625" w:rsidRPr="0095239D">
        <w:rPr>
          <w:rFonts w:ascii="Tahoma" w:hAnsi="Tahoma" w:cs="Tahoma"/>
        </w:rPr>
        <w:t>, ki pozna področne zakonodaje</w:t>
      </w:r>
      <w:r w:rsidR="001549A2" w:rsidRPr="0095239D">
        <w:rPr>
          <w:rFonts w:ascii="Tahoma" w:hAnsi="Tahoma" w:cs="Tahoma"/>
        </w:rPr>
        <w:t xml:space="preserve"> in ki bo sodeloval pri izved</w:t>
      </w:r>
      <w:r w:rsidR="00B568F7" w:rsidRPr="0095239D">
        <w:rPr>
          <w:rFonts w:ascii="Tahoma" w:hAnsi="Tahoma" w:cs="Tahoma"/>
        </w:rPr>
        <w:t>bi predmetnega javnega naročila</w:t>
      </w:r>
      <w:r w:rsidR="001549A2" w:rsidRPr="0095239D">
        <w:rPr>
          <w:rFonts w:ascii="Tahoma" w:hAnsi="Tahoma" w:cs="Tahoma"/>
        </w:rPr>
        <w:t>.</w:t>
      </w:r>
    </w:p>
    <w:p w14:paraId="4BAB0248" w14:textId="77777777" w:rsidR="00CF5D59" w:rsidRPr="0095239D" w:rsidRDefault="00CF5D59" w:rsidP="00D633AA">
      <w:pPr>
        <w:widowControl w:val="0"/>
        <w:jc w:val="both"/>
        <w:rPr>
          <w:rFonts w:ascii="Tahoma" w:hAnsi="Tahoma" w:cs="Tahoma"/>
          <w:b/>
        </w:rPr>
      </w:pPr>
    </w:p>
    <w:p w14:paraId="7A8359CC" w14:textId="77777777" w:rsidR="005F5C19" w:rsidRPr="0095239D" w:rsidRDefault="00E67F42" w:rsidP="00D633AA">
      <w:pPr>
        <w:widowControl w:val="0"/>
        <w:jc w:val="both"/>
        <w:rPr>
          <w:rFonts w:ascii="Tahoma" w:hAnsi="Tahoma" w:cs="Tahoma"/>
        </w:rPr>
      </w:pPr>
      <w:r w:rsidRPr="0095239D">
        <w:rPr>
          <w:rFonts w:ascii="Tahoma" w:hAnsi="Tahoma" w:cs="Tahoma"/>
        </w:rPr>
        <w:lastRenderedPageBreak/>
        <w:t xml:space="preserve">Kader (strokovnjaki) </w:t>
      </w:r>
      <w:r w:rsidR="005F5C19" w:rsidRPr="0095239D">
        <w:rPr>
          <w:rFonts w:ascii="Tahoma" w:hAnsi="Tahoma" w:cs="Tahoma"/>
        </w:rPr>
        <w:t>morajo obvladovati slovenski jezik in angleški jezik, saj je jezik komunikacije in priprava dokumentacije po potrebi slovenski ali angleški (v odvisnosti od potreb naročnika).</w:t>
      </w:r>
    </w:p>
    <w:p w14:paraId="1C18D88E" w14:textId="77777777" w:rsidR="005F5C19" w:rsidRPr="0095239D" w:rsidRDefault="005F5C19" w:rsidP="00D633AA">
      <w:pPr>
        <w:widowControl w:val="0"/>
        <w:jc w:val="both"/>
        <w:rPr>
          <w:rFonts w:ascii="Tahoma" w:hAnsi="Tahoma" w:cs="Tahoma"/>
          <w:b/>
        </w:rPr>
      </w:pPr>
    </w:p>
    <w:p w14:paraId="0038735E" w14:textId="1DAF92CA" w:rsidR="00B24C87" w:rsidRPr="0095239D" w:rsidRDefault="00B24C87" w:rsidP="00D633AA">
      <w:pPr>
        <w:widowControl w:val="0"/>
        <w:jc w:val="both"/>
        <w:rPr>
          <w:rFonts w:ascii="Tahoma" w:hAnsi="Tahoma" w:cs="Tahoma"/>
          <w:b/>
          <w:u w:val="single"/>
        </w:rPr>
      </w:pPr>
      <w:r w:rsidRPr="0095239D">
        <w:rPr>
          <w:rFonts w:ascii="Tahoma" w:hAnsi="Tahoma" w:cs="Tahoma"/>
          <w:b/>
          <w:u w:val="single"/>
        </w:rPr>
        <w:t>Kader (strokovnjaki) s katerimi ponudnik dokazuje pogoje in zahteve oz. sposobnost, bo moral predmetna dela javnega naročila tudi izvesti</w:t>
      </w:r>
      <w:r w:rsidR="0010160C" w:rsidRPr="0095239D">
        <w:rPr>
          <w:rFonts w:ascii="Tahoma" w:hAnsi="Tahoma" w:cs="Tahoma"/>
          <w:b/>
          <w:u w:val="single"/>
        </w:rPr>
        <w:t>, ter tudi izpolnjevati referenčne pogoje v skladu s točko 3.2.4 razpisne dokumentacije.</w:t>
      </w:r>
    </w:p>
    <w:p w14:paraId="6B700061" w14:textId="3FE9E415" w:rsidR="0010160C" w:rsidRPr="0095239D" w:rsidRDefault="0010160C" w:rsidP="00D633AA">
      <w:pPr>
        <w:widowControl w:val="0"/>
        <w:jc w:val="both"/>
        <w:rPr>
          <w:rFonts w:ascii="Tahoma" w:hAnsi="Tahoma" w:cs="Tahoma"/>
          <w:b/>
        </w:rPr>
      </w:pPr>
    </w:p>
    <w:p w14:paraId="11235C01" w14:textId="77777777" w:rsidR="009141A4" w:rsidRPr="0095239D" w:rsidRDefault="009141A4" w:rsidP="00D633AA">
      <w:pPr>
        <w:widowControl w:val="0"/>
        <w:ind w:right="-2"/>
        <w:jc w:val="both"/>
        <w:rPr>
          <w:rFonts w:ascii="Tahoma" w:hAnsi="Tahoma" w:cs="Tahoma"/>
          <w:b/>
          <w:smallCaps/>
        </w:rPr>
      </w:pPr>
      <w:r w:rsidRPr="0095239D">
        <w:rPr>
          <w:rFonts w:ascii="Tahoma" w:hAnsi="Tahoma" w:cs="Tahoma"/>
          <w:b/>
          <w:smallCaps/>
        </w:rPr>
        <w:t>Dokazila:</w:t>
      </w:r>
    </w:p>
    <w:p w14:paraId="148D4A18" w14:textId="77777777" w:rsidR="009141A4" w:rsidRPr="0095239D" w:rsidRDefault="009141A4" w:rsidP="00D633AA">
      <w:pPr>
        <w:widowControl w:val="0"/>
        <w:jc w:val="both"/>
        <w:rPr>
          <w:rFonts w:ascii="Tahoma" w:hAnsi="Tahoma" w:cs="Tahoma"/>
        </w:rPr>
      </w:pPr>
      <w:r w:rsidRPr="0095239D">
        <w:rPr>
          <w:rFonts w:ascii="Tahoma" w:hAnsi="Tahoma" w:cs="Tahoma"/>
        </w:rPr>
        <w:t xml:space="preserve">Ponudnik izkaže </w:t>
      </w:r>
      <w:r w:rsidR="004D5A3C" w:rsidRPr="0095239D">
        <w:rPr>
          <w:rFonts w:ascii="Tahoma" w:hAnsi="Tahoma" w:cs="Tahoma"/>
        </w:rPr>
        <w:t xml:space="preserve">izpolnjevanje </w:t>
      </w:r>
      <w:r w:rsidRPr="0095239D">
        <w:rPr>
          <w:rFonts w:ascii="Tahoma" w:hAnsi="Tahoma" w:cs="Tahoma"/>
        </w:rPr>
        <w:t>zgoraj navedenih pogojev na naslednji način:</w:t>
      </w:r>
    </w:p>
    <w:p w14:paraId="4268BFA2" w14:textId="13D03066" w:rsidR="005811BE" w:rsidRPr="0095239D" w:rsidRDefault="009141A4" w:rsidP="00D633AA">
      <w:pPr>
        <w:widowControl w:val="0"/>
        <w:numPr>
          <w:ilvl w:val="0"/>
          <w:numId w:val="9"/>
        </w:numPr>
        <w:spacing w:after="40"/>
        <w:ind w:left="567" w:hanging="357"/>
        <w:jc w:val="both"/>
        <w:rPr>
          <w:rFonts w:ascii="Tahoma" w:hAnsi="Tahoma" w:cs="Tahoma"/>
        </w:rPr>
      </w:pPr>
      <w:r w:rsidRPr="0095239D">
        <w:rPr>
          <w:rFonts w:ascii="Tahoma" w:hAnsi="Tahoma" w:cs="Tahoma"/>
        </w:rPr>
        <w:t xml:space="preserve">s predložitvijo izpolnjene in podpisane Priloge 3/1 in tudi s Prilogo 3/2 v primeru ponudbe s </w:t>
      </w:r>
      <w:r w:rsidRPr="0095239D">
        <w:rPr>
          <w:rFonts w:ascii="Tahoma" w:hAnsi="Tahoma" w:cs="Tahoma"/>
          <w:iCs/>
        </w:rPr>
        <w:t>podizvajalci in/ali subjekti, katerih zmogljivost uporablja ponudnik</w:t>
      </w:r>
    </w:p>
    <w:p w14:paraId="34DD7E4A" w14:textId="77777777" w:rsidR="0085661D" w:rsidRPr="0095239D" w:rsidRDefault="0085661D" w:rsidP="00D633AA">
      <w:pPr>
        <w:widowControl w:val="0"/>
        <w:spacing w:after="40"/>
        <w:ind w:left="210"/>
        <w:jc w:val="both"/>
        <w:rPr>
          <w:rFonts w:ascii="Tahoma" w:hAnsi="Tahoma" w:cs="Tahoma"/>
        </w:rPr>
      </w:pPr>
    </w:p>
    <w:p w14:paraId="7F3CD601" w14:textId="77777777" w:rsidR="00B4011C" w:rsidRPr="0095239D" w:rsidRDefault="00B4011C" w:rsidP="00D633AA">
      <w:pPr>
        <w:widowControl w:val="0"/>
        <w:numPr>
          <w:ilvl w:val="2"/>
          <w:numId w:val="2"/>
        </w:numPr>
        <w:jc w:val="both"/>
        <w:rPr>
          <w:rFonts w:ascii="Tahoma" w:hAnsi="Tahoma" w:cs="Tahoma"/>
          <w:b/>
        </w:rPr>
      </w:pPr>
      <w:r w:rsidRPr="0095239D">
        <w:rPr>
          <w:rFonts w:ascii="Tahoma" w:hAnsi="Tahoma" w:cs="Tahoma"/>
          <w:b/>
        </w:rPr>
        <w:t>R</w:t>
      </w:r>
      <w:r w:rsidR="00600385" w:rsidRPr="0095239D">
        <w:rPr>
          <w:rFonts w:ascii="Tahoma" w:hAnsi="Tahoma" w:cs="Tahoma"/>
          <w:b/>
        </w:rPr>
        <w:t xml:space="preserve">EFERENČNI POGOJI </w:t>
      </w:r>
    </w:p>
    <w:p w14:paraId="5BEADAF9" w14:textId="77777777" w:rsidR="00B4011C" w:rsidRPr="0095239D" w:rsidRDefault="00B4011C" w:rsidP="00D633AA">
      <w:pPr>
        <w:widowControl w:val="0"/>
        <w:jc w:val="both"/>
        <w:rPr>
          <w:rFonts w:ascii="Tahoma" w:hAnsi="Tahoma" w:cs="Tahoma"/>
          <w:bCs/>
          <w:szCs w:val="22"/>
        </w:rPr>
      </w:pPr>
    </w:p>
    <w:p w14:paraId="1BF64A5F" w14:textId="2D71D7A5" w:rsidR="0045686A" w:rsidRPr="0095239D" w:rsidRDefault="0045686A" w:rsidP="00D633AA">
      <w:pPr>
        <w:widowControl w:val="0"/>
        <w:jc w:val="both"/>
        <w:rPr>
          <w:rFonts w:ascii="Tahoma" w:hAnsi="Tahoma" w:cs="Tahoma"/>
          <w:b/>
          <w:bCs/>
          <w:szCs w:val="22"/>
        </w:rPr>
      </w:pPr>
      <w:r w:rsidRPr="0095239D">
        <w:rPr>
          <w:rFonts w:ascii="Tahoma" w:hAnsi="Tahoma" w:cs="Tahoma"/>
          <w:b/>
          <w:bCs/>
          <w:szCs w:val="22"/>
        </w:rPr>
        <w:t>Kader (strokovnjaki) s katerimi ponudnik izkazuje referenčne pogoje oz. zahteve, bo moral predmetna dela javnega naročila (oz. okvirnega sporazuma) tudi izvesti</w:t>
      </w:r>
      <w:r w:rsidR="0009714F" w:rsidRPr="0095239D">
        <w:rPr>
          <w:rFonts w:ascii="Tahoma" w:hAnsi="Tahoma" w:cs="Tahoma"/>
          <w:b/>
          <w:bCs/>
          <w:szCs w:val="22"/>
        </w:rPr>
        <w:t xml:space="preserve"> </w:t>
      </w:r>
      <w:r w:rsidR="0009714F" w:rsidRPr="0095239D">
        <w:rPr>
          <w:rFonts w:ascii="Tahoma" w:hAnsi="Tahoma" w:cs="Tahoma"/>
          <w:b/>
          <w:bCs/>
          <w:szCs w:val="22"/>
          <w:u w:val="single"/>
        </w:rPr>
        <w:t>in</w:t>
      </w:r>
      <w:r w:rsidR="0009714F" w:rsidRPr="0095239D">
        <w:rPr>
          <w:rFonts w:ascii="Tahoma" w:hAnsi="Tahoma" w:cs="Tahoma"/>
          <w:b/>
          <w:bCs/>
          <w:szCs w:val="22"/>
        </w:rPr>
        <w:t xml:space="preserve"> izpolnjevati strokovne oz. kadrovske pogoje (točko 3.2.3.2. razpisne dokumentacije)</w:t>
      </w:r>
      <w:r w:rsidRPr="0095239D">
        <w:rPr>
          <w:rFonts w:ascii="Tahoma" w:hAnsi="Tahoma" w:cs="Tahoma"/>
          <w:b/>
          <w:bCs/>
          <w:szCs w:val="22"/>
        </w:rPr>
        <w:t xml:space="preserve">. </w:t>
      </w:r>
    </w:p>
    <w:p w14:paraId="70A982B6" w14:textId="77777777" w:rsidR="009F2A25" w:rsidRPr="0095239D" w:rsidRDefault="009F2A25" w:rsidP="00D633AA">
      <w:pPr>
        <w:widowControl w:val="0"/>
        <w:jc w:val="both"/>
        <w:rPr>
          <w:rFonts w:ascii="Tahoma" w:hAnsi="Tahoma" w:cs="Tahoma"/>
          <w:b/>
          <w:bCs/>
          <w:szCs w:val="22"/>
        </w:rPr>
      </w:pPr>
    </w:p>
    <w:p w14:paraId="563B39B5" w14:textId="058594C8" w:rsidR="009F2A25" w:rsidRPr="0095239D" w:rsidRDefault="009F2A25" w:rsidP="00D633AA">
      <w:pPr>
        <w:widowControl w:val="0"/>
        <w:jc w:val="both"/>
        <w:rPr>
          <w:rFonts w:ascii="Tahoma" w:hAnsi="Tahoma" w:cs="Tahoma"/>
          <w:b/>
          <w:bCs/>
          <w:szCs w:val="22"/>
        </w:rPr>
      </w:pPr>
      <w:r w:rsidRPr="0095239D">
        <w:rPr>
          <w:rFonts w:ascii="Tahoma" w:hAnsi="Tahoma" w:cs="Tahoma"/>
          <w:b/>
          <w:bCs/>
          <w:szCs w:val="22"/>
        </w:rPr>
        <w:t>Naročnik zahteva sledeče reference:</w:t>
      </w:r>
    </w:p>
    <w:p w14:paraId="528FE10C" w14:textId="77777777" w:rsidR="0045686A" w:rsidRPr="0095239D" w:rsidRDefault="0045686A" w:rsidP="00D633AA">
      <w:pPr>
        <w:widowControl w:val="0"/>
        <w:jc w:val="both"/>
        <w:rPr>
          <w:rFonts w:ascii="Tahoma" w:hAnsi="Tahoma" w:cs="Tahoma"/>
          <w:bCs/>
          <w:szCs w:val="22"/>
          <w:u w:val="single"/>
        </w:rPr>
      </w:pPr>
    </w:p>
    <w:p w14:paraId="74B96E96" w14:textId="77777777" w:rsidR="00E77198" w:rsidRPr="0095239D" w:rsidRDefault="00BA1A5B" w:rsidP="00D633AA">
      <w:pPr>
        <w:widowControl w:val="0"/>
        <w:jc w:val="both"/>
        <w:rPr>
          <w:rFonts w:ascii="Tahoma" w:hAnsi="Tahoma" w:cs="Tahoma"/>
          <w:bCs/>
          <w:szCs w:val="22"/>
          <w:u w:val="single"/>
        </w:rPr>
      </w:pPr>
      <w:r w:rsidRPr="0095239D">
        <w:rPr>
          <w:rFonts w:ascii="Tahoma" w:hAnsi="Tahoma" w:cs="Tahoma"/>
          <w:bCs/>
          <w:szCs w:val="22"/>
          <w:u w:val="single"/>
        </w:rPr>
        <w:t>Ponudniki morajo v ponudbi izkazati, da so kot dejanski izvajalci del</w:t>
      </w:r>
      <w:r w:rsidR="00B21F4B" w:rsidRPr="0095239D">
        <w:rPr>
          <w:rFonts w:ascii="Tahoma" w:hAnsi="Tahoma" w:cs="Tahoma"/>
          <w:bCs/>
          <w:szCs w:val="22"/>
          <w:u w:val="single"/>
        </w:rPr>
        <w:t xml:space="preserve"> </w:t>
      </w:r>
      <w:r w:rsidR="0045686A" w:rsidRPr="0095239D">
        <w:rPr>
          <w:rFonts w:ascii="Tahoma" w:hAnsi="Tahoma" w:cs="Tahoma"/>
          <w:bCs/>
          <w:szCs w:val="22"/>
          <w:u w:val="single"/>
        </w:rPr>
        <w:t>oz.</w:t>
      </w:r>
      <w:r w:rsidRPr="0095239D">
        <w:rPr>
          <w:rFonts w:ascii="Tahoma" w:hAnsi="Tahoma" w:cs="Tahoma"/>
          <w:bCs/>
          <w:szCs w:val="22"/>
          <w:u w:val="single"/>
        </w:rPr>
        <w:t xml:space="preserve"> </w:t>
      </w:r>
      <w:r w:rsidR="0045686A" w:rsidRPr="0095239D">
        <w:rPr>
          <w:rFonts w:ascii="Tahoma" w:hAnsi="Tahoma" w:cs="Tahoma"/>
          <w:bCs/>
          <w:szCs w:val="22"/>
          <w:u w:val="single"/>
        </w:rPr>
        <w:t xml:space="preserve">s kadrom/strokovnjaki s katerimi ponudnik izkazuje referenčne pogoje oz. zahteve, </w:t>
      </w:r>
      <w:r w:rsidRPr="0095239D">
        <w:rPr>
          <w:rFonts w:ascii="Tahoma" w:hAnsi="Tahoma" w:cs="Tahoma"/>
          <w:bCs/>
          <w:szCs w:val="22"/>
          <w:u w:val="single"/>
        </w:rPr>
        <w:t>neposredno z l</w:t>
      </w:r>
      <w:r w:rsidR="0045686A" w:rsidRPr="0095239D">
        <w:rPr>
          <w:rFonts w:ascii="Tahoma" w:hAnsi="Tahoma" w:cs="Tahoma"/>
          <w:bCs/>
          <w:szCs w:val="22"/>
          <w:u w:val="single"/>
        </w:rPr>
        <w:t>astnimi znanji in zmogljivostmi</w:t>
      </w:r>
      <w:r w:rsidRPr="0095239D">
        <w:rPr>
          <w:rFonts w:ascii="Tahoma" w:hAnsi="Tahoma" w:cs="Tahoma"/>
          <w:bCs/>
          <w:szCs w:val="22"/>
          <w:u w:val="single"/>
        </w:rPr>
        <w:t>, strokovno pravilno, kvalitetno, pravočasno in v skladu s pogodbenimi določili</w:t>
      </w:r>
      <w:r w:rsidR="00E77198" w:rsidRPr="0095239D">
        <w:rPr>
          <w:rFonts w:ascii="Tahoma" w:hAnsi="Tahoma" w:cs="Tahoma"/>
          <w:bCs/>
          <w:szCs w:val="22"/>
          <w:u w:val="single"/>
        </w:rPr>
        <w:t>:</w:t>
      </w:r>
    </w:p>
    <w:p w14:paraId="08D4598C" w14:textId="77777777" w:rsidR="00B4011C" w:rsidRPr="0095239D" w:rsidRDefault="00B4011C" w:rsidP="00D633AA">
      <w:pPr>
        <w:widowControl w:val="0"/>
        <w:jc w:val="both"/>
        <w:rPr>
          <w:rFonts w:ascii="Tahoma" w:hAnsi="Tahoma" w:cs="Tahoma"/>
          <w:u w:val="single"/>
        </w:rPr>
      </w:pPr>
    </w:p>
    <w:p w14:paraId="557BF672"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generatorja moči 30 MVA ali več.</w:t>
      </w:r>
    </w:p>
    <w:p w14:paraId="0FAA6229" w14:textId="77777777" w:rsidR="00E77198" w:rsidRPr="0095239D" w:rsidRDefault="00E77198" w:rsidP="00D633AA">
      <w:pPr>
        <w:pStyle w:val="Odstavekseznama"/>
        <w:widowControl w:val="0"/>
        <w:ind w:left="426"/>
        <w:rPr>
          <w:rFonts w:ascii="Tahoma" w:hAnsi="Tahoma" w:cs="Tahoma"/>
        </w:rPr>
      </w:pPr>
    </w:p>
    <w:p w14:paraId="16848435"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tri (3) transformatorje napetosti 110/x kV ali več.</w:t>
      </w:r>
    </w:p>
    <w:p w14:paraId="74D09967" w14:textId="77777777" w:rsidR="00E77198" w:rsidRPr="0095239D" w:rsidRDefault="00E77198" w:rsidP="00D633AA">
      <w:pPr>
        <w:widowControl w:val="0"/>
        <w:ind w:left="426"/>
        <w:rPr>
          <w:rFonts w:ascii="Tahoma" w:hAnsi="Tahoma" w:cs="Tahoma"/>
        </w:rPr>
      </w:pPr>
    </w:p>
    <w:p w14:paraId="0199EE72"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stikališči napetosti 110 kV ali več.</w:t>
      </w:r>
    </w:p>
    <w:p w14:paraId="095D3FCB" w14:textId="77777777" w:rsidR="00E77198" w:rsidRPr="0095239D" w:rsidRDefault="00E77198" w:rsidP="00D633AA">
      <w:pPr>
        <w:widowControl w:val="0"/>
        <w:rPr>
          <w:rFonts w:ascii="Tahoma" w:hAnsi="Tahoma" w:cs="Tahoma"/>
        </w:rPr>
      </w:pPr>
    </w:p>
    <w:p w14:paraId="596500F3"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SN stikališči napetosti 6 kV ali več.</w:t>
      </w:r>
    </w:p>
    <w:p w14:paraId="6706696B" w14:textId="77777777" w:rsidR="00E77198" w:rsidRPr="0095239D" w:rsidRDefault="00E77198" w:rsidP="00D633AA">
      <w:pPr>
        <w:widowControl w:val="0"/>
        <w:ind w:left="426"/>
        <w:rPr>
          <w:rFonts w:ascii="Tahoma" w:hAnsi="Tahoma" w:cs="Tahoma"/>
        </w:rPr>
      </w:pPr>
    </w:p>
    <w:p w14:paraId="7C070D07"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spacing w:val="-3"/>
        </w:rPr>
        <w:t>o</w:t>
      </w:r>
      <w:r w:rsidRPr="0095239D">
        <w:rPr>
          <w:rFonts w:ascii="Tahoma" w:hAnsi="Tahoma" w:cs="Tahoma"/>
        </w:rPr>
        <w:t>d vključno leta 2015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NN stikališči instalirane moči 1000 kW ali več.</w:t>
      </w:r>
    </w:p>
    <w:p w14:paraId="358BB99C" w14:textId="77777777" w:rsidR="00E77198" w:rsidRPr="0095239D" w:rsidRDefault="00E77198" w:rsidP="00D633AA">
      <w:pPr>
        <w:pStyle w:val="Odstavekseznama"/>
        <w:widowControl w:val="0"/>
        <w:ind w:left="426"/>
        <w:rPr>
          <w:rFonts w:ascii="Tahoma" w:hAnsi="Tahoma" w:cs="Tahoma"/>
        </w:rPr>
      </w:pPr>
    </w:p>
    <w:p w14:paraId="4C5C5715" w14:textId="77777777"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2010 pa do roka</w:t>
      </w:r>
      <w:r w:rsidR="0004716D" w:rsidRPr="0095239D">
        <w:rPr>
          <w:rFonts w:ascii="Tahoma" w:hAnsi="Tahoma" w:cs="Tahoma"/>
        </w:rPr>
        <w:t>,</w:t>
      </w:r>
      <w:r w:rsidRPr="0095239D">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vzbujalna sistema generatorjev moči 30 MVA ali več.</w:t>
      </w:r>
    </w:p>
    <w:p w14:paraId="0D85B06D" w14:textId="77777777" w:rsidR="00E77198" w:rsidRPr="0095239D" w:rsidRDefault="00E77198" w:rsidP="00D633AA">
      <w:pPr>
        <w:pStyle w:val="Odstavekseznama"/>
        <w:widowControl w:val="0"/>
        <w:ind w:left="426"/>
        <w:rPr>
          <w:rFonts w:ascii="Tahoma" w:hAnsi="Tahoma" w:cs="Tahoma"/>
        </w:rPr>
      </w:pPr>
    </w:p>
    <w:p w14:paraId="5CCDF95F"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lastRenderedPageBreak/>
        <w:t>od vključno leta 2015 pa do roka</w:t>
      </w:r>
      <w:r w:rsidR="0004716D" w:rsidRPr="0095239D">
        <w:rPr>
          <w:rFonts w:ascii="Tahoma" w:hAnsi="Tahoma" w:cs="Tahoma"/>
        </w:rPr>
        <w:t>,</w:t>
      </w:r>
      <w:r w:rsidRPr="0095239D">
        <w:rPr>
          <w:rFonts w:ascii="Tahoma" w:hAnsi="Tahoma" w:cs="Tahoma"/>
        </w:rPr>
        <w:t xml:space="preserve"> določenega za oddajo ponudb, izvedli tovarniške kontrole kvalitete ter kontrole kvalitete na objektu med montažo (prevzemne kontrole na objektu) za vsaj dva (2) generatorja moči 30 MVA ali več.</w:t>
      </w:r>
    </w:p>
    <w:p w14:paraId="64E49F0E" w14:textId="77777777" w:rsidR="00E77198" w:rsidRPr="0095239D" w:rsidRDefault="00E77198" w:rsidP="00D633AA">
      <w:pPr>
        <w:widowControl w:val="0"/>
        <w:rPr>
          <w:rFonts w:ascii="Tahoma" w:hAnsi="Tahoma" w:cs="Tahoma"/>
        </w:rPr>
      </w:pPr>
    </w:p>
    <w:p w14:paraId="31B6CB5B"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tovarniške kontrole kvalitete ter kontrole kvalitete na objektu med montažo in spuščanjem v pogon (prevzemne kontrole na objektu) za vsaj dva (2) vzbujalna sistema generatorjev 30 MVA ali več.</w:t>
      </w:r>
    </w:p>
    <w:p w14:paraId="4CA431C8" w14:textId="77777777" w:rsidR="00E77198" w:rsidRPr="0095239D" w:rsidRDefault="00E77198" w:rsidP="00D633AA">
      <w:pPr>
        <w:widowControl w:val="0"/>
        <w:spacing w:line="276" w:lineRule="auto"/>
        <w:contextualSpacing/>
        <w:jc w:val="both"/>
        <w:rPr>
          <w:rFonts w:ascii="Tahoma" w:hAnsi="Tahoma" w:cs="Tahoma"/>
        </w:rPr>
      </w:pPr>
    </w:p>
    <w:p w14:paraId="5216A9AF"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tovarniške kontrole kvalitete (tovarniške prevzemne kontrole) ter kontrole kvalitete na objektu po montaži (prevzemne kontrole po montaži) za vsaj tri (3) transformatorje napetosti 110/x kV.</w:t>
      </w:r>
    </w:p>
    <w:p w14:paraId="4A788B38" w14:textId="77777777" w:rsidR="00E77198" w:rsidRPr="0095239D" w:rsidRDefault="00E77198" w:rsidP="00D633AA">
      <w:pPr>
        <w:pStyle w:val="Odstavekseznama"/>
        <w:widowControl w:val="0"/>
        <w:ind w:left="426"/>
        <w:rPr>
          <w:rFonts w:ascii="Tahoma" w:hAnsi="Tahoma" w:cs="Tahoma"/>
        </w:rPr>
      </w:pPr>
    </w:p>
    <w:p w14:paraId="0D81CBB9"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samostojne preglede in meritve parametrov na objektu po montaži za vsaj dva (2) generatorja moči 30 MVA ali več.</w:t>
      </w:r>
    </w:p>
    <w:p w14:paraId="47712CA8" w14:textId="77777777" w:rsidR="00E77198" w:rsidRPr="0095239D" w:rsidRDefault="00E77198" w:rsidP="00D633AA">
      <w:pPr>
        <w:widowControl w:val="0"/>
        <w:rPr>
          <w:rFonts w:ascii="Tahoma" w:hAnsi="Tahoma" w:cs="Tahoma"/>
        </w:rPr>
      </w:pPr>
    </w:p>
    <w:p w14:paraId="17146CDC" w14:textId="77777777" w:rsidR="00E77198" w:rsidRPr="0095239D" w:rsidRDefault="00E77198" w:rsidP="00D633AA">
      <w:pPr>
        <w:pStyle w:val="Odstavekseznama"/>
        <w:widowControl w:val="0"/>
        <w:ind w:left="426"/>
        <w:rPr>
          <w:rFonts w:ascii="Tahoma" w:hAnsi="Tahoma" w:cs="Tahoma"/>
        </w:rPr>
      </w:pPr>
    </w:p>
    <w:p w14:paraId="05A0E0A8"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samostojno izvedli meritve električnih parametrov izolacije na objektu po montaži za vsaj dva (2) generatorja moči 30 MVA ali več.</w:t>
      </w:r>
    </w:p>
    <w:p w14:paraId="07D7515F" w14:textId="77777777" w:rsidR="00E77198" w:rsidRPr="0095239D" w:rsidRDefault="00E77198" w:rsidP="00D633AA">
      <w:pPr>
        <w:pStyle w:val="Odstavekseznama"/>
        <w:widowControl w:val="0"/>
        <w:ind w:left="426"/>
        <w:rPr>
          <w:rFonts w:ascii="Tahoma" w:hAnsi="Tahoma" w:cs="Tahoma"/>
        </w:rPr>
      </w:pPr>
    </w:p>
    <w:p w14:paraId="7F573E57" w14:textId="2FCE9BDE"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samostojno izvedli meritve električnih parametrov izolacijskega sistema transformatorjev  na objektu po montaži za vsaj dva (2) TR napetosti 110/x kV ali več.</w:t>
      </w:r>
    </w:p>
    <w:p w14:paraId="0B4F4197" w14:textId="77777777" w:rsidR="00E77198" w:rsidRPr="0095239D" w:rsidRDefault="00E77198" w:rsidP="00D633AA">
      <w:pPr>
        <w:pStyle w:val="Odstavekseznama"/>
        <w:widowControl w:val="0"/>
        <w:ind w:left="426"/>
        <w:rPr>
          <w:rFonts w:ascii="Tahoma" w:hAnsi="Tahoma" w:cs="Tahoma"/>
        </w:rPr>
      </w:pPr>
    </w:p>
    <w:p w14:paraId="7A93E1F8"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preglede in meritve v smislu zagotavljanja EMC na minimalno dveh (2) elektroenergetskih objektih (velja za hidroelektrarne moči </w:t>
      </w:r>
      <w:r w:rsidR="00E1012A" w:rsidRPr="0095239D">
        <w:rPr>
          <w:rFonts w:ascii="Tahoma" w:hAnsi="Tahoma" w:cs="Tahoma"/>
        </w:rPr>
        <w:t xml:space="preserve">30 </w:t>
      </w:r>
      <w:r w:rsidRPr="0095239D">
        <w:rPr>
          <w:rFonts w:ascii="Tahoma" w:hAnsi="Tahoma" w:cs="Tahoma"/>
        </w:rPr>
        <w:t>MVA ali več, termoelektrarne, nuklearne elektrarne in RTP 110/x kV).</w:t>
      </w:r>
    </w:p>
    <w:p w14:paraId="1650D611" w14:textId="77777777" w:rsidR="00E77198" w:rsidRPr="0095239D" w:rsidRDefault="00E77198" w:rsidP="00D633AA">
      <w:pPr>
        <w:widowControl w:val="0"/>
        <w:ind w:left="426"/>
        <w:rPr>
          <w:rFonts w:ascii="Tahoma" w:hAnsi="Tahoma" w:cs="Tahoma"/>
        </w:rPr>
      </w:pPr>
    </w:p>
    <w:p w14:paraId="3630FE1A"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meritve vpliva elektromagnetnega sevanja na okolico na minimalno dveh (2) elektroenergetskih objektih (velja za hidroelektrarne, termoelektrarne, nuklearne elektrarne, RTP in daljnovode visoke napetosti).</w:t>
      </w:r>
    </w:p>
    <w:p w14:paraId="10910091" w14:textId="77777777" w:rsidR="00E77198" w:rsidRPr="0095239D" w:rsidRDefault="00E77198" w:rsidP="00D633AA">
      <w:pPr>
        <w:pStyle w:val="Odstavekseznama"/>
        <w:widowControl w:val="0"/>
        <w:ind w:left="426"/>
        <w:rPr>
          <w:rFonts w:ascii="Tahoma" w:hAnsi="Tahoma" w:cs="Tahoma"/>
        </w:rPr>
      </w:pPr>
    </w:p>
    <w:p w14:paraId="25CF7B57" w14:textId="77777777" w:rsidR="00E77198" w:rsidRPr="0095239D" w:rsidRDefault="00E77198" w:rsidP="00D633AA">
      <w:pPr>
        <w:pStyle w:val="Odstavekseznama"/>
        <w:widowControl w:val="0"/>
        <w:numPr>
          <w:ilvl w:val="0"/>
          <w:numId w:val="33"/>
        </w:numPr>
        <w:spacing w:line="276" w:lineRule="auto"/>
        <w:ind w:left="426" w:hanging="357"/>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izvedli meritve hrupa na okolico na minimalno dveh (2) </w:t>
      </w:r>
      <w:r w:rsidR="00E1012A" w:rsidRPr="0095239D">
        <w:rPr>
          <w:rFonts w:ascii="Tahoma" w:hAnsi="Tahoma" w:cs="Tahoma"/>
        </w:rPr>
        <w:t>elektroenergetskih objektih (velja za hidroelektrarne moči 30 MVA ali več, termoelektrarne, nuklearne elektrarne, RTP 110/x kV ali več).</w:t>
      </w:r>
    </w:p>
    <w:p w14:paraId="3F1992A5" w14:textId="77777777" w:rsidR="00E77198" w:rsidRPr="0095239D" w:rsidRDefault="00E77198" w:rsidP="00D633AA">
      <w:pPr>
        <w:pStyle w:val="Odstavekseznama"/>
        <w:widowControl w:val="0"/>
        <w:ind w:left="426"/>
        <w:rPr>
          <w:rFonts w:ascii="Tahoma" w:hAnsi="Tahoma" w:cs="Tahoma"/>
        </w:rPr>
      </w:pPr>
    </w:p>
    <w:p w14:paraId="531B953D" w14:textId="01E5FC00" w:rsidR="00E77198" w:rsidRPr="0095239D" w:rsidRDefault="00E77198" w:rsidP="00D633AA">
      <w:pPr>
        <w:pStyle w:val="Odstavekseznama"/>
        <w:widowControl w:val="0"/>
        <w:numPr>
          <w:ilvl w:val="0"/>
          <w:numId w:val="33"/>
        </w:numPr>
        <w:spacing w:line="276" w:lineRule="auto"/>
        <w:ind w:left="426"/>
        <w:contextualSpacing/>
        <w:jc w:val="both"/>
        <w:rPr>
          <w:rFonts w:ascii="Tahoma" w:hAnsi="Tahoma" w:cs="Tahoma"/>
        </w:rPr>
      </w:pPr>
      <w:r w:rsidRPr="0095239D">
        <w:rPr>
          <w:rFonts w:ascii="Tahoma" w:hAnsi="Tahoma" w:cs="Tahoma"/>
        </w:rPr>
        <w:t>od vključno leta 2015 pa do roka</w:t>
      </w:r>
      <w:r w:rsidR="0004716D" w:rsidRPr="0095239D">
        <w:rPr>
          <w:rFonts w:ascii="Tahoma" w:hAnsi="Tahoma" w:cs="Tahoma"/>
        </w:rPr>
        <w:t>,</w:t>
      </w:r>
      <w:r w:rsidRPr="0095239D">
        <w:rPr>
          <w:rFonts w:ascii="Tahoma" w:hAnsi="Tahoma" w:cs="Tahoma"/>
        </w:rPr>
        <w:t xml:space="preserve"> določenega za oddajo ponudb, , </w:t>
      </w:r>
      <w:r w:rsidR="004F3313" w:rsidRPr="0095239D">
        <w:rPr>
          <w:rFonts w:ascii="Tahoma" w:hAnsi="Tahoma" w:cs="Tahoma"/>
        </w:rPr>
        <w:t xml:space="preserve">opravili pregled in svetovanje glede regulacije frekvence in delovne moči (turbinski del) ter glede regulacije napetosti in jalove moči (vzbujalni sistem) – kontrole, pregled nastavitev z zahtevami ELES-a </w:t>
      </w:r>
      <w:r w:rsidRPr="0095239D">
        <w:rPr>
          <w:rFonts w:ascii="Tahoma" w:hAnsi="Tahoma" w:cs="Tahoma"/>
        </w:rPr>
        <w:t xml:space="preserve">na minimalno dveh (2) elektroenergetskih objektih (velja za hidroelektrarne moči </w:t>
      </w:r>
      <w:r w:rsidR="00E1012A" w:rsidRPr="0095239D">
        <w:rPr>
          <w:rFonts w:ascii="Tahoma" w:hAnsi="Tahoma" w:cs="Tahoma"/>
        </w:rPr>
        <w:t xml:space="preserve">30 </w:t>
      </w:r>
      <w:r w:rsidRPr="0095239D">
        <w:rPr>
          <w:rFonts w:ascii="Tahoma" w:hAnsi="Tahoma" w:cs="Tahoma"/>
        </w:rPr>
        <w:t xml:space="preserve">MVA ali več, termoelektrarne, nuklearne elektrarne). </w:t>
      </w:r>
    </w:p>
    <w:p w14:paraId="5114791C" w14:textId="77777777" w:rsidR="00E77198" w:rsidRPr="0095239D" w:rsidRDefault="00E77198" w:rsidP="00D633AA">
      <w:pPr>
        <w:widowControl w:val="0"/>
        <w:ind w:left="142"/>
        <w:rPr>
          <w:rFonts w:ascii="Tahoma" w:hAnsi="Tahoma" w:cs="Tahoma"/>
        </w:rPr>
      </w:pPr>
    </w:p>
    <w:p w14:paraId="197713E5" w14:textId="6F012B18" w:rsidR="00E1012A" w:rsidRPr="0095239D" w:rsidRDefault="00E1012A" w:rsidP="00D633AA">
      <w:pPr>
        <w:pStyle w:val="Odstavekseznama"/>
        <w:widowControl w:val="0"/>
        <w:numPr>
          <w:ilvl w:val="0"/>
          <w:numId w:val="33"/>
        </w:numPr>
        <w:spacing w:line="276" w:lineRule="auto"/>
        <w:ind w:left="426"/>
        <w:contextualSpacing/>
        <w:jc w:val="both"/>
        <w:rPr>
          <w:rFonts w:ascii="Tahoma" w:hAnsi="Tahoma" w:cs="Tahoma"/>
          <w:spacing w:val="-3"/>
        </w:rPr>
      </w:pPr>
      <w:r w:rsidRPr="0095239D">
        <w:rPr>
          <w:rFonts w:ascii="Tahoma" w:hAnsi="Tahoma" w:cs="Tahoma"/>
          <w:spacing w:val="-3"/>
        </w:rPr>
        <w:t>od vključno leta 2015 pa do roka</w:t>
      </w:r>
      <w:r w:rsidR="0004716D" w:rsidRPr="0095239D">
        <w:rPr>
          <w:rFonts w:ascii="Tahoma" w:hAnsi="Tahoma" w:cs="Tahoma"/>
          <w:spacing w:val="-3"/>
        </w:rPr>
        <w:t>,</w:t>
      </w:r>
      <w:r w:rsidRPr="0095239D">
        <w:rPr>
          <w:rFonts w:ascii="Tahoma" w:hAnsi="Tahoma" w:cs="Tahoma"/>
          <w:spacing w:val="-3"/>
        </w:rPr>
        <w:t xml:space="preserve"> določenega za oddajo ponudb, izdelali analize vpliva novih agregatov na preostalo omrežje (statične in dinamične analize), kjer se mora upoštevati celotno omrežje EES Slovenije (vezano na ELES-</w:t>
      </w:r>
      <w:proofErr w:type="spellStart"/>
      <w:r w:rsidRPr="0095239D">
        <w:rPr>
          <w:rFonts w:ascii="Tahoma" w:hAnsi="Tahoma" w:cs="Tahoma"/>
          <w:spacing w:val="-3"/>
        </w:rPr>
        <w:t>ovo</w:t>
      </w:r>
      <w:proofErr w:type="spellEnd"/>
      <w:r w:rsidRPr="0095239D">
        <w:rPr>
          <w:rFonts w:ascii="Tahoma" w:hAnsi="Tahoma" w:cs="Tahoma"/>
          <w:spacing w:val="-3"/>
        </w:rPr>
        <w:t xml:space="preserve"> standardno soglasje za priključitev na 110 kV omrežje) na minimalno dveh (2) elektroenergetskih objektih (velja za hidroelektrarne moči 30 MVA ali več, termoelektrarne, nuklearne elektrarne)</w:t>
      </w:r>
      <w:r w:rsidR="00C356B1" w:rsidRPr="0095239D">
        <w:rPr>
          <w:rFonts w:ascii="Tahoma" w:hAnsi="Tahoma" w:cs="Tahoma"/>
          <w:spacing w:val="-3"/>
        </w:rPr>
        <w:t>,</w:t>
      </w:r>
    </w:p>
    <w:p w14:paraId="3CC94133" w14:textId="77777777" w:rsidR="00C356B1" w:rsidRPr="0095239D" w:rsidRDefault="00C356B1" w:rsidP="00C6657A">
      <w:pPr>
        <w:pStyle w:val="Odstavekseznama"/>
        <w:rPr>
          <w:rFonts w:ascii="Tahoma" w:hAnsi="Tahoma" w:cs="Tahoma"/>
          <w:spacing w:val="-3"/>
        </w:rPr>
      </w:pPr>
    </w:p>
    <w:p w14:paraId="1A7CB21A" w14:textId="4E69513A" w:rsidR="00C356B1" w:rsidRPr="0095239D" w:rsidRDefault="00C356B1" w:rsidP="00D633AA">
      <w:pPr>
        <w:pStyle w:val="Odstavekseznama"/>
        <w:widowControl w:val="0"/>
        <w:numPr>
          <w:ilvl w:val="0"/>
          <w:numId w:val="33"/>
        </w:numPr>
        <w:spacing w:line="276" w:lineRule="auto"/>
        <w:ind w:left="426"/>
        <w:contextualSpacing/>
        <w:jc w:val="both"/>
        <w:rPr>
          <w:rFonts w:ascii="Tahoma" w:hAnsi="Tahoma" w:cs="Tahoma"/>
          <w:spacing w:val="-3"/>
        </w:rPr>
      </w:pPr>
      <w:r w:rsidRPr="0095239D">
        <w:rPr>
          <w:rFonts w:ascii="Tahoma" w:hAnsi="Tahoma" w:cs="Tahoma"/>
          <w:spacing w:val="-3"/>
        </w:rPr>
        <w:t>od vključno leta 2015 pa do roka, določenega za oddajo ponudb, izvedli »</w:t>
      </w:r>
      <w:proofErr w:type="spellStart"/>
      <w:r w:rsidRPr="0095239D">
        <w:rPr>
          <w:rFonts w:ascii="Tahoma" w:hAnsi="Tahoma" w:cs="Tahoma"/>
          <w:spacing w:val="-3"/>
        </w:rPr>
        <w:t>grid</w:t>
      </w:r>
      <w:proofErr w:type="spellEnd"/>
      <w:r w:rsidRPr="0095239D">
        <w:rPr>
          <w:rFonts w:ascii="Tahoma" w:hAnsi="Tahoma" w:cs="Tahoma"/>
          <w:spacing w:val="-3"/>
        </w:rPr>
        <w:t xml:space="preserve"> teste« za priključitev v omrežje skladno z izdanim soglasjem na minimalno dveh (2) elektroenergetskih objektih (velja za hidroelektrarne moči 30 MVA ali več, termoelektrarne, nuklearne elektrarne).</w:t>
      </w:r>
    </w:p>
    <w:p w14:paraId="0843012D" w14:textId="5B19EE79" w:rsidR="00E1012A" w:rsidRPr="0095239D" w:rsidRDefault="00E1012A" w:rsidP="00D633AA">
      <w:pPr>
        <w:widowControl w:val="0"/>
        <w:ind w:left="142"/>
        <w:rPr>
          <w:rFonts w:ascii="Tahoma" w:hAnsi="Tahoma" w:cs="Tahoma"/>
        </w:rPr>
      </w:pPr>
    </w:p>
    <w:p w14:paraId="0CDE6C54" w14:textId="77777777" w:rsidR="00522A0E" w:rsidRPr="0095239D" w:rsidRDefault="00522A0E" w:rsidP="00D633AA">
      <w:pPr>
        <w:widowControl w:val="0"/>
        <w:ind w:left="142"/>
        <w:rPr>
          <w:rFonts w:ascii="Tahoma" w:hAnsi="Tahoma" w:cs="Tahoma"/>
        </w:rPr>
      </w:pPr>
    </w:p>
    <w:p w14:paraId="0D90CBAE" w14:textId="77777777" w:rsidR="00DD56EE" w:rsidRPr="0095239D" w:rsidRDefault="00DD56EE" w:rsidP="00D633AA">
      <w:pPr>
        <w:widowControl w:val="0"/>
        <w:jc w:val="both"/>
        <w:rPr>
          <w:rFonts w:ascii="Tahoma" w:hAnsi="Tahoma" w:cs="Tahoma"/>
          <w:b/>
          <w:smallCaps/>
        </w:rPr>
      </w:pPr>
      <w:r w:rsidRPr="0095239D">
        <w:rPr>
          <w:rFonts w:ascii="Tahoma" w:hAnsi="Tahoma" w:cs="Tahoma"/>
          <w:b/>
          <w:smallCaps/>
        </w:rPr>
        <w:lastRenderedPageBreak/>
        <w:t>Dokazila:</w:t>
      </w:r>
      <w:r w:rsidR="00752E17" w:rsidRPr="0095239D">
        <w:rPr>
          <w:rFonts w:ascii="Tahoma" w:hAnsi="Tahoma" w:cs="Tahoma"/>
          <w:b/>
          <w:smallCaps/>
        </w:rPr>
        <w:t xml:space="preserve"> </w:t>
      </w:r>
    </w:p>
    <w:p w14:paraId="06E28BC2" w14:textId="77777777" w:rsidR="00DD56EE" w:rsidRPr="0095239D" w:rsidRDefault="00752E17" w:rsidP="00D633AA">
      <w:pPr>
        <w:widowControl w:val="0"/>
        <w:jc w:val="both"/>
        <w:rPr>
          <w:rFonts w:ascii="Tahoma" w:hAnsi="Tahoma" w:cs="Tahoma"/>
        </w:rPr>
      </w:pPr>
      <w:r w:rsidRPr="0095239D">
        <w:rPr>
          <w:rFonts w:ascii="Tahoma" w:hAnsi="Tahoma" w:cs="Tahoma"/>
        </w:rPr>
        <w:t>Ponudnik izkaže izpolnjevanje zgoraj navedenih pogojev</w:t>
      </w:r>
      <w:r w:rsidR="00DD56EE" w:rsidRPr="0095239D">
        <w:rPr>
          <w:rFonts w:ascii="Tahoma" w:hAnsi="Tahoma" w:cs="Tahoma"/>
        </w:rPr>
        <w:t>:</w:t>
      </w:r>
    </w:p>
    <w:p w14:paraId="3C185822" w14:textId="77777777" w:rsidR="00DD56EE" w:rsidRPr="0095239D" w:rsidRDefault="00DD56EE" w:rsidP="00D633AA">
      <w:pPr>
        <w:widowControl w:val="0"/>
        <w:numPr>
          <w:ilvl w:val="0"/>
          <w:numId w:val="9"/>
        </w:numPr>
        <w:spacing w:after="40"/>
        <w:ind w:left="567" w:hanging="357"/>
        <w:jc w:val="both"/>
        <w:rPr>
          <w:rFonts w:ascii="Tahoma" w:hAnsi="Tahoma" w:cs="Tahoma"/>
        </w:rPr>
      </w:pPr>
      <w:r w:rsidRPr="0095239D">
        <w:rPr>
          <w:rFonts w:ascii="Tahoma" w:hAnsi="Tahoma" w:cs="Tahoma"/>
        </w:rPr>
        <w:t>s predložitvijo iz</w:t>
      </w:r>
      <w:r w:rsidR="0045686A" w:rsidRPr="0095239D">
        <w:rPr>
          <w:rFonts w:ascii="Tahoma" w:hAnsi="Tahoma" w:cs="Tahoma"/>
        </w:rPr>
        <w:t>polnjene in podpisane Priloge 8</w:t>
      </w:r>
      <w:r w:rsidR="00F051EB" w:rsidRPr="0095239D">
        <w:rPr>
          <w:rFonts w:ascii="Tahoma" w:hAnsi="Tahoma" w:cs="Tahoma"/>
        </w:rPr>
        <w:t xml:space="preserve"> »Reference«</w:t>
      </w:r>
      <w:r w:rsidR="0045686A" w:rsidRPr="0095239D">
        <w:rPr>
          <w:rFonts w:ascii="Tahoma" w:hAnsi="Tahoma" w:cs="Tahoma"/>
        </w:rPr>
        <w:t>.</w:t>
      </w:r>
    </w:p>
    <w:p w14:paraId="0CF9F535" w14:textId="77777777" w:rsidR="004E4E5E" w:rsidRPr="0095239D" w:rsidRDefault="004E4E5E" w:rsidP="00D633AA">
      <w:pPr>
        <w:widowControl w:val="0"/>
        <w:jc w:val="both"/>
        <w:rPr>
          <w:rFonts w:ascii="Tahoma" w:hAnsi="Tahoma" w:cs="Tahoma"/>
        </w:rPr>
      </w:pPr>
    </w:p>
    <w:p w14:paraId="6C40B876" w14:textId="77777777" w:rsidR="00DD56EE" w:rsidRPr="0095239D" w:rsidRDefault="00591CCC" w:rsidP="00D633AA">
      <w:pPr>
        <w:widowControl w:val="0"/>
        <w:jc w:val="both"/>
        <w:rPr>
          <w:rFonts w:ascii="Tahoma" w:hAnsi="Tahoma" w:cs="Tahoma"/>
          <w:b/>
        </w:rPr>
      </w:pPr>
      <w:r w:rsidRPr="0095239D">
        <w:rPr>
          <w:rFonts w:ascii="Tahoma" w:hAnsi="Tahoma" w:cs="Tahoma"/>
          <w:b/>
        </w:rPr>
        <w:t>Ponudnik s predložitvijo Priloge 8</w:t>
      </w:r>
      <w:r w:rsidR="0045686A" w:rsidRPr="0095239D">
        <w:t xml:space="preserve"> </w:t>
      </w:r>
      <w:r w:rsidR="0045686A" w:rsidRPr="0095239D">
        <w:rPr>
          <w:rFonts w:ascii="Tahoma" w:hAnsi="Tahoma" w:cs="Tahoma"/>
          <w:b/>
        </w:rPr>
        <w:t>potrjuje</w:t>
      </w:r>
      <w:r w:rsidR="00E77198" w:rsidRPr="0095239D">
        <w:rPr>
          <w:rFonts w:ascii="Tahoma" w:hAnsi="Tahoma" w:cs="Tahoma"/>
          <w:b/>
        </w:rPr>
        <w:t>, da je navedena referenčna dela</w:t>
      </w:r>
      <w:r w:rsidRPr="0095239D">
        <w:rPr>
          <w:rFonts w:ascii="Tahoma" w:hAnsi="Tahoma" w:cs="Tahoma"/>
          <w:b/>
        </w:rPr>
        <w:t xml:space="preserve"> </w:t>
      </w:r>
      <w:r w:rsidR="00E77198" w:rsidRPr="0095239D">
        <w:rPr>
          <w:rFonts w:ascii="Tahoma" w:hAnsi="Tahoma" w:cs="Tahoma"/>
          <w:b/>
          <w:u w:val="single"/>
        </w:rPr>
        <w:t xml:space="preserve">kot dejanski izvajalec </w:t>
      </w:r>
      <w:r w:rsidR="00B21F4B" w:rsidRPr="0095239D">
        <w:rPr>
          <w:rFonts w:ascii="Tahoma" w:hAnsi="Tahoma" w:cs="Tahoma"/>
          <w:b/>
          <w:u w:val="single"/>
        </w:rPr>
        <w:t xml:space="preserve">del </w:t>
      </w:r>
      <w:r w:rsidR="0045686A" w:rsidRPr="0095239D">
        <w:rPr>
          <w:rFonts w:ascii="Tahoma" w:hAnsi="Tahoma" w:cs="Tahoma"/>
          <w:b/>
          <w:u w:val="single"/>
        </w:rPr>
        <w:t>oz. s kadrom/strokovnjaki s katerimi ponudnik izkazuj</w:t>
      </w:r>
      <w:r w:rsidR="00B21F4B" w:rsidRPr="0095239D">
        <w:rPr>
          <w:rFonts w:ascii="Tahoma" w:hAnsi="Tahoma" w:cs="Tahoma"/>
          <w:b/>
          <w:u w:val="single"/>
        </w:rPr>
        <w:t>e referenčne pogoje oz. zahteve</w:t>
      </w:r>
      <w:r w:rsidR="00E77198" w:rsidRPr="0095239D">
        <w:rPr>
          <w:rFonts w:ascii="Tahoma" w:hAnsi="Tahoma" w:cs="Tahoma"/>
          <w:b/>
        </w:rPr>
        <w:t>,</w:t>
      </w:r>
      <w:r w:rsidRPr="0095239D">
        <w:rPr>
          <w:rFonts w:ascii="Tahoma" w:hAnsi="Tahoma" w:cs="Tahoma"/>
          <w:b/>
        </w:rPr>
        <w:t xml:space="preserve"> opravil strokovno pravilno, kvalitetno in v pogodbenem roku. </w:t>
      </w:r>
      <w:r w:rsidR="00B24C87" w:rsidRPr="0095239D">
        <w:rPr>
          <w:rFonts w:ascii="Tahoma" w:hAnsi="Tahoma" w:cs="Tahoma"/>
          <w:b/>
          <w:u w:val="single"/>
        </w:rPr>
        <w:t>Kader (strokovnjaki) s katerimi ponudnik izkazuje referenčne pogoje oz. zahteve, bo moral predmetna dela javnega naročila (okvirnega sporazuma) tudi izvesti</w:t>
      </w:r>
      <w:r w:rsidR="0045686A" w:rsidRPr="0095239D">
        <w:rPr>
          <w:rFonts w:ascii="Tahoma" w:hAnsi="Tahoma" w:cs="Tahoma"/>
          <w:u w:val="single"/>
        </w:rPr>
        <w:t>!</w:t>
      </w:r>
    </w:p>
    <w:p w14:paraId="09F16847" w14:textId="77777777" w:rsidR="00DD56EE" w:rsidRPr="0095239D" w:rsidRDefault="00DD56EE" w:rsidP="00D633AA">
      <w:pPr>
        <w:widowControl w:val="0"/>
        <w:jc w:val="both"/>
        <w:rPr>
          <w:rFonts w:ascii="Tahoma" w:hAnsi="Tahoma" w:cs="Tahoma"/>
        </w:rPr>
      </w:pPr>
    </w:p>
    <w:p w14:paraId="0D3A245E" w14:textId="7E1ED129" w:rsidR="00E77198" w:rsidRPr="0095239D" w:rsidRDefault="00E77198" w:rsidP="00D633AA">
      <w:pPr>
        <w:widowControl w:val="0"/>
        <w:jc w:val="both"/>
        <w:rPr>
          <w:rFonts w:ascii="Tahoma" w:hAnsi="Tahoma" w:cs="Tahoma"/>
        </w:rPr>
      </w:pPr>
      <w:r w:rsidRPr="0095239D">
        <w:rPr>
          <w:rFonts w:ascii="Tahoma" w:hAnsi="Tahoma" w:cs="Tahoma"/>
        </w:rPr>
        <w:t>Naročnik</w:t>
      </w:r>
      <w:r w:rsidR="0045686A" w:rsidRPr="0095239D">
        <w:rPr>
          <w:rFonts w:ascii="Tahoma" w:hAnsi="Tahoma" w:cs="Tahoma"/>
        </w:rPr>
        <w:t xml:space="preserve"> </w:t>
      </w:r>
      <w:r w:rsidR="00AD3D77" w:rsidRPr="0095239D">
        <w:rPr>
          <w:rFonts w:ascii="Tahoma" w:hAnsi="Tahoma" w:cs="Tahoma"/>
        </w:rPr>
        <w:t xml:space="preserve">v ponudbi </w:t>
      </w:r>
      <w:r w:rsidR="0045686A" w:rsidRPr="0095239D">
        <w:rPr>
          <w:rFonts w:ascii="Tahoma" w:hAnsi="Tahoma" w:cs="Tahoma"/>
        </w:rPr>
        <w:t>ne zahteva potrjenih referenc s strani</w:t>
      </w:r>
      <w:r w:rsidR="0045686A" w:rsidRPr="0095239D">
        <w:t xml:space="preserve"> </w:t>
      </w:r>
      <w:r w:rsidR="0045686A" w:rsidRPr="0095239D">
        <w:rPr>
          <w:rFonts w:ascii="Tahoma" w:hAnsi="Tahoma" w:cs="Tahoma"/>
        </w:rPr>
        <w:t xml:space="preserve">posameznih naročnikov/izdajateljev referenc, </w:t>
      </w:r>
      <w:r w:rsidR="0045686A" w:rsidRPr="0095239D">
        <w:rPr>
          <w:rFonts w:ascii="Tahoma" w:hAnsi="Tahoma" w:cs="Tahoma"/>
          <w:b/>
          <w:u w:val="single"/>
        </w:rPr>
        <w:t>VENDAR</w:t>
      </w:r>
      <w:r w:rsidRPr="0095239D">
        <w:rPr>
          <w:rFonts w:ascii="Tahoma" w:hAnsi="Tahoma" w:cs="Tahoma"/>
        </w:rPr>
        <w:t xml:space="preserve"> </w:t>
      </w:r>
      <w:r w:rsidR="00960856" w:rsidRPr="0095239D">
        <w:rPr>
          <w:rFonts w:ascii="Tahoma" w:hAnsi="Tahoma" w:cs="Tahoma"/>
        </w:rPr>
        <w:t xml:space="preserve">naročnik opozarja, da </w:t>
      </w:r>
      <w:r w:rsidRPr="0095239D">
        <w:rPr>
          <w:rFonts w:ascii="Tahoma" w:hAnsi="Tahoma" w:cs="Tahoma"/>
        </w:rPr>
        <w:t xml:space="preserve">je upravičen pred sprejemom odločitve o izbiri opraviti poizvedbe o navedenih referencah, zato </w:t>
      </w:r>
      <w:r w:rsidRPr="0095239D">
        <w:rPr>
          <w:rFonts w:ascii="Tahoma" w:hAnsi="Tahoma" w:cs="Tahoma"/>
          <w:b/>
        </w:rPr>
        <w:t xml:space="preserve">naročnik pridržuje pravico, da ponudnik na podlagi poziva naročnika v zahtevanem roku predloži dodatna dokazila </w:t>
      </w:r>
      <w:r w:rsidR="00F051EB" w:rsidRPr="0095239D">
        <w:rPr>
          <w:rFonts w:ascii="Tahoma" w:hAnsi="Tahoma" w:cs="Tahoma"/>
          <w:b/>
        </w:rPr>
        <w:t>in/ali</w:t>
      </w:r>
      <w:r w:rsidR="00960856" w:rsidRPr="0095239D">
        <w:rPr>
          <w:rFonts w:ascii="Tahoma" w:hAnsi="Tahoma" w:cs="Tahoma"/>
          <w:b/>
        </w:rPr>
        <w:t xml:space="preserve"> potrdila </w:t>
      </w:r>
      <w:r w:rsidRPr="0095239D">
        <w:rPr>
          <w:rFonts w:ascii="Tahoma" w:hAnsi="Tahoma" w:cs="Tahoma"/>
          <w:b/>
        </w:rPr>
        <w:t>o uspešni izvedbi navedenih referenčnih del</w:t>
      </w:r>
      <w:r w:rsidR="00960856" w:rsidRPr="0095239D">
        <w:t xml:space="preserve"> </w:t>
      </w:r>
      <w:r w:rsidR="00960856" w:rsidRPr="0095239D">
        <w:rPr>
          <w:rFonts w:ascii="Tahoma" w:hAnsi="Tahoma" w:cs="Tahoma"/>
          <w:b/>
        </w:rPr>
        <w:t>s strani posameznih naročnikov/izdajateljev referenc</w:t>
      </w:r>
      <w:r w:rsidRPr="0095239D">
        <w:rPr>
          <w:rFonts w:ascii="Tahoma" w:hAnsi="Tahoma" w:cs="Tahoma"/>
        </w:rPr>
        <w:t xml:space="preserve">. Če navedene reference ne izkazujejo resničnega stanja jih naročnik ne bo upošteval. </w:t>
      </w:r>
      <w:r w:rsidRPr="0095239D">
        <w:rPr>
          <w:rFonts w:ascii="Tahoma" w:hAnsi="Tahoma" w:cs="Tahoma"/>
          <w:b/>
          <w:u w:val="single"/>
        </w:rPr>
        <w:t>Gospodarskim subjektom se bodo priznale reference le za tista dela (storitve), ki so jih neposredno (z lastnimi znanji in zmogljivostmi) izvedli sami.</w:t>
      </w:r>
      <w:r w:rsidR="00B24C87" w:rsidRPr="0095239D">
        <w:rPr>
          <w:rFonts w:ascii="Tahoma" w:hAnsi="Tahoma" w:cs="Tahoma"/>
          <w:b/>
          <w:u w:val="single"/>
        </w:rPr>
        <w:t xml:space="preserve"> </w:t>
      </w:r>
    </w:p>
    <w:p w14:paraId="0A91E2F3" w14:textId="77777777" w:rsidR="00E77198" w:rsidRPr="0095239D" w:rsidRDefault="00960856" w:rsidP="00D633AA">
      <w:pPr>
        <w:widowControl w:val="0"/>
        <w:jc w:val="both"/>
        <w:rPr>
          <w:rFonts w:ascii="Tahoma" w:hAnsi="Tahoma" w:cs="Tahoma"/>
          <w:sz w:val="16"/>
          <w:u w:val="single"/>
        </w:rPr>
      </w:pPr>
      <w:r w:rsidRPr="0095239D">
        <w:rPr>
          <w:rFonts w:ascii="Tahoma" w:hAnsi="Tahoma" w:cs="Tahoma"/>
          <w:sz w:val="16"/>
          <w:u w:val="single"/>
        </w:rPr>
        <w:t xml:space="preserve"> </w:t>
      </w:r>
    </w:p>
    <w:p w14:paraId="19BC2B9E" w14:textId="77777777" w:rsidR="00E77198" w:rsidRPr="0095239D" w:rsidRDefault="00E77198" w:rsidP="00D633AA">
      <w:pPr>
        <w:widowControl w:val="0"/>
        <w:jc w:val="both"/>
        <w:rPr>
          <w:rFonts w:ascii="Tahoma" w:hAnsi="Tahoma" w:cs="Tahoma"/>
          <w:bCs/>
          <w:i/>
          <w:szCs w:val="22"/>
        </w:rPr>
      </w:pPr>
      <w:r w:rsidRPr="0095239D">
        <w:rPr>
          <w:rFonts w:ascii="Tahoma" w:hAnsi="Tahoma" w:cs="Tahoma"/>
          <w:i/>
        </w:rPr>
        <w:t xml:space="preserve">Ponudnik se z oddajo svoje ponudbe strinja, da naročnik pri naročniku/izdajatelju reference preveri navedbe iz priloženih referenc oziroma uspešno izvedenih poslov ponudnika. </w:t>
      </w:r>
    </w:p>
    <w:p w14:paraId="62E20DBC" w14:textId="77777777" w:rsidR="00E77198" w:rsidRPr="0095239D" w:rsidRDefault="00E77198" w:rsidP="00D633AA">
      <w:pPr>
        <w:widowControl w:val="0"/>
        <w:jc w:val="both"/>
        <w:rPr>
          <w:rFonts w:ascii="Tahoma" w:hAnsi="Tahoma" w:cs="Tahoma"/>
          <w:sz w:val="16"/>
        </w:rPr>
      </w:pPr>
    </w:p>
    <w:p w14:paraId="1535CE20" w14:textId="77777777" w:rsidR="00B24C87" w:rsidRPr="0095239D" w:rsidRDefault="00E77198" w:rsidP="00D633AA">
      <w:pPr>
        <w:widowControl w:val="0"/>
        <w:jc w:val="both"/>
        <w:rPr>
          <w:rFonts w:ascii="Tahoma" w:hAnsi="Tahoma" w:cs="Tahoma"/>
          <w:u w:val="single"/>
        </w:rPr>
      </w:pPr>
      <w:r w:rsidRPr="0095239D">
        <w:rPr>
          <w:rFonts w:ascii="Tahoma" w:eastAsia="Calibri" w:hAnsi="Tahoma" w:cs="Tahoma"/>
          <w:bCs/>
          <w:i/>
        </w:rPr>
        <w:t xml:space="preserve">Zgoraj naveden/e referenčni/e pogoj/e lahko ponudnik izpolni samostojno, kot skupina ponudnikov </w:t>
      </w:r>
      <w:r w:rsidRPr="0095239D">
        <w:rPr>
          <w:rFonts w:ascii="Tahoma" w:eastAsia="Calibri" w:hAnsi="Tahoma" w:cs="Tahoma"/>
          <w:bCs/>
          <w:i/>
          <w:sz w:val="18"/>
        </w:rPr>
        <w:t xml:space="preserve">(partnerji) </w:t>
      </w:r>
      <w:r w:rsidRPr="0095239D">
        <w:rPr>
          <w:rFonts w:ascii="Tahoma" w:eastAsia="Calibri" w:hAnsi="Tahoma" w:cs="Tahoma"/>
          <w:bCs/>
          <w:i/>
        </w:rPr>
        <w:t xml:space="preserve">v primeru skupne ponudbe ali s podizvajalci, </w:t>
      </w:r>
      <w:r w:rsidRPr="0095239D">
        <w:rPr>
          <w:rFonts w:ascii="Tahoma" w:eastAsia="Calibri" w:hAnsi="Tahoma" w:cs="Tahoma"/>
          <w:b/>
          <w:bCs/>
          <w:i/>
          <w:u w:val="single"/>
        </w:rPr>
        <w:t>vendar bo moral ta subjekt</w:t>
      </w:r>
      <w:r w:rsidR="00960856" w:rsidRPr="0095239D">
        <w:rPr>
          <w:rFonts w:ascii="Tahoma" w:eastAsia="Calibri" w:hAnsi="Tahoma" w:cs="Tahoma"/>
          <w:b/>
          <w:bCs/>
          <w:i/>
          <w:u w:val="single"/>
        </w:rPr>
        <w:t xml:space="preserve"> (oz. kader)</w:t>
      </w:r>
      <w:r w:rsidRPr="0095239D">
        <w:rPr>
          <w:rFonts w:ascii="Tahoma" w:eastAsia="Calibri" w:hAnsi="Tahoma" w:cs="Tahoma"/>
          <w:b/>
          <w:bCs/>
          <w:i/>
          <w:u w:val="single"/>
        </w:rPr>
        <w:t xml:space="preserve"> (s katerim se izkazuje reference) predmetna dela javnega naročila (za katera se bo priložila referenca v ponudbi) tudi izvesti. </w:t>
      </w:r>
    </w:p>
    <w:p w14:paraId="2B01D4D4" w14:textId="40CC8887" w:rsidR="00EF6463" w:rsidRPr="0095239D" w:rsidRDefault="00EF6463" w:rsidP="00D633AA">
      <w:pPr>
        <w:widowControl w:val="0"/>
        <w:spacing w:after="40"/>
        <w:jc w:val="both"/>
        <w:rPr>
          <w:rFonts w:ascii="Tahoma" w:eastAsia="Calibri" w:hAnsi="Tahoma" w:cs="Tahoma"/>
          <w:bCs/>
        </w:rPr>
      </w:pPr>
    </w:p>
    <w:p w14:paraId="1C44307D" w14:textId="62D86C34" w:rsidR="00935B8A" w:rsidRPr="0095239D" w:rsidRDefault="00356752" w:rsidP="00D633AA">
      <w:pPr>
        <w:widowControl w:val="0"/>
        <w:numPr>
          <w:ilvl w:val="2"/>
          <w:numId w:val="2"/>
        </w:numPr>
        <w:jc w:val="both"/>
        <w:rPr>
          <w:rFonts w:ascii="Tahoma" w:hAnsi="Tahoma" w:cs="Tahoma"/>
          <w:b/>
        </w:rPr>
      </w:pPr>
      <w:r w:rsidRPr="0095239D">
        <w:rPr>
          <w:rFonts w:ascii="Tahoma" w:hAnsi="Tahoma" w:cs="Tahoma"/>
          <w:b/>
        </w:rPr>
        <w:t>ZAVAROVANJE ODGOVORNOSTI</w:t>
      </w:r>
      <w:r w:rsidR="00EF7710" w:rsidRPr="0095239D">
        <w:rPr>
          <w:rFonts w:ascii="Tahoma" w:hAnsi="Tahoma" w:cs="Tahoma"/>
          <w:b/>
        </w:rPr>
        <w:t xml:space="preserve"> PONUDNIKA</w:t>
      </w:r>
    </w:p>
    <w:p w14:paraId="70088100" w14:textId="77777777" w:rsidR="00BA1A5B" w:rsidRPr="0095239D" w:rsidRDefault="00BA1A5B" w:rsidP="00D633AA">
      <w:pPr>
        <w:widowControl w:val="0"/>
        <w:jc w:val="both"/>
        <w:rPr>
          <w:rFonts w:ascii="Tahoma" w:hAnsi="Tahoma" w:cs="Tahoma"/>
          <w:sz w:val="18"/>
        </w:rPr>
      </w:pPr>
    </w:p>
    <w:p w14:paraId="1149C7B3" w14:textId="1ADF202C" w:rsidR="00697833" w:rsidRPr="0095239D" w:rsidRDefault="00697833" w:rsidP="00D633AA">
      <w:pPr>
        <w:widowControl w:val="0"/>
        <w:jc w:val="both"/>
        <w:rPr>
          <w:rFonts w:ascii="Tahoma" w:hAnsi="Tahoma" w:cs="Tahoma"/>
        </w:rPr>
      </w:pPr>
      <w:r w:rsidRPr="0095239D">
        <w:rPr>
          <w:rFonts w:ascii="Tahoma" w:hAnsi="Tahoma" w:cs="Tahoma"/>
        </w:rPr>
        <w:t>Ponudnik oz. vodilni član skupine ponudnikov mora imeti skladno z Gradbenim zakonom (GZ</w:t>
      </w:r>
      <w:r w:rsidR="00EC2B2D" w:rsidRPr="0095239D">
        <w:rPr>
          <w:rFonts w:ascii="Tahoma" w:hAnsi="Tahoma" w:cs="Tahoma"/>
        </w:rPr>
        <w:t>-1</w:t>
      </w:r>
      <w:r w:rsidRPr="0095239D">
        <w:rPr>
          <w:rFonts w:ascii="Tahoma" w:hAnsi="Tahoma" w:cs="Tahoma"/>
        </w:rPr>
        <w:t xml:space="preserve">) ali </w:t>
      </w:r>
      <w:r w:rsidRPr="0095239D">
        <w:rPr>
          <w:rFonts w:ascii="Tahoma" w:hAnsi="Tahoma" w:cs="Tahoma"/>
          <w:bCs/>
        </w:rPr>
        <w:t xml:space="preserve">Zakonom o arhitekturni in inženirski dejavnosti (ZAID) </w:t>
      </w:r>
      <w:r w:rsidRPr="0095239D">
        <w:rPr>
          <w:rFonts w:ascii="Tahoma" w:hAnsi="Tahoma" w:cs="Tahoma"/>
        </w:rPr>
        <w:t xml:space="preserve">ves čas izpolnjevanja obveznosti, sklenjenih na osnovi tega razpisa, sklenjeno zavarovanje odgovornosti za škodo v zvezi z opravljanjem svoje dejavnosti (zavarovanje poklicne odgovornosti), ki mora vključevati odgovornost za škodo, ki bi nastala investitorju ali tretji osebi v zvezi z opravljenem njegove dejavnosti in mora kriti škodo zaradi malomarnosti, napake ali opustitve dolžnosti izvajalca in pri njem zaposlenih v minimalnem znesku </w:t>
      </w:r>
      <w:r w:rsidR="00EE7256" w:rsidRPr="0095239D">
        <w:rPr>
          <w:rFonts w:ascii="Tahoma" w:hAnsi="Tahoma" w:cs="Tahoma"/>
        </w:rPr>
        <w:t>250</w:t>
      </w:r>
      <w:r w:rsidRPr="0095239D">
        <w:rPr>
          <w:rFonts w:ascii="Tahoma" w:hAnsi="Tahoma" w:cs="Tahoma"/>
        </w:rPr>
        <w:t>.000,00 EUR letne zavarovalne vsote za vse zavarovalne primere v posameznem letu.</w:t>
      </w:r>
    </w:p>
    <w:p w14:paraId="567EEAAE" w14:textId="77777777" w:rsidR="00697833" w:rsidRPr="0095239D" w:rsidRDefault="00697833" w:rsidP="00D633AA">
      <w:pPr>
        <w:widowControl w:val="0"/>
        <w:jc w:val="both"/>
        <w:rPr>
          <w:rFonts w:ascii="Tahoma" w:hAnsi="Tahoma" w:cs="Tahoma"/>
        </w:rPr>
      </w:pPr>
    </w:p>
    <w:p w14:paraId="5DFDE815" w14:textId="77777777" w:rsidR="00697833" w:rsidRPr="0095239D" w:rsidRDefault="00697833" w:rsidP="00D633AA">
      <w:pPr>
        <w:widowControl w:val="0"/>
        <w:jc w:val="both"/>
        <w:rPr>
          <w:rFonts w:ascii="Tahoma" w:hAnsi="Tahoma" w:cs="Tahoma"/>
        </w:rPr>
      </w:pPr>
      <w:r w:rsidRPr="0095239D">
        <w:rPr>
          <w:rFonts w:ascii="Tahoma" w:hAnsi="Tahoma" w:cs="Tahoma"/>
        </w:rPr>
        <w:t>V primeru, da se ponudniku oz. vodilnemu članu skupine ponudnikov letna zavarovalna vsota izčrpa pred iztekom posameznega leta, mora ponudnik oz. vodilni član skupine ponudnikov nemudoma skleniti novo tovrstno zavarovanje.</w:t>
      </w:r>
    </w:p>
    <w:p w14:paraId="0316E1E5" w14:textId="77777777" w:rsidR="00697833" w:rsidRPr="0095239D" w:rsidRDefault="00697833" w:rsidP="00D633AA">
      <w:pPr>
        <w:widowControl w:val="0"/>
        <w:jc w:val="both"/>
        <w:rPr>
          <w:rFonts w:ascii="Tahoma" w:hAnsi="Tahoma" w:cs="Tahoma"/>
          <w:sz w:val="16"/>
        </w:rPr>
      </w:pPr>
    </w:p>
    <w:p w14:paraId="1FE4CE68" w14:textId="77777777" w:rsidR="00697833" w:rsidRPr="0095239D" w:rsidRDefault="00697833" w:rsidP="00D633AA">
      <w:pPr>
        <w:widowControl w:val="0"/>
        <w:jc w:val="both"/>
        <w:rPr>
          <w:rFonts w:ascii="Tahoma" w:hAnsi="Tahoma" w:cs="Tahoma"/>
        </w:rPr>
      </w:pPr>
      <w:r w:rsidRPr="0095239D">
        <w:rPr>
          <w:rFonts w:ascii="Tahoma" w:hAnsi="Tahoma" w:cs="Tahoma"/>
        </w:rPr>
        <w:t>Če ima ponudnik oz. vodilni član skupine ponudnikov zavarovano odgovornost za škodo v tujini, mora zavarovanje kriti škodo, povzročeno v Republiki Sloveniji.</w:t>
      </w:r>
    </w:p>
    <w:p w14:paraId="27CF38D0" w14:textId="77777777" w:rsidR="00697833" w:rsidRPr="0095239D" w:rsidRDefault="00697833" w:rsidP="00D633AA">
      <w:pPr>
        <w:widowControl w:val="0"/>
        <w:jc w:val="both"/>
        <w:rPr>
          <w:rFonts w:ascii="Tahoma" w:hAnsi="Tahoma" w:cs="Tahoma"/>
        </w:rPr>
      </w:pPr>
    </w:p>
    <w:p w14:paraId="53C3438D" w14:textId="77777777" w:rsidR="00697833" w:rsidRPr="0095239D" w:rsidRDefault="00697833" w:rsidP="00D633AA">
      <w:pPr>
        <w:widowControl w:val="0"/>
        <w:jc w:val="both"/>
        <w:rPr>
          <w:rFonts w:ascii="Tahoma" w:hAnsi="Tahoma" w:cs="Tahoma"/>
        </w:rPr>
      </w:pPr>
      <w:r w:rsidRPr="0095239D">
        <w:rPr>
          <w:rFonts w:ascii="Tahoma" w:hAnsi="Tahoma" w:cs="Tahoma"/>
        </w:rPr>
        <w:t xml:space="preserve">Ostali sodelujoči gospodarski subjekti morajo imeti ves čas izpolnjevanja obveznosti na osnovi tega razpisa sklenjena zavarovanja, v višini zavarovalne vsote, ki je sorazmerna obsegu opravljenega dela tega gospodarskega subjekta po tem razpisu glede na ponudbeno vrednost in višino zavarovalne vsote </w:t>
      </w:r>
      <w:r w:rsidR="00936A4A" w:rsidRPr="0095239D">
        <w:rPr>
          <w:rFonts w:ascii="Tahoma" w:hAnsi="Tahoma" w:cs="Tahoma"/>
        </w:rPr>
        <w:t>ponudnika oz. vodilnega člana skupine ponudnikov</w:t>
      </w:r>
      <w:r w:rsidRPr="0095239D">
        <w:rPr>
          <w:rFonts w:ascii="Tahoma" w:hAnsi="Tahoma" w:cs="Tahoma"/>
        </w:rPr>
        <w:t>. Vsebina sklenjenih zavarovanj mora pokrivati vsebino del, ki jih gospodarski subjekt izvaja.</w:t>
      </w:r>
      <w:r w:rsidR="00DB1F20" w:rsidRPr="0095239D">
        <w:t xml:space="preserve"> </w:t>
      </w:r>
      <w:r w:rsidR="00DB1F20" w:rsidRPr="0095239D">
        <w:rPr>
          <w:rFonts w:ascii="Tahoma" w:hAnsi="Tahoma" w:cs="Tahoma"/>
        </w:rPr>
        <w:t>Zahteve glede zavarovanja odgovornosti ponudnika in ostalih sodelujočih gospodarskih subjektov so razvidni tudi iz priloženega vzorca okvirnega sporazuma.</w:t>
      </w:r>
    </w:p>
    <w:p w14:paraId="050356B6" w14:textId="77777777" w:rsidR="00697833" w:rsidRPr="0095239D" w:rsidRDefault="00697833" w:rsidP="00D633AA">
      <w:pPr>
        <w:widowControl w:val="0"/>
        <w:ind w:right="-2"/>
        <w:jc w:val="both"/>
        <w:rPr>
          <w:rFonts w:ascii="Tahoma" w:hAnsi="Tahoma" w:cs="Tahoma"/>
        </w:rPr>
      </w:pPr>
    </w:p>
    <w:p w14:paraId="6C223977" w14:textId="77777777" w:rsidR="00697833" w:rsidRPr="0095239D" w:rsidRDefault="00D820B4" w:rsidP="00D633AA">
      <w:pPr>
        <w:widowControl w:val="0"/>
        <w:tabs>
          <w:tab w:val="left" w:pos="8100"/>
        </w:tabs>
        <w:jc w:val="both"/>
        <w:rPr>
          <w:rFonts w:ascii="Tahoma" w:hAnsi="Tahoma" w:cs="Tahoma"/>
        </w:rPr>
      </w:pPr>
      <w:r w:rsidRPr="0095239D">
        <w:rPr>
          <w:rFonts w:ascii="Tahoma" w:hAnsi="Tahoma" w:cs="Tahoma"/>
        </w:rPr>
        <w:t>Kopije z</w:t>
      </w:r>
      <w:r w:rsidR="00697833" w:rsidRPr="0095239D">
        <w:rPr>
          <w:rFonts w:ascii="Tahoma" w:hAnsi="Tahoma" w:cs="Tahoma"/>
        </w:rPr>
        <w:t>avarovaln</w:t>
      </w:r>
      <w:r w:rsidRPr="0095239D">
        <w:rPr>
          <w:rFonts w:ascii="Tahoma" w:hAnsi="Tahoma" w:cs="Tahoma"/>
        </w:rPr>
        <w:t>e</w:t>
      </w:r>
      <w:r w:rsidR="00697833" w:rsidRPr="0095239D">
        <w:rPr>
          <w:rFonts w:ascii="Tahoma" w:hAnsi="Tahoma" w:cs="Tahoma"/>
        </w:rPr>
        <w:t xml:space="preserve"> police </w:t>
      </w:r>
      <w:r w:rsidRPr="0095239D">
        <w:rPr>
          <w:rFonts w:ascii="Tahoma" w:hAnsi="Tahoma" w:cs="Tahoma"/>
        </w:rPr>
        <w:t xml:space="preserve">oz. potrdila o sklenjenih zavarovanjih </w:t>
      </w:r>
      <w:r w:rsidR="00697833" w:rsidRPr="0095239D">
        <w:rPr>
          <w:rFonts w:ascii="Tahoma" w:hAnsi="Tahoma" w:cs="Tahoma"/>
        </w:rPr>
        <w:t xml:space="preserve">bo moral </w:t>
      </w:r>
      <w:r w:rsidR="00936A4A" w:rsidRPr="0095239D">
        <w:rPr>
          <w:rFonts w:ascii="Tahoma" w:hAnsi="Tahoma" w:cs="Tahoma"/>
        </w:rPr>
        <w:t>ponudnik oz. vodilni član skupine ponudnikov</w:t>
      </w:r>
      <w:r w:rsidR="00697833" w:rsidRPr="0095239D">
        <w:rPr>
          <w:rFonts w:ascii="Tahoma" w:hAnsi="Tahoma" w:cs="Tahoma"/>
        </w:rPr>
        <w:t xml:space="preserve"> predložiti pred začetkom izvajanja </w:t>
      </w:r>
      <w:r w:rsidR="00936A4A" w:rsidRPr="0095239D">
        <w:rPr>
          <w:rFonts w:ascii="Tahoma" w:hAnsi="Tahoma" w:cs="Tahoma"/>
        </w:rPr>
        <w:t>okvirnega sporazuma</w:t>
      </w:r>
      <w:r w:rsidR="00697833" w:rsidRPr="0095239D">
        <w:rPr>
          <w:rFonts w:ascii="Tahoma" w:hAnsi="Tahoma" w:cs="Tahoma"/>
        </w:rPr>
        <w:t>.</w:t>
      </w:r>
    </w:p>
    <w:p w14:paraId="780370A8" w14:textId="77777777" w:rsidR="00697833" w:rsidRPr="0095239D" w:rsidRDefault="00697833" w:rsidP="00D633AA">
      <w:pPr>
        <w:widowControl w:val="0"/>
        <w:tabs>
          <w:tab w:val="left" w:pos="8100"/>
        </w:tabs>
        <w:jc w:val="both"/>
        <w:rPr>
          <w:rFonts w:ascii="Tahoma" w:hAnsi="Tahoma" w:cs="Tahoma"/>
        </w:rPr>
      </w:pPr>
    </w:p>
    <w:p w14:paraId="3705C28F" w14:textId="77777777" w:rsidR="00697833" w:rsidRPr="0095239D" w:rsidRDefault="00936A4A" w:rsidP="00D633AA">
      <w:pPr>
        <w:widowControl w:val="0"/>
        <w:tabs>
          <w:tab w:val="left" w:pos="8100"/>
        </w:tabs>
        <w:jc w:val="both"/>
        <w:rPr>
          <w:rFonts w:ascii="Tahoma" w:hAnsi="Tahoma" w:cs="Tahoma"/>
        </w:rPr>
      </w:pPr>
      <w:r w:rsidRPr="0095239D">
        <w:rPr>
          <w:rFonts w:ascii="Tahoma" w:hAnsi="Tahoma" w:cs="Tahoma"/>
        </w:rPr>
        <w:t>Ponudnik oz. vodilni član skupine ponudnikov</w:t>
      </w:r>
      <w:r w:rsidR="00697833" w:rsidRPr="0095239D">
        <w:rPr>
          <w:rFonts w:ascii="Tahoma" w:hAnsi="Tahoma" w:cs="Tahoma"/>
        </w:rPr>
        <w:t xml:space="preserve"> mora predložiti izpolnjeno in podpisano </w:t>
      </w:r>
      <w:r w:rsidR="00A44A57" w:rsidRPr="0095239D">
        <w:rPr>
          <w:rFonts w:ascii="Tahoma" w:hAnsi="Tahoma" w:cs="Tahoma"/>
        </w:rPr>
        <w:t>Prilogo 13</w:t>
      </w:r>
      <w:r w:rsidR="00697833" w:rsidRPr="0095239D">
        <w:rPr>
          <w:rFonts w:ascii="Tahoma" w:hAnsi="Tahoma" w:cs="Tahoma"/>
        </w:rPr>
        <w:t>.</w:t>
      </w:r>
    </w:p>
    <w:p w14:paraId="1FD11E9D" w14:textId="4BEE9A39" w:rsidR="00EF6463" w:rsidRPr="0095239D" w:rsidRDefault="00EF6463" w:rsidP="00D633AA">
      <w:pPr>
        <w:widowControl w:val="0"/>
        <w:jc w:val="both"/>
        <w:rPr>
          <w:rFonts w:ascii="Tahoma" w:hAnsi="Tahoma" w:cs="Tahoma"/>
          <w:szCs w:val="32"/>
        </w:rPr>
      </w:pPr>
    </w:p>
    <w:p w14:paraId="1B9F5008" w14:textId="77777777" w:rsidR="00522A0E" w:rsidRPr="0095239D" w:rsidRDefault="00522A0E" w:rsidP="00D633AA">
      <w:pPr>
        <w:widowControl w:val="0"/>
        <w:jc w:val="both"/>
        <w:rPr>
          <w:rFonts w:ascii="Tahoma" w:hAnsi="Tahoma" w:cs="Tahoma"/>
          <w:szCs w:val="32"/>
        </w:rPr>
      </w:pPr>
    </w:p>
    <w:p w14:paraId="319C7AA6" w14:textId="77777777" w:rsidR="00522A0E" w:rsidRPr="0095239D" w:rsidRDefault="00522A0E" w:rsidP="00D633AA">
      <w:pPr>
        <w:widowControl w:val="0"/>
        <w:jc w:val="both"/>
        <w:rPr>
          <w:rFonts w:ascii="Tahoma" w:hAnsi="Tahoma" w:cs="Tahoma"/>
          <w:szCs w:val="32"/>
        </w:rPr>
      </w:pPr>
    </w:p>
    <w:p w14:paraId="3FA02BC7" w14:textId="77777777" w:rsidR="00954D07" w:rsidRPr="0095239D" w:rsidRDefault="00954D07" w:rsidP="00D633AA">
      <w:pPr>
        <w:widowControl w:val="0"/>
        <w:numPr>
          <w:ilvl w:val="1"/>
          <w:numId w:val="2"/>
        </w:numPr>
        <w:jc w:val="both"/>
        <w:rPr>
          <w:rFonts w:ascii="Tahoma" w:hAnsi="Tahoma" w:cs="Tahoma"/>
          <w:b/>
          <w:sz w:val="22"/>
        </w:rPr>
      </w:pPr>
      <w:r w:rsidRPr="0095239D">
        <w:rPr>
          <w:rFonts w:ascii="Tahoma" w:hAnsi="Tahoma" w:cs="Tahoma"/>
          <w:b/>
          <w:sz w:val="22"/>
        </w:rPr>
        <w:lastRenderedPageBreak/>
        <w:t>OSTALE ZAHTEVE IN POGOJI NAROČNIKA</w:t>
      </w:r>
    </w:p>
    <w:p w14:paraId="7EBC4FA0" w14:textId="77777777" w:rsidR="00954D07" w:rsidRPr="0095239D" w:rsidRDefault="00954D07" w:rsidP="00D633AA">
      <w:pPr>
        <w:widowControl w:val="0"/>
        <w:rPr>
          <w:rFonts w:ascii="Tahoma" w:hAnsi="Tahoma" w:cs="Tahoma"/>
          <w:b/>
          <w:szCs w:val="21"/>
        </w:rPr>
      </w:pPr>
    </w:p>
    <w:p w14:paraId="0E3147E6" w14:textId="77777777" w:rsidR="00C30580" w:rsidRPr="0095239D" w:rsidRDefault="00C30580" w:rsidP="00C30580">
      <w:pPr>
        <w:keepLines/>
        <w:widowControl w:val="0"/>
        <w:jc w:val="both"/>
        <w:rPr>
          <w:rFonts w:ascii="Tahoma" w:hAnsi="Tahoma" w:cs="Tahoma"/>
        </w:rPr>
      </w:pPr>
      <w:r w:rsidRPr="0095239D">
        <w:rPr>
          <w:rFonts w:ascii="Tahoma" w:hAnsi="Tahoma" w:cs="Tahoma"/>
          <w:b/>
        </w:rPr>
        <w:t xml:space="preserve">A. </w:t>
      </w:r>
      <w:r w:rsidRPr="0095239D">
        <w:rPr>
          <w:rFonts w:ascii="Tahoma" w:hAnsi="Tahoma" w:cs="Tahoma"/>
        </w:rPr>
        <w:t xml:space="preserve">Ponudnik, skupina ponudnikov v okviru skupne ponudbe ali podizvajalec ne sme biti uvrščen na seznam poslovnih subjektov, s katerimi na podlagi 35. člena Zakona o integriteti in preprečevanju korupcije (Uradni list RS, št. 69/11 - uradno prečiščeno besedilo, 158/20, 3/22 - </w:t>
      </w:r>
      <w:proofErr w:type="spellStart"/>
      <w:r w:rsidRPr="0095239D">
        <w:rPr>
          <w:rFonts w:ascii="Tahoma" w:hAnsi="Tahoma" w:cs="Tahoma"/>
        </w:rPr>
        <w:t>ZDeb</w:t>
      </w:r>
      <w:proofErr w:type="spellEnd"/>
      <w:r w:rsidRPr="0095239D">
        <w:rPr>
          <w:rFonts w:ascii="Tahoma" w:hAnsi="Tahoma" w:cs="Tahoma"/>
        </w:rPr>
        <w:t xml:space="preserve">, 16/23 - </w:t>
      </w:r>
      <w:proofErr w:type="spellStart"/>
      <w:r w:rsidRPr="0095239D">
        <w:rPr>
          <w:rFonts w:ascii="Tahoma" w:hAnsi="Tahoma" w:cs="Tahoma"/>
        </w:rPr>
        <w:t>ZZPri</w:t>
      </w:r>
      <w:proofErr w:type="spellEnd"/>
      <w:r w:rsidRPr="0095239D">
        <w:rPr>
          <w:rFonts w:ascii="Tahoma" w:hAnsi="Tahoma" w:cs="Tahoma"/>
        </w:rPr>
        <w:t xml:space="preserve">, v nadaljevanju: </w:t>
      </w:r>
      <w:proofErr w:type="spellStart"/>
      <w:r w:rsidRPr="0095239D">
        <w:rPr>
          <w:rFonts w:ascii="Tahoma" w:hAnsi="Tahoma" w:cs="Tahoma"/>
        </w:rPr>
        <w:t>ZIntPK</w:t>
      </w:r>
      <w:proofErr w:type="spellEnd"/>
      <w:r w:rsidRPr="0095239D">
        <w:rPr>
          <w:rFonts w:ascii="Tahoma" w:hAnsi="Tahoma" w:cs="Tahoma"/>
        </w:rPr>
        <w:t>), naročniki ne smejo sodelovati.</w:t>
      </w:r>
    </w:p>
    <w:p w14:paraId="13A00638" w14:textId="77777777" w:rsidR="00C30580" w:rsidRPr="0095239D" w:rsidRDefault="00C30580" w:rsidP="00C30580">
      <w:pPr>
        <w:keepLines/>
        <w:widowControl w:val="0"/>
        <w:ind w:right="-2"/>
        <w:jc w:val="both"/>
        <w:rPr>
          <w:rFonts w:ascii="Tahoma" w:hAnsi="Tahoma" w:cs="Tahoma"/>
          <w:b/>
          <w:smallCaps/>
          <w:sz w:val="16"/>
          <w:szCs w:val="16"/>
        </w:rPr>
      </w:pPr>
    </w:p>
    <w:p w14:paraId="7D1B46A4" w14:textId="77777777" w:rsidR="00C30580" w:rsidRPr="0095239D" w:rsidRDefault="00C30580" w:rsidP="00C30580">
      <w:pPr>
        <w:keepLines/>
        <w:widowControl w:val="0"/>
        <w:ind w:right="-2"/>
        <w:jc w:val="both"/>
        <w:rPr>
          <w:rFonts w:ascii="Tahoma" w:hAnsi="Tahoma" w:cs="Tahoma"/>
          <w:b/>
          <w:smallCaps/>
        </w:rPr>
      </w:pPr>
      <w:r w:rsidRPr="0095239D">
        <w:rPr>
          <w:rFonts w:ascii="Tahoma" w:hAnsi="Tahoma" w:cs="Tahoma"/>
          <w:b/>
          <w:smallCaps/>
        </w:rPr>
        <w:t>Dokazila:</w:t>
      </w:r>
    </w:p>
    <w:p w14:paraId="1A71F98A" w14:textId="77777777" w:rsidR="00C30580" w:rsidRPr="0095239D" w:rsidRDefault="00C30580" w:rsidP="00C30580">
      <w:pPr>
        <w:keepLines/>
        <w:widowControl w:val="0"/>
        <w:jc w:val="both"/>
        <w:rPr>
          <w:rFonts w:ascii="Tahoma" w:hAnsi="Tahoma" w:cs="Tahoma"/>
        </w:rPr>
      </w:pPr>
      <w:r w:rsidRPr="0095239D">
        <w:rPr>
          <w:rFonts w:ascii="Tahoma" w:hAnsi="Tahoma" w:cs="Tahoma"/>
        </w:rPr>
        <w:t xml:space="preserve">Ponudnik, posamezni člani skupine ponudnikov v okviru skupne ponudbe in vsi v ponudbi navedeni podizvajalci, izkažejo izpolnjevanje tega pogoja s </w:t>
      </w:r>
      <w:proofErr w:type="spellStart"/>
      <w:r w:rsidRPr="0095239D">
        <w:rPr>
          <w:rFonts w:ascii="Tahoma" w:hAnsi="Tahoma" w:cs="Tahoma"/>
        </w:rPr>
        <w:t>priložitvijo</w:t>
      </w:r>
      <w:proofErr w:type="spellEnd"/>
      <w:r w:rsidRPr="0095239D">
        <w:rPr>
          <w:rFonts w:ascii="Tahoma" w:hAnsi="Tahoma" w:cs="Tahoma"/>
        </w:rPr>
        <w:t xml:space="preserve"> priloge 3/1 oz. prilogo 3/2 (velja za podizvajalca in </w:t>
      </w:r>
      <w:r w:rsidRPr="0095239D">
        <w:rPr>
          <w:rFonts w:ascii="Tahoma" w:hAnsi="Tahoma" w:cs="Tahoma"/>
          <w:bCs/>
        </w:rPr>
        <w:t>subjekta, katerega zmogljivost bo ponudnik uporabil)</w:t>
      </w:r>
      <w:r w:rsidRPr="0095239D">
        <w:rPr>
          <w:rFonts w:ascii="Tahoma" w:hAnsi="Tahoma" w:cs="Tahoma"/>
        </w:rPr>
        <w:t>.</w:t>
      </w:r>
    </w:p>
    <w:p w14:paraId="217EF5A2" w14:textId="77777777" w:rsidR="00C30580" w:rsidRPr="0095239D" w:rsidRDefault="00C30580" w:rsidP="00C30580">
      <w:pPr>
        <w:keepLines/>
        <w:widowControl w:val="0"/>
        <w:jc w:val="both"/>
        <w:rPr>
          <w:rFonts w:ascii="Tahoma" w:hAnsi="Tahoma" w:cs="Tahoma"/>
        </w:rPr>
      </w:pPr>
    </w:p>
    <w:p w14:paraId="1EA1FACE" w14:textId="77777777" w:rsidR="00C30580" w:rsidRPr="0095239D" w:rsidRDefault="00C30580" w:rsidP="00C30580">
      <w:pPr>
        <w:keepLines/>
        <w:widowControl w:val="0"/>
        <w:jc w:val="both"/>
        <w:rPr>
          <w:rFonts w:ascii="Tahoma" w:hAnsi="Tahoma" w:cs="Tahoma"/>
        </w:rPr>
      </w:pPr>
      <w:r w:rsidRPr="0095239D">
        <w:rPr>
          <w:rFonts w:ascii="Tahoma" w:hAnsi="Tahoma" w:cs="Tahoma"/>
          <w:b/>
        </w:rPr>
        <w:t xml:space="preserve">B. </w:t>
      </w:r>
      <w:r w:rsidRPr="0095239D">
        <w:rPr>
          <w:rFonts w:ascii="Tahoma" w:hAnsi="Tahoma" w:cs="Tahoma"/>
        </w:rPr>
        <w:t xml:space="preserve">V skladu s šestim odstavkom 14. člena Zakona o integriteti in preprečevanju korupcije (Uradni list RS, št. 69/11 - uradno prečiščeno besedilo, 158/20, 3/22 - </w:t>
      </w:r>
      <w:proofErr w:type="spellStart"/>
      <w:r w:rsidRPr="0095239D">
        <w:rPr>
          <w:rFonts w:ascii="Tahoma" w:hAnsi="Tahoma" w:cs="Tahoma"/>
        </w:rPr>
        <w:t>ZDeb</w:t>
      </w:r>
      <w:proofErr w:type="spellEnd"/>
      <w:r w:rsidRPr="0095239D">
        <w:rPr>
          <w:rFonts w:ascii="Tahoma" w:hAnsi="Tahoma" w:cs="Tahoma"/>
        </w:rPr>
        <w:t xml:space="preserve">, 16/23 - </w:t>
      </w:r>
      <w:proofErr w:type="spellStart"/>
      <w:r w:rsidRPr="0095239D">
        <w:rPr>
          <w:rFonts w:ascii="Tahoma" w:hAnsi="Tahoma" w:cs="Tahoma"/>
        </w:rPr>
        <w:t>ZZPri</w:t>
      </w:r>
      <w:proofErr w:type="spellEnd"/>
      <w:r w:rsidRPr="0095239D">
        <w:rPr>
          <w:rFonts w:ascii="Tahoma" w:hAnsi="Tahoma" w:cs="Tahoma"/>
        </w:rPr>
        <w:t xml:space="preserve">; v nadaljevanju </w:t>
      </w:r>
      <w:proofErr w:type="spellStart"/>
      <w:r w:rsidRPr="0095239D">
        <w:rPr>
          <w:rFonts w:ascii="Tahoma" w:hAnsi="Tahoma" w:cs="Tahoma"/>
        </w:rPr>
        <w:t>ZIntPK</w:t>
      </w:r>
      <w:proofErr w:type="spellEnd"/>
      <w:r w:rsidRPr="0095239D">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471F7818" w14:textId="77777777" w:rsidR="00C30580" w:rsidRPr="0095239D" w:rsidRDefault="00C30580" w:rsidP="00C30580">
      <w:pPr>
        <w:keepLines/>
        <w:widowControl w:val="0"/>
        <w:ind w:right="-2"/>
        <w:jc w:val="both"/>
        <w:rPr>
          <w:rFonts w:ascii="Tahoma" w:hAnsi="Tahoma" w:cs="Tahoma"/>
          <w:b/>
          <w:smallCaps/>
          <w:sz w:val="16"/>
          <w:szCs w:val="16"/>
        </w:rPr>
      </w:pPr>
    </w:p>
    <w:p w14:paraId="1D4F0098" w14:textId="77777777" w:rsidR="00C30580" w:rsidRPr="0095239D" w:rsidRDefault="00C30580" w:rsidP="00C30580">
      <w:pPr>
        <w:keepLines/>
        <w:widowControl w:val="0"/>
        <w:ind w:right="-2"/>
        <w:jc w:val="both"/>
        <w:rPr>
          <w:rFonts w:ascii="Tahoma" w:hAnsi="Tahoma" w:cs="Tahoma"/>
          <w:b/>
          <w:smallCaps/>
        </w:rPr>
      </w:pPr>
      <w:r w:rsidRPr="0095239D">
        <w:rPr>
          <w:rFonts w:ascii="Tahoma" w:hAnsi="Tahoma" w:cs="Tahoma"/>
          <w:b/>
          <w:smallCaps/>
        </w:rPr>
        <w:t>Dokazila:</w:t>
      </w:r>
    </w:p>
    <w:p w14:paraId="7AD692D1" w14:textId="77777777" w:rsidR="00C30580" w:rsidRPr="0095239D" w:rsidRDefault="00C30580" w:rsidP="00C30580">
      <w:pPr>
        <w:keepLines/>
        <w:widowControl w:val="0"/>
        <w:jc w:val="both"/>
        <w:rPr>
          <w:rFonts w:ascii="Tahoma" w:hAnsi="Tahoma" w:cs="Tahoma"/>
        </w:rPr>
      </w:pPr>
      <w:r w:rsidRPr="0095239D">
        <w:rPr>
          <w:rFonts w:ascii="Tahoma" w:hAnsi="Tahoma" w:cs="Tahoma"/>
        </w:rPr>
        <w:t xml:space="preserve">Ponudnik, posamezni člani skupine ponudnikov v okviru skupne ponudbe in vsi v ponudbi navedeni podizvajalci, izkažejo izpolnjevanje tega pogoja s </w:t>
      </w:r>
      <w:proofErr w:type="spellStart"/>
      <w:r w:rsidRPr="0095239D">
        <w:rPr>
          <w:rFonts w:ascii="Tahoma" w:hAnsi="Tahoma" w:cs="Tahoma"/>
        </w:rPr>
        <w:t>priložitvijo</w:t>
      </w:r>
      <w:proofErr w:type="spellEnd"/>
      <w:r w:rsidRPr="0095239D">
        <w:rPr>
          <w:rFonts w:ascii="Tahoma" w:hAnsi="Tahoma" w:cs="Tahoma"/>
        </w:rPr>
        <w:t xml:space="preserve"> </w:t>
      </w:r>
      <w:r w:rsidRPr="0095239D">
        <w:rPr>
          <w:rFonts w:ascii="Tahoma" w:hAnsi="Tahoma" w:cs="Tahoma"/>
          <w:b/>
        </w:rPr>
        <w:t>Priloge 3/3 »Izjava o udeležbi fizičnih in pravnih oseb v lastništvu ponudnika«</w:t>
      </w:r>
      <w:r w:rsidRPr="0095239D">
        <w:rPr>
          <w:rFonts w:ascii="Tahoma" w:hAnsi="Tahoma" w:cs="Tahoma"/>
        </w:rPr>
        <w:t>.</w:t>
      </w:r>
    </w:p>
    <w:p w14:paraId="14CB66B2" w14:textId="77777777" w:rsidR="00C30580" w:rsidRPr="0095239D" w:rsidRDefault="00C30580" w:rsidP="00C30580">
      <w:pPr>
        <w:keepLines/>
        <w:widowControl w:val="0"/>
        <w:jc w:val="both"/>
        <w:rPr>
          <w:rFonts w:ascii="Tahoma" w:hAnsi="Tahoma" w:cs="Tahoma"/>
        </w:rPr>
      </w:pPr>
    </w:p>
    <w:p w14:paraId="5A2F7D6D" w14:textId="77777777" w:rsidR="00C30580" w:rsidRPr="0095239D" w:rsidRDefault="00C30580" w:rsidP="00C30580">
      <w:pPr>
        <w:keepLines/>
        <w:widowControl w:val="0"/>
        <w:jc w:val="both"/>
        <w:rPr>
          <w:rFonts w:ascii="Tahoma" w:hAnsi="Tahoma" w:cs="Tahoma"/>
          <w:bCs/>
          <w:szCs w:val="22"/>
        </w:rPr>
      </w:pPr>
      <w:r w:rsidRPr="0095239D">
        <w:rPr>
          <w:rFonts w:ascii="Tahoma" w:hAnsi="Tahoma" w:cs="Tahoma"/>
          <w:b/>
        </w:rPr>
        <w:t xml:space="preserve">C. </w:t>
      </w:r>
      <w:r w:rsidRPr="0095239D">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AEB925D" w14:textId="77777777" w:rsidR="00C30580" w:rsidRPr="0095239D" w:rsidRDefault="00C30580" w:rsidP="00C30580">
      <w:pPr>
        <w:keepLines/>
        <w:widowControl w:val="0"/>
        <w:jc w:val="both"/>
        <w:rPr>
          <w:rFonts w:ascii="Tahoma" w:hAnsi="Tahoma" w:cs="Tahoma"/>
          <w:b/>
          <w:bCs/>
          <w:sz w:val="12"/>
          <w:szCs w:val="14"/>
        </w:rPr>
      </w:pPr>
    </w:p>
    <w:p w14:paraId="6A5AFCD5" w14:textId="77777777" w:rsidR="00C30580" w:rsidRPr="0095239D" w:rsidRDefault="00C30580" w:rsidP="00C30580">
      <w:pPr>
        <w:keepLines/>
        <w:widowControl w:val="0"/>
        <w:jc w:val="both"/>
        <w:rPr>
          <w:rFonts w:ascii="Tahoma" w:hAnsi="Tahoma" w:cs="Tahoma"/>
          <w:b/>
          <w:bCs/>
          <w:szCs w:val="22"/>
        </w:rPr>
      </w:pPr>
      <w:r w:rsidRPr="0095239D">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FA26BBE" w14:textId="77777777" w:rsidR="00C30580" w:rsidRPr="0095239D" w:rsidRDefault="00C30580" w:rsidP="00C30580">
      <w:pPr>
        <w:keepLines/>
        <w:widowControl w:val="0"/>
        <w:numPr>
          <w:ilvl w:val="0"/>
          <w:numId w:val="22"/>
        </w:numPr>
        <w:ind w:left="284" w:hanging="284"/>
        <w:jc w:val="both"/>
        <w:rPr>
          <w:rFonts w:ascii="Tahoma" w:hAnsi="Tahoma" w:cs="Tahoma"/>
          <w:bCs/>
          <w:sz w:val="19"/>
          <w:szCs w:val="19"/>
        </w:rPr>
      </w:pPr>
      <w:r w:rsidRPr="0095239D">
        <w:rPr>
          <w:rFonts w:ascii="Tahoma" w:hAnsi="Tahoma" w:cs="Tahoma"/>
          <w:bCs/>
          <w:sz w:val="19"/>
          <w:szCs w:val="19"/>
        </w:rPr>
        <w:t>ruski državljan ali fizična ali pravna oseba, subjekt ali organ s sedežem v Rusiji,</w:t>
      </w:r>
    </w:p>
    <w:p w14:paraId="550C353C" w14:textId="77777777" w:rsidR="00C30580" w:rsidRPr="0095239D" w:rsidRDefault="00C30580" w:rsidP="00C30580">
      <w:pPr>
        <w:keepLines/>
        <w:widowControl w:val="0"/>
        <w:numPr>
          <w:ilvl w:val="0"/>
          <w:numId w:val="22"/>
        </w:numPr>
        <w:ind w:left="284" w:hanging="284"/>
        <w:jc w:val="both"/>
        <w:rPr>
          <w:rFonts w:ascii="Tahoma" w:hAnsi="Tahoma" w:cs="Tahoma"/>
          <w:bCs/>
          <w:sz w:val="19"/>
          <w:szCs w:val="19"/>
        </w:rPr>
      </w:pPr>
      <w:r w:rsidRPr="0095239D">
        <w:rPr>
          <w:rFonts w:ascii="Tahoma" w:hAnsi="Tahoma" w:cs="Tahoma"/>
          <w:bCs/>
          <w:sz w:val="19"/>
          <w:szCs w:val="19"/>
        </w:rPr>
        <w:t xml:space="preserve">pravna oseba, subjekt ali organ, katerih več kot 50-odstotni delež je v neposredni ali posredni lasti subjekta iz prejšnje alineje, ali </w:t>
      </w:r>
    </w:p>
    <w:p w14:paraId="50631723" w14:textId="77777777" w:rsidR="00C30580" w:rsidRPr="0095239D" w:rsidRDefault="00C30580" w:rsidP="00C30580">
      <w:pPr>
        <w:keepLines/>
        <w:widowControl w:val="0"/>
        <w:numPr>
          <w:ilvl w:val="0"/>
          <w:numId w:val="22"/>
        </w:numPr>
        <w:ind w:left="284" w:hanging="284"/>
        <w:jc w:val="both"/>
        <w:rPr>
          <w:rFonts w:ascii="Tahoma" w:hAnsi="Tahoma" w:cs="Tahoma"/>
          <w:bCs/>
          <w:sz w:val="19"/>
          <w:szCs w:val="19"/>
        </w:rPr>
      </w:pPr>
      <w:r w:rsidRPr="0095239D">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47B797A" w14:textId="77777777" w:rsidR="00C30580" w:rsidRPr="0095239D" w:rsidRDefault="00C30580" w:rsidP="00C30580">
      <w:pPr>
        <w:keepLines/>
        <w:widowControl w:val="0"/>
        <w:jc w:val="both"/>
        <w:rPr>
          <w:rFonts w:ascii="Tahoma" w:hAnsi="Tahoma" w:cs="Tahoma"/>
          <w:sz w:val="16"/>
          <w:szCs w:val="18"/>
        </w:rPr>
      </w:pPr>
    </w:p>
    <w:p w14:paraId="0FEFF60B" w14:textId="77777777" w:rsidR="00C30580" w:rsidRPr="0095239D" w:rsidRDefault="00C30580" w:rsidP="00C30580">
      <w:pPr>
        <w:keepLines/>
        <w:widowControl w:val="0"/>
        <w:jc w:val="both"/>
        <w:rPr>
          <w:rFonts w:ascii="Tahoma" w:hAnsi="Tahoma" w:cs="Tahoma"/>
          <w:i/>
          <w:sz w:val="19"/>
          <w:szCs w:val="19"/>
        </w:rPr>
      </w:pPr>
      <w:r w:rsidRPr="0095239D">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59AD71C3" w14:textId="77777777" w:rsidR="00C30580" w:rsidRPr="0095239D" w:rsidRDefault="00C30580" w:rsidP="00C30580">
      <w:pPr>
        <w:keepLines/>
        <w:widowControl w:val="0"/>
        <w:jc w:val="both"/>
        <w:rPr>
          <w:rFonts w:ascii="Tahoma" w:hAnsi="Tahoma" w:cs="Tahoma"/>
          <w:sz w:val="16"/>
          <w:szCs w:val="16"/>
        </w:rPr>
      </w:pPr>
    </w:p>
    <w:p w14:paraId="49742D64" w14:textId="77777777" w:rsidR="00C30580" w:rsidRPr="0095239D" w:rsidRDefault="00C30580" w:rsidP="00C30580">
      <w:pPr>
        <w:keepLines/>
        <w:widowControl w:val="0"/>
        <w:ind w:right="-2"/>
        <w:jc w:val="both"/>
        <w:rPr>
          <w:rFonts w:ascii="Tahoma" w:hAnsi="Tahoma" w:cs="Tahoma"/>
          <w:b/>
          <w:smallCaps/>
        </w:rPr>
      </w:pPr>
      <w:r w:rsidRPr="0095239D">
        <w:rPr>
          <w:rFonts w:ascii="Tahoma" w:hAnsi="Tahoma" w:cs="Tahoma"/>
          <w:b/>
          <w:smallCaps/>
        </w:rPr>
        <w:t>Dokazila:</w:t>
      </w:r>
    </w:p>
    <w:p w14:paraId="08FE3DC8" w14:textId="77777777" w:rsidR="00C30580" w:rsidRPr="0095239D" w:rsidRDefault="00C30580" w:rsidP="00C30580">
      <w:pPr>
        <w:keepLines/>
        <w:widowControl w:val="0"/>
        <w:jc w:val="both"/>
        <w:rPr>
          <w:rFonts w:ascii="Tahoma" w:hAnsi="Tahoma" w:cs="Tahoma"/>
        </w:rPr>
      </w:pPr>
      <w:r w:rsidRPr="0095239D">
        <w:rPr>
          <w:rFonts w:ascii="Tahoma" w:hAnsi="Tahoma" w:cs="Tahoma"/>
        </w:rPr>
        <w:t xml:space="preserve">Ponudnik, posamezni člani skupine ponudnikov v okviru skupne ponudbe in vsi v ponudbi navedeni podizvajalci, izkažejo izpolnjevanje tega pogoja s </w:t>
      </w:r>
      <w:proofErr w:type="spellStart"/>
      <w:r w:rsidRPr="0095239D">
        <w:rPr>
          <w:rFonts w:ascii="Tahoma" w:hAnsi="Tahoma" w:cs="Tahoma"/>
        </w:rPr>
        <w:t>priložitvijo</w:t>
      </w:r>
      <w:proofErr w:type="spellEnd"/>
      <w:r w:rsidRPr="0095239D">
        <w:rPr>
          <w:rFonts w:ascii="Tahoma" w:hAnsi="Tahoma" w:cs="Tahoma"/>
        </w:rPr>
        <w:t xml:space="preserve"> priloge 3/1 oz. prilogo 3/2 (velja za podizvajalca in </w:t>
      </w:r>
      <w:r w:rsidRPr="0095239D">
        <w:rPr>
          <w:rFonts w:ascii="Tahoma" w:hAnsi="Tahoma" w:cs="Tahoma"/>
          <w:bCs/>
        </w:rPr>
        <w:t>subjekta, katerega zmogljivost bo ponudnik uporabil)</w:t>
      </w:r>
      <w:r w:rsidRPr="0095239D">
        <w:rPr>
          <w:rFonts w:ascii="Tahoma" w:hAnsi="Tahoma" w:cs="Tahoma"/>
        </w:rPr>
        <w:t>.</w:t>
      </w:r>
    </w:p>
    <w:p w14:paraId="544B8A34" w14:textId="77777777" w:rsidR="005F1825" w:rsidRPr="0095239D" w:rsidRDefault="005F1825" w:rsidP="00D633AA">
      <w:pPr>
        <w:widowControl w:val="0"/>
        <w:tabs>
          <w:tab w:val="left" w:pos="284"/>
        </w:tabs>
        <w:jc w:val="both"/>
        <w:rPr>
          <w:rFonts w:ascii="Tahoma" w:hAnsi="Tahoma" w:cs="Tahoma"/>
          <w:sz w:val="22"/>
          <w:szCs w:val="24"/>
        </w:rPr>
      </w:pPr>
    </w:p>
    <w:p w14:paraId="7101D6D6" w14:textId="77777777" w:rsidR="000D0477" w:rsidRPr="0095239D" w:rsidRDefault="000D0477" w:rsidP="00D633AA">
      <w:pPr>
        <w:widowControl w:val="0"/>
        <w:numPr>
          <w:ilvl w:val="1"/>
          <w:numId w:val="2"/>
        </w:numPr>
        <w:jc w:val="both"/>
        <w:rPr>
          <w:rFonts w:ascii="Tahoma" w:hAnsi="Tahoma" w:cs="Tahoma"/>
          <w:b/>
          <w:sz w:val="22"/>
        </w:rPr>
      </w:pPr>
      <w:r w:rsidRPr="0095239D">
        <w:rPr>
          <w:rFonts w:ascii="Tahoma" w:hAnsi="Tahoma" w:cs="Tahoma"/>
          <w:b/>
          <w:sz w:val="22"/>
        </w:rPr>
        <w:t>SPREJEMANJE POGOJEV RAZPISNE DOKUMENTACIJE</w:t>
      </w:r>
    </w:p>
    <w:p w14:paraId="6E9BC9CC" w14:textId="77777777" w:rsidR="000D0477" w:rsidRPr="0095239D" w:rsidRDefault="000D0477" w:rsidP="00D633AA">
      <w:pPr>
        <w:widowControl w:val="0"/>
        <w:jc w:val="both"/>
        <w:rPr>
          <w:rFonts w:ascii="Tahoma" w:hAnsi="Tahoma" w:cs="Tahoma"/>
          <w:sz w:val="14"/>
        </w:rPr>
      </w:pPr>
    </w:p>
    <w:p w14:paraId="6E21CC35" w14:textId="3244EFCB" w:rsidR="00397827" w:rsidRPr="0095239D" w:rsidRDefault="0085661D" w:rsidP="00D633AA">
      <w:pPr>
        <w:widowControl w:val="0"/>
        <w:tabs>
          <w:tab w:val="left" w:pos="284"/>
        </w:tabs>
        <w:jc w:val="both"/>
        <w:rPr>
          <w:rFonts w:ascii="Tahoma" w:hAnsi="Tahoma" w:cs="Tahoma"/>
        </w:rPr>
      </w:pPr>
      <w:r w:rsidRPr="0095239D">
        <w:rPr>
          <w:rFonts w:ascii="Tahoma" w:hAnsi="Tahoma" w:cs="Tahoma"/>
        </w:rPr>
        <w:t xml:space="preserve">Ponudnik, skupina ponudnikov v okviru skupne ponudbe, vsi v ponudbi navedeni podizvajalci ter </w:t>
      </w:r>
      <w:r w:rsidRPr="0095239D">
        <w:rPr>
          <w:rFonts w:ascii="Tahoma" w:hAnsi="Tahoma" w:cs="Tahoma"/>
          <w:bCs/>
        </w:rPr>
        <w:t>subjekti, katerih zmogljivost bo ponudnik uporabil</w:t>
      </w:r>
      <w:r w:rsidRPr="0095239D">
        <w:rPr>
          <w:rFonts w:ascii="Tahoma" w:hAnsi="Tahoma" w:cs="Tahoma"/>
        </w:rPr>
        <w:t xml:space="preserve">, izpolnijo in podpišejo prilogo 3/1 oz. prilogo 3/2 (velja za podizvajalca in </w:t>
      </w:r>
      <w:r w:rsidRPr="0095239D">
        <w:rPr>
          <w:rFonts w:ascii="Tahoma" w:hAnsi="Tahoma" w:cs="Tahoma"/>
          <w:bCs/>
        </w:rPr>
        <w:t>subjekta, katerega zmogljivost bo ponudnik uporabil)</w:t>
      </w:r>
      <w:r w:rsidRPr="0095239D">
        <w:rPr>
          <w:rFonts w:ascii="Tahoma" w:hAnsi="Tahoma" w:cs="Tahoma"/>
        </w:rPr>
        <w:t xml:space="preserve">, s katero potrdijo, da so seznanjenji z določili oz. zahtevami in pogoji </w:t>
      </w:r>
      <w:r w:rsidR="005B4012" w:rsidRPr="0095239D">
        <w:rPr>
          <w:rFonts w:ascii="Tahoma" w:hAnsi="Tahoma" w:cs="Tahoma"/>
        </w:rPr>
        <w:t xml:space="preserve">celotne </w:t>
      </w:r>
      <w:r w:rsidRPr="0095239D">
        <w:rPr>
          <w:rFonts w:ascii="Tahoma" w:hAnsi="Tahoma" w:cs="Tahoma"/>
        </w:rPr>
        <w:t>razpisne dokumentacije in da se z njo strinjajo (oz. se strinjajo v delu, ki se nanaša na podizvajalca/e oz. na subjekt/e, katerih zmogljivosti bo uporabljal ponudnik).</w:t>
      </w:r>
    </w:p>
    <w:p w14:paraId="0C5AE8B7" w14:textId="77777777" w:rsidR="00397827" w:rsidRPr="0095239D" w:rsidRDefault="00397827" w:rsidP="00D633AA">
      <w:pPr>
        <w:widowControl w:val="0"/>
        <w:rPr>
          <w:rFonts w:ascii="Tahoma" w:hAnsi="Tahoma" w:cs="Tahoma"/>
          <w:sz w:val="10"/>
          <w:szCs w:val="22"/>
        </w:rPr>
      </w:pPr>
      <w:r w:rsidRPr="0095239D">
        <w:rPr>
          <w:rFonts w:ascii="Tahoma" w:hAnsi="Tahoma" w:cs="Tahoma"/>
          <w:sz w:val="10"/>
          <w:szCs w:val="22"/>
        </w:rPr>
        <w:br w:type="page"/>
      </w:r>
    </w:p>
    <w:p w14:paraId="07018D47" w14:textId="77777777" w:rsidR="00493316" w:rsidRPr="0095239D" w:rsidRDefault="009C0105" w:rsidP="00D633AA">
      <w:pPr>
        <w:widowControl w:val="0"/>
        <w:numPr>
          <w:ilvl w:val="0"/>
          <w:numId w:val="2"/>
        </w:numPr>
        <w:jc w:val="both"/>
        <w:rPr>
          <w:rFonts w:ascii="Tahoma" w:hAnsi="Tahoma" w:cs="Tahoma"/>
          <w:b/>
          <w:sz w:val="24"/>
        </w:rPr>
      </w:pPr>
      <w:bookmarkStart w:id="18" w:name="OLE_LINK1"/>
      <w:bookmarkStart w:id="19" w:name="OLE_LINK2"/>
      <w:r w:rsidRPr="0095239D">
        <w:rPr>
          <w:rFonts w:ascii="Tahoma" w:hAnsi="Tahoma" w:cs="Tahoma"/>
          <w:b/>
          <w:sz w:val="24"/>
        </w:rPr>
        <w:lastRenderedPageBreak/>
        <w:t>F</w:t>
      </w:r>
      <w:r w:rsidR="00493316" w:rsidRPr="0095239D">
        <w:rPr>
          <w:rFonts w:ascii="Tahoma" w:hAnsi="Tahoma" w:cs="Tahoma"/>
          <w:b/>
          <w:sz w:val="24"/>
        </w:rPr>
        <w:t>INANČNA ZAVAROVANJA</w:t>
      </w:r>
    </w:p>
    <w:p w14:paraId="6195A1A6" w14:textId="77777777" w:rsidR="00493316" w:rsidRPr="0095239D" w:rsidRDefault="00493316" w:rsidP="00D633AA">
      <w:pPr>
        <w:widowControl w:val="0"/>
        <w:jc w:val="both"/>
        <w:rPr>
          <w:rFonts w:ascii="Tahoma" w:hAnsi="Tahoma" w:cs="Tahoma"/>
          <w:b/>
          <w:sz w:val="24"/>
        </w:rPr>
      </w:pPr>
    </w:p>
    <w:bookmarkEnd w:id="18"/>
    <w:bookmarkEnd w:id="19"/>
    <w:p w14:paraId="44675ABC" w14:textId="77777777" w:rsidR="0098462A" w:rsidRPr="0095239D" w:rsidRDefault="0098462A" w:rsidP="00D633AA">
      <w:pPr>
        <w:widowControl w:val="0"/>
        <w:numPr>
          <w:ilvl w:val="1"/>
          <w:numId w:val="2"/>
        </w:numPr>
        <w:spacing w:line="276" w:lineRule="auto"/>
        <w:jc w:val="both"/>
        <w:rPr>
          <w:rFonts w:ascii="Tahoma" w:hAnsi="Tahoma" w:cs="Tahoma"/>
          <w:b/>
        </w:rPr>
      </w:pPr>
      <w:r w:rsidRPr="0095239D">
        <w:rPr>
          <w:rFonts w:ascii="Tahoma" w:hAnsi="Tahoma" w:cs="Tahoma"/>
          <w:b/>
        </w:rPr>
        <w:t>Splošno</w:t>
      </w:r>
    </w:p>
    <w:p w14:paraId="4C10BAAF" w14:textId="77777777" w:rsidR="008D0039" w:rsidRPr="0095239D" w:rsidRDefault="008D0039" w:rsidP="00D633AA">
      <w:pPr>
        <w:widowControl w:val="0"/>
        <w:jc w:val="both"/>
        <w:rPr>
          <w:rFonts w:ascii="Tahoma" w:hAnsi="Tahoma" w:cs="Tahoma"/>
        </w:rPr>
      </w:pPr>
    </w:p>
    <w:p w14:paraId="38D6A3FE" w14:textId="77777777" w:rsidR="0098462A" w:rsidRPr="0095239D" w:rsidRDefault="0098462A" w:rsidP="00D633AA">
      <w:pPr>
        <w:widowControl w:val="0"/>
        <w:jc w:val="both"/>
        <w:rPr>
          <w:rFonts w:ascii="Tahoma" w:hAnsi="Tahoma" w:cs="Tahoma"/>
          <w:b/>
        </w:rPr>
      </w:pPr>
      <w:r w:rsidRPr="0095239D">
        <w:rPr>
          <w:rFonts w:ascii="Tahoma" w:hAnsi="Tahoma" w:cs="Tahoma"/>
        </w:rPr>
        <w:t>Ponudnik mora za zavarovanje izpolnitve svoje obveznosti do naročnika, naročniku predložiti bianko menico z lastno menično izjavo. Menične izjave</w:t>
      </w:r>
      <w:r w:rsidRPr="0095239D">
        <w:t xml:space="preserve"> </w:t>
      </w:r>
      <w:r w:rsidRPr="0095239D">
        <w:rPr>
          <w:rFonts w:ascii="Tahoma" w:hAnsi="Tahoma" w:cs="Tahoma"/>
        </w:rPr>
        <w:t>morajo biti brezpogojne</w:t>
      </w:r>
      <w:r w:rsidR="00B01DA6" w:rsidRPr="0095239D">
        <w:rPr>
          <w:rFonts w:ascii="Tahoma" w:hAnsi="Tahoma" w:cs="Tahoma"/>
        </w:rPr>
        <w:t>, nepreklicne</w:t>
      </w:r>
      <w:r w:rsidRPr="0095239D">
        <w:rPr>
          <w:rFonts w:ascii="Tahoma" w:hAnsi="Tahoma" w:cs="Tahoma"/>
        </w:rPr>
        <w:t xml:space="preserve"> in plačljive na prvi poziv in morajo biti izdane po vzorcih iz razpisne dokumentacije.</w:t>
      </w:r>
    </w:p>
    <w:p w14:paraId="1D5E07A4" w14:textId="77777777" w:rsidR="0098462A" w:rsidRPr="0095239D" w:rsidRDefault="0098462A" w:rsidP="00D633AA">
      <w:pPr>
        <w:widowControl w:val="0"/>
        <w:jc w:val="both"/>
        <w:rPr>
          <w:rFonts w:ascii="Tahoma" w:hAnsi="Tahoma" w:cs="Tahoma"/>
          <w:b/>
        </w:rPr>
      </w:pPr>
    </w:p>
    <w:p w14:paraId="3B57D32E" w14:textId="77777777" w:rsidR="0098462A" w:rsidRPr="0095239D" w:rsidRDefault="0098462A" w:rsidP="00D633AA">
      <w:pPr>
        <w:widowControl w:val="0"/>
        <w:jc w:val="both"/>
        <w:rPr>
          <w:rFonts w:ascii="Tahoma" w:hAnsi="Tahoma" w:cs="Tahoma"/>
        </w:rPr>
      </w:pPr>
      <w:r w:rsidRPr="0095239D">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334D52D2" w14:textId="77777777" w:rsidR="0098462A" w:rsidRPr="0095239D" w:rsidRDefault="0098462A" w:rsidP="00D633AA">
      <w:pPr>
        <w:widowControl w:val="0"/>
        <w:tabs>
          <w:tab w:val="left" w:pos="708"/>
          <w:tab w:val="center" w:pos="4536"/>
          <w:tab w:val="right" w:pos="9072"/>
        </w:tabs>
        <w:jc w:val="both"/>
        <w:rPr>
          <w:rFonts w:ascii="Tahoma" w:hAnsi="Tahoma" w:cs="Tahoma"/>
        </w:rPr>
      </w:pPr>
    </w:p>
    <w:p w14:paraId="386F043A" w14:textId="77777777" w:rsidR="0098462A" w:rsidRPr="0095239D" w:rsidRDefault="0098462A" w:rsidP="00D633AA">
      <w:pPr>
        <w:widowControl w:val="0"/>
        <w:numPr>
          <w:ilvl w:val="1"/>
          <w:numId w:val="2"/>
        </w:numPr>
        <w:spacing w:line="276" w:lineRule="auto"/>
        <w:jc w:val="both"/>
        <w:rPr>
          <w:rFonts w:ascii="Tahoma" w:hAnsi="Tahoma" w:cs="Tahoma"/>
          <w:b/>
        </w:rPr>
      </w:pPr>
      <w:r w:rsidRPr="0095239D">
        <w:rPr>
          <w:rFonts w:ascii="Tahoma" w:hAnsi="Tahoma" w:cs="Tahoma"/>
          <w:b/>
        </w:rPr>
        <w:t>Zavarovanje dobre izvedbe</w:t>
      </w:r>
      <w:r w:rsidR="00580068" w:rsidRPr="0095239D">
        <w:rPr>
          <w:rFonts w:ascii="Tahoma" w:hAnsi="Tahoma" w:cs="Tahoma"/>
          <w:b/>
        </w:rPr>
        <w:t xml:space="preserve"> obveznosti iz okvirnega sporazuma</w:t>
      </w:r>
      <w:r w:rsidRPr="0095239D">
        <w:rPr>
          <w:rFonts w:ascii="Tahoma" w:hAnsi="Tahoma" w:cs="Tahoma"/>
          <w:b/>
        </w:rPr>
        <w:t xml:space="preserve"> </w:t>
      </w:r>
    </w:p>
    <w:p w14:paraId="1601F8EB" w14:textId="77777777" w:rsidR="002B21DD" w:rsidRPr="0095239D" w:rsidRDefault="002B21DD" w:rsidP="00D633AA">
      <w:pPr>
        <w:widowControl w:val="0"/>
        <w:jc w:val="both"/>
        <w:rPr>
          <w:rFonts w:ascii="Tahoma" w:hAnsi="Tahoma" w:cs="Tahoma"/>
        </w:rPr>
      </w:pPr>
    </w:p>
    <w:p w14:paraId="64B70CA9" w14:textId="617EB0BA" w:rsidR="0098462A" w:rsidRPr="0095239D" w:rsidRDefault="0098462A" w:rsidP="00D633AA">
      <w:pPr>
        <w:widowControl w:val="0"/>
        <w:jc w:val="both"/>
        <w:rPr>
          <w:rFonts w:ascii="Tahoma" w:hAnsi="Tahoma" w:cs="Tahoma"/>
          <w:b/>
        </w:rPr>
      </w:pPr>
      <w:r w:rsidRPr="0095239D">
        <w:rPr>
          <w:rFonts w:ascii="Tahoma" w:hAnsi="Tahoma" w:cs="Tahoma"/>
        </w:rPr>
        <w:t>Izbrani ponudnik s katerim bo sklenjen</w:t>
      </w:r>
      <w:r w:rsidR="00204744" w:rsidRPr="0095239D">
        <w:rPr>
          <w:rFonts w:ascii="Tahoma" w:hAnsi="Tahoma" w:cs="Tahoma"/>
        </w:rPr>
        <w:t>a</w:t>
      </w:r>
      <w:r w:rsidRPr="0095239D">
        <w:rPr>
          <w:rFonts w:ascii="Tahoma" w:hAnsi="Tahoma" w:cs="Tahoma"/>
        </w:rPr>
        <w:t xml:space="preserve"> </w:t>
      </w:r>
      <w:r w:rsidR="00960E0A" w:rsidRPr="0095239D">
        <w:rPr>
          <w:rFonts w:ascii="Tahoma" w:hAnsi="Tahoma" w:cs="Tahoma"/>
        </w:rPr>
        <w:t>okvirni sporazum</w:t>
      </w:r>
      <w:r w:rsidRPr="0095239D">
        <w:rPr>
          <w:rFonts w:ascii="Tahoma" w:hAnsi="Tahoma" w:cs="Tahoma"/>
        </w:rPr>
        <w:t xml:space="preserve"> bo moral, najkasneje v </w:t>
      </w:r>
      <w:r w:rsidR="00927F47" w:rsidRPr="0095239D">
        <w:rPr>
          <w:rFonts w:ascii="Tahoma" w:hAnsi="Tahoma" w:cs="Tahoma"/>
        </w:rPr>
        <w:t>sedmih</w:t>
      </w:r>
      <w:r w:rsidRPr="0095239D">
        <w:rPr>
          <w:rFonts w:ascii="Tahoma" w:hAnsi="Tahoma" w:cs="Tahoma"/>
        </w:rPr>
        <w:t xml:space="preserve"> (</w:t>
      </w:r>
      <w:r w:rsidR="00927F47" w:rsidRPr="0095239D">
        <w:rPr>
          <w:rFonts w:ascii="Tahoma" w:hAnsi="Tahoma" w:cs="Tahoma"/>
        </w:rPr>
        <w:t>7</w:t>
      </w:r>
      <w:r w:rsidRPr="0095239D">
        <w:rPr>
          <w:rFonts w:ascii="Tahoma" w:hAnsi="Tahoma" w:cs="Tahoma"/>
        </w:rPr>
        <w:t xml:space="preserve">) koledarskih dneh od sklenitve </w:t>
      </w:r>
      <w:r w:rsidR="00960E0A" w:rsidRPr="0095239D">
        <w:rPr>
          <w:rFonts w:ascii="Tahoma" w:hAnsi="Tahoma" w:cs="Tahoma"/>
        </w:rPr>
        <w:t>okvirnega sporazuma</w:t>
      </w:r>
      <w:r w:rsidRPr="0095239D">
        <w:rPr>
          <w:rFonts w:ascii="Tahoma" w:hAnsi="Tahoma" w:cs="Tahoma"/>
        </w:rPr>
        <w:t xml:space="preserve">, predložiti naročniku </w:t>
      </w:r>
      <w:r w:rsidR="005D4DC5" w:rsidRPr="0095239D">
        <w:rPr>
          <w:rFonts w:ascii="Tahoma" w:hAnsi="Tahoma" w:cs="Tahoma"/>
          <w:u w:val="single"/>
        </w:rPr>
        <w:t xml:space="preserve">tri (3) podpisane in žigosane bianko menice </w:t>
      </w:r>
      <w:r w:rsidRPr="0095239D">
        <w:rPr>
          <w:rFonts w:ascii="Tahoma" w:hAnsi="Tahoma" w:cs="Tahoma"/>
          <w:b/>
        </w:rPr>
        <w:t>ter</w:t>
      </w:r>
      <w:r w:rsidRPr="0095239D">
        <w:rPr>
          <w:rFonts w:ascii="Tahoma" w:hAnsi="Tahoma" w:cs="Tahoma"/>
        </w:rPr>
        <w:t xml:space="preserve"> </w:t>
      </w:r>
      <w:r w:rsidRPr="0095239D">
        <w:rPr>
          <w:rFonts w:ascii="Tahoma" w:hAnsi="Tahoma" w:cs="Tahoma"/>
          <w:u w:val="single"/>
        </w:rPr>
        <w:t>izpolnjen, podpisan in žigosan obrazec</w:t>
      </w:r>
      <w:r w:rsidRPr="0095239D">
        <w:rPr>
          <w:rFonts w:ascii="Tahoma" w:hAnsi="Tahoma" w:cs="Tahoma"/>
        </w:rPr>
        <w:t xml:space="preserve"> »Menična izjava za zavarovanje dobre izvedbe </w:t>
      </w:r>
      <w:r w:rsidR="00960E0A" w:rsidRPr="0095239D">
        <w:rPr>
          <w:rFonts w:ascii="Tahoma" w:hAnsi="Tahoma" w:cs="Tahoma"/>
        </w:rPr>
        <w:t>obveznosti iz okvirnega sporazuma</w:t>
      </w:r>
      <w:r w:rsidR="00204744" w:rsidRPr="0095239D">
        <w:rPr>
          <w:rFonts w:ascii="Tahoma" w:hAnsi="Tahoma" w:cs="Tahoma"/>
        </w:rPr>
        <w:t>«</w:t>
      </w:r>
      <w:r w:rsidR="003A1BC7" w:rsidRPr="0095239D">
        <w:rPr>
          <w:rFonts w:ascii="Tahoma" w:hAnsi="Tahoma" w:cs="Tahoma"/>
        </w:rPr>
        <w:t xml:space="preserve"> </w:t>
      </w:r>
      <w:r w:rsidRPr="0095239D">
        <w:rPr>
          <w:rFonts w:ascii="Tahoma" w:hAnsi="Tahoma" w:cs="Tahoma"/>
        </w:rPr>
        <w:t xml:space="preserve">(skladno z vzorcem iz razpisne dokumentacije), </w:t>
      </w:r>
      <w:r w:rsidR="00910FD4" w:rsidRPr="0095239D">
        <w:rPr>
          <w:rFonts w:ascii="Tahoma" w:hAnsi="Tahoma" w:cs="Tahoma"/>
          <w:b/>
        </w:rPr>
        <w:t xml:space="preserve">v </w:t>
      </w:r>
      <w:r w:rsidR="00AC41E6" w:rsidRPr="0095239D">
        <w:rPr>
          <w:rFonts w:ascii="Tahoma" w:hAnsi="Tahoma" w:cs="Tahoma"/>
          <w:b/>
        </w:rPr>
        <w:t xml:space="preserve">skupni </w:t>
      </w:r>
      <w:r w:rsidR="00910FD4" w:rsidRPr="0095239D">
        <w:rPr>
          <w:rFonts w:ascii="Tahoma" w:hAnsi="Tahoma" w:cs="Tahoma"/>
          <w:b/>
        </w:rPr>
        <w:t xml:space="preserve">višini </w:t>
      </w:r>
      <w:r w:rsidR="00810499" w:rsidRPr="0095239D">
        <w:rPr>
          <w:rFonts w:ascii="Tahoma" w:hAnsi="Tahoma" w:cs="Tahoma"/>
          <w:b/>
        </w:rPr>
        <w:t>10</w:t>
      </w:r>
      <w:r w:rsidR="005E4A0E" w:rsidRPr="0095239D">
        <w:rPr>
          <w:rFonts w:ascii="Tahoma" w:hAnsi="Tahoma" w:cs="Tahoma"/>
          <w:b/>
        </w:rPr>
        <w:t xml:space="preserve"> % (</w:t>
      </w:r>
      <w:r w:rsidR="00810499" w:rsidRPr="0095239D">
        <w:rPr>
          <w:rFonts w:ascii="Tahoma" w:hAnsi="Tahoma" w:cs="Tahoma"/>
          <w:b/>
        </w:rPr>
        <w:t>deset</w:t>
      </w:r>
      <w:r w:rsidR="005E4A0E" w:rsidRPr="0095239D">
        <w:rPr>
          <w:rFonts w:ascii="Tahoma" w:hAnsi="Tahoma" w:cs="Tahoma"/>
          <w:b/>
        </w:rPr>
        <w:t xml:space="preserve"> odstotkov) končne ponudbene vrednosti (z DDV) </w:t>
      </w:r>
      <w:r w:rsidR="001530AF" w:rsidRPr="0095239D">
        <w:rPr>
          <w:rFonts w:ascii="Tahoma" w:hAnsi="Tahoma" w:cs="Tahoma"/>
          <w:b/>
          <w:u w:val="single"/>
        </w:rPr>
        <w:t>in</w:t>
      </w:r>
      <w:r w:rsidR="001530AF" w:rsidRPr="0095239D">
        <w:rPr>
          <w:rFonts w:ascii="Tahoma" w:hAnsi="Tahoma" w:cs="Tahoma"/>
        </w:rPr>
        <w:t xml:space="preserve"> </w:t>
      </w:r>
      <w:r w:rsidR="001530AF" w:rsidRPr="0095239D">
        <w:rPr>
          <w:rFonts w:ascii="Tahoma" w:hAnsi="Tahoma" w:cs="Tahoma"/>
          <w:b/>
        </w:rPr>
        <w:t>z</w:t>
      </w:r>
      <w:r w:rsidR="001530AF" w:rsidRPr="0095239D">
        <w:rPr>
          <w:rFonts w:ascii="Tahoma" w:hAnsi="Tahoma" w:cs="Tahoma"/>
        </w:rPr>
        <w:t xml:space="preserve"> </w:t>
      </w:r>
      <w:r w:rsidR="001530AF" w:rsidRPr="0095239D">
        <w:rPr>
          <w:rFonts w:ascii="Tahoma" w:hAnsi="Tahoma" w:cs="Tahoma"/>
          <w:b/>
        </w:rPr>
        <w:t xml:space="preserve">dobo veljavnosti </w:t>
      </w:r>
      <w:r w:rsidR="00BE77C9" w:rsidRPr="0095239D">
        <w:rPr>
          <w:rFonts w:ascii="Tahoma" w:hAnsi="Tahoma" w:cs="Tahoma"/>
        </w:rPr>
        <w:t>okvirnega sporazuma in še trideset (30) koledarskih dni po izteku veljavnosti okvirnega sporazuma</w:t>
      </w:r>
      <w:r w:rsidRPr="0095239D">
        <w:rPr>
          <w:rFonts w:ascii="Tahoma" w:hAnsi="Tahoma" w:cs="Tahoma"/>
        </w:rPr>
        <w:t xml:space="preserve">.  </w:t>
      </w:r>
      <w:r w:rsidR="005D4DC5" w:rsidRPr="0095239D">
        <w:rPr>
          <w:rFonts w:ascii="Tahoma" w:hAnsi="Tahoma" w:cs="Tahoma"/>
          <w:b/>
        </w:rPr>
        <w:t xml:space="preserve"> </w:t>
      </w:r>
    </w:p>
    <w:p w14:paraId="5D6D9F90" w14:textId="77777777" w:rsidR="0098462A" w:rsidRPr="0095239D" w:rsidRDefault="0098462A" w:rsidP="00D633AA">
      <w:pPr>
        <w:widowControl w:val="0"/>
        <w:jc w:val="both"/>
        <w:rPr>
          <w:rFonts w:ascii="Tahoma" w:hAnsi="Tahoma" w:cs="Tahoma"/>
        </w:rPr>
      </w:pPr>
      <w:r w:rsidRPr="0095239D">
        <w:rPr>
          <w:rFonts w:ascii="Tahoma" w:hAnsi="Tahoma" w:cs="Tahoma"/>
        </w:rPr>
        <w:t xml:space="preserve"> </w:t>
      </w:r>
      <w:r w:rsidR="00960E0A" w:rsidRPr="0095239D">
        <w:rPr>
          <w:rFonts w:ascii="Tahoma" w:hAnsi="Tahoma" w:cs="Tahoma"/>
        </w:rPr>
        <w:t xml:space="preserve"> </w:t>
      </w:r>
    </w:p>
    <w:p w14:paraId="518F2DEE" w14:textId="77777777" w:rsidR="0098462A" w:rsidRPr="0095239D" w:rsidRDefault="0098462A" w:rsidP="00D633AA">
      <w:pPr>
        <w:widowControl w:val="0"/>
        <w:jc w:val="both"/>
        <w:rPr>
          <w:rFonts w:ascii="Tahoma" w:hAnsi="Tahoma" w:cs="Tahoma"/>
        </w:rPr>
      </w:pPr>
      <w:r w:rsidRPr="0095239D">
        <w:rPr>
          <w:rFonts w:ascii="Tahoma" w:hAnsi="Tahoma" w:cs="Tahoma"/>
        </w:rPr>
        <w:t xml:space="preserve">V kolikor izbrani ponudnik na naročnikov poziv ne bo predložil finančnega zavarovanja za dobro izvedbo </w:t>
      </w:r>
      <w:r w:rsidR="00960E0A" w:rsidRPr="0095239D">
        <w:rPr>
          <w:rFonts w:ascii="Tahoma" w:hAnsi="Tahoma" w:cs="Tahoma"/>
        </w:rPr>
        <w:t>obveznosti iz okvirnega sporazuma</w:t>
      </w:r>
      <w:r w:rsidRPr="0095239D">
        <w:rPr>
          <w:rFonts w:ascii="Tahoma" w:hAnsi="Tahoma" w:cs="Tahoma"/>
        </w:rPr>
        <w:t xml:space="preserve">, </w:t>
      </w:r>
      <w:r w:rsidR="00953BFA" w:rsidRPr="0095239D">
        <w:rPr>
          <w:rFonts w:ascii="Tahoma" w:hAnsi="Tahoma" w:cs="Tahoma"/>
        </w:rPr>
        <w:t xml:space="preserve">se šteje, da </w:t>
      </w:r>
      <w:r w:rsidR="00960E0A" w:rsidRPr="0095239D">
        <w:rPr>
          <w:rFonts w:ascii="Tahoma" w:hAnsi="Tahoma" w:cs="Tahoma"/>
        </w:rPr>
        <w:t xml:space="preserve">okvirni sporazum </w:t>
      </w:r>
      <w:r w:rsidR="00953BFA" w:rsidRPr="0095239D">
        <w:rPr>
          <w:rFonts w:ascii="Tahoma" w:hAnsi="Tahoma" w:cs="Tahoma"/>
        </w:rPr>
        <w:t>ni bil nikoli sklenjen</w:t>
      </w:r>
      <w:r w:rsidRPr="0095239D">
        <w:rPr>
          <w:rFonts w:ascii="Tahoma" w:hAnsi="Tahoma" w:cs="Tahoma"/>
        </w:rPr>
        <w:t>.</w:t>
      </w:r>
      <w:r w:rsidRPr="0095239D">
        <w:t xml:space="preserve"> </w:t>
      </w:r>
      <w:r w:rsidRPr="0095239D">
        <w:rPr>
          <w:rFonts w:ascii="Tahoma" w:hAnsi="Tahoma" w:cs="Tahoma"/>
        </w:rPr>
        <w:t xml:space="preserve">V tem primeru bo naročnik Državni revizijski komisiji predlagal, da uvede postopek o prekršku iz 112. člena ZJN-3.  </w:t>
      </w:r>
    </w:p>
    <w:p w14:paraId="7CE1DC66" w14:textId="77777777" w:rsidR="0098462A" w:rsidRPr="0095239D" w:rsidRDefault="0098462A" w:rsidP="00D633AA">
      <w:pPr>
        <w:widowControl w:val="0"/>
        <w:jc w:val="both"/>
        <w:rPr>
          <w:rFonts w:ascii="Tahoma" w:hAnsi="Tahoma" w:cs="Tahoma"/>
        </w:rPr>
      </w:pPr>
    </w:p>
    <w:p w14:paraId="7FD12631" w14:textId="77777777" w:rsidR="00F31867" w:rsidRPr="0095239D" w:rsidRDefault="0098462A" w:rsidP="00D633AA">
      <w:pPr>
        <w:widowControl w:val="0"/>
        <w:jc w:val="both"/>
        <w:rPr>
          <w:rFonts w:ascii="Tahoma" w:hAnsi="Tahoma" w:cs="Tahoma"/>
        </w:rPr>
      </w:pPr>
      <w:r w:rsidRPr="0095239D">
        <w:rPr>
          <w:rFonts w:ascii="Tahoma" w:hAnsi="Tahoma" w:cs="Tahoma"/>
        </w:rPr>
        <w:t xml:space="preserve">Vzorec finančnega zavarovanja za dobro izvedbo </w:t>
      </w:r>
      <w:r w:rsidR="00960E0A" w:rsidRPr="0095239D">
        <w:rPr>
          <w:rFonts w:ascii="Tahoma" w:hAnsi="Tahoma" w:cs="Tahoma"/>
        </w:rPr>
        <w:t xml:space="preserve">obveznosti iz okvirnega sporazuma </w:t>
      </w:r>
      <w:r w:rsidRPr="0095239D">
        <w:rPr>
          <w:rFonts w:ascii="Tahoma" w:hAnsi="Tahoma" w:cs="Tahoma"/>
        </w:rPr>
        <w:t>je priloga razpisne dokumentacije (</w:t>
      </w:r>
      <w:r w:rsidR="00E229EF" w:rsidRPr="0095239D">
        <w:rPr>
          <w:rFonts w:ascii="Tahoma" w:hAnsi="Tahoma" w:cs="Tahoma"/>
        </w:rPr>
        <w:t>Priloga 10)</w:t>
      </w:r>
      <w:r w:rsidRPr="0095239D">
        <w:rPr>
          <w:rFonts w:ascii="Tahoma" w:hAnsi="Tahoma" w:cs="Tahoma"/>
        </w:rPr>
        <w:t xml:space="preserve">. </w:t>
      </w:r>
    </w:p>
    <w:p w14:paraId="15B330CC" w14:textId="77777777" w:rsidR="00F31867" w:rsidRPr="0095239D" w:rsidRDefault="00F31867" w:rsidP="00D633AA">
      <w:pPr>
        <w:widowControl w:val="0"/>
        <w:jc w:val="both"/>
        <w:rPr>
          <w:rFonts w:ascii="Tahoma" w:hAnsi="Tahoma" w:cs="Tahoma"/>
        </w:rPr>
      </w:pPr>
    </w:p>
    <w:p w14:paraId="1663B37D" w14:textId="77777777" w:rsidR="007A03BA" w:rsidRPr="0095239D" w:rsidRDefault="007A03BA" w:rsidP="00D633AA">
      <w:pPr>
        <w:widowControl w:val="0"/>
        <w:rPr>
          <w:rFonts w:ascii="Tahoma" w:hAnsi="Tahoma" w:cs="Tahoma"/>
          <w:b/>
        </w:rPr>
      </w:pPr>
    </w:p>
    <w:p w14:paraId="09E990CA" w14:textId="77777777" w:rsidR="001D0912" w:rsidRPr="0095239D" w:rsidRDefault="001D0912" w:rsidP="00D633AA">
      <w:pPr>
        <w:widowControl w:val="0"/>
        <w:rPr>
          <w:rFonts w:ascii="Tahoma" w:hAnsi="Tahoma" w:cs="Tahoma"/>
          <w:b/>
          <w:sz w:val="24"/>
        </w:rPr>
      </w:pPr>
      <w:r w:rsidRPr="0095239D">
        <w:rPr>
          <w:rFonts w:ascii="Tahoma" w:hAnsi="Tahoma" w:cs="Tahoma"/>
          <w:b/>
          <w:sz w:val="24"/>
        </w:rPr>
        <w:br w:type="page"/>
      </w:r>
    </w:p>
    <w:p w14:paraId="606448B5" w14:textId="77777777" w:rsidR="00493316" w:rsidRPr="0095239D" w:rsidRDefault="00493316" w:rsidP="00D633AA">
      <w:pPr>
        <w:widowControl w:val="0"/>
        <w:numPr>
          <w:ilvl w:val="0"/>
          <w:numId w:val="2"/>
        </w:numPr>
        <w:jc w:val="both"/>
        <w:rPr>
          <w:rFonts w:ascii="Tahoma" w:hAnsi="Tahoma" w:cs="Tahoma"/>
          <w:b/>
          <w:sz w:val="24"/>
        </w:rPr>
      </w:pPr>
      <w:r w:rsidRPr="0095239D">
        <w:rPr>
          <w:rFonts w:ascii="Tahoma" w:hAnsi="Tahoma" w:cs="Tahoma"/>
          <w:b/>
          <w:sz w:val="24"/>
        </w:rPr>
        <w:lastRenderedPageBreak/>
        <w:t xml:space="preserve">IZBIRA PONUDNIKOV IN MERILA </w:t>
      </w:r>
    </w:p>
    <w:p w14:paraId="024631DB" w14:textId="77777777" w:rsidR="002B21DD" w:rsidRPr="0095239D" w:rsidRDefault="002B21DD" w:rsidP="00D633AA">
      <w:pPr>
        <w:widowControl w:val="0"/>
        <w:jc w:val="both"/>
        <w:rPr>
          <w:rFonts w:ascii="Tahoma" w:hAnsi="Tahoma" w:cs="Tahoma"/>
        </w:rPr>
      </w:pPr>
    </w:p>
    <w:p w14:paraId="59F359D3" w14:textId="77777777" w:rsidR="00C84377" w:rsidRPr="0095239D" w:rsidRDefault="00C16021" w:rsidP="00D633AA">
      <w:pPr>
        <w:widowControl w:val="0"/>
        <w:jc w:val="both"/>
        <w:rPr>
          <w:rFonts w:ascii="Tahoma" w:hAnsi="Tahoma" w:cs="Tahoma"/>
        </w:rPr>
      </w:pPr>
      <w:r w:rsidRPr="0095239D">
        <w:rPr>
          <w:rFonts w:ascii="Tahoma" w:hAnsi="Tahoma" w:cs="Tahoma"/>
        </w:rPr>
        <w:t xml:space="preserve">Merilo za oddajo javnega naročila je ekonomsko najugodnejša ponudba glede na spodaj navedena merila. </w:t>
      </w:r>
      <w:r w:rsidR="00C84377" w:rsidRPr="0095239D">
        <w:rPr>
          <w:rFonts w:ascii="Tahoma" w:hAnsi="Tahoma" w:cs="Tahoma"/>
        </w:rPr>
        <w:t xml:space="preserve">Naročnik bo sklenil </w:t>
      </w:r>
      <w:r w:rsidR="00960E0A" w:rsidRPr="0095239D">
        <w:rPr>
          <w:rFonts w:ascii="Tahoma" w:hAnsi="Tahoma" w:cs="Tahoma"/>
        </w:rPr>
        <w:t>okvirni sporazum</w:t>
      </w:r>
      <w:r w:rsidR="00C84377" w:rsidRPr="0095239D">
        <w:rPr>
          <w:rFonts w:ascii="Tahoma" w:hAnsi="Tahoma" w:cs="Tahoma"/>
        </w:rPr>
        <w:t xml:space="preserve"> s ponudnikom, ki bo izpolnjeval pogoje</w:t>
      </w:r>
      <w:r w:rsidRPr="0095239D">
        <w:rPr>
          <w:rFonts w:ascii="Tahoma" w:hAnsi="Tahoma" w:cs="Tahoma"/>
        </w:rPr>
        <w:t xml:space="preserve"> in zahteve</w:t>
      </w:r>
      <w:r w:rsidR="00C84377" w:rsidRPr="0095239D">
        <w:rPr>
          <w:rFonts w:ascii="Tahoma" w:hAnsi="Tahoma" w:cs="Tahoma"/>
        </w:rPr>
        <w:t xml:space="preserve"> iz te razpisne dokumentacije in bo oddal ekonomsko najugodnejšo ponudbo – dosegel najvišje število točk. </w:t>
      </w:r>
    </w:p>
    <w:p w14:paraId="67C9E77E" w14:textId="7432909D" w:rsidR="00C84377" w:rsidRPr="0095239D" w:rsidRDefault="00C84377" w:rsidP="00D633AA">
      <w:pPr>
        <w:widowControl w:val="0"/>
        <w:jc w:val="both"/>
        <w:rPr>
          <w:rFonts w:ascii="Tahoma" w:hAnsi="Tahoma" w:cs="Tahoma"/>
        </w:rPr>
      </w:pPr>
    </w:p>
    <w:p w14:paraId="47C2B692" w14:textId="77777777" w:rsidR="004E56C2" w:rsidRPr="0095239D" w:rsidRDefault="004E56C2" w:rsidP="00D633AA">
      <w:pPr>
        <w:widowControl w:val="0"/>
        <w:rPr>
          <w:rFonts w:ascii="Tahoma" w:hAnsi="Tahoma" w:cs="Tahoma"/>
        </w:rPr>
      </w:pPr>
      <w:r w:rsidRPr="0095239D">
        <w:rPr>
          <w:rFonts w:ascii="Tahoma" w:hAnsi="Tahoma" w:cs="Tahoma"/>
        </w:rPr>
        <w:t xml:space="preserve">Merila za ocenitev ponudb (izbiro ponudnika): </w:t>
      </w:r>
    </w:p>
    <w:p w14:paraId="13E2EB2A" w14:textId="0A807C12" w:rsidR="004E56C2" w:rsidRPr="0095239D" w:rsidRDefault="004E56C2" w:rsidP="00D633AA">
      <w:pPr>
        <w:widowControl w:val="0"/>
        <w:numPr>
          <w:ilvl w:val="0"/>
          <w:numId w:val="27"/>
        </w:numPr>
        <w:tabs>
          <w:tab w:val="left" w:pos="993"/>
          <w:tab w:val="left" w:pos="4820"/>
          <w:tab w:val="left" w:pos="5670"/>
        </w:tabs>
        <w:adjustRightInd w:val="0"/>
        <w:ind w:left="567" w:firstLine="0"/>
        <w:jc w:val="both"/>
        <w:textAlignment w:val="baseline"/>
        <w:rPr>
          <w:rFonts w:ascii="Tahoma" w:hAnsi="Tahoma" w:cs="Tahoma"/>
        </w:rPr>
      </w:pPr>
      <w:r w:rsidRPr="0095239D">
        <w:rPr>
          <w:rFonts w:ascii="Tahoma" w:hAnsi="Tahoma" w:cs="Tahoma"/>
        </w:rPr>
        <w:t>Ponudbena vrednost (</w:t>
      </w:r>
      <w:proofErr w:type="spellStart"/>
      <w:r w:rsidRPr="0095239D">
        <w:rPr>
          <w:rFonts w:ascii="Tahoma" w:hAnsi="Tahoma" w:cs="Tahoma"/>
        </w:rPr>
        <w:t>Štv</w:t>
      </w:r>
      <w:proofErr w:type="spellEnd"/>
      <w:r w:rsidRPr="0095239D">
        <w:rPr>
          <w:rFonts w:ascii="Tahoma" w:hAnsi="Tahoma" w:cs="Tahoma"/>
        </w:rPr>
        <w:t>)</w:t>
      </w:r>
      <w:r w:rsidRPr="0095239D">
        <w:rPr>
          <w:rFonts w:ascii="Tahoma" w:hAnsi="Tahoma" w:cs="Tahoma"/>
        </w:rPr>
        <w:tab/>
        <w:t xml:space="preserve">do </w:t>
      </w:r>
      <w:r w:rsidRPr="0095239D">
        <w:rPr>
          <w:rFonts w:ascii="Tahoma" w:hAnsi="Tahoma" w:cs="Tahoma"/>
        </w:rPr>
        <w:tab/>
      </w:r>
      <w:r w:rsidR="002228BE" w:rsidRPr="0095239D">
        <w:rPr>
          <w:rFonts w:ascii="Tahoma" w:hAnsi="Tahoma" w:cs="Tahoma"/>
          <w:b/>
        </w:rPr>
        <w:t>97</w:t>
      </w:r>
      <w:r w:rsidRPr="0095239D">
        <w:rPr>
          <w:rFonts w:ascii="Tahoma" w:hAnsi="Tahoma" w:cs="Tahoma"/>
          <w:b/>
        </w:rPr>
        <w:t xml:space="preserve"> točk</w:t>
      </w:r>
    </w:p>
    <w:p w14:paraId="036461DC" w14:textId="66266032" w:rsidR="004E56C2" w:rsidRPr="0095239D" w:rsidRDefault="004E56C2" w:rsidP="00D633AA">
      <w:pPr>
        <w:widowControl w:val="0"/>
        <w:numPr>
          <w:ilvl w:val="0"/>
          <w:numId w:val="27"/>
        </w:numPr>
        <w:tabs>
          <w:tab w:val="left" w:pos="993"/>
          <w:tab w:val="left" w:pos="4820"/>
          <w:tab w:val="left" w:pos="5670"/>
        </w:tabs>
        <w:adjustRightInd w:val="0"/>
        <w:ind w:left="567" w:firstLine="0"/>
        <w:jc w:val="both"/>
        <w:textAlignment w:val="baseline"/>
        <w:rPr>
          <w:rFonts w:ascii="Tahoma" w:hAnsi="Tahoma" w:cs="Tahoma"/>
        </w:rPr>
      </w:pPr>
      <w:r w:rsidRPr="0095239D">
        <w:rPr>
          <w:rFonts w:ascii="Tahoma" w:hAnsi="Tahoma" w:cs="Tahoma"/>
        </w:rPr>
        <w:t>Akreditacije (</w:t>
      </w:r>
      <w:proofErr w:type="spellStart"/>
      <w:r w:rsidRPr="0095239D">
        <w:rPr>
          <w:rFonts w:ascii="Tahoma" w:hAnsi="Tahoma" w:cs="Tahoma"/>
        </w:rPr>
        <w:t>Šta</w:t>
      </w:r>
      <w:proofErr w:type="spellEnd"/>
      <w:r w:rsidRPr="0095239D">
        <w:rPr>
          <w:rFonts w:ascii="Tahoma" w:hAnsi="Tahoma" w:cs="Tahoma"/>
        </w:rPr>
        <w:t>)</w:t>
      </w:r>
      <w:r w:rsidRPr="0095239D">
        <w:rPr>
          <w:rFonts w:ascii="Tahoma" w:hAnsi="Tahoma" w:cs="Tahoma"/>
        </w:rPr>
        <w:tab/>
        <w:t>do</w:t>
      </w:r>
      <w:r w:rsidRPr="0095239D">
        <w:rPr>
          <w:rFonts w:ascii="Tahoma" w:hAnsi="Tahoma" w:cs="Tahoma"/>
          <w:b/>
        </w:rPr>
        <w:tab/>
      </w:r>
      <w:r w:rsidR="002228BE" w:rsidRPr="0095239D">
        <w:rPr>
          <w:rFonts w:ascii="Tahoma" w:hAnsi="Tahoma" w:cs="Tahoma"/>
          <w:b/>
        </w:rPr>
        <w:t>3</w:t>
      </w:r>
      <w:r w:rsidRPr="0095239D">
        <w:rPr>
          <w:rFonts w:ascii="Tahoma" w:hAnsi="Tahoma" w:cs="Tahoma"/>
          <w:b/>
        </w:rPr>
        <w:t xml:space="preserve"> točk</w:t>
      </w:r>
    </w:p>
    <w:p w14:paraId="3D0ADFDB" w14:textId="77777777" w:rsidR="004E56C2" w:rsidRPr="0095239D" w:rsidRDefault="004E56C2" w:rsidP="00D633AA">
      <w:pPr>
        <w:widowControl w:val="0"/>
        <w:tabs>
          <w:tab w:val="left" w:pos="4820"/>
          <w:tab w:val="left" w:pos="5670"/>
        </w:tabs>
        <w:ind w:left="567"/>
        <w:jc w:val="both"/>
        <w:rPr>
          <w:rFonts w:ascii="Tahoma" w:hAnsi="Tahoma" w:cs="Tahoma"/>
          <w:b/>
          <w:iCs/>
        </w:rPr>
      </w:pPr>
      <w:r w:rsidRPr="0095239D">
        <w:rPr>
          <w:rFonts w:ascii="Tahoma" w:hAnsi="Tahoma" w:cs="Tahoma"/>
          <w:b/>
          <w:iCs/>
        </w:rPr>
        <w:t>SKUPAJ</w:t>
      </w:r>
      <w:r w:rsidRPr="0095239D">
        <w:rPr>
          <w:rFonts w:ascii="Tahoma" w:hAnsi="Tahoma" w:cs="Tahoma"/>
        </w:rPr>
        <w:t xml:space="preserve"> (</w:t>
      </w:r>
      <w:proofErr w:type="spellStart"/>
      <w:r w:rsidRPr="0095239D">
        <w:rPr>
          <w:rFonts w:ascii="Tahoma" w:hAnsi="Tahoma" w:cs="Tahoma"/>
          <w:iCs/>
        </w:rPr>
        <w:t>Štp</w:t>
      </w:r>
      <w:proofErr w:type="spellEnd"/>
      <w:r w:rsidRPr="0095239D">
        <w:rPr>
          <w:rFonts w:ascii="Tahoma" w:hAnsi="Tahoma" w:cs="Tahoma"/>
          <w:iCs/>
        </w:rPr>
        <w:t>)</w:t>
      </w:r>
      <w:r w:rsidRPr="0095239D">
        <w:rPr>
          <w:rFonts w:ascii="Tahoma" w:hAnsi="Tahoma" w:cs="Tahoma"/>
          <w:b/>
          <w:iCs/>
        </w:rPr>
        <w:t xml:space="preserve">                                               </w:t>
      </w:r>
      <w:r w:rsidRPr="0095239D">
        <w:rPr>
          <w:rFonts w:ascii="Tahoma" w:hAnsi="Tahoma" w:cs="Tahoma"/>
          <w:b/>
          <w:iCs/>
        </w:rPr>
        <w:tab/>
      </w:r>
      <w:proofErr w:type="spellStart"/>
      <w:r w:rsidRPr="0095239D">
        <w:rPr>
          <w:rFonts w:ascii="Tahoma" w:hAnsi="Tahoma" w:cs="Tahoma"/>
          <w:b/>
          <w:iCs/>
        </w:rPr>
        <w:t>max</w:t>
      </w:r>
      <w:proofErr w:type="spellEnd"/>
      <w:r w:rsidRPr="0095239D">
        <w:rPr>
          <w:rFonts w:ascii="Tahoma" w:hAnsi="Tahoma" w:cs="Tahoma"/>
          <w:b/>
          <w:iCs/>
        </w:rPr>
        <w:t xml:space="preserve">.    </w:t>
      </w:r>
      <w:r w:rsidRPr="0095239D">
        <w:rPr>
          <w:rFonts w:ascii="Tahoma" w:hAnsi="Tahoma" w:cs="Tahoma"/>
          <w:b/>
          <w:iCs/>
        </w:rPr>
        <w:tab/>
        <w:t>100 točk</w:t>
      </w:r>
    </w:p>
    <w:p w14:paraId="653AB178" w14:textId="77777777" w:rsidR="004E56C2" w:rsidRPr="0095239D" w:rsidRDefault="004E56C2" w:rsidP="00D633AA">
      <w:pPr>
        <w:widowControl w:val="0"/>
        <w:ind w:left="709" w:hanging="142"/>
        <w:rPr>
          <w:rFonts w:ascii="Tahoma" w:hAnsi="Tahoma" w:cs="Tahoma"/>
          <w:b/>
        </w:rPr>
      </w:pPr>
    </w:p>
    <w:p w14:paraId="17B72B6D" w14:textId="77777777" w:rsidR="004E56C2" w:rsidRPr="0095239D" w:rsidRDefault="004E56C2" w:rsidP="00D633AA">
      <w:pPr>
        <w:widowControl w:val="0"/>
        <w:rPr>
          <w:rFonts w:ascii="Tahoma" w:hAnsi="Tahoma" w:cs="Tahoma"/>
        </w:rPr>
      </w:pPr>
      <w:proofErr w:type="spellStart"/>
      <w:r w:rsidRPr="0095239D">
        <w:rPr>
          <w:rFonts w:ascii="Tahoma" w:hAnsi="Tahoma" w:cs="Tahoma"/>
          <w:b/>
        </w:rPr>
        <w:t>Štp</w:t>
      </w:r>
      <w:proofErr w:type="spellEnd"/>
      <w:r w:rsidRPr="0095239D">
        <w:rPr>
          <w:rFonts w:ascii="Tahoma" w:hAnsi="Tahoma" w:cs="Tahoma"/>
          <w:b/>
        </w:rPr>
        <w:t xml:space="preserve"> </w:t>
      </w:r>
      <w:r w:rsidRPr="0095239D">
        <w:rPr>
          <w:rFonts w:ascii="Tahoma" w:hAnsi="Tahoma" w:cs="Tahoma"/>
        </w:rPr>
        <w:t xml:space="preserve">(število doseženih točk ponudnika) = </w:t>
      </w:r>
      <w:r w:rsidR="00BB336A" w:rsidRPr="0095239D">
        <w:rPr>
          <w:rFonts w:ascii="Tahoma" w:hAnsi="Tahoma" w:cs="Tahoma"/>
        </w:rPr>
        <w:t>Ponudbena vrednost (</w:t>
      </w:r>
      <w:proofErr w:type="spellStart"/>
      <w:r w:rsidRPr="0095239D">
        <w:rPr>
          <w:rFonts w:ascii="Tahoma" w:hAnsi="Tahoma" w:cs="Tahoma"/>
        </w:rPr>
        <w:t>Štv</w:t>
      </w:r>
      <w:proofErr w:type="spellEnd"/>
      <w:r w:rsidR="00BB336A" w:rsidRPr="0095239D">
        <w:rPr>
          <w:rFonts w:ascii="Tahoma" w:hAnsi="Tahoma" w:cs="Tahoma"/>
        </w:rPr>
        <w:t>)</w:t>
      </w:r>
      <w:r w:rsidRPr="0095239D">
        <w:rPr>
          <w:rFonts w:ascii="Tahoma" w:hAnsi="Tahoma" w:cs="Tahoma"/>
        </w:rPr>
        <w:t xml:space="preserve"> + </w:t>
      </w:r>
      <w:r w:rsidR="00BB336A" w:rsidRPr="0095239D">
        <w:rPr>
          <w:rFonts w:ascii="Tahoma" w:hAnsi="Tahoma" w:cs="Tahoma"/>
        </w:rPr>
        <w:t>Akreditacije (</w:t>
      </w:r>
      <w:proofErr w:type="spellStart"/>
      <w:r w:rsidRPr="0095239D">
        <w:rPr>
          <w:rFonts w:ascii="Tahoma" w:hAnsi="Tahoma" w:cs="Tahoma"/>
        </w:rPr>
        <w:t>Št</w:t>
      </w:r>
      <w:r w:rsidR="00AB1A03" w:rsidRPr="0095239D">
        <w:rPr>
          <w:rFonts w:ascii="Tahoma" w:hAnsi="Tahoma" w:cs="Tahoma"/>
        </w:rPr>
        <w:t>a</w:t>
      </w:r>
      <w:proofErr w:type="spellEnd"/>
      <w:r w:rsidR="00BB336A" w:rsidRPr="0095239D">
        <w:rPr>
          <w:rFonts w:ascii="Tahoma" w:hAnsi="Tahoma" w:cs="Tahoma"/>
        </w:rPr>
        <w:t>)</w:t>
      </w:r>
      <w:r w:rsidR="00AB1A03" w:rsidRPr="0095239D">
        <w:rPr>
          <w:rFonts w:ascii="Tahoma" w:hAnsi="Tahoma" w:cs="Tahoma"/>
        </w:rPr>
        <w:t xml:space="preserve"> </w:t>
      </w:r>
    </w:p>
    <w:p w14:paraId="6909BE7A" w14:textId="77777777" w:rsidR="004E56C2" w:rsidRPr="0095239D" w:rsidRDefault="004E56C2" w:rsidP="00D633AA">
      <w:pPr>
        <w:widowControl w:val="0"/>
        <w:rPr>
          <w:rFonts w:ascii="Tahoma" w:hAnsi="Tahoma" w:cs="Tahoma"/>
          <w:b/>
        </w:rPr>
      </w:pPr>
    </w:p>
    <w:p w14:paraId="35DD2BE8" w14:textId="77777777" w:rsidR="004E56C2" w:rsidRPr="0095239D" w:rsidRDefault="004E56C2" w:rsidP="00D633AA">
      <w:pPr>
        <w:widowControl w:val="0"/>
        <w:jc w:val="both"/>
        <w:rPr>
          <w:rFonts w:ascii="Tahoma" w:hAnsi="Tahoma" w:cs="Tahoma"/>
          <w:b/>
          <w:i/>
        </w:rPr>
      </w:pPr>
      <w:r w:rsidRPr="0095239D">
        <w:rPr>
          <w:rFonts w:ascii="Tahoma" w:hAnsi="Tahoma" w:cs="Tahoma"/>
          <w:b/>
          <w:i/>
        </w:rPr>
        <w:t>V kolikor bi dva ali več ponudnika/ov dosegla/o enako število točk, bo izbran ponudnik, ki bo ponudil nižjo ceno - ponudbena vrednost (</w:t>
      </w:r>
      <w:proofErr w:type="spellStart"/>
      <w:r w:rsidRPr="0095239D">
        <w:rPr>
          <w:rFonts w:ascii="Tahoma" w:hAnsi="Tahoma" w:cs="Tahoma"/>
          <w:b/>
          <w:i/>
        </w:rPr>
        <w:t>Štv</w:t>
      </w:r>
      <w:proofErr w:type="spellEnd"/>
      <w:r w:rsidRPr="0095239D">
        <w:rPr>
          <w:rFonts w:ascii="Tahoma" w:hAnsi="Tahoma" w:cs="Tahoma"/>
          <w:b/>
          <w:i/>
        </w:rPr>
        <w:t xml:space="preserve">). </w:t>
      </w:r>
    </w:p>
    <w:p w14:paraId="00EA381B" w14:textId="77777777" w:rsidR="004E56C2" w:rsidRPr="0095239D" w:rsidRDefault="004E56C2" w:rsidP="00D633AA">
      <w:pPr>
        <w:widowControl w:val="0"/>
        <w:rPr>
          <w:rFonts w:ascii="Tahoma" w:hAnsi="Tahoma" w:cs="Tahoma"/>
          <w:b/>
        </w:rPr>
      </w:pPr>
    </w:p>
    <w:p w14:paraId="34770899" w14:textId="77777777" w:rsidR="004E56C2" w:rsidRPr="0095239D" w:rsidRDefault="004E56C2" w:rsidP="00D633AA">
      <w:pPr>
        <w:widowControl w:val="0"/>
        <w:rPr>
          <w:rFonts w:ascii="Tahoma" w:hAnsi="Tahoma" w:cs="Tahoma"/>
          <w:b/>
          <w:sz w:val="12"/>
        </w:rPr>
      </w:pPr>
    </w:p>
    <w:p w14:paraId="5591B68A" w14:textId="1FC3087A" w:rsidR="004E56C2" w:rsidRPr="0095239D" w:rsidRDefault="004E56C2" w:rsidP="00D633AA">
      <w:pPr>
        <w:widowControl w:val="0"/>
        <w:numPr>
          <w:ilvl w:val="0"/>
          <w:numId w:val="28"/>
        </w:numPr>
        <w:adjustRightInd w:val="0"/>
        <w:ind w:left="426" w:hanging="426"/>
        <w:jc w:val="both"/>
        <w:textAlignment w:val="baseline"/>
        <w:rPr>
          <w:rFonts w:ascii="Tahoma" w:hAnsi="Tahoma" w:cs="Tahoma"/>
          <w:b/>
        </w:rPr>
      </w:pPr>
      <w:r w:rsidRPr="0095239D">
        <w:rPr>
          <w:rFonts w:ascii="Tahoma" w:hAnsi="Tahoma" w:cs="Tahoma"/>
          <w:b/>
        </w:rPr>
        <w:t>Ponudbena vrednost (</w:t>
      </w:r>
      <w:proofErr w:type="spellStart"/>
      <w:r w:rsidRPr="0095239D">
        <w:rPr>
          <w:rFonts w:ascii="Tahoma" w:hAnsi="Tahoma" w:cs="Tahoma"/>
          <w:b/>
        </w:rPr>
        <w:t>Štv</w:t>
      </w:r>
      <w:proofErr w:type="spellEnd"/>
      <w:r w:rsidRPr="0095239D">
        <w:rPr>
          <w:rFonts w:ascii="Tahoma" w:hAnsi="Tahoma" w:cs="Tahoma"/>
          <w:b/>
        </w:rPr>
        <w:t xml:space="preserve">) </w:t>
      </w:r>
      <w:r w:rsidRPr="0095239D">
        <w:rPr>
          <w:rFonts w:ascii="Tahoma" w:hAnsi="Tahoma" w:cs="Tahoma"/>
          <w:b/>
        </w:rPr>
        <w:sym w:font="Symbol" w:char="F02D"/>
      </w:r>
      <w:r w:rsidRPr="0095239D">
        <w:rPr>
          <w:rFonts w:ascii="Tahoma" w:hAnsi="Tahoma" w:cs="Tahoma"/>
          <w:b/>
        </w:rPr>
        <w:t xml:space="preserve"> </w:t>
      </w:r>
      <w:proofErr w:type="spellStart"/>
      <w:r w:rsidRPr="0095239D">
        <w:rPr>
          <w:rFonts w:ascii="Tahoma" w:hAnsi="Tahoma" w:cs="Tahoma"/>
          <w:bCs/>
        </w:rPr>
        <w:t>max</w:t>
      </w:r>
      <w:proofErr w:type="spellEnd"/>
      <w:r w:rsidRPr="0095239D">
        <w:rPr>
          <w:rFonts w:ascii="Tahoma" w:hAnsi="Tahoma" w:cs="Tahoma"/>
          <w:bCs/>
        </w:rPr>
        <w:t xml:space="preserve">. št. točk </w:t>
      </w:r>
      <w:r w:rsidR="002228BE" w:rsidRPr="0095239D">
        <w:rPr>
          <w:rFonts w:ascii="Tahoma" w:hAnsi="Tahoma" w:cs="Tahoma"/>
          <w:b/>
          <w:bCs/>
        </w:rPr>
        <w:t>97</w:t>
      </w:r>
    </w:p>
    <w:p w14:paraId="5214B31F" w14:textId="77777777" w:rsidR="004E56C2" w:rsidRPr="0095239D" w:rsidRDefault="004E56C2" w:rsidP="00D633AA">
      <w:pPr>
        <w:widowControl w:val="0"/>
        <w:ind w:left="142"/>
        <w:rPr>
          <w:rFonts w:ascii="Tahoma" w:hAnsi="Tahoma" w:cs="Tahoma"/>
        </w:rPr>
      </w:pPr>
    </w:p>
    <w:p w14:paraId="7F288C77" w14:textId="77777777" w:rsidR="004E56C2" w:rsidRPr="0095239D" w:rsidRDefault="004E56C2" w:rsidP="00D633AA">
      <w:pPr>
        <w:widowControl w:val="0"/>
        <w:rPr>
          <w:rFonts w:ascii="Tahoma" w:hAnsi="Tahoma" w:cs="Tahoma"/>
        </w:rPr>
      </w:pPr>
      <w:r w:rsidRPr="0095239D">
        <w:rPr>
          <w:rFonts w:ascii="Tahoma" w:hAnsi="Tahoma" w:cs="Tahoma"/>
        </w:rPr>
        <w:t>Število točk za konkretnega ponudnika se določi po enačbi:</w:t>
      </w:r>
    </w:p>
    <w:p w14:paraId="51A1BA20" w14:textId="77777777" w:rsidR="004E56C2" w:rsidRPr="0095239D" w:rsidRDefault="004E56C2" w:rsidP="00D633AA">
      <w:pPr>
        <w:widowControl w:val="0"/>
        <w:ind w:left="709"/>
        <w:rPr>
          <w:rFonts w:ascii="Tahoma" w:hAnsi="Tahoma" w:cs="Tahoma"/>
        </w:rPr>
      </w:pPr>
    </w:p>
    <w:tbl>
      <w:tblPr>
        <w:tblW w:w="43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8"/>
      </w:tblGrid>
      <w:tr w:rsidR="004E56C2" w:rsidRPr="0095239D" w14:paraId="5283AB37" w14:textId="77777777" w:rsidTr="00F2577B">
        <w:trPr>
          <w:trHeight w:val="241"/>
        </w:trPr>
        <w:tc>
          <w:tcPr>
            <w:tcW w:w="4388" w:type="dxa"/>
          </w:tcPr>
          <w:p w14:paraId="446E3212" w14:textId="293AD790" w:rsidR="004E56C2" w:rsidRPr="0095239D" w:rsidRDefault="004E56C2" w:rsidP="00D633AA">
            <w:pPr>
              <w:widowControl w:val="0"/>
              <w:rPr>
                <w:rFonts w:ascii="Tahoma" w:hAnsi="Tahoma" w:cs="Tahoma"/>
              </w:rPr>
            </w:pPr>
            <w:r w:rsidRPr="0095239D">
              <w:rPr>
                <w:rFonts w:ascii="Tahoma" w:hAnsi="Tahoma" w:cs="Tahoma"/>
              </w:rPr>
              <w:t xml:space="preserve">     </w:t>
            </w:r>
            <w:proofErr w:type="spellStart"/>
            <w:r w:rsidRPr="0095239D">
              <w:rPr>
                <w:rFonts w:ascii="Tahoma" w:hAnsi="Tahoma" w:cs="Tahoma"/>
              </w:rPr>
              <w:t>ŠTv</w:t>
            </w:r>
            <w:proofErr w:type="spellEnd"/>
            <w:r w:rsidRPr="0095239D">
              <w:rPr>
                <w:rFonts w:ascii="Tahoma" w:hAnsi="Tahoma" w:cs="Tahoma"/>
              </w:rPr>
              <w:t xml:space="preserve">  =  (</w:t>
            </w:r>
            <w:proofErr w:type="spellStart"/>
            <w:r w:rsidRPr="0095239D">
              <w:rPr>
                <w:rFonts w:ascii="Tahoma" w:hAnsi="Tahoma" w:cs="Tahoma"/>
              </w:rPr>
              <w:t>PVn</w:t>
            </w:r>
            <w:proofErr w:type="spellEnd"/>
            <w:r w:rsidRPr="0095239D">
              <w:rPr>
                <w:rFonts w:ascii="Tahoma" w:hAnsi="Tahoma" w:cs="Tahoma"/>
              </w:rPr>
              <w:t xml:space="preserve">  /  </w:t>
            </w:r>
            <w:proofErr w:type="spellStart"/>
            <w:r w:rsidRPr="0095239D">
              <w:rPr>
                <w:rFonts w:ascii="Tahoma" w:hAnsi="Tahoma" w:cs="Tahoma"/>
              </w:rPr>
              <w:t>PVp</w:t>
            </w:r>
            <w:proofErr w:type="spellEnd"/>
            <w:r w:rsidRPr="0095239D">
              <w:rPr>
                <w:rFonts w:ascii="Tahoma" w:hAnsi="Tahoma" w:cs="Tahoma"/>
              </w:rPr>
              <w:t xml:space="preserve">) x </w:t>
            </w:r>
            <w:r w:rsidR="002228BE" w:rsidRPr="0095239D">
              <w:rPr>
                <w:rFonts w:ascii="Tahoma" w:hAnsi="Tahoma" w:cs="Tahoma"/>
              </w:rPr>
              <w:t>97</w:t>
            </w:r>
          </w:p>
        </w:tc>
      </w:tr>
    </w:tbl>
    <w:p w14:paraId="204C2C2F" w14:textId="77777777" w:rsidR="004E56C2" w:rsidRPr="0095239D" w:rsidRDefault="004E56C2" w:rsidP="00D633AA">
      <w:pPr>
        <w:widowControl w:val="0"/>
        <w:jc w:val="both"/>
        <w:rPr>
          <w:rFonts w:ascii="Tahoma" w:hAnsi="Tahoma" w:cs="Tahoma"/>
        </w:rPr>
      </w:pPr>
    </w:p>
    <w:p w14:paraId="2547BA54" w14:textId="77777777" w:rsidR="004E56C2" w:rsidRPr="0095239D" w:rsidRDefault="004E56C2" w:rsidP="00D633AA">
      <w:pPr>
        <w:widowControl w:val="0"/>
        <w:ind w:left="567" w:hanging="567"/>
        <w:rPr>
          <w:rFonts w:ascii="Tahoma" w:hAnsi="Tahoma" w:cs="Tahoma"/>
        </w:rPr>
      </w:pPr>
      <w:proofErr w:type="spellStart"/>
      <w:r w:rsidRPr="0095239D">
        <w:rPr>
          <w:rFonts w:ascii="Tahoma" w:hAnsi="Tahoma" w:cs="Tahoma"/>
        </w:rPr>
        <w:t>ŠTv</w:t>
      </w:r>
      <w:proofErr w:type="spellEnd"/>
      <w:r w:rsidRPr="0095239D">
        <w:rPr>
          <w:rFonts w:ascii="Tahoma" w:hAnsi="Tahoma" w:cs="Tahoma"/>
        </w:rPr>
        <w:t xml:space="preserve"> =  število točk, ki jih dobi ponudnik </w:t>
      </w:r>
    </w:p>
    <w:p w14:paraId="4BC3E548" w14:textId="77777777" w:rsidR="004E56C2" w:rsidRPr="0095239D" w:rsidRDefault="004E56C2" w:rsidP="00D633AA">
      <w:pPr>
        <w:widowControl w:val="0"/>
        <w:ind w:left="567" w:hanging="567"/>
        <w:rPr>
          <w:rFonts w:ascii="Tahoma" w:hAnsi="Tahoma" w:cs="Tahoma"/>
        </w:rPr>
      </w:pPr>
      <w:proofErr w:type="spellStart"/>
      <w:r w:rsidRPr="0095239D">
        <w:rPr>
          <w:rFonts w:ascii="Tahoma" w:hAnsi="Tahoma" w:cs="Tahoma"/>
        </w:rPr>
        <w:t>PVn</w:t>
      </w:r>
      <w:proofErr w:type="spellEnd"/>
      <w:r w:rsidRPr="0095239D">
        <w:rPr>
          <w:rFonts w:ascii="Tahoma" w:hAnsi="Tahoma" w:cs="Tahoma"/>
        </w:rPr>
        <w:t xml:space="preserve"> =  najnižja ponudbena vrednost </w:t>
      </w:r>
    </w:p>
    <w:p w14:paraId="353FE0E9" w14:textId="77777777" w:rsidR="004E56C2" w:rsidRPr="0095239D" w:rsidRDefault="004E56C2" w:rsidP="00D633AA">
      <w:pPr>
        <w:widowControl w:val="0"/>
        <w:ind w:left="567" w:hanging="567"/>
        <w:rPr>
          <w:rFonts w:ascii="Tahoma" w:hAnsi="Tahoma" w:cs="Tahoma"/>
        </w:rPr>
      </w:pPr>
      <w:proofErr w:type="spellStart"/>
      <w:r w:rsidRPr="0095239D">
        <w:rPr>
          <w:rFonts w:ascii="Tahoma" w:hAnsi="Tahoma" w:cs="Tahoma"/>
        </w:rPr>
        <w:t>PVp</w:t>
      </w:r>
      <w:proofErr w:type="spellEnd"/>
      <w:r w:rsidRPr="0095239D">
        <w:rPr>
          <w:rFonts w:ascii="Tahoma" w:hAnsi="Tahoma" w:cs="Tahoma"/>
        </w:rPr>
        <w:t xml:space="preserve"> =  ponudbena vrednost primerjanega ponudnika</w:t>
      </w:r>
    </w:p>
    <w:p w14:paraId="6EA417BE" w14:textId="77777777" w:rsidR="004E56C2" w:rsidRPr="0095239D" w:rsidRDefault="004E56C2" w:rsidP="00D633AA">
      <w:pPr>
        <w:widowControl w:val="0"/>
        <w:ind w:left="570"/>
        <w:rPr>
          <w:rFonts w:ascii="Tahoma" w:hAnsi="Tahoma" w:cs="Tahoma"/>
        </w:rPr>
      </w:pPr>
    </w:p>
    <w:p w14:paraId="282FD0B5" w14:textId="77777777" w:rsidR="004E56C2" w:rsidRPr="0095239D" w:rsidRDefault="004E56C2" w:rsidP="00D633AA">
      <w:pPr>
        <w:widowControl w:val="0"/>
        <w:rPr>
          <w:rFonts w:ascii="Tahoma" w:hAnsi="Tahoma" w:cs="Tahoma"/>
        </w:rPr>
      </w:pPr>
    </w:p>
    <w:p w14:paraId="4D666CD2" w14:textId="0FC0CFB8" w:rsidR="004E56C2" w:rsidRPr="0095239D" w:rsidRDefault="004E56C2" w:rsidP="00D633AA">
      <w:pPr>
        <w:widowControl w:val="0"/>
        <w:numPr>
          <w:ilvl w:val="0"/>
          <w:numId w:val="28"/>
        </w:numPr>
        <w:adjustRightInd w:val="0"/>
        <w:ind w:left="426" w:hanging="426"/>
        <w:jc w:val="both"/>
        <w:textAlignment w:val="baseline"/>
        <w:rPr>
          <w:rFonts w:ascii="Tahoma" w:hAnsi="Tahoma" w:cs="Tahoma"/>
          <w:b/>
        </w:rPr>
      </w:pPr>
      <w:r w:rsidRPr="0095239D">
        <w:rPr>
          <w:rFonts w:ascii="Tahoma" w:hAnsi="Tahoma" w:cs="Tahoma"/>
          <w:b/>
        </w:rPr>
        <w:t>Akreditacije (</w:t>
      </w:r>
      <w:proofErr w:type="spellStart"/>
      <w:r w:rsidRPr="0095239D">
        <w:rPr>
          <w:rFonts w:ascii="Tahoma" w:hAnsi="Tahoma" w:cs="Tahoma"/>
          <w:b/>
        </w:rPr>
        <w:t>Šta</w:t>
      </w:r>
      <w:proofErr w:type="spellEnd"/>
      <w:r w:rsidRPr="0095239D">
        <w:rPr>
          <w:rFonts w:ascii="Tahoma" w:hAnsi="Tahoma" w:cs="Tahoma"/>
          <w:b/>
        </w:rPr>
        <w:t xml:space="preserve">) </w:t>
      </w:r>
      <w:r w:rsidRPr="0095239D">
        <w:rPr>
          <w:rFonts w:ascii="Tahoma" w:hAnsi="Tahoma" w:cs="Tahoma"/>
          <w:b/>
        </w:rPr>
        <w:sym w:font="Symbol" w:char="F02D"/>
      </w:r>
      <w:r w:rsidRPr="0095239D">
        <w:rPr>
          <w:rFonts w:ascii="Tahoma" w:hAnsi="Tahoma" w:cs="Tahoma"/>
          <w:b/>
        </w:rPr>
        <w:t xml:space="preserve"> </w:t>
      </w:r>
      <w:proofErr w:type="spellStart"/>
      <w:r w:rsidRPr="0095239D">
        <w:rPr>
          <w:rFonts w:ascii="Tahoma" w:hAnsi="Tahoma" w:cs="Tahoma"/>
          <w:bCs/>
        </w:rPr>
        <w:t>max</w:t>
      </w:r>
      <w:proofErr w:type="spellEnd"/>
      <w:r w:rsidRPr="0095239D">
        <w:rPr>
          <w:rFonts w:ascii="Tahoma" w:hAnsi="Tahoma" w:cs="Tahoma"/>
          <w:bCs/>
        </w:rPr>
        <w:t xml:space="preserve">. št. točk </w:t>
      </w:r>
      <w:r w:rsidR="002228BE" w:rsidRPr="0095239D">
        <w:rPr>
          <w:rFonts w:ascii="Tahoma" w:hAnsi="Tahoma" w:cs="Tahoma"/>
          <w:b/>
          <w:bCs/>
        </w:rPr>
        <w:t>3</w:t>
      </w:r>
    </w:p>
    <w:p w14:paraId="6D698F8D" w14:textId="77777777" w:rsidR="004E56C2" w:rsidRPr="0095239D" w:rsidRDefault="004E56C2" w:rsidP="00D633AA">
      <w:pPr>
        <w:widowControl w:val="0"/>
        <w:jc w:val="both"/>
        <w:rPr>
          <w:rFonts w:ascii="Tahoma" w:hAnsi="Tahoma" w:cs="Tahoma"/>
        </w:rPr>
      </w:pPr>
    </w:p>
    <w:p w14:paraId="05B4F735" w14:textId="77777777" w:rsidR="004E56C2" w:rsidRPr="0095239D" w:rsidRDefault="004E56C2" w:rsidP="00D633AA">
      <w:pPr>
        <w:widowControl w:val="0"/>
        <w:autoSpaceDE w:val="0"/>
        <w:autoSpaceDN w:val="0"/>
        <w:adjustRightInd w:val="0"/>
        <w:jc w:val="both"/>
        <w:rPr>
          <w:rFonts w:ascii="Tahoma" w:hAnsi="Tahoma" w:cs="Tahoma"/>
        </w:rPr>
      </w:pPr>
      <w:r w:rsidRPr="0095239D">
        <w:rPr>
          <w:rFonts w:ascii="Tahoma" w:hAnsi="Tahoma" w:cs="Tahoma"/>
        </w:rPr>
        <w:t>Ponudnik dobi</w:t>
      </w:r>
      <w:r w:rsidR="00BB336A" w:rsidRPr="0095239D">
        <w:rPr>
          <w:rFonts w:ascii="Tahoma" w:hAnsi="Tahoma" w:cs="Tahoma"/>
        </w:rPr>
        <w:t xml:space="preserve"> (posamezne)</w:t>
      </w:r>
      <w:r w:rsidRPr="0095239D">
        <w:rPr>
          <w:rFonts w:ascii="Tahoma" w:hAnsi="Tahoma" w:cs="Tahoma"/>
        </w:rPr>
        <w:t xml:space="preserve"> točke</w:t>
      </w:r>
      <w:r w:rsidR="00BB336A" w:rsidRPr="0095239D">
        <w:rPr>
          <w:rFonts w:ascii="Tahoma" w:hAnsi="Tahoma" w:cs="Tahoma"/>
        </w:rPr>
        <w:t xml:space="preserve"> (kot je razvidno v spodnji tabeli),</w:t>
      </w:r>
      <w:r w:rsidRPr="0095239D">
        <w:rPr>
          <w:rFonts w:ascii="Tahoma" w:hAnsi="Tahoma" w:cs="Tahoma"/>
        </w:rPr>
        <w:t xml:space="preserve"> če predloži Akreditacije skladno s standardom SIST EN ISO/IEC 17025:2017 za:</w:t>
      </w:r>
    </w:p>
    <w:p w14:paraId="0A7C5DC9" w14:textId="77777777" w:rsidR="004E56C2" w:rsidRPr="0095239D" w:rsidRDefault="004E56C2" w:rsidP="00D633AA">
      <w:pPr>
        <w:widowControl w:val="0"/>
        <w:autoSpaceDE w:val="0"/>
        <w:autoSpaceDN w:val="0"/>
        <w:adjustRightInd w:val="0"/>
        <w:jc w:val="both"/>
        <w:rPr>
          <w:rFonts w:ascii="Tahoma" w:hAnsi="Tahoma" w:cs="Tahoma"/>
        </w:rPr>
      </w:pPr>
    </w:p>
    <w:tbl>
      <w:tblPr>
        <w:tblStyle w:val="Tabelamrea10"/>
        <w:tblW w:w="9493" w:type="dxa"/>
        <w:tblLook w:val="04A0" w:firstRow="1" w:lastRow="0" w:firstColumn="1" w:lastColumn="0" w:noHBand="0" w:noVBand="1"/>
      </w:tblPr>
      <w:tblGrid>
        <w:gridCol w:w="8217"/>
        <w:gridCol w:w="1276"/>
      </w:tblGrid>
      <w:tr w:rsidR="004E56C2" w:rsidRPr="0095239D" w14:paraId="7FCBCD7D" w14:textId="77777777" w:rsidTr="00BB336A">
        <w:trPr>
          <w:trHeight w:val="790"/>
        </w:trPr>
        <w:tc>
          <w:tcPr>
            <w:tcW w:w="8217" w:type="dxa"/>
            <w:vAlign w:val="center"/>
          </w:tcPr>
          <w:p w14:paraId="6AECD3C5" w14:textId="77777777" w:rsidR="004E56C2" w:rsidRPr="0095239D" w:rsidRDefault="004E56C2" w:rsidP="00D633AA">
            <w:pPr>
              <w:widowControl w:val="0"/>
              <w:autoSpaceDE w:val="0"/>
              <w:autoSpaceDN w:val="0"/>
              <w:adjustRightInd w:val="0"/>
              <w:rPr>
                <w:rFonts w:ascii="Tahoma" w:hAnsi="Tahoma" w:cs="Tahoma"/>
                <w:sz w:val="20"/>
              </w:rPr>
            </w:pPr>
            <w:r w:rsidRPr="0095239D">
              <w:rPr>
                <w:rFonts w:ascii="Tahoma" w:hAnsi="Tahoma" w:cs="Tahoma"/>
                <w:sz w:val="20"/>
              </w:rPr>
              <w:t xml:space="preserve">Prenapetosti v sekundarnih tokokrogih (0 – 100) MHz in (0 – 2500)  </w:t>
            </w:r>
            <w:proofErr w:type="spellStart"/>
            <w:r w:rsidRPr="0095239D">
              <w:rPr>
                <w:rFonts w:ascii="Tahoma" w:hAnsi="Tahoma" w:cs="Tahoma"/>
                <w:sz w:val="20"/>
              </w:rPr>
              <w:t>V</w:t>
            </w:r>
            <w:r w:rsidRPr="0095239D">
              <w:rPr>
                <w:rFonts w:ascii="Tahoma" w:hAnsi="Tahoma" w:cs="Tahoma"/>
                <w:sz w:val="20"/>
                <w:vertAlign w:val="subscript"/>
              </w:rPr>
              <w:t>eff</w:t>
            </w:r>
            <w:proofErr w:type="spellEnd"/>
            <w:r w:rsidRPr="0095239D">
              <w:rPr>
                <w:rFonts w:ascii="Tahoma" w:hAnsi="Tahoma" w:cs="Tahoma"/>
                <w:sz w:val="20"/>
                <w:vertAlign w:val="subscript"/>
              </w:rPr>
              <w:t xml:space="preserve"> </w:t>
            </w:r>
            <w:r w:rsidRPr="0095239D">
              <w:rPr>
                <w:rFonts w:ascii="Tahoma" w:hAnsi="Tahoma" w:cs="Tahoma"/>
                <w:sz w:val="20"/>
              </w:rPr>
              <w:t xml:space="preserve">za sekundarno opremo v visokonapetostnih, </w:t>
            </w:r>
            <w:proofErr w:type="spellStart"/>
            <w:r w:rsidRPr="0095239D">
              <w:rPr>
                <w:rFonts w:ascii="Tahoma" w:hAnsi="Tahoma" w:cs="Tahoma"/>
                <w:sz w:val="20"/>
              </w:rPr>
              <w:t>srednjenapetostnih</w:t>
            </w:r>
            <w:proofErr w:type="spellEnd"/>
            <w:r w:rsidRPr="0095239D">
              <w:rPr>
                <w:rFonts w:ascii="Tahoma" w:hAnsi="Tahoma" w:cs="Tahoma"/>
                <w:sz w:val="20"/>
              </w:rPr>
              <w:t xml:space="preserve"> in nizkonapetostnih transformatorskih postajah, elektrarnah </w:t>
            </w:r>
          </w:p>
        </w:tc>
        <w:tc>
          <w:tcPr>
            <w:tcW w:w="1276" w:type="dxa"/>
            <w:vAlign w:val="center"/>
          </w:tcPr>
          <w:p w14:paraId="1A851D90" w14:textId="77777777" w:rsidR="004E56C2" w:rsidRPr="0095239D" w:rsidRDefault="004E56C2" w:rsidP="00D633AA">
            <w:pPr>
              <w:widowControl w:val="0"/>
              <w:autoSpaceDE w:val="0"/>
              <w:autoSpaceDN w:val="0"/>
              <w:adjustRightInd w:val="0"/>
              <w:jc w:val="center"/>
              <w:rPr>
                <w:rFonts w:ascii="Tahoma" w:eastAsia="Calibri" w:hAnsi="Tahoma" w:cs="Tahoma"/>
                <w:b/>
                <w:color w:val="000000"/>
                <w:sz w:val="20"/>
              </w:rPr>
            </w:pPr>
            <w:r w:rsidRPr="0095239D">
              <w:rPr>
                <w:rFonts w:ascii="Tahoma" w:eastAsia="Calibri" w:hAnsi="Tahoma" w:cs="Tahoma"/>
                <w:b/>
                <w:color w:val="000000"/>
                <w:sz w:val="20"/>
              </w:rPr>
              <w:t>1 točka</w:t>
            </w:r>
          </w:p>
        </w:tc>
      </w:tr>
      <w:tr w:rsidR="004E56C2" w:rsidRPr="0095239D" w14:paraId="170133EB" w14:textId="77777777" w:rsidTr="002228BE">
        <w:trPr>
          <w:trHeight w:val="535"/>
        </w:trPr>
        <w:tc>
          <w:tcPr>
            <w:tcW w:w="8217" w:type="dxa"/>
            <w:vAlign w:val="center"/>
          </w:tcPr>
          <w:p w14:paraId="1DE2D929" w14:textId="77777777" w:rsidR="004E56C2" w:rsidRPr="0095239D" w:rsidRDefault="004E56C2" w:rsidP="00D633AA">
            <w:pPr>
              <w:widowControl w:val="0"/>
              <w:autoSpaceDE w:val="0"/>
              <w:autoSpaceDN w:val="0"/>
              <w:adjustRightInd w:val="0"/>
              <w:rPr>
                <w:rFonts w:ascii="Tahoma" w:eastAsia="Calibri" w:hAnsi="Tahoma" w:cs="Tahoma"/>
                <w:color w:val="000000"/>
                <w:sz w:val="20"/>
              </w:rPr>
            </w:pPr>
            <w:r w:rsidRPr="0095239D">
              <w:rPr>
                <w:rFonts w:ascii="Tahoma" w:hAnsi="Tahoma" w:cs="Tahoma"/>
                <w:sz w:val="20"/>
              </w:rPr>
              <w:t xml:space="preserve">Ravni hrupa - Merjenje ravni zvočnega tlaka (20 – 20000) Hz, </w:t>
            </w:r>
            <w:proofErr w:type="spellStart"/>
            <w:r w:rsidRPr="0095239D">
              <w:rPr>
                <w:rFonts w:ascii="Tahoma" w:hAnsi="Tahoma" w:cs="Tahoma"/>
                <w:sz w:val="20"/>
              </w:rPr>
              <w:t>L</w:t>
            </w:r>
            <w:r w:rsidRPr="0095239D">
              <w:rPr>
                <w:rFonts w:ascii="Tahoma" w:hAnsi="Tahoma" w:cs="Tahoma"/>
                <w:sz w:val="20"/>
                <w:vertAlign w:val="subscript"/>
              </w:rPr>
              <w:t>pA</w:t>
            </w:r>
            <w:proofErr w:type="spellEnd"/>
            <w:r w:rsidRPr="0095239D">
              <w:rPr>
                <w:rFonts w:ascii="Tahoma" w:hAnsi="Tahoma" w:cs="Tahoma"/>
                <w:sz w:val="20"/>
              </w:rPr>
              <w:t xml:space="preserve"> (34 – 108) </w:t>
            </w:r>
            <w:proofErr w:type="spellStart"/>
            <w:r w:rsidRPr="0095239D">
              <w:rPr>
                <w:rFonts w:ascii="Tahoma" w:hAnsi="Tahoma" w:cs="Tahoma"/>
                <w:sz w:val="20"/>
              </w:rPr>
              <w:t>dBA</w:t>
            </w:r>
            <w:proofErr w:type="spellEnd"/>
          </w:p>
        </w:tc>
        <w:tc>
          <w:tcPr>
            <w:tcW w:w="1276" w:type="dxa"/>
            <w:vAlign w:val="center"/>
          </w:tcPr>
          <w:p w14:paraId="22B1B889" w14:textId="43CEF7E1" w:rsidR="004E56C2" w:rsidRPr="0095239D" w:rsidRDefault="006A75DB" w:rsidP="00D633AA">
            <w:pPr>
              <w:widowControl w:val="0"/>
              <w:jc w:val="center"/>
              <w:rPr>
                <w:rFonts w:ascii="Tahoma" w:hAnsi="Tahoma" w:cs="Tahoma"/>
                <w:b/>
                <w:sz w:val="20"/>
              </w:rPr>
            </w:pPr>
            <w:r w:rsidRPr="0095239D">
              <w:rPr>
                <w:rFonts w:ascii="Tahoma" w:hAnsi="Tahoma" w:cs="Tahoma"/>
                <w:b/>
                <w:sz w:val="20"/>
              </w:rPr>
              <w:t>2 točki</w:t>
            </w:r>
          </w:p>
        </w:tc>
      </w:tr>
    </w:tbl>
    <w:p w14:paraId="10422B04" w14:textId="77777777" w:rsidR="004E56C2" w:rsidRPr="0095239D" w:rsidRDefault="004E56C2" w:rsidP="00D633AA">
      <w:pPr>
        <w:widowControl w:val="0"/>
        <w:autoSpaceDE w:val="0"/>
        <w:autoSpaceDN w:val="0"/>
        <w:adjustRightInd w:val="0"/>
        <w:jc w:val="both"/>
        <w:rPr>
          <w:rFonts w:ascii="Tahoma" w:eastAsia="Calibri" w:hAnsi="Tahoma" w:cs="Tahoma"/>
          <w:color w:val="000000"/>
          <w:lang w:eastAsia="en-US"/>
        </w:rPr>
      </w:pPr>
    </w:p>
    <w:p w14:paraId="5578FD89" w14:textId="77777777" w:rsidR="004E56C2" w:rsidRPr="0095239D" w:rsidRDefault="004E56C2" w:rsidP="00D633AA">
      <w:pPr>
        <w:widowControl w:val="0"/>
        <w:jc w:val="both"/>
        <w:rPr>
          <w:rFonts w:ascii="Tahoma" w:hAnsi="Tahoma" w:cs="Tahoma"/>
          <w:b/>
          <w:smallCaps/>
        </w:rPr>
      </w:pPr>
      <w:r w:rsidRPr="0095239D">
        <w:rPr>
          <w:rFonts w:ascii="Tahoma" w:hAnsi="Tahoma" w:cs="Tahoma"/>
          <w:b/>
          <w:smallCaps/>
        </w:rPr>
        <w:t>Dokazila:</w:t>
      </w:r>
    </w:p>
    <w:p w14:paraId="1DA35CBE" w14:textId="77777777" w:rsidR="004E56C2" w:rsidRPr="0095239D" w:rsidRDefault="004E56C2" w:rsidP="00D633AA">
      <w:pPr>
        <w:widowControl w:val="0"/>
        <w:spacing w:after="80"/>
        <w:jc w:val="both"/>
        <w:rPr>
          <w:rFonts w:ascii="Tahoma" w:hAnsi="Tahoma" w:cs="Tahoma"/>
        </w:rPr>
      </w:pPr>
      <w:r w:rsidRPr="0095239D">
        <w:rPr>
          <w:rFonts w:ascii="Tahoma" w:hAnsi="Tahoma" w:cs="Tahoma"/>
        </w:rPr>
        <w:t xml:space="preserve">Ponudnik izkaže izpolnjevanje zgoraj navedene zahteve v okviru merila na naslednji način: </w:t>
      </w:r>
    </w:p>
    <w:p w14:paraId="1F29B50D" w14:textId="77777777" w:rsidR="004E56C2" w:rsidRPr="0095239D" w:rsidRDefault="004E56C2" w:rsidP="00D633AA">
      <w:pPr>
        <w:widowControl w:val="0"/>
        <w:numPr>
          <w:ilvl w:val="0"/>
          <w:numId w:val="9"/>
        </w:numPr>
        <w:ind w:left="567"/>
        <w:jc w:val="both"/>
        <w:rPr>
          <w:rFonts w:ascii="Tahoma" w:hAnsi="Tahoma" w:cs="Tahoma"/>
          <w:color w:val="000000"/>
        </w:rPr>
      </w:pPr>
      <w:r w:rsidRPr="0095239D">
        <w:rPr>
          <w:rFonts w:ascii="Tahoma" w:hAnsi="Tahoma" w:cs="Tahoma"/>
          <w:color w:val="000000"/>
        </w:rPr>
        <w:t xml:space="preserve">s </w:t>
      </w:r>
      <w:proofErr w:type="spellStart"/>
      <w:r w:rsidRPr="0095239D">
        <w:rPr>
          <w:rFonts w:ascii="Tahoma" w:hAnsi="Tahoma" w:cs="Tahoma"/>
          <w:color w:val="000000"/>
        </w:rPr>
        <w:t>priložitvijo</w:t>
      </w:r>
      <w:proofErr w:type="spellEnd"/>
      <w:r w:rsidRPr="0095239D">
        <w:rPr>
          <w:rFonts w:ascii="Tahoma" w:hAnsi="Tahoma" w:cs="Tahoma"/>
          <w:color w:val="000000"/>
        </w:rPr>
        <w:t xml:space="preserve"> posamezne veljavne Akreditacije »Akreditacije - </w:t>
      </w:r>
      <w:r w:rsidRPr="0095239D">
        <w:rPr>
          <w:rFonts w:ascii="Tahoma" w:hAnsi="Tahoma" w:cs="Tahoma"/>
          <w:b/>
          <w:color w:val="000000"/>
          <w:u w:val="single"/>
        </w:rPr>
        <w:t>merilo</w:t>
      </w:r>
      <w:r w:rsidRPr="0095239D">
        <w:rPr>
          <w:rFonts w:ascii="Tahoma" w:hAnsi="Tahoma" w:cs="Tahoma"/>
          <w:color w:val="000000"/>
        </w:rPr>
        <w:t xml:space="preserve">« (Priloga </w:t>
      </w:r>
      <w:r w:rsidR="001C33D0" w:rsidRPr="0095239D">
        <w:rPr>
          <w:rFonts w:ascii="Tahoma" w:hAnsi="Tahoma" w:cs="Tahoma"/>
          <w:color w:val="000000"/>
        </w:rPr>
        <w:t>14</w:t>
      </w:r>
      <w:r w:rsidRPr="0095239D">
        <w:rPr>
          <w:rFonts w:ascii="Tahoma" w:hAnsi="Tahoma" w:cs="Tahoma"/>
          <w:color w:val="000000"/>
        </w:rPr>
        <w:t xml:space="preserve">). </w:t>
      </w:r>
    </w:p>
    <w:p w14:paraId="1E1366E7" w14:textId="77777777" w:rsidR="009057ED" w:rsidRPr="0095239D" w:rsidRDefault="009057ED" w:rsidP="00D633AA">
      <w:pPr>
        <w:widowControl w:val="0"/>
        <w:jc w:val="both"/>
        <w:rPr>
          <w:rFonts w:ascii="Tahoma" w:hAnsi="Tahoma" w:cs="Tahoma"/>
          <w:i/>
          <w:sz w:val="14"/>
        </w:rPr>
      </w:pPr>
    </w:p>
    <w:p w14:paraId="695F61B7" w14:textId="77777777" w:rsidR="009057ED" w:rsidRPr="0095239D" w:rsidRDefault="009057ED" w:rsidP="00D633AA">
      <w:pPr>
        <w:widowControl w:val="0"/>
        <w:jc w:val="both"/>
        <w:rPr>
          <w:rFonts w:ascii="Tahoma" w:hAnsi="Tahoma" w:cs="Tahoma"/>
          <w:i/>
          <w:sz w:val="16"/>
        </w:rPr>
      </w:pPr>
    </w:p>
    <w:p w14:paraId="0B34935C" w14:textId="77777777" w:rsidR="009057ED" w:rsidRPr="0095239D" w:rsidRDefault="00840669" w:rsidP="00D633AA">
      <w:pPr>
        <w:widowControl w:val="0"/>
        <w:jc w:val="both"/>
        <w:rPr>
          <w:rFonts w:ascii="Tahoma" w:hAnsi="Tahoma"/>
          <w:b/>
          <w:sz w:val="14"/>
        </w:rPr>
      </w:pPr>
      <w:r w:rsidRPr="0095239D">
        <w:rPr>
          <w:rFonts w:ascii="Tahoma" w:hAnsi="Tahoma" w:cs="Tahoma"/>
          <w:i/>
          <w:sz w:val="18"/>
        </w:rPr>
        <w:t>Naročnik ima pravico (velja za vsa merila)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7B05D6C8" w14:textId="37899B34" w:rsidR="00652E5B" w:rsidRPr="0095239D" w:rsidRDefault="00190A60" w:rsidP="00D633AA">
      <w:pPr>
        <w:pStyle w:val="Odstavekseznama"/>
        <w:widowControl w:val="0"/>
        <w:numPr>
          <w:ilvl w:val="0"/>
          <w:numId w:val="2"/>
        </w:numPr>
        <w:jc w:val="both"/>
        <w:rPr>
          <w:rFonts w:ascii="Tahoma" w:hAnsi="Tahoma" w:cs="Tahoma"/>
          <w:b/>
          <w:sz w:val="24"/>
        </w:rPr>
      </w:pPr>
      <w:r w:rsidRPr="0095239D">
        <w:rPr>
          <w:rFonts w:ascii="Tahoma" w:hAnsi="Tahoma" w:cs="Tahoma"/>
          <w:b/>
          <w:sz w:val="18"/>
        </w:rPr>
        <w:br w:type="page"/>
      </w:r>
      <w:r w:rsidR="00652E5B" w:rsidRPr="0095239D">
        <w:rPr>
          <w:rFonts w:ascii="Tahoma" w:hAnsi="Tahoma" w:cs="Tahoma"/>
          <w:b/>
          <w:sz w:val="24"/>
        </w:rPr>
        <w:lastRenderedPageBreak/>
        <w:t>NAVODILA PONUDNIKOM ZA IZDELAVO PONUDBE IN NAČIN ZA PREDLOŽITEV PONUD</w:t>
      </w:r>
      <w:r w:rsidR="00C17267" w:rsidRPr="0095239D">
        <w:rPr>
          <w:rFonts w:ascii="Tahoma" w:hAnsi="Tahoma" w:cs="Tahoma"/>
          <w:b/>
          <w:sz w:val="24"/>
        </w:rPr>
        <w:t>B</w:t>
      </w:r>
      <w:r w:rsidR="00652E5B" w:rsidRPr="0095239D">
        <w:rPr>
          <w:rFonts w:ascii="Tahoma" w:hAnsi="Tahoma" w:cs="Tahoma"/>
          <w:b/>
          <w:sz w:val="24"/>
        </w:rPr>
        <w:t>E</w:t>
      </w:r>
    </w:p>
    <w:p w14:paraId="2A0DB6DC" w14:textId="77777777" w:rsidR="00652E5B" w:rsidRPr="0095239D" w:rsidRDefault="00652E5B" w:rsidP="00D633AA">
      <w:pPr>
        <w:widowControl w:val="0"/>
        <w:jc w:val="both"/>
        <w:rPr>
          <w:rFonts w:ascii="Tahoma" w:hAnsi="Tahoma" w:cs="Tahoma"/>
          <w:sz w:val="18"/>
        </w:rPr>
      </w:pPr>
    </w:p>
    <w:p w14:paraId="3E3A8235" w14:textId="77777777" w:rsidR="00E03C82" w:rsidRPr="0095239D" w:rsidRDefault="00E03C82" w:rsidP="00D633AA">
      <w:pPr>
        <w:widowControl w:val="0"/>
        <w:numPr>
          <w:ilvl w:val="1"/>
          <w:numId w:val="2"/>
        </w:numPr>
        <w:jc w:val="both"/>
        <w:rPr>
          <w:rFonts w:ascii="Tahoma" w:hAnsi="Tahoma" w:cs="Tahoma"/>
          <w:b/>
          <w:sz w:val="21"/>
          <w:szCs w:val="21"/>
        </w:rPr>
      </w:pPr>
      <w:r w:rsidRPr="0095239D">
        <w:rPr>
          <w:rFonts w:ascii="Tahoma" w:hAnsi="Tahoma" w:cs="Tahoma"/>
          <w:b/>
          <w:sz w:val="21"/>
          <w:szCs w:val="21"/>
        </w:rPr>
        <w:t>Način in navodila za predložitev ponudbe</w:t>
      </w:r>
    </w:p>
    <w:p w14:paraId="65A1FF65" w14:textId="77777777" w:rsidR="00E03C82" w:rsidRPr="0095239D" w:rsidRDefault="00E03C82" w:rsidP="00D633AA">
      <w:pPr>
        <w:widowControl w:val="0"/>
        <w:jc w:val="both"/>
        <w:rPr>
          <w:rFonts w:ascii="Tahoma" w:hAnsi="Tahoma" w:cs="Tahoma"/>
          <w:sz w:val="18"/>
        </w:rPr>
      </w:pPr>
    </w:p>
    <w:p w14:paraId="12CFC539" w14:textId="77777777" w:rsidR="00E03C82" w:rsidRPr="0095239D" w:rsidRDefault="00E03C82" w:rsidP="00D633AA">
      <w:pPr>
        <w:widowControl w:val="0"/>
        <w:numPr>
          <w:ilvl w:val="2"/>
          <w:numId w:val="2"/>
        </w:numPr>
        <w:jc w:val="both"/>
        <w:rPr>
          <w:rFonts w:ascii="Tahoma" w:hAnsi="Tahoma" w:cs="Tahoma"/>
          <w:b/>
          <w:bCs/>
        </w:rPr>
      </w:pPr>
      <w:r w:rsidRPr="0095239D">
        <w:rPr>
          <w:rFonts w:ascii="Tahoma" w:hAnsi="Tahoma" w:cs="Tahoma"/>
          <w:b/>
          <w:bCs/>
        </w:rPr>
        <w:t xml:space="preserve">Splošno </w:t>
      </w:r>
    </w:p>
    <w:p w14:paraId="47CDD507" w14:textId="77777777" w:rsidR="00E03C82" w:rsidRPr="0095239D" w:rsidRDefault="00E03C82" w:rsidP="00D633AA">
      <w:pPr>
        <w:widowControl w:val="0"/>
        <w:jc w:val="both"/>
        <w:rPr>
          <w:rFonts w:ascii="Tahoma" w:hAnsi="Tahoma" w:cs="Tahoma"/>
          <w:sz w:val="18"/>
        </w:rPr>
      </w:pPr>
    </w:p>
    <w:p w14:paraId="3E7245A9"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rPr>
        <w:t xml:space="preserve">Ponudnik </w:t>
      </w:r>
      <w:r w:rsidRPr="0095239D">
        <w:rPr>
          <w:rFonts w:ascii="Tahoma" w:hAnsi="Tahoma" w:cs="Tahoma"/>
          <w:b/>
          <w:sz w:val="19"/>
          <w:szCs w:val="19"/>
          <w:u w:val="single"/>
        </w:rPr>
        <w:t>mora</w:t>
      </w:r>
      <w:r w:rsidRPr="0095239D">
        <w:rPr>
          <w:rFonts w:ascii="Tahoma" w:hAnsi="Tahoma" w:cs="Tahoma"/>
          <w:sz w:val="19"/>
          <w:szCs w:val="19"/>
        </w:rPr>
        <w:t xml:space="preserve"> ponudbo </w:t>
      </w:r>
      <w:r w:rsidRPr="0095239D">
        <w:rPr>
          <w:rFonts w:ascii="Tahoma" w:hAnsi="Tahoma" w:cs="Tahoma"/>
          <w:b/>
          <w:sz w:val="19"/>
          <w:szCs w:val="19"/>
        </w:rPr>
        <w:t>predložiti v informacijski sistem e-JN</w:t>
      </w:r>
      <w:r w:rsidRPr="0095239D">
        <w:rPr>
          <w:rFonts w:ascii="Tahoma" w:hAnsi="Tahoma" w:cs="Tahoma"/>
          <w:sz w:val="19"/>
          <w:szCs w:val="19"/>
        </w:rPr>
        <w:t xml:space="preserve"> (v nadaljevanju sistem e-JN) </w:t>
      </w:r>
      <w:r w:rsidRPr="0095239D">
        <w:rPr>
          <w:rFonts w:ascii="Tahoma" w:hAnsi="Tahoma" w:cs="Tahoma"/>
          <w:sz w:val="19"/>
          <w:szCs w:val="19"/>
          <w:u w:val="single"/>
        </w:rPr>
        <w:t>na spletnem naslovu</w:t>
      </w:r>
      <w:r w:rsidRPr="0095239D">
        <w:rPr>
          <w:rFonts w:ascii="Tahoma" w:hAnsi="Tahoma" w:cs="Tahoma"/>
          <w:sz w:val="19"/>
          <w:szCs w:val="19"/>
        </w:rPr>
        <w:t xml:space="preserve"> </w:t>
      </w:r>
      <w:hyperlink r:id="rId13" w:history="1">
        <w:r w:rsidRPr="0095239D">
          <w:rPr>
            <w:rFonts w:ascii="Tahoma" w:hAnsi="Tahoma" w:cs="Tahoma"/>
            <w:color w:val="0000FF"/>
            <w:sz w:val="19"/>
            <w:szCs w:val="19"/>
            <w:u w:val="single"/>
          </w:rPr>
          <w:t>https://ejn.gov.si/eJN2</w:t>
        </w:r>
      </w:hyperlink>
      <w:r w:rsidRPr="0095239D">
        <w:rPr>
          <w:rFonts w:ascii="Tahoma" w:hAnsi="Tahoma" w:cs="Tahoma"/>
          <w:sz w:val="19"/>
          <w:szCs w:val="19"/>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95239D">
          <w:rPr>
            <w:rFonts w:ascii="Tahoma" w:hAnsi="Tahoma" w:cs="Tahoma"/>
            <w:color w:val="0000FF"/>
            <w:sz w:val="19"/>
            <w:szCs w:val="19"/>
            <w:u w:val="single"/>
          </w:rPr>
          <w:t>https://ejn.gov.si/eJN2</w:t>
        </w:r>
      </w:hyperlink>
      <w:r w:rsidRPr="0095239D">
        <w:rPr>
          <w:rFonts w:ascii="Tahoma" w:hAnsi="Tahoma" w:cs="Tahoma"/>
          <w:sz w:val="19"/>
          <w:szCs w:val="19"/>
        </w:rPr>
        <w:t xml:space="preserve">. </w:t>
      </w:r>
    </w:p>
    <w:p w14:paraId="40E72F40" w14:textId="77777777" w:rsidR="00E03C82" w:rsidRPr="0095239D" w:rsidRDefault="00E03C82" w:rsidP="00D633AA">
      <w:pPr>
        <w:widowControl w:val="0"/>
        <w:jc w:val="both"/>
        <w:rPr>
          <w:rFonts w:ascii="Tahoma" w:hAnsi="Tahoma" w:cs="Tahoma"/>
          <w:sz w:val="19"/>
          <w:szCs w:val="19"/>
        </w:rPr>
      </w:pPr>
    </w:p>
    <w:p w14:paraId="000C6F57"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u w:val="single"/>
        </w:rPr>
        <w:t>Ponudnik se mora pred oddajo ponudbe registrirati na spletnem naslovu</w:t>
      </w:r>
      <w:r w:rsidRPr="0095239D">
        <w:rPr>
          <w:rFonts w:ascii="Tahoma" w:hAnsi="Tahoma" w:cs="Tahoma"/>
          <w:sz w:val="19"/>
          <w:szCs w:val="19"/>
        </w:rPr>
        <w:t xml:space="preserve"> </w:t>
      </w:r>
      <w:hyperlink r:id="rId15" w:history="1">
        <w:r w:rsidRPr="0095239D">
          <w:rPr>
            <w:rFonts w:ascii="Tahoma" w:hAnsi="Tahoma" w:cs="Tahoma"/>
            <w:color w:val="0000FF"/>
            <w:sz w:val="19"/>
            <w:szCs w:val="19"/>
            <w:u w:val="single"/>
          </w:rPr>
          <w:t>https://ejn.gov.si/eJN2</w:t>
        </w:r>
      </w:hyperlink>
      <w:r w:rsidRPr="0095239D">
        <w:rPr>
          <w:rFonts w:ascii="Tahoma" w:hAnsi="Tahoma" w:cs="Tahoma"/>
          <w:sz w:val="19"/>
          <w:szCs w:val="19"/>
        </w:rPr>
        <w:t xml:space="preserve">, v skladu z Navodili za uporabo e-JN. Če je ponudnik že registriran v informacijski sistem e-JN, se v aplikacijo prijavi na istem naslovu. </w:t>
      </w:r>
    </w:p>
    <w:p w14:paraId="7817FBD9" w14:textId="77777777" w:rsidR="00E03C82" w:rsidRPr="0095239D" w:rsidRDefault="00E03C82" w:rsidP="00D633AA">
      <w:pPr>
        <w:widowControl w:val="0"/>
        <w:jc w:val="both"/>
        <w:rPr>
          <w:rFonts w:ascii="Tahoma" w:hAnsi="Tahoma" w:cs="Tahoma"/>
          <w:sz w:val="19"/>
          <w:szCs w:val="19"/>
        </w:rPr>
      </w:pPr>
    </w:p>
    <w:p w14:paraId="4B25AA38"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rPr>
        <w:t xml:space="preserve">Uporabnik ponudnika, ki je v informacijskem sistemu e-JN pooblaščen za oddajanje ponudb, ponudbo odda s klikom na gumb »Oddaj«. Informacijski sistem e-JN ob oddaji ponudb zabeleži identiteto uporabnika in čas oddaje ponudbe. </w:t>
      </w:r>
      <w:r w:rsidRPr="0095239D">
        <w:rPr>
          <w:rFonts w:ascii="Tahoma" w:hAnsi="Tahoma" w:cs="Tahoma"/>
          <w:sz w:val="19"/>
          <w:szCs w:val="19"/>
          <w:u w:val="single"/>
        </w:rPr>
        <w:t>Uporabnik z dejanjem oddaje ponudbe izkaže in izjavi voljo v imenu ponudnika oddati zavezujočo ponudbo</w:t>
      </w:r>
      <w:r w:rsidRPr="0095239D">
        <w:rPr>
          <w:rFonts w:ascii="Tahoma" w:hAnsi="Tahoma" w:cs="Tahoma"/>
          <w:sz w:val="19"/>
          <w:szCs w:val="19"/>
        </w:rPr>
        <w:t xml:space="preserve"> (18. člen Obligacijskega zakonika; Uradni list RS, št. 97/07 – uradno prečiščeno besedilo, 64/16 – </w:t>
      </w:r>
      <w:proofErr w:type="spellStart"/>
      <w:r w:rsidRPr="0095239D">
        <w:rPr>
          <w:rFonts w:ascii="Tahoma" w:hAnsi="Tahoma" w:cs="Tahoma"/>
          <w:sz w:val="19"/>
          <w:szCs w:val="19"/>
        </w:rPr>
        <w:t>odl</w:t>
      </w:r>
      <w:proofErr w:type="spellEnd"/>
      <w:r w:rsidRPr="0095239D">
        <w:rPr>
          <w:rFonts w:ascii="Tahoma" w:hAnsi="Tahoma" w:cs="Tahoma"/>
          <w:sz w:val="19"/>
          <w:szCs w:val="19"/>
        </w:rPr>
        <w:t>. US in 20/18 – OROZ631). Z oddajo ponudbe je le-ta zavezujoča za čas, naveden v ponudbi, razen če jo uporabnik ponudnika umakne ali spremeni pred potekom roka za oddajo ponudb.</w:t>
      </w:r>
    </w:p>
    <w:p w14:paraId="7F000DAB" w14:textId="77777777" w:rsidR="00E03C82" w:rsidRPr="0095239D" w:rsidRDefault="00E03C82" w:rsidP="00D633AA">
      <w:pPr>
        <w:widowControl w:val="0"/>
        <w:jc w:val="both"/>
        <w:rPr>
          <w:rFonts w:ascii="Tahoma" w:hAnsi="Tahoma" w:cs="Tahoma"/>
          <w:sz w:val="19"/>
          <w:szCs w:val="19"/>
        </w:rPr>
      </w:pPr>
    </w:p>
    <w:p w14:paraId="40194578"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rPr>
        <w:t xml:space="preserve">Ponudba se šteje za pravočasno oddano, če jo naročnik prejme preko sistema e-JN </w:t>
      </w:r>
      <w:hyperlink r:id="rId16" w:history="1">
        <w:r w:rsidRPr="0095239D">
          <w:rPr>
            <w:rFonts w:ascii="Tahoma" w:hAnsi="Tahoma" w:cs="Tahoma"/>
            <w:color w:val="0000FF"/>
            <w:sz w:val="19"/>
            <w:szCs w:val="19"/>
            <w:u w:val="single"/>
          </w:rPr>
          <w:t>https://ejn.gov.si/eJN2</w:t>
        </w:r>
      </w:hyperlink>
      <w:r w:rsidRPr="0095239D">
        <w:rPr>
          <w:rFonts w:ascii="Tahoma" w:hAnsi="Tahoma" w:cs="Tahoma"/>
          <w:sz w:val="19"/>
          <w:szCs w:val="19"/>
        </w:rPr>
        <w:t xml:space="preserve"> najkasneje do roka za predložitev ponudbe. Za oddano ponudbo se šteje ponudba, ki je v informacijskem sistemu e-JN označena s statusom »ODDANO«. </w:t>
      </w:r>
      <w:r w:rsidRPr="0095239D">
        <w:rPr>
          <w:rFonts w:ascii="Tahoma" w:hAnsi="Tahoma" w:cs="Tahoma"/>
          <w:sz w:val="19"/>
          <w:szCs w:val="19"/>
          <w:u w:val="single"/>
        </w:rPr>
        <w:t>Po preteku roka za predložitev ponudb le te ne bo več mogoče oddati.</w:t>
      </w:r>
    </w:p>
    <w:p w14:paraId="248AD93F" w14:textId="77777777" w:rsidR="00E03C82" w:rsidRPr="0095239D" w:rsidRDefault="00E03C82" w:rsidP="00D633AA">
      <w:pPr>
        <w:widowControl w:val="0"/>
        <w:jc w:val="both"/>
        <w:rPr>
          <w:rFonts w:ascii="Tahoma" w:hAnsi="Tahoma" w:cs="Tahoma"/>
          <w:sz w:val="19"/>
          <w:szCs w:val="19"/>
        </w:rPr>
      </w:pPr>
    </w:p>
    <w:p w14:paraId="7DBD18C1"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rPr>
        <w:t>Ponudnik lahko do roka za oddajo ponudbe svojo ponudbo</w:t>
      </w:r>
      <w:r w:rsidRPr="0095239D">
        <w:rPr>
          <w:rFonts w:ascii="Tahoma" w:hAnsi="Tahoma" w:cs="Tahoma"/>
          <w:b/>
          <w:sz w:val="19"/>
          <w:szCs w:val="19"/>
        </w:rPr>
        <w:t xml:space="preserve"> </w:t>
      </w:r>
      <w:r w:rsidRPr="0095239D">
        <w:rPr>
          <w:rFonts w:ascii="Tahoma" w:hAnsi="Tahoma" w:cs="Tahoma"/>
          <w:sz w:val="19"/>
          <w:szCs w:val="19"/>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6BA045" w14:textId="77777777" w:rsidR="00E03C82" w:rsidRPr="0095239D" w:rsidRDefault="00E03C82" w:rsidP="00D633AA">
      <w:pPr>
        <w:widowControl w:val="0"/>
        <w:jc w:val="both"/>
        <w:rPr>
          <w:rFonts w:ascii="Tahoma" w:hAnsi="Tahoma" w:cs="Tahoma"/>
          <w:sz w:val="18"/>
        </w:rPr>
      </w:pPr>
    </w:p>
    <w:p w14:paraId="6DF05027" w14:textId="77777777" w:rsidR="00E03C82" w:rsidRPr="0095239D" w:rsidRDefault="00E03C82" w:rsidP="00D633AA">
      <w:pPr>
        <w:widowControl w:val="0"/>
        <w:numPr>
          <w:ilvl w:val="2"/>
          <w:numId w:val="2"/>
        </w:numPr>
        <w:jc w:val="both"/>
        <w:rPr>
          <w:rFonts w:ascii="Tahoma" w:hAnsi="Tahoma" w:cs="Tahoma"/>
          <w:b/>
          <w:bCs/>
        </w:rPr>
      </w:pPr>
      <w:r w:rsidRPr="0095239D">
        <w:rPr>
          <w:rFonts w:ascii="Tahoma" w:hAnsi="Tahoma" w:cs="Tahoma"/>
          <w:b/>
          <w:bCs/>
        </w:rPr>
        <w:t>Format ponudbe</w:t>
      </w:r>
    </w:p>
    <w:p w14:paraId="373FE73F" w14:textId="77777777" w:rsidR="00E03C82" w:rsidRPr="0095239D" w:rsidRDefault="00E03C82" w:rsidP="00D633AA">
      <w:pPr>
        <w:widowControl w:val="0"/>
        <w:jc w:val="both"/>
        <w:rPr>
          <w:rFonts w:ascii="Tahoma" w:hAnsi="Tahoma" w:cs="Tahoma"/>
          <w:sz w:val="18"/>
        </w:rPr>
      </w:pPr>
    </w:p>
    <w:p w14:paraId="29973820" w14:textId="77777777" w:rsidR="00E03C82" w:rsidRPr="0095239D" w:rsidRDefault="00E03C82" w:rsidP="00D633AA">
      <w:pPr>
        <w:widowControl w:val="0"/>
        <w:jc w:val="both"/>
        <w:rPr>
          <w:rFonts w:ascii="Tahoma" w:hAnsi="Tahoma" w:cs="Tahoma"/>
          <w:sz w:val="19"/>
          <w:szCs w:val="19"/>
        </w:rPr>
      </w:pPr>
      <w:r w:rsidRPr="0095239D">
        <w:rPr>
          <w:rFonts w:ascii="Tahoma" w:hAnsi="Tahoma" w:cs="Tahoma"/>
          <w:sz w:val="19"/>
          <w:szCs w:val="19"/>
          <w:u w:val="single"/>
        </w:rPr>
        <w:t xml:space="preserve">Ponudba </w:t>
      </w:r>
      <w:r w:rsidRPr="0095239D">
        <w:rPr>
          <w:rFonts w:ascii="Tahoma" w:hAnsi="Tahoma" w:cs="Tahoma"/>
          <w:b/>
          <w:sz w:val="19"/>
          <w:szCs w:val="19"/>
          <w:u w:val="single"/>
        </w:rPr>
        <w:t>mora</w:t>
      </w:r>
      <w:r w:rsidRPr="0095239D">
        <w:rPr>
          <w:rFonts w:ascii="Tahoma" w:hAnsi="Tahoma" w:cs="Tahoma"/>
          <w:sz w:val="19"/>
          <w:szCs w:val="19"/>
          <w:u w:val="single"/>
        </w:rPr>
        <w:t xml:space="preserve"> </w:t>
      </w:r>
      <w:r w:rsidRPr="0095239D">
        <w:rPr>
          <w:rFonts w:ascii="Tahoma" w:hAnsi="Tahoma" w:cs="Tahoma"/>
          <w:b/>
          <w:sz w:val="19"/>
          <w:szCs w:val="19"/>
          <w:u w:val="single"/>
        </w:rPr>
        <w:t>biti priložena v "</w:t>
      </w:r>
      <w:proofErr w:type="spellStart"/>
      <w:r w:rsidRPr="0095239D">
        <w:rPr>
          <w:rFonts w:ascii="Tahoma" w:hAnsi="Tahoma" w:cs="Tahoma"/>
          <w:b/>
          <w:sz w:val="19"/>
          <w:szCs w:val="19"/>
          <w:u w:val="single"/>
        </w:rPr>
        <w:t>pdf</w:t>
      </w:r>
      <w:proofErr w:type="spellEnd"/>
      <w:r w:rsidRPr="0095239D">
        <w:rPr>
          <w:rFonts w:ascii="Tahoma" w:hAnsi="Tahoma" w:cs="Tahoma"/>
          <w:b/>
          <w:sz w:val="19"/>
          <w:szCs w:val="19"/>
          <w:u w:val="single"/>
        </w:rPr>
        <w:t>" formatu/zapisu/datoteki</w:t>
      </w:r>
      <w:r w:rsidRPr="0095239D">
        <w:rPr>
          <w:rFonts w:ascii="Tahoma" w:hAnsi="Tahoma" w:cs="Tahoma"/>
          <w:sz w:val="19"/>
          <w:szCs w:val="19"/>
        </w:rPr>
        <w:t xml:space="preserve"> (</w:t>
      </w:r>
      <w:proofErr w:type="spellStart"/>
      <w:r w:rsidRPr="0095239D">
        <w:rPr>
          <w:rFonts w:ascii="Tahoma" w:hAnsi="Tahoma" w:cs="Tahoma"/>
          <w:sz w:val="19"/>
          <w:szCs w:val="19"/>
        </w:rPr>
        <w:t>sken</w:t>
      </w:r>
      <w:proofErr w:type="spellEnd"/>
      <w:r w:rsidRPr="0095239D">
        <w:rPr>
          <w:rFonts w:ascii="Tahoma" w:hAnsi="Tahoma" w:cs="Tahoma"/>
          <w:sz w:val="19"/>
          <w:szCs w:val="19"/>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95239D">
        <w:rPr>
          <w:rFonts w:ascii="Tahoma" w:hAnsi="Tahoma" w:cs="Tahoma"/>
          <w:sz w:val="19"/>
          <w:szCs w:val="19"/>
          <w:u w:val="single"/>
        </w:rPr>
        <w:t>Ponudbeni predračun mora biti priložen tudi v Excel formatu</w:t>
      </w:r>
      <w:r w:rsidRPr="0095239D">
        <w:rPr>
          <w:rFonts w:ascii="Tahoma" w:hAnsi="Tahoma" w:cs="Tahoma"/>
          <w:sz w:val="19"/>
          <w:szCs w:val="19"/>
        </w:rPr>
        <w:t>. Ponudniki so obvezani priložiti vse priloge, razen če v posamezni prilogi ni drugače navedeno.</w:t>
      </w:r>
    </w:p>
    <w:p w14:paraId="2950EE1B" w14:textId="77777777" w:rsidR="00E03C82" w:rsidRPr="0095239D" w:rsidRDefault="00E03C82" w:rsidP="00D633AA">
      <w:pPr>
        <w:widowControl w:val="0"/>
        <w:jc w:val="both"/>
        <w:rPr>
          <w:rFonts w:ascii="Tahoma" w:hAnsi="Tahoma" w:cs="Tahoma"/>
          <w:sz w:val="19"/>
          <w:szCs w:val="19"/>
        </w:rPr>
      </w:pPr>
    </w:p>
    <w:p w14:paraId="20CB4A6B" w14:textId="77777777" w:rsidR="00E03C82" w:rsidRPr="0095239D" w:rsidRDefault="00E03C82" w:rsidP="00D633AA">
      <w:pPr>
        <w:widowControl w:val="0"/>
        <w:numPr>
          <w:ilvl w:val="2"/>
          <w:numId w:val="2"/>
        </w:numPr>
        <w:jc w:val="both"/>
        <w:rPr>
          <w:rFonts w:ascii="Tahoma" w:hAnsi="Tahoma" w:cs="Tahoma"/>
          <w:b/>
          <w:bCs/>
        </w:rPr>
      </w:pPr>
      <w:r w:rsidRPr="0095239D">
        <w:rPr>
          <w:rFonts w:ascii="Tahoma" w:hAnsi="Tahoma" w:cs="Tahoma"/>
          <w:b/>
          <w:bCs/>
        </w:rPr>
        <w:t>Dostop do povezave za oddajo elektronske ponudbe</w:t>
      </w:r>
    </w:p>
    <w:p w14:paraId="31F29EB9" w14:textId="77777777" w:rsidR="00E03C82" w:rsidRPr="0095239D" w:rsidRDefault="00E03C82" w:rsidP="00D633AA">
      <w:pPr>
        <w:widowControl w:val="0"/>
        <w:jc w:val="both"/>
        <w:rPr>
          <w:rFonts w:ascii="Tahoma" w:hAnsi="Tahoma" w:cs="Tahoma"/>
          <w:sz w:val="18"/>
        </w:rPr>
      </w:pPr>
    </w:p>
    <w:p w14:paraId="43BFED5B" w14:textId="376994CB" w:rsidR="00E03C82" w:rsidRPr="0095239D" w:rsidRDefault="00E03C82" w:rsidP="00D633AA">
      <w:pPr>
        <w:widowControl w:val="0"/>
        <w:jc w:val="both"/>
        <w:rPr>
          <w:rFonts w:ascii="Tahoma" w:hAnsi="Tahoma" w:cs="Tahoma"/>
          <w:b/>
          <w:sz w:val="18"/>
          <w:u w:val="single"/>
        </w:rPr>
      </w:pPr>
      <w:r w:rsidRPr="0095239D">
        <w:rPr>
          <w:rFonts w:ascii="Tahoma" w:hAnsi="Tahoma" w:cs="Tahoma"/>
        </w:rPr>
        <w:t xml:space="preserve">Dostop do povezave (spletnega naslova) preko katerega ponudniki oddajo elektronske ponudbe v tem postopku javnega naročila, je ponudnikom na voljo </w:t>
      </w:r>
      <w:r w:rsidRPr="0095239D">
        <w:rPr>
          <w:rFonts w:ascii="Tahoma" w:hAnsi="Tahoma" w:cs="Tahoma"/>
          <w:u w:val="single"/>
        </w:rPr>
        <w:t xml:space="preserve">v predmetnem Obvestilu o javnem naročilu Portala JN </w:t>
      </w:r>
      <w:r w:rsidRPr="0095239D">
        <w:rPr>
          <w:rFonts w:ascii="Tahoma" w:hAnsi="Tahoma" w:cs="Tahoma"/>
          <w:b/>
          <w:sz w:val="18"/>
          <w:u w:val="single"/>
        </w:rPr>
        <w:t>v oddelku B (»B.5 Elektronska predložitev«)</w:t>
      </w:r>
      <w:r w:rsidRPr="0095239D">
        <w:rPr>
          <w:rFonts w:ascii="Tahoma" w:hAnsi="Tahoma" w:cs="Tahoma"/>
        </w:rPr>
        <w:t xml:space="preserve">.  </w:t>
      </w:r>
    </w:p>
    <w:p w14:paraId="3501A735" w14:textId="77777777" w:rsidR="00E03C82" w:rsidRPr="0095239D" w:rsidRDefault="00E03C82" w:rsidP="00D633AA">
      <w:pPr>
        <w:widowControl w:val="0"/>
        <w:jc w:val="both"/>
        <w:rPr>
          <w:rFonts w:ascii="Tahoma" w:hAnsi="Tahoma" w:cs="Tahoma"/>
        </w:rPr>
      </w:pPr>
    </w:p>
    <w:p w14:paraId="1B786C5B" w14:textId="77777777" w:rsidR="00E03C82" w:rsidRPr="0095239D" w:rsidRDefault="00E03C82" w:rsidP="00D633AA">
      <w:pPr>
        <w:widowControl w:val="0"/>
        <w:numPr>
          <w:ilvl w:val="2"/>
          <w:numId w:val="2"/>
        </w:numPr>
        <w:jc w:val="both"/>
        <w:rPr>
          <w:rFonts w:ascii="Tahoma" w:hAnsi="Tahoma" w:cs="Tahoma"/>
          <w:b/>
          <w:bCs/>
        </w:rPr>
      </w:pPr>
      <w:r w:rsidRPr="0095239D">
        <w:rPr>
          <w:rFonts w:ascii="Tahoma" w:hAnsi="Tahoma" w:cs="Tahoma"/>
          <w:b/>
          <w:bCs/>
        </w:rPr>
        <w:t>Navodila ponudniku glede nalaganja ponudbene dokumentacije v sistemu e-JN</w:t>
      </w:r>
    </w:p>
    <w:p w14:paraId="75E19933" w14:textId="77777777" w:rsidR="00E03C82" w:rsidRPr="0095239D" w:rsidRDefault="00E03C82" w:rsidP="00D633AA">
      <w:pPr>
        <w:widowControl w:val="0"/>
        <w:jc w:val="both"/>
        <w:rPr>
          <w:rFonts w:ascii="Tahoma" w:hAnsi="Tahoma"/>
          <w:sz w:val="18"/>
          <w:szCs w:val="24"/>
        </w:rPr>
      </w:pPr>
    </w:p>
    <w:p w14:paraId="6ABF37EE" w14:textId="77777777" w:rsidR="00E03C82" w:rsidRPr="0095239D" w:rsidRDefault="00E03C82" w:rsidP="00D633AA">
      <w:pPr>
        <w:widowControl w:val="0"/>
        <w:numPr>
          <w:ilvl w:val="0"/>
          <w:numId w:val="16"/>
        </w:numPr>
        <w:spacing w:after="100"/>
        <w:ind w:left="425" w:hanging="357"/>
        <w:jc w:val="both"/>
        <w:rPr>
          <w:rFonts w:ascii="Tahoma" w:hAnsi="Tahoma" w:cs="Tahoma"/>
          <w:b/>
          <w:color w:val="820000"/>
        </w:rPr>
      </w:pPr>
      <w:r w:rsidRPr="0095239D">
        <w:rPr>
          <w:rFonts w:ascii="Tahoma" w:hAnsi="Tahoma" w:cs="Tahoma"/>
          <w:b/>
          <w:color w:val="820000"/>
        </w:rPr>
        <w:t>Obrazec »Priloga 2«:</w:t>
      </w:r>
    </w:p>
    <w:p w14:paraId="44D18FC9" w14:textId="77777777" w:rsidR="00E03C82" w:rsidRPr="0095239D" w:rsidRDefault="00E03C82" w:rsidP="00D633AA">
      <w:pPr>
        <w:widowControl w:val="0"/>
        <w:ind w:left="426" w:right="-1"/>
        <w:jc w:val="both"/>
        <w:rPr>
          <w:rFonts w:ascii="Tahoma" w:hAnsi="Tahoma"/>
          <w:i/>
          <w:szCs w:val="24"/>
        </w:rPr>
      </w:pPr>
      <w:r w:rsidRPr="0095239D">
        <w:rPr>
          <w:rFonts w:ascii="Tahoma" w:hAnsi="Tahoma"/>
          <w:szCs w:val="24"/>
        </w:rPr>
        <w:t xml:space="preserve">Ponudnik v informacijskem sistemu e-JN </w:t>
      </w:r>
      <w:r w:rsidRPr="0095239D">
        <w:rPr>
          <w:rFonts w:ascii="Tahoma" w:hAnsi="Tahoma"/>
          <w:b/>
          <w:szCs w:val="24"/>
        </w:rPr>
        <w:t xml:space="preserve">v </w:t>
      </w:r>
      <w:r w:rsidRPr="0095239D">
        <w:rPr>
          <w:rFonts w:ascii="Tahoma" w:hAnsi="Tahoma"/>
          <w:b/>
          <w:sz w:val="18"/>
          <w:szCs w:val="24"/>
        </w:rPr>
        <w:t xml:space="preserve">Razdelek »Skupna ponudbena vrednost«, del »Predračun« </w:t>
      </w:r>
      <w:r w:rsidRPr="0095239D">
        <w:rPr>
          <w:rFonts w:ascii="Tahoma" w:hAnsi="Tahoma"/>
          <w:sz w:val="18"/>
          <w:szCs w:val="24"/>
        </w:rPr>
        <w:t xml:space="preserve"> </w:t>
      </w:r>
      <w:r w:rsidRPr="0095239D">
        <w:rPr>
          <w:rFonts w:ascii="Tahoma" w:hAnsi="Tahoma"/>
          <w:szCs w:val="24"/>
        </w:rPr>
        <w:t xml:space="preserve">naloži izpolnjen </w:t>
      </w:r>
      <w:r w:rsidRPr="0095239D">
        <w:rPr>
          <w:rFonts w:ascii="Tahoma" w:hAnsi="Tahoma"/>
          <w:szCs w:val="24"/>
          <w:u w:val="single"/>
        </w:rPr>
        <w:t>obrazec »Priloga 2«</w:t>
      </w:r>
      <w:r w:rsidRPr="0095239D">
        <w:rPr>
          <w:rFonts w:ascii="Tahoma" w:hAnsi="Tahoma"/>
          <w:szCs w:val="24"/>
        </w:rPr>
        <w:t xml:space="preserve"> (v "</w:t>
      </w:r>
      <w:proofErr w:type="spellStart"/>
      <w:r w:rsidRPr="0095239D">
        <w:rPr>
          <w:rFonts w:ascii="Tahoma" w:hAnsi="Tahoma"/>
          <w:szCs w:val="24"/>
        </w:rPr>
        <w:t>pdf</w:t>
      </w:r>
      <w:proofErr w:type="spellEnd"/>
      <w:r w:rsidRPr="0095239D">
        <w:rPr>
          <w:rFonts w:ascii="Tahoma" w:hAnsi="Tahoma"/>
          <w:szCs w:val="24"/>
        </w:rPr>
        <w:t xml:space="preserve">" formatu/zapisu/datoteki). Obrazec »Priloga 2« se </w:t>
      </w:r>
      <w:r w:rsidRPr="0095239D">
        <w:rPr>
          <w:rFonts w:ascii="Tahoma" w:hAnsi="Tahoma"/>
          <w:b/>
          <w:sz w:val="18"/>
          <w:szCs w:val="24"/>
        </w:rPr>
        <w:t xml:space="preserve">podpiše z oddajo ponudbe </w:t>
      </w:r>
      <w:r w:rsidRPr="0095239D">
        <w:rPr>
          <w:rFonts w:ascii="Tahoma" w:hAnsi="Tahoma"/>
          <w:sz w:val="18"/>
          <w:szCs w:val="24"/>
        </w:rPr>
        <w:t>- elektronski podpis</w:t>
      </w:r>
      <w:r w:rsidRPr="0095239D">
        <w:rPr>
          <w:rFonts w:ascii="Tahoma" w:hAnsi="Tahoma"/>
          <w:szCs w:val="24"/>
        </w:rPr>
        <w:t xml:space="preserve">. </w:t>
      </w:r>
      <w:r w:rsidRPr="0095239D">
        <w:rPr>
          <w:rFonts w:ascii="Tahoma" w:hAnsi="Tahoma"/>
          <w:i/>
          <w:szCs w:val="24"/>
        </w:rPr>
        <w:t xml:space="preserve">Le-ta bo tudi dostopna javnosti na javnem odpiranju ponudb. </w:t>
      </w:r>
    </w:p>
    <w:p w14:paraId="3685E232" w14:textId="77777777" w:rsidR="00E03C82" w:rsidRPr="0095239D" w:rsidRDefault="00E03C82" w:rsidP="00D633AA">
      <w:pPr>
        <w:widowControl w:val="0"/>
        <w:jc w:val="both"/>
        <w:rPr>
          <w:rFonts w:ascii="Tahoma" w:hAnsi="Tahoma"/>
          <w:i/>
          <w:sz w:val="18"/>
          <w:szCs w:val="24"/>
        </w:rPr>
      </w:pPr>
    </w:p>
    <w:p w14:paraId="49435947" w14:textId="77777777" w:rsidR="00E03C82" w:rsidRPr="0095239D" w:rsidRDefault="00E03C82" w:rsidP="00D633AA">
      <w:pPr>
        <w:widowControl w:val="0"/>
        <w:numPr>
          <w:ilvl w:val="0"/>
          <w:numId w:val="16"/>
        </w:numPr>
        <w:spacing w:after="100"/>
        <w:ind w:left="425" w:hanging="357"/>
        <w:jc w:val="both"/>
        <w:rPr>
          <w:rFonts w:ascii="Tahoma" w:hAnsi="Tahoma" w:cs="Tahoma"/>
          <w:b/>
          <w:color w:val="820000"/>
        </w:rPr>
      </w:pPr>
      <w:r w:rsidRPr="0095239D">
        <w:rPr>
          <w:rFonts w:ascii="Tahoma" w:hAnsi="Tahoma" w:cs="Tahoma"/>
          <w:b/>
          <w:color w:val="820000"/>
        </w:rPr>
        <w:t>Obrazec »Priloga 3/1«:</w:t>
      </w:r>
    </w:p>
    <w:p w14:paraId="37C4CCB7" w14:textId="77777777" w:rsidR="00E03C82" w:rsidRPr="0095239D" w:rsidRDefault="00E03C82" w:rsidP="00D633AA">
      <w:pPr>
        <w:widowControl w:val="0"/>
        <w:ind w:left="426"/>
        <w:jc w:val="both"/>
        <w:rPr>
          <w:rFonts w:ascii="Tahoma" w:hAnsi="Tahoma"/>
          <w:i/>
          <w:sz w:val="18"/>
          <w:szCs w:val="18"/>
        </w:rPr>
      </w:pPr>
      <w:r w:rsidRPr="0095239D">
        <w:rPr>
          <w:rFonts w:ascii="Tahoma" w:hAnsi="Tahoma"/>
          <w:szCs w:val="24"/>
        </w:rPr>
        <w:t xml:space="preserve">Ponudnik v informacijskem sistemu e-JN </w:t>
      </w:r>
      <w:r w:rsidRPr="0095239D">
        <w:rPr>
          <w:rFonts w:ascii="Tahoma" w:hAnsi="Tahoma"/>
          <w:b/>
          <w:szCs w:val="24"/>
        </w:rPr>
        <w:t xml:space="preserve">v Razdelek »DOKUMENTI«, del »IZJAVA – ponudnik« </w:t>
      </w:r>
      <w:r w:rsidRPr="0095239D">
        <w:rPr>
          <w:rFonts w:ascii="Tahoma" w:hAnsi="Tahoma"/>
          <w:szCs w:val="24"/>
        </w:rPr>
        <w:t xml:space="preserve"> naloži izpolnjen </w:t>
      </w:r>
      <w:r w:rsidRPr="0095239D">
        <w:rPr>
          <w:rFonts w:ascii="Tahoma" w:hAnsi="Tahoma"/>
          <w:szCs w:val="24"/>
          <w:u w:val="single"/>
        </w:rPr>
        <w:t>obrazec »Priloga 3/1«.</w:t>
      </w:r>
      <w:r w:rsidRPr="0095239D">
        <w:rPr>
          <w:rFonts w:ascii="Tahoma" w:hAnsi="Tahoma"/>
          <w:szCs w:val="24"/>
        </w:rPr>
        <w:t xml:space="preserve"> </w:t>
      </w:r>
      <w:r w:rsidRPr="0095239D">
        <w:rPr>
          <w:rFonts w:ascii="Tahoma" w:hAnsi="Tahoma" w:cs="Tahoma"/>
          <w:bCs/>
        </w:rPr>
        <w:t xml:space="preserve">S podpisom ponudbe se elektronsko, poleg »Priloga 2«, podpiše tudi predmetna </w:t>
      </w:r>
      <w:r w:rsidRPr="0095239D">
        <w:rPr>
          <w:rFonts w:ascii="Tahoma" w:hAnsi="Tahoma"/>
          <w:szCs w:val="24"/>
        </w:rPr>
        <w:t>Priloga 3/1</w:t>
      </w:r>
      <w:r w:rsidRPr="0095239D">
        <w:rPr>
          <w:rFonts w:ascii="Tahoma" w:hAnsi="Tahoma" w:cs="Tahoma"/>
          <w:bCs/>
        </w:rPr>
        <w:t xml:space="preserve">. </w:t>
      </w:r>
      <w:r w:rsidRPr="0095239D">
        <w:rPr>
          <w:rFonts w:ascii="Tahoma" w:hAnsi="Tahoma" w:cs="Tahoma"/>
          <w:bCs/>
          <w:i/>
          <w:sz w:val="18"/>
          <w:szCs w:val="18"/>
        </w:rPr>
        <w:t xml:space="preserve">Le-ta </w:t>
      </w:r>
      <w:r w:rsidRPr="0095239D">
        <w:rPr>
          <w:rFonts w:ascii="Tahoma" w:hAnsi="Tahoma"/>
          <w:i/>
          <w:sz w:val="18"/>
          <w:szCs w:val="18"/>
        </w:rPr>
        <w:t xml:space="preserve"> ne bo prikazana javnosti in ostalim ponudnikom</w:t>
      </w:r>
      <w:r w:rsidRPr="0095239D">
        <w:rPr>
          <w:rFonts w:ascii="Tahoma" w:hAnsi="Tahoma"/>
          <w:i/>
          <w:szCs w:val="24"/>
        </w:rPr>
        <w:t xml:space="preserve"> </w:t>
      </w:r>
      <w:r w:rsidRPr="0095239D">
        <w:rPr>
          <w:rFonts w:ascii="Tahoma" w:hAnsi="Tahoma"/>
          <w:i/>
          <w:sz w:val="18"/>
          <w:szCs w:val="18"/>
        </w:rPr>
        <w:t>na javnem odpiranju ponudb.</w:t>
      </w:r>
    </w:p>
    <w:p w14:paraId="13EE4CBE" w14:textId="77777777" w:rsidR="00E03C82" w:rsidRPr="0095239D" w:rsidRDefault="00E03C82" w:rsidP="00D633AA">
      <w:pPr>
        <w:widowControl w:val="0"/>
        <w:numPr>
          <w:ilvl w:val="0"/>
          <w:numId w:val="16"/>
        </w:numPr>
        <w:spacing w:after="100"/>
        <w:ind w:left="425" w:hanging="357"/>
        <w:jc w:val="both"/>
        <w:rPr>
          <w:rFonts w:ascii="Tahoma" w:hAnsi="Tahoma" w:cs="Tahoma"/>
          <w:b/>
          <w:color w:val="820000"/>
        </w:rPr>
      </w:pPr>
      <w:r w:rsidRPr="0095239D">
        <w:rPr>
          <w:rFonts w:ascii="Tahoma" w:hAnsi="Tahoma" w:cs="Tahoma"/>
          <w:b/>
          <w:color w:val="820000"/>
        </w:rPr>
        <w:t>Obrazec »Priloga 3/2«:</w:t>
      </w:r>
    </w:p>
    <w:p w14:paraId="3802DAB5" w14:textId="77777777" w:rsidR="00E03C82" w:rsidRPr="0095239D" w:rsidRDefault="00E03C82" w:rsidP="00D633AA">
      <w:pPr>
        <w:widowControl w:val="0"/>
        <w:ind w:left="426"/>
        <w:jc w:val="both"/>
        <w:rPr>
          <w:rFonts w:ascii="Tahoma" w:hAnsi="Tahoma"/>
          <w:i/>
          <w:sz w:val="16"/>
          <w:szCs w:val="24"/>
        </w:rPr>
      </w:pPr>
      <w:r w:rsidRPr="0095239D">
        <w:rPr>
          <w:rFonts w:ascii="Tahoma" w:hAnsi="Tahoma" w:cs="Tahoma"/>
          <w:bCs/>
        </w:rPr>
        <w:t xml:space="preserve">V primeru skupne ponudbe, uporabe zmogljivosti drugih subjektov in/ali podizvajalcev mora ponudnik </w:t>
      </w:r>
      <w:r w:rsidRPr="0095239D">
        <w:rPr>
          <w:rFonts w:ascii="Tahoma" w:hAnsi="Tahoma" w:cs="Tahoma"/>
          <w:bCs/>
        </w:rPr>
        <w:lastRenderedPageBreak/>
        <w:t>v informacijskem sistemu e-JN</w:t>
      </w:r>
      <w:r w:rsidRPr="0095239D">
        <w:rPr>
          <w:rFonts w:ascii="Tahoma" w:hAnsi="Tahoma" w:cs="Tahoma"/>
          <w:b/>
          <w:bCs/>
        </w:rPr>
        <w:t xml:space="preserve"> v Razdelek »SODELUJOČI«, del »IZJAVA – ostali sodelujoči« </w:t>
      </w:r>
      <w:r w:rsidRPr="0095239D">
        <w:rPr>
          <w:rFonts w:ascii="Tahoma" w:hAnsi="Tahoma" w:cs="Tahoma"/>
          <w:bCs/>
        </w:rPr>
        <w:t xml:space="preserve">naložiti </w:t>
      </w:r>
      <w:r w:rsidRPr="0095239D">
        <w:rPr>
          <w:rFonts w:ascii="Tahoma" w:hAnsi="Tahoma"/>
          <w:szCs w:val="24"/>
        </w:rPr>
        <w:t xml:space="preserve">izpolnjen </w:t>
      </w:r>
      <w:r w:rsidRPr="0095239D">
        <w:rPr>
          <w:rFonts w:ascii="Tahoma" w:hAnsi="Tahoma"/>
          <w:szCs w:val="24"/>
          <w:u w:val="single"/>
        </w:rPr>
        <w:t>obrazec »Priloga 3/2«</w:t>
      </w:r>
      <w:r w:rsidRPr="0095239D">
        <w:rPr>
          <w:rFonts w:ascii="Tahoma" w:hAnsi="Tahoma"/>
          <w:szCs w:val="24"/>
        </w:rPr>
        <w:t xml:space="preserve"> </w:t>
      </w:r>
      <w:r w:rsidRPr="0095239D">
        <w:rPr>
          <w:rFonts w:ascii="Tahoma" w:hAnsi="Tahoma" w:cs="Tahoma"/>
          <w:b/>
        </w:rPr>
        <w:t>za vsakega</w:t>
      </w:r>
      <w:r w:rsidRPr="0095239D">
        <w:rPr>
          <w:rFonts w:ascii="Tahoma" w:hAnsi="Tahoma" w:cs="Tahoma"/>
        </w:rPr>
        <w:t xml:space="preserve"> od ostalih sodelujočih.</w:t>
      </w:r>
      <w:r w:rsidRPr="0095239D">
        <w:rPr>
          <w:rFonts w:ascii="Tahoma" w:hAnsi="Tahoma" w:cs="Tahoma"/>
          <w:bCs/>
        </w:rPr>
        <w:t xml:space="preserve"> </w:t>
      </w:r>
      <w:r w:rsidRPr="0095239D">
        <w:rPr>
          <w:rFonts w:ascii="Tahoma" w:hAnsi="Tahoma" w:cs="Tahoma"/>
          <w:bCs/>
          <w:i/>
          <w:sz w:val="18"/>
          <w:szCs w:val="18"/>
        </w:rPr>
        <w:t>Le-ta</w:t>
      </w:r>
      <w:r w:rsidRPr="0095239D">
        <w:rPr>
          <w:rFonts w:ascii="Tahoma" w:hAnsi="Tahoma"/>
          <w:i/>
          <w:sz w:val="18"/>
          <w:szCs w:val="18"/>
        </w:rPr>
        <w:t xml:space="preserve"> ne bo prikazana javnosti in ostalim ponudnikom</w:t>
      </w:r>
      <w:r w:rsidRPr="0095239D">
        <w:rPr>
          <w:rFonts w:ascii="Tahoma" w:hAnsi="Tahoma"/>
          <w:i/>
          <w:szCs w:val="24"/>
        </w:rPr>
        <w:t xml:space="preserve"> </w:t>
      </w:r>
      <w:r w:rsidRPr="0095239D">
        <w:rPr>
          <w:rFonts w:ascii="Tahoma" w:hAnsi="Tahoma"/>
          <w:i/>
          <w:sz w:val="18"/>
          <w:szCs w:val="18"/>
        </w:rPr>
        <w:t>na javnem odpiranju ponudb.</w:t>
      </w:r>
    </w:p>
    <w:p w14:paraId="608D28BE" w14:textId="77777777" w:rsidR="00E03C82" w:rsidRPr="0095239D" w:rsidRDefault="00E03C82" w:rsidP="00D633AA">
      <w:pPr>
        <w:widowControl w:val="0"/>
        <w:ind w:left="426"/>
        <w:jc w:val="both"/>
        <w:rPr>
          <w:rFonts w:ascii="Tahoma" w:hAnsi="Tahoma"/>
          <w:i/>
          <w:szCs w:val="17"/>
        </w:rPr>
      </w:pPr>
      <w:r w:rsidRPr="0095239D">
        <w:rPr>
          <w:rFonts w:ascii="Tahoma" w:hAnsi="Tahoma"/>
          <w:i/>
          <w:sz w:val="16"/>
          <w:szCs w:val="17"/>
        </w:rPr>
        <w:t xml:space="preserve"> </w:t>
      </w:r>
    </w:p>
    <w:p w14:paraId="2260FCCF" w14:textId="77777777" w:rsidR="00E03C82" w:rsidRPr="0095239D" w:rsidRDefault="00E03C82" w:rsidP="00D633AA">
      <w:pPr>
        <w:widowControl w:val="0"/>
        <w:numPr>
          <w:ilvl w:val="0"/>
          <w:numId w:val="16"/>
        </w:numPr>
        <w:spacing w:after="100"/>
        <w:ind w:left="425" w:hanging="357"/>
        <w:jc w:val="both"/>
        <w:rPr>
          <w:rFonts w:ascii="Tahoma" w:hAnsi="Tahoma" w:cs="Tahoma"/>
          <w:b/>
          <w:color w:val="820000"/>
        </w:rPr>
      </w:pPr>
      <w:r w:rsidRPr="0095239D">
        <w:rPr>
          <w:rFonts w:ascii="Tahoma" w:hAnsi="Tahoma" w:cs="Tahoma"/>
          <w:b/>
          <w:color w:val="820000"/>
        </w:rPr>
        <w:t>Ostala ponudbena dokumentacija:</w:t>
      </w:r>
    </w:p>
    <w:p w14:paraId="7DCF475E" w14:textId="77777777" w:rsidR="00E03C82" w:rsidRPr="0095239D" w:rsidRDefault="00E03C82" w:rsidP="00D633AA">
      <w:pPr>
        <w:widowControl w:val="0"/>
        <w:ind w:left="426"/>
        <w:jc w:val="both"/>
        <w:rPr>
          <w:rFonts w:ascii="Tahoma" w:hAnsi="Tahoma"/>
          <w:szCs w:val="24"/>
        </w:rPr>
      </w:pPr>
      <w:r w:rsidRPr="0095239D">
        <w:rPr>
          <w:rFonts w:ascii="Tahoma" w:hAnsi="Tahoma"/>
          <w:szCs w:val="24"/>
          <w:u w:val="single"/>
        </w:rPr>
        <w:t xml:space="preserve">Ostalo ponudbeno dokumentacijo </w:t>
      </w:r>
      <w:r w:rsidRPr="0095239D">
        <w:rPr>
          <w:rFonts w:ascii="Tahoma" w:hAnsi="Tahoma"/>
          <w:szCs w:val="24"/>
        </w:rPr>
        <w:t xml:space="preserve"> ponudnik naloži </w:t>
      </w:r>
      <w:r w:rsidRPr="0095239D">
        <w:rPr>
          <w:rFonts w:ascii="Tahoma" w:hAnsi="Tahoma"/>
          <w:b/>
          <w:szCs w:val="24"/>
        </w:rPr>
        <w:t>v Razdelek »DOKUMENTI«, del »Ostale priloge«</w:t>
      </w:r>
      <w:r w:rsidRPr="0095239D">
        <w:rPr>
          <w:rFonts w:ascii="Tahoma" w:hAnsi="Tahoma"/>
          <w:szCs w:val="24"/>
        </w:rPr>
        <w:t xml:space="preserve">. </w:t>
      </w:r>
    </w:p>
    <w:p w14:paraId="13F1EDDE" w14:textId="77777777" w:rsidR="00E03C82" w:rsidRPr="0095239D" w:rsidRDefault="00E03C82" w:rsidP="00D633AA">
      <w:pPr>
        <w:widowControl w:val="0"/>
        <w:ind w:left="426"/>
        <w:jc w:val="both"/>
        <w:rPr>
          <w:rFonts w:ascii="Tahoma" w:hAnsi="Tahoma"/>
          <w:i/>
          <w:sz w:val="12"/>
          <w:szCs w:val="24"/>
        </w:rPr>
      </w:pPr>
    </w:p>
    <w:p w14:paraId="433F15EB" w14:textId="77777777" w:rsidR="00E03C82" w:rsidRPr="0095239D" w:rsidRDefault="00E03C82" w:rsidP="00D633AA">
      <w:pPr>
        <w:widowControl w:val="0"/>
        <w:ind w:left="426"/>
        <w:jc w:val="both"/>
        <w:rPr>
          <w:rFonts w:ascii="Tahoma" w:hAnsi="Tahoma"/>
          <w:i/>
          <w:sz w:val="18"/>
          <w:szCs w:val="18"/>
        </w:rPr>
      </w:pPr>
      <w:r w:rsidRPr="0095239D">
        <w:rPr>
          <w:rFonts w:ascii="Tahoma" w:hAnsi="Tahoma"/>
          <w:i/>
          <w:sz w:val="18"/>
          <w:szCs w:val="18"/>
        </w:rPr>
        <w:t>Ostala ponudbena dokumentacija ne bo prikazana javnosti in ostalim ponudnikom</w:t>
      </w:r>
      <w:r w:rsidRPr="0095239D">
        <w:rPr>
          <w:rFonts w:ascii="Tahoma" w:hAnsi="Tahoma"/>
          <w:i/>
          <w:szCs w:val="24"/>
        </w:rPr>
        <w:t xml:space="preserve"> </w:t>
      </w:r>
      <w:r w:rsidRPr="0095239D">
        <w:rPr>
          <w:rFonts w:ascii="Tahoma" w:hAnsi="Tahoma"/>
          <w:i/>
          <w:sz w:val="18"/>
          <w:szCs w:val="18"/>
        </w:rPr>
        <w:t>na javnem odpiranju ponudb.</w:t>
      </w:r>
    </w:p>
    <w:p w14:paraId="6638C205" w14:textId="77777777" w:rsidR="00E03C82" w:rsidRPr="0095239D" w:rsidRDefault="00E03C82" w:rsidP="00D633AA">
      <w:pPr>
        <w:widowControl w:val="0"/>
        <w:ind w:left="426"/>
        <w:jc w:val="both"/>
        <w:rPr>
          <w:rFonts w:ascii="Tahoma" w:hAnsi="Tahoma"/>
          <w:i/>
          <w:sz w:val="18"/>
          <w:szCs w:val="18"/>
        </w:rPr>
      </w:pPr>
    </w:p>
    <w:p w14:paraId="2A781801" w14:textId="77777777" w:rsidR="00E03C82" w:rsidRPr="0095239D" w:rsidRDefault="00E03C82" w:rsidP="00D633AA">
      <w:pPr>
        <w:widowControl w:val="0"/>
        <w:ind w:left="426"/>
        <w:jc w:val="both"/>
        <w:rPr>
          <w:rFonts w:ascii="Tahoma" w:hAnsi="Tahoma"/>
          <w:i/>
          <w:sz w:val="18"/>
          <w:szCs w:val="18"/>
        </w:rPr>
      </w:pPr>
      <w:r w:rsidRPr="0095239D">
        <w:rPr>
          <w:rFonts w:ascii="Tahoma" w:hAnsi="Tahoma"/>
          <w:i/>
          <w:sz w:val="18"/>
          <w:szCs w:val="18"/>
        </w:rPr>
        <w:t>V primeru razhajanj med podatki v Prilogi 2 - naloženim v Razdelek »Skupna ponudbena vrednost«, del »Predračun«, in celotnim Ponudbenim predračunom - naloženim v Razdelek »DOKUMENTI«, del »Ostale priloge«, kot veljavni štejejo podatki v celotnem ponudbenem predračunu, naloženim v Razdelek »DOKUMENTI«, del »Ostale priloge«.</w:t>
      </w:r>
    </w:p>
    <w:p w14:paraId="4B2504B5" w14:textId="77777777" w:rsidR="00652E5B" w:rsidRPr="0095239D" w:rsidRDefault="00652E5B" w:rsidP="00D633AA">
      <w:pPr>
        <w:widowControl w:val="0"/>
        <w:jc w:val="both"/>
        <w:rPr>
          <w:rFonts w:ascii="Tahoma" w:hAnsi="Tahoma" w:cs="Tahoma"/>
          <w:sz w:val="28"/>
          <w:szCs w:val="17"/>
        </w:rPr>
      </w:pPr>
    </w:p>
    <w:p w14:paraId="66327FA6" w14:textId="77777777" w:rsidR="00652E5B" w:rsidRPr="0095239D" w:rsidRDefault="00652E5B" w:rsidP="00D633AA">
      <w:pPr>
        <w:widowControl w:val="0"/>
        <w:numPr>
          <w:ilvl w:val="1"/>
          <w:numId w:val="2"/>
        </w:numPr>
        <w:jc w:val="both"/>
        <w:rPr>
          <w:rFonts w:ascii="Tahoma" w:hAnsi="Tahoma" w:cs="Tahoma"/>
          <w:b/>
        </w:rPr>
      </w:pPr>
      <w:r w:rsidRPr="0095239D">
        <w:rPr>
          <w:rFonts w:ascii="Tahoma" w:hAnsi="Tahoma" w:cs="Tahoma"/>
          <w:b/>
        </w:rPr>
        <w:t>Vsebina ponudbene dokumentacije</w:t>
      </w:r>
    </w:p>
    <w:p w14:paraId="3A57F2B9" w14:textId="77777777" w:rsidR="00652E5B" w:rsidRPr="0095239D" w:rsidRDefault="00652E5B" w:rsidP="00D633AA">
      <w:pPr>
        <w:widowControl w:val="0"/>
        <w:jc w:val="both"/>
        <w:rPr>
          <w:rFonts w:ascii="Tahoma" w:hAnsi="Tahoma" w:cs="Tahoma"/>
        </w:rPr>
      </w:pPr>
    </w:p>
    <w:p w14:paraId="5B0780DE" w14:textId="77777777" w:rsidR="00652E5B" w:rsidRPr="0095239D" w:rsidRDefault="00652E5B" w:rsidP="00D633AA">
      <w:pPr>
        <w:widowControl w:val="0"/>
        <w:jc w:val="both"/>
        <w:rPr>
          <w:rFonts w:ascii="Tahoma" w:hAnsi="Tahoma" w:cs="Tahoma"/>
          <w:i/>
          <w:sz w:val="22"/>
        </w:rPr>
      </w:pPr>
      <w:r w:rsidRPr="0095239D">
        <w:rPr>
          <w:rFonts w:ascii="Tahoma" w:hAnsi="Tahoma" w:cs="Tahoma"/>
          <w:i/>
          <w:sz w:val="18"/>
        </w:rPr>
        <w:t>Ponudnik, ki odda ponudbo, pod kazensko in materialno odgovornostjo jamči, da so vsi podatki in dokumenti, podani v ponudbi, resnični in da ustrezajo originalu.</w:t>
      </w:r>
    </w:p>
    <w:p w14:paraId="49E7A06F" w14:textId="77777777" w:rsidR="00652E5B" w:rsidRPr="0095239D" w:rsidRDefault="00652E5B" w:rsidP="00D633AA">
      <w:pPr>
        <w:widowControl w:val="0"/>
        <w:jc w:val="both"/>
        <w:rPr>
          <w:rFonts w:ascii="Tahoma" w:hAnsi="Tahoma" w:cs="Tahoma"/>
          <w:i/>
          <w:sz w:val="16"/>
        </w:rPr>
      </w:pPr>
    </w:p>
    <w:p w14:paraId="5602AFB8" w14:textId="77777777" w:rsidR="00CF0995" w:rsidRPr="0095239D" w:rsidRDefault="00CF0995" w:rsidP="00D633AA">
      <w:pPr>
        <w:widowControl w:val="0"/>
        <w:jc w:val="both"/>
        <w:rPr>
          <w:rFonts w:ascii="Tahoma" w:hAnsi="Tahoma" w:cs="Tahoma"/>
          <w:i/>
          <w:sz w:val="18"/>
        </w:rPr>
      </w:pPr>
      <w:r w:rsidRPr="0095239D">
        <w:rPr>
          <w:rFonts w:ascii="Tahoma" w:hAnsi="Tahoma" w:cs="Tahoma"/>
          <w:i/>
          <w:sz w:val="18"/>
        </w:rPr>
        <w:t xml:space="preserve">Ponudnik mora priloge, s katerimi izkazuje izpolnjevanje pogojev in zahtev naročnika iz razpisne dokumentacije, predložiti na predpisanih obrazcih naročnika (razen kadar razpisna dokumentacija ne določa drugače), brez dodatnih pogojev. Popravljene napake morajo biti označene ter podpisane s strani odgovorne osebe ponudnika. Ponudba ne sme vsebovati nobenih sprememb in dodatkov, ki niso v skladu z razpisno dokumentacijo ali potrebni zaradi odprave napak ponudnika. </w:t>
      </w:r>
    </w:p>
    <w:p w14:paraId="401C072D" w14:textId="77777777" w:rsidR="00CF0995" w:rsidRPr="0095239D" w:rsidRDefault="00CF0995" w:rsidP="00D633AA">
      <w:pPr>
        <w:widowControl w:val="0"/>
        <w:jc w:val="both"/>
        <w:rPr>
          <w:rFonts w:ascii="Tahoma" w:hAnsi="Tahoma" w:cs="Tahoma"/>
          <w:sz w:val="16"/>
        </w:rPr>
      </w:pPr>
    </w:p>
    <w:p w14:paraId="0E4C2151" w14:textId="77777777" w:rsidR="00652E5B" w:rsidRPr="0095239D" w:rsidRDefault="00652E5B" w:rsidP="00D633AA">
      <w:pPr>
        <w:widowControl w:val="0"/>
        <w:jc w:val="both"/>
        <w:rPr>
          <w:rFonts w:ascii="Tahoma" w:hAnsi="Tahoma" w:cs="Tahoma"/>
          <w:b/>
        </w:rPr>
      </w:pPr>
      <w:r w:rsidRPr="0095239D">
        <w:rPr>
          <w:rFonts w:ascii="Tahoma" w:hAnsi="Tahoma" w:cs="Tahoma"/>
          <w:b/>
        </w:rPr>
        <w:t>Ponudbena dokumentacija, ki jo naročnik zahteva z javnim razpisom je navedena v nadaljevanju:</w:t>
      </w:r>
    </w:p>
    <w:p w14:paraId="19A6DD58" w14:textId="77777777" w:rsidR="00820E7A" w:rsidRPr="0095239D" w:rsidRDefault="00820E7A" w:rsidP="00D633AA">
      <w:pPr>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820E7A" w:rsidRPr="0095239D" w14:paraId="70C2B412" w14:textId="77777777" w:rsidTr="002A6555">
        <w:tc>
          <w:tcPr>
            <w:tcW w:w="421" w:type="dxa"/>
            <w:tcBorders>
              <w:right w:val="nil"/>
            </w:tcBorders>
          </w:tcPr>
          <w:p w14:paraId="3186464C" w14:textId="77777777" w:rsidR="00820E7A" w:rsidRPr="0095239D" w:rsidRDefault="00820E7A" w:rsidP="00D633AA">
            <w:pPr>
              <w:widowControl w:val="0"/>
              <w:jc w:val="both"/>
              <w:rPr>
                <w:rFonts w:ascii="Tahoma" w:hAnsi="Tahoma" w:cs="Tahoma"/>
              </w:rPr>
            </w:pPr>
          </w:p>
        </w:tc>
        <w:tc>
          <w:tcPr>
            <w:tcW w:w="7831" w:type="dxa"/>
            <w:tcBorders>
              <w:left w:val="nil"/>
            </w:tcBorders>
          </w:tcPr>
          <w:p w14:paraId="07439679" w14:textId="77777777" w:rsidR="00820E7A" w:rsidRPr="0095239D" w:rsidRDefault="00820E7A" w:rsidP="00D633AA">
            <w:pPr>
              <w:widowControl w:val="0"/>
              <w:jc w:val="both"/>
              <w:rPr>
                <w:rFonts w:ascii="Tahoma" w:hAnsi="Tahoma" w:cs="Tahoma"/>
              </w:rPr>
            </w:pPr>
            <w:r w:rsidRPr="0095239D">
              <w:rPr>
                <w:rFonts w:ascii="Tahoma" w:hAnsi="Tahoma" w:cs="Tahoma"/>
              </w:rPr>
              <w:t xml:space="preserve">PODATKI O PONUDNIKU </w:t>
            </w:r>
          </w:p>
        </w:tc>
        <w:tc>
          <w:tcPr>
            <w:tcW w:w="912" w:type="dxa"/>
            <w:tcBorders>
              <w:right w:val="nil"/>
            </w:tcBorders>
          </w:tcPr>
          <w:p w14:paraId="46F050A9" w14:textId="77777777" w:rsidR="00820E7A" w:rsidRPr="0095239D" w:rsidRDefault="001530AF" w:rsidP="00D633AA">
            <w:pPr>
              <w:widowControl w:val="0"/>
              <w:jc w:val="both"/>
              <w:rPr>
                <w:rFonts w:ascii="Tahoma" w:hAnsi="Tahoma" w:cs="Tahoma"/>
                <w:b/>
              </w:rPr>
            </w:pPr>
            <w:r w:rsidRPr="0095239D">
              <w:rPr>
                <w:rFonts w:ascii="Tahoma" w:hAnsi="Tahoma" w:cs="Tahoma"/>
                <w:b/>
                <w:i/>
              </w:rPr>
              <w:t>P</w:t>
            </w:r>
            <w:r w:rsidR="00820E7A" w:rsidRPr="0095239D">
              <w:rPr>
                <w:rFonts w:ascii="Tahoma" w:hAnsi="Tahoma" w:cs="Tahoma"/>
                <w:b/>
                <w:i/>
              </w:rPr>
              <w:t xml:space="preserve">riloga </w:t>
            </w:r>
          </w:p>
        </w:tc>
        <w:tc>
          <w:tcPr>
            <w:tcW w:w="551" w:type="dxa"/>
            <w:tcBorders>
              <w:left w:val="nil"/>
            </w:tcBorders>
          </w:tcPr>
          <w:p w14:paraId="0C533FC9" w14:textId="77777777" w:rsidR="00820E7A" w:rsidRPr="0095239D" w:rsidRDefault="00820E7A" w:rsidP="00D633AA">
            <w:pPr>
              <w:widowControl w:val="0"/>
              <w:jc w:val="both"/>
              <w:rPr>
                <w:rFonts w:ascii="Tahoma" w:hAnsi="Tahoma" w:cs="Tahoma"/>
                <w:b/>
                <w:i/>
              </w:rPr>
            </w:pPr>
            <w:r w:rsidRPr="0095239D">
              <w:rPr>
                <w:rFonts w:ascii="Tahoma" w:hAnsi="Tahoma" w:cs="Tahoma"/>
                <w:b/>
                <w:i/>
              </w:rPr>
              <w:t>1</w:t>
            </w:r>
          </w:p>
        </w:tc>
      </w:tr>
    </w:tbl>
    <w:p w14:paraId="7882FD43" w14:textId="77777777" w:rsidR="00820E7A" w:rsidRPr="0095239D" w:rsidRDefault="00820E7A" w:rsidP="00D633AA">
      <w:pPr>
        <w:widowControl w:val="0"/>
        <w:tabs>
          <w:tab w:val="left" w:pos="567"/>
          <w:tab w:val="num" w:pos="851"/>
          <w:tab w:val="left" w:pos="993"/>
        </w:tabs>
        <w:jc w:val="both"/>
        <w:rPr>
          <w:rFonts w:ascii="Tahoma" w:hAnsi="Tahoma" w:cs="Tahoma"/>
          <w:sz w:val="16"/>
        </w:rPr>
      </w:pPr>
    </w:p>
    <w:p w14:paraId="44C6716B" w14:textId="77777777" w:rsidR="00C73B7B" w:rsidRPr="0095239D" w:rsidRDefault="00C73B7B" w:rsidP="00D633AA">
      <w:pPr>
        <w:widowControl w:val="0"/>
        <w:jc w:val="both"/>
        <w:rPr>
          <w:rFonts w:ascii="Tahoma" w:hAnsi="Tahoma" w:cs="Tahoma"/>
        </w:rPr>
      </w:pPr>
      <w:r w:rsidRPr="0095239D">
        <w:rPr>
          <w:rFonts w:ascii="Tahoma" w:hAnsi="Tahoma" w:cs="Tahoma"/>
        </w:rPr>
        <w:t xml:space="preserve">Prilogo je potrebno izpolniti in podpisati </w:t>
      </w:r>
      <w:r w:rsidRPr="0095239D">
        <w:rPr>
          <w:rFonts w:ascii="Tahoma" w:hAnsi="Tahoma" w:cs="Tahoma"/>
          <w:u w:val="single"/>
        </w:rPr>
        <w:t>ter naložiti v</w:t>
      </w:r>
      <w:r w:rsidRPr="0095239D">
        <w:rPr>
          <w:rFonts w:ascii="Tahoma" w:hAnsi="Tahoma" w:cs="Tahoma"/>
          <w:b/>
          <w:u w:val="single"/>
        </w:rPr>
        <w:t xml:space="preserve"> </w:t>
      </w:r>
      <w:r w:rsidRPr="0095239D">
        <w:rPr>
          <w:rFonts w:ascii="Tahoma" w:hAnsi="Tahoma" w:cs="Tahoma"/>
          <w:b/>
          <w:sz w:val="18"/>
          <w:szCs w:val="18"/>
          <w:u w:val="single"/>
        </w:rPr>
        <w:t>Razdelek »DOKUMENTI«, del »Ostale priloge«</w:t>
      </w:r>
      <w:r w:rsidRPr="0095239D">
        <w:rPr>
          <w:rFonts w:ascii="Tahoma" w:hAnsi="Tahoma" w:cs="Tahoma"/>
        </w:rPr>
        <w:t xml:space="preserve">. </w:t>
      </w:r>
    </w:p>
    <w:p w14:paraId="74CBEB2C" w14:textId="77777777" w:rsidR="00820E7A" w:rsidRPr="0095239D" w:rsidRDefault="00820E7A" w:rsidP="00D633AA">
      <w:pPr>
        <w:widowControl w:val="0"/>
        <w:jc w:val="both"/>
        <w:rPr>
          <w:rFonts w:ascii="Tahoma" w:hAnsi="Tahoma" w:cs="Tahoma"/>
          <w:sz w:val="14"/>
        </w:rPr>
      </w:pPr>
    </w:p>
    <w:p w14:paraId="4E09E222" w14:textId="77777777" w:rsidR="00820E7A" w:rsidRPr="0095239D" w:rsidRDefault="00820E7A" w:rsidP="00D633AA">
      <w:pPr>
        <w:widowControl w:val="0"/>
        <w:jc w:val="both"/>
        <w:rPr>
          <w:rFonts w:ascii="Tahoma" w:hAnsi="Tahoma" w:cs="Tahoma"/>
          <w:i/>
          <w:sz w:val="18"/>
          <w:szCs w:val="19"/>
        </w:rPr>
      </w:pPr>
      <w:r w:rsidRPr="0095239D">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6C350299" w14:textId="77777777" w:rsidR="00820E7A" w:rsidRPr="0095239D" w:rsidRDefault="00820E7A"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820E7A" w:rsidRPr="0095239D" w14:paraId="0D3166C1" w14:textId="77777777" w:rsidTr="002A6555">
        <w:tc>
          <w:tcPr>
            <w:tcW w:w="421" w:type="dxa"/>
            <w:tcBorders>
              <w:right w:val="nil"/>
            </w:tcBorders>
          </w:tcPr>
          <w:p w14:paraId="48B19607" w14:textId="77777777" w:rsidR="00820E7A" w:rsidRPr="0095239D" w:rsidRDefault="00820E7A" w:rsidP="00D633AA">
            <w:pPr>
              <w:widowControl w:val="0"/>
              <w:jc w:val="both"/>
              <w:rPr>
                <w:rFonts w:ascii="Tahoma" w:hAnsi="Tahoma" w:cs="Tahoma"/>
              </w:rPr>
            </w:pPr>
          </w:p>
        </w:tc>
        <w:tc>
          <w:tcPr>
            <w:tcW w:w="7831" w:type="dxa"/>
            <w:tcBorders>
              <w:left w:val="nil"/>
            </w:tcBorders>
          </w:tcPr>
          <w:p w14:paraId="5FD55A7D" w14:textId="77777777" w:rsidR="00820E7A" w:rsidRPr="0095239D" w:rsidRDefault="00820E7A" w:rsidP="00D633AA">
            <w:pPr>
              <w:widowControl w:val="0"/>
              <w:jc w:val="both"/>
              <w:rPr>
                <w:rFonts w:ascii="Tahoma" w:hAnsi="Tahoma" w:cs="Tahoma"/>
              </w:rPr>
            </w:pPr>
            <w:r w:rsidRPr="0095239D">
              <w:rPr>
                <w:rFonts w:ascii="Tahoma" w:hAnsi="Tahoma" w:cs="Tahoma"/>
              </w:rPr>
              <w:t>PONUDBA</w:t>
            </w:r>
          </w:p>
        </w:tc>
        <w:tc>
          <w:tcPr>
            <w:tcW w:w="912" w:type="dxa"/>
            <w:tcBorders>
              <w:right w:val="nil"/>
            </w:tcBorders>
          </w:tcPr>
          <w:p w14:paraId="16FD6659" w14:textId="77777777" w:rsidR="00820E7A" w:rsidRPr="0095239D" w:rsidRDefault="001530AF" w:rsidP="00D633AA">
            <w:pPr>
              <w:widowControl w:val="0"/>
              <w:jc w:val="both"/>
              <w:rPr>
                <w:rFonts w:ascii="Tahoma" w:hAnsi="Tahoma" w:cs="Tahoma"/>
                <w:b/>
              </w:rPr>
            </w:pPr>
            <w:r w:rsidRPr="0095239D">
              <w:rPr>
                <w:rFonts w:ascii="Tahoma" w:hAnsi="Tahoma" w:cs="Tahoma"/>
                <w:b/>
                <w:i/>
              </w:rPr>
              <w:t>Priloga</w:t>
            </w:r>
          </w:p>
        </w:tc>
        <w:tc>
          <w:tcPr>
            <w:tcW w:w="551" w:type="dxa"/>
            <w:tcBorders>
              <w:left w:val="nil"/>
            </w:tcBorders>
          </w:tcPr>
          <w:p w14:paraId="124C1E41" w14:textId="77777777" w:rsidR="00820E7A" w:rsidRPr="0095239D" w:rsidRDefault="00820E7A" w:rsidP="00D633AA">
            <w:pPr>
              <w:widowControl w:val="0"/>
              <w:jc w:val="both"/>
              <w:rPr>
                <w:rFonts w:ascii="Tahoma" w:hAnsi="Tahoma" w:cs="Tahoma"/>
                <w:b/>
                <w:i/>
              </w:rPr>
            </w:pPr>
            <w:r w:rsidRPr="0095239D">
              <w:rPr>
                <w:rFonts w:ascii="Tahoma" w:hAnsi="Tahoma" w:cs="Tahoma"/>
                <w:b/>
                <w:i/>
              </w:rPr>
              <w:t>2</w:t>
            </w:r>
          </w:p>
        </w:tc>
      </w:tr>
    </w:tbl>
    <w:p w14:paraId="3B3FA400" w14:textId="77777777" w:rsidR="00820E7A" w:rsidRPr="0095239D" w:rsidRDefault="00820E7A" w:rsidP="00D633AA">
      <w:pPr>
        <w:widowControl w:val="0"/>
        <w:jc w:val="both"/>
        <w:rPr>
          <w:rFonts w:ascii="Tahoma" w:hAnsi="Tahoma" w:cs="Tahoma"/>
          <w:sz w:val="16"/>
        </w:rPr>
      </w:pPr>
    </w:p>
    <w:p w14:paraId="29614469" w14:textId="77777777" w:rsidR="00C73B7B" w:rsidRPr="0095239D" w:rsidRDefault="00C73B7B" w:rsidP="00D633AA">
      <w:pPr>
        <w:widowControl w:val="0"/>
        <w:tabs>
          <w:tab w:val="left" w:pos="142"/>
          <w:tab w:val="left" w:pos="567"/>
          <w:tab w:val="num" w:pos="851"/>
          <w:tab w:val="left" w:pos="993"/>
        </w:tabs>
        <w:jc w:val="both"/>
        <w:rPr>
          <w:rFonts w:ascii="Tahoma" w:hAnsi="Tahoma" w:cs="Tahoma"/>
          <w:u w:val="single"/>
        </w:rPr>
      </w:pPr>
      <w:r w:rsidRPr="0095239D">
        <w:rPr>
          <w:rFonts w:ascii="Tahoma" w:hAnsi="Tahoma" w:cs="Tahoma"/>
        </w:rPr>
        <w:t xml:space="preserve">Ponudnik mora obrazec </w:t>
      </w:r>
      <w:r w:rsidRPr="0095239D">
        <w:rPr>
          <w:rFonts w:ascii="Tahoma" w:hAnsi="Tahoma" w:cs="Tahoma"/>
          <w:b/>
        </w:rPr>
        <w:t>Priloga 2</w:t>
      </w:r>
      <w:r w:rsidRPr="0095239D">
        <w:rPr>
          <w:rFonts w:ascii="Tahoma" w:hAnsi="Tahoma" w:cs="Tahoma"/>
        </w:rPr>
        <w:t xml:space="preserve"> izpolniti in podpisati, </w:t>
      </w:r>
      <w:r w:rsidRPr="0095239D">
        <w:rPr>
          <w:rFonts w:ascii="Tahoma" w:hAnsi="Tahoma" w:cs="Tahoma"/>
          <w:u w:val="single"/>
        </w:rPr>
        <w:t xml:space="preserve">ter jo naložiti </w:t>
      </w:r>
      <w:r w:rsidRPr="0095239D">
        <w:rPr>
          <w:rFonts w:ascii="Tahoma" w:hAnsi="Tahoma" w:cs="Tahoma"/>
          <w:sz w:val="18"/>
          <w:u w:val="single"/>
        </w:rPr>
        <w:t>v</w:t>
      </w:r>
      <w:r w:rsidRPr="0095239D">
        <w:rPr>
          <w:rFonts w:ascii="Tahoma" w:hAnsi="Tahoma" w:cs="Tahoma"/>
          <w:b/>
          <w:sz w:val="18"/>
          <w:u w:val="single"/>
        </w:rPr>
        <w:t xml:space="preserve"> Razdelek »Skupna ponudbena vrednost«, del »Predračun«</w:t>
      </w:r>
      <w:r w:rsidRPr="0095239D">
        <w:rPr>
          <w:rFonts w:ascii="Tahoma" w:hAnsi="Tahoma" w:cs="Tahoma"/>
          <w:b/>
          <w:sz w:val="18"/>
        </w:rPr>
        <w:t xml:space="preserve"> </w:t>
      </w:r>
      <w:r w:rsidRPr="0095239D">
        <w:rPr>
          <w:rFonts w:ascii="Tahoma" w:hAnsi="Tahoma" w:cs="Tahoma"/>
        </w:rPr>
        <w:t>. Le-ta bo tudi na voljo oz. dostopna javnosti na javnem odpiranju ponudb.</w:t>
      </w:r>
    </w:p>
    <w:p w14:paraId="3170616E" w14:textId="77777777" w:rsidR="00A53CDD" w:rsidRPr="0095239D" w:rsidRDefault="00A53CDD" w:rsidP="00D633AA">
      <w:pPr>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A60036" w:rsidRPr="0095239D" w14:paraId="4F6A4D60" w14:textId="77777777" w:rsidTr="00E67CA8">
        <w:tc>
          <w:tcPr>
            <w:tcW w:w="421" w:type="dxa"/>
            <w:tcBorders>
              <w:right w:val="nil"/>
            </w:tcBorders>
          </w:tcPr>
          <w:p w14:paraId="3F567D98" w14:textId="77777777" w:rsidR="00A60036" w:rsidRPr="0095239D" w:rsidRDefault="00A60036" w:rsidP="00D633AA">
            <w:pPr>
              <w:widowControl w:val="0"/>
              <w:jc w:val="both"/>
              <w:rPr>
                <w:rFonts w:ascii="Tahoma" w:hAnsi="Tahoma" w:cs="Tahoma"/>
              </w:rPr>
            </w:pPr>
          </w:p>
        </w:tc>
        <w:tc>
          <w:tcPr>
            <w:tcW w:w="7831" w:type="dxa"/>
            <w:tcBorders>
              <w:left w:val="nil"/>
            </w:tcBorders>
          </w:tcPr>
          <w:p w14:paraId="741D18BE" w14:textId="77777777" w:rsidR="00A60036" w:rsidRPr="0095239D" w:rsidRDefault="00A60036" w:rsidP="00D633AA">
            <w:pPr>
              <w:widowControl w:val="0"/>
              <w:jc w:val="both"/>
              <w:rPr>
                <w:rFonts w:ascii="Tahoma" w:hAnsi="Tahoma" w:cs="Tahoma"/>
              </w:rPr>
            </w:pPr>
            <w:r w:rsidRPr="0095239D">
              <w:rPr>
                <w:rFonts w:ascii="Tahoma" w:hAnsi="Tahoma" w:cs="Tahoma"/>
              </w:rPr>
              <w:t>PONUDBENI PREDRAČUN</w:t>
            </w:r>
          </w:p>
        </w:tc>
        <w:tc>
          <w:tcPr>
            <w:tcW w:w="912" w:type="dxa"/>
            <w:tcBorders>
              <w:right w:val="nil"/>
            </w:tcBorders>
          </w:tcPr>
          <w:p w14:paraId="1B4B19C7" w14:textId="77777777" w:rsidR="00A60036" w:rsidRPr="0095239D" w:rsidRDefault="00A60036"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2B28985F" w14:textId="77777777" w:rsidR="00A60036" w:rsidRPr="0095239D" w:rsidRDefault="00A60036" w:rsidP="00D633AA">
            <w:pPr>
              <w:widowControl w:val="0"/>
              <w:jc w:val="both"/>
              <w:rPr>
                <w:rFonts w:ascii="Tahoma" w:hAnsi="Tahoma" w:cs="Tahoma"/>
                <w:b/>
                <w:i/>
              </w:rPr>
            </w:pPr>
            <w:r w:rsidRPr="0095239D">
              <w:rPr>
                <w:rFonts w:ascii="Tahoma" w:hAnsi="Tahoma" w:cs="Tahoma"/>
                <w:b/>
                <w:i/>
              </w:rPr>
              <w:t>2/1</w:t>
            </w:r>
          </w:p>
        </w:tc>
      </w:tr>
    </w:tbl>
    <w:p w14:paraId="3C27460D" w14:textId="77777777" w:rsidR="00A60036" w:rsidRPr="0095239D" w:rsidRDefault="00A60036" w:rsidP="00D633AA">
      <w:pPr>
        <w:widowControl w:val="0"/>
        <w:tabs>
          <w:tab w:val="left" w:pos="142"/>
          <w:tab w:val="left" w:pos="567"/>
          <w:tab w:val="num" w:pos="851"/>
          <w:tab w:val="left" w:pos="993"/>
        </w:tabs>
        <w:jc w:val="both"/>
        <w:rPr>
          <w:rFonts w:ascii="Tahoma" w:hAnsi="Tahoma" w:cs="Tahoma"/>
          <w:b/>
          <w:sz w:val="16"/>
        </w:rPr>
      </w:pPr>
    </w:p>
    <w:p w14:paraId="56140C31" w14:textId="77777777" w:rsidR="00C73B7B" w:rsidRPr="0095239D" w:rsidRDefault="00A60036" w:rsidP="00D633AA">
      <w:pPr>
        <w:widowControl w:val="0"/>
        <w:jc w:val="both"/>
      </w:pPr>
      <w:r w:rsidRPr="0095239D">
        <w:rPr>
          <w:rFonts w:ascii="Tahoma" w:hAnsi="Tahoma" w:cs="Tahoma"/>
        </w:rPr>
        <w:t xml:space="preserve">Ponudnik mora </w:t>
      </w:r>
      <w:r w:rsidRPr="0095239D">
        <w:rPr>
          <w:rFonts w:ascii="Tahoma" w:hAnsi="Tahoma" w:cs="Tahoma"/>
          <w:b/>
        </w:rPr>
        <w:t>ponudbeni predračun</w:t>
      </w:r>
      <w:r w:rsidRPr="0095239D">
        <w:rPr>
          <w:rFonts w:ascii="Tahoma" w:hAnsi="Tahoma" w:cs="Tahoma"/>
        </w:rPr>
        <w:t xml:space="preserve"> izpolniti, natisniti in podpisati,</w:t>
      </w:r>
      <w:r w:rsidRPr="0095239D">
        <w:rPr>
          <w:rFonts w:ascii="Tahoma" w:hAnsi="Tahoma" w:cs="Tahoma"/>
          <w:b/>
        </w:rPr>
        <w:t xml:space="preserve"> </w:t>
      </w:r>
      <w:r w:rsidRPr="0095239D">
        <w:rPr>
          <w:rFonts w:ascii="Tahoma" w:hAnsi="Tahoma" w:cs="Tahoma"/>
          <w:b/>
          <w:u w:val="single"/>
        </w:rPr>
        <w:t>ter</w:t>
      </w:r>
      <w:r w:rsidRPr="0095239D">
        <w:rPr>
          <w:rFonts w:ascii="Tahoma" w:hAnsi="Tahoma" w:cs="Tahoma"/>
        </w:rPr>
        <w:t xml:space="preserve"> </w:t>
      </w:r>
      <w:r w:rsidR="00C73B7B" w:rsidRPr="0095239D">
        <w:rPr>
          <w:rFonts w:ascii="Tahoma" w:hAnsi="Tahoma" w:cs="Tahoma"/>
        </w:rPr>
        <w:t xml:space="preserve">(zaželeno je), da </w:t>
      </w:r>
      <w:r w:rsidRPr="0095239D">
        <w:rPr>
          <w:rFonts w:ascii="Tahoma" w:hAnsi="Tahoma" w:cs="Tahoma"/>
        </w:rPr>
        <w:t>identičnega priloži tudi v elektronski obliki (</w:t>
      </w:r>
      <w:r w:rsidRPr="0095239D">
        <w:rPr>
          <w:rFonts w:ascii="Tahoma" w:hAnsi="Tahoma" w:cs="Tahoma"/>
          <w:b/>
          <w:u w:val="single"/>
        </w:rPr>
        <w:t>v Excel obliki</w:t>
      </w:r>
      <w:r w:rsidRPr="0095239D">
        <w:rPr>
          <w:rFonts w:ascii="Tahoma" w:hAnsi="Tahoma" w:cs="Tahoma"/>
        </w:rPr>
        <w:t xml:space="preserve">). Ponudnik </w:t>
      </w:r>
      <w:r w:rsidRPr="0095239D">
        <w:rPr>
          <w:rFonts w:ascii="Tahoma" w:hAnsi="Tahoma" w:cs="Tahoma"/>
          <w:b/>
        </w:rPr>
        <w:t xml:space="preserve">ponudbeni predračun </w:t>
      </w:r>
      <w:r w:rsidRPr="0095239D">
        <w:rPr>
          <w:rFonts w:ascii="Tahoma" w:hAnsi="Tahoma" w:cs="Tahoma"/>
          <w:u w:val="single"/>
        </w:rPr>
        <w:t>naloži v</w:t>
      </w:r>
      <w:r w:rsidRPr="0095239D">
        <w:rPr>
          <w:rFonts w:ascii="Tahoma" w:hAnsi="Tahoma" w:cs="Tahoma"/>
          <w:b/>
          <w:u w:val="single"/>
        </w:rPr>
        <w:t xml:space="preserve"> </w:t>
      </w:r>
      <w:r w:rsidR="00C73B7B" w:rsidRPr="0095239D">
        <w:rPr>
          <w:rFonts w:ascii="Tahoma" w:hAnsi="Tahoma" w:cs="Tahoma"/>
          <w:b/>
          <w:sz w:val="18"/>
          <w:u w:val="single"/>
        </w:rPr>
        <w:t>Razdelek »DOKUMENTI«, del »Ostale priloge«</w:t>
      </w:r>
      <w:r w:rsidR="00C73B7B" w:rsidRPr="0095239D">
        <w:rPr>
          <w:rFonts w:ascii="Tahoma" w:hAnsi="Tahoma" w:cs="Tahoma"/>
          <w:u w:val="single"/>
        </w:rPr>
        <w:t>.</w:t>
      </w:r>
      <w:r w:rsidR="00C73B7B" w:rsidRPr="0095239D">
        <w:t xml:space="preserve"> </w:t>
      </w:r>
    </w:p>
    <w:p w14:paraId="11C500BA" w14:textId="50332B61" w:rsidR="00A60036" w:rsidRPr="0095239D" w:rsidRDefault="00A60036" w:rsidP="00D633AA">
      <w:pPr>
        <w:widowControl w:val="0"/>
        <w:jc w:val="both"/>
        <w:rPr>
          <w:rFonts w:ascii="Tahoma" w:hAnsi="Tahoma" w:cs="Tahoma"/>
          <w:sz w:val="16"/>
        </w:rPr>
      </w:pPr>
      <w:r w:rsidRPr="0095239D">
        <w:rPr>
          <w:rFonts w:ascii="Tahoma" w:hAnsi="Tahoma" w:cs="Tahoma"/>
          <w:sz w:val="16"/>
        </w:rPr>
        <w:t xml:space="preserve"> </w:t>
      </w:r>
    </w:p>
    <w:p w14:paraId="4DB98C60" w14:textId="77777777" w:rsidR="00A60036" w:rsidRPr="0095239D" w:rsidRDefault="00A60036" w:rsidP="00D633AA">
      <w:pPr>
        <w:widowControl w:val="0"/>
        <w:jc w:val="both"/>
        <w:rPr>
          <w:rFonts w:ascii="Tahoma" w:hAnsi="Tahoma" w:cs="Tahoma"/>
        </w:rPr>
      </w:pPr>
      <w:r w:rsidRPr="0095239D">
        <w:rPr>
          <w:rFonts w:ascii="Tahoma" w:hAnsi="Tahoma" w:cs="Tahoma"/>
        </w:rPr>
        <w:t>Obrazec ponudbenega predračuna, ki je sestavni del razpisne dokumentacije je ponudnikom na voljo</w:t>
      </w:r>
      <w:r w:rsidRPr="0095239D">
        <w:rPr>
          <w:sz w:val="24"/>
        </w:rPr>
        <w:t xml:space="preserve"> </w:t>
      </w:r>
      <w:r w:rsidRPr="0095239D">
        <w:rPr>
          <w:rFonts w:ascii="Tahoma" w:hAnsi="Tahoma" w:cs="Tahoma"/>
        </w:rPr>
        <w:t xml:space="preserve">v elektronski (Excel) obliki na spletni strani, na mestu kjer je objavljena razpisna dokumentacija. </w:t>
      </w:r>
    </w:p>
    <w:p w14:paraId="624B308A" w14:textId="77777777" w:rsidR="00A60036" w:rsidRPr="0095239D" w:rsidRDefault="00A60036" w:rsidP="00D633AA">
      <w:pPr>
        <w:widowControl w:val="0"/>
        <w:jc w:val="both"/>
        <w:rPr>
          <w:rFonts w:ascii="Tahoma" w:hAnsi="Tahoma" w:cs="Tahoma"/>
          <w:sz w:val="16"/>
          <w:szCs w:val="16"/>
        </w:rPr>
      </w:pPr>
    </w:p>
    <w:p w14:paraId="79920D06" w14:textId="77777777" w:rsidR="00A60036" w:rsidRPr="0095239D" w:rsidRDefault="00A60036" w:rsidP="00D633AA">
      <w:pPr>
        <w:widowControl w:val="0"/>
        <w:jc w:val="both"/>
        <w:rPr>
          <w:rFonts w:ascii="Tahoma" w:hAnsi="Tahoma" w:cs="Tahoma"/>
          <w:u w:val="single"/>
        </w:rPr>
      </w:pPr>
      <w:r w:rsidRPr="0095239D">
        <w:rPr>
          <w:rFonts w:ascii="Tahoma" w:hAnsi="Tahoma" w:cs="Tahoma"/>
          <w:u w:val="single"/>
        </w:rPr>
        <w:t>Ponudnik mora upoštevati navodila in zahteve glede ponudbenega predračuna, ki so navedena Prilogi 2/1.</w:t>
      </w:r>
    </w:p>
    <w:p w14:paraId="730A98C9" w14:textId="77777777" w:rsidR="00A60036" w:rsidRPr="0095239D" w:rsidRDefault="00A60036" w:rsidP="00D633AA">
      <w:pPr>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1"/>
        <w:gridCol w:w="7836"/>
        <w:gridCol w:w="912"/>
        <w:gridCol w:w="551"/>
      </w:tblGrid>
      <w:tr w:rsidR="00820E7A" w:rsidRPr="0095239D" w14:paraId="76E8EC4B" w14:textId="77777777" w:rsidTr="00E67CA8">
        <w:tc>
          <w:tcPr>
            <w:tcW w:w="421" w:type="dxa"/>
            <w:tcBorders>
              <w:top w:val="single" w:sz="4" w:space="0" w:color="auto"/>
              <w:left w:val="single" w:sz="4" w:space="0" w:color="auto"/>
              <w:bottom w:val="single" w:sz="4" w:space="0" w:color="auto"/>
              <w:right w:val="nil"/>
            </w:tcBorders>
          </w:tcPr>
          <w:p w14:paraId="78944FBA" w14:textId="77777777" w:rsidR="00820E7A" w:rsidRPr="0095239D" w:rsidRDefault="00820E7A" w:rsidP="00D633AA">
            <w:pPr>
              <w:widowControl w:val="0"/>
              <w:jc w:val="both"/>
              <w:rPr>
                <w:rFonts w:ascii="Tahoma" w:hAnsi="Tahoma" w:cs="Tahoma"/>
              </w:rPr>
            </w:pPr>
          </w:p>
        </w:tc>
        <w:tc>
          <w:tcPr>
            <w:tcW w:w="7836" w:type="dxa"/>
            <w:tcBorders>
              <w:top w:val="single" w:sz="4" w:space="0" w:color="auto"/>
              <w:left w:val="nil"/>
              <w:bottom w:val="single" w:sz="4" w:space="0" w:color="auto"/>
              <w:right w:val="single" w:sz="4" w:space="0" w:color="808080"/>
            </w:tcBorders>
            <w:hideMark/>
          </w:tcPr>
          <w:p w14:paraId="6CC38462" w14:textId="77777777" w:rsidR="00820E7A" w:rsidRPr="0095239D" w:rsidRDefault="00820E7A" w:rsidP="00E67CA8">
            <w:pPr>
              <w:widowControl w:val="0"/>
              <w:ind w:right="115"/>
              <w:jc w:val="both"/>
              <w:rPr>
                <w:rFonts w:ascii="Tahoma" w:hAnsi="Tahoma" w:cs="Tahoma"/>
              </w:rPr>
            </w:pPr>
            <w:r w:rsidRPr="0095239D">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23BAA082" w14:textId="77777777" w:rsidR="00820E7A" w:rsidRPr="0095239D" w:rsidRDefault="001530AF" w:rsidP="00D633AA">
            <w:pPr>
              <w:widowControl w:val="0"/>
              <w:jc w:val="both"/>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9AC6D46" w14:textId="77777777" w:rsidR="00820E7A" w:rsidRPr="0095239D" w:rsidRDefault="00820E7A" w:rsidP="00D633AA">
            <w:pPr>
              <w:widowControl w:val="0"/>
              <w:jc w:val="both"/>
              <w:rPr>
                <w:rFonts w:ascii="Tahoma" w:hAnsi="Tahoma" w:cs="Tahoma"/>
                <w:b/>
                <w:i/>
              </w:rPr>
            </w:pPr>
            <w:r w:rsidRPr="0095239D">
              <w:rPr>
                <w:rFonts w:ascii="Tahoma" w:hAnsi="Tahoma" w:cs="Tahoma"/>
                <w:b/>
                <w:i/>
              </w:rPr>
              <w:t>3/1</w:t>
            </w:r>
          </w:p>
        </w:tc>
      </w:tr>
    </w:tbl>
    <w:p w14:paraId="60BDFF97" w14:textId="77777777" w:rsidR="00820E7A" w:rsidRPr="0095239D" w:rsidRDefault="00820E7A" w:rsidP="00D633AA">
      <w:pPr>
        <w:widowControl w:val="0"/>
        <w:jc w:val="both"/>
        <w:rPr>
          <w:rFonts w:ascii="Tahoma" w:hAnsi="Tahoma" w:cs="Tahoma"/>
          <w:sz w:val="16"/>
        </w:rPr>
      </w:pPr>
    </w:p>
    <w:p w14:paraId="47AA901B" w14:textId="77777777" w:rsidR="00C73B7B" w:rsidRPr="0095239D" w:rsidRDefault="00C73B7B" w:rsidP="00D633AA">
      <w:pPr>
        <w:widowControl w:val="0"/>
        <w:jc w:val="both"/>
        <w:rPr>
          <w:rFonts w:ascii="Tahoma" w:hAnsi="Tahoma" w:cs="Tahoma"/>
        </w:rPr>
      </w:pPr>
      <w:r w:rsidRPr="0095239D">
        <w:rPr>
          <w:rFonts w:ascii="Tahoma" w:hAnsi="Tahoma" w:cs="Tahoma"/>
        </w:rPr>
        <w:t xml:space="preserve">Ponudnik (vodilni partner) mora obrazec izjave izpolniti in podpisati, </w:t>
      </w:r>
      <w:r w:rsidRPr="0095239D">
        <w:rPr>
          <w:rFonts w:ascii="Tahoma" w:hAnsi="Tahoma" w:cs="Tahoma"/>
          <w:u w:val="single"/>
        </w:rPr>
        <w:t>ter ga naložiti v</w:t>
      </w:r>
      <w:r w:rsidRPr="0095239D">
        <w:rPr>
          <w:rFonts w:ascii="Tahoma" w:hAnsi="Tahoma" w:cs="Tahoma"/>
          <w:b/>
          <w:u w:val="single"/>
        </w:rPr>
        <w:t xml:space="preserve"> </w:t>
      </w:r>
      <w:r w:rsidRPr="0095239D">
        <w:rPr>
          <w:rFonts w:ascii="Tahoma" w:hAnsi="Tahoma" w:cs="Tahoma"/>
          <w:b/>
          <w:sz w:val="18"/>
          <w:u w:val="single"/>
        </w:rPr>
        <w:t xml:space="preserve">Razdelek »DOKUMENTI«, del »IZJAVA – ponudnik« </w:t>
      </w:r>
      <w:r w:rsidRPr="0095239D">
        <w:rPr>
          <w:rFonts w:ascii="Tahoma" w:hAnsi="Tahoma" w:cs="Tahoma"/>
        </w:rPr>
        <w:t>.</w:t>
      </w:r>
      <w:r w:rsidRPr="0095239D">
        <w:rPr>
          <w:rFonts w:ascii="Tahoma" w:hAnsi="Tahoma" w:cs="Tahoma"/>
          <w:sz w:val="22"/>
        </w:rPr>
        <w:t xml:space="preserve"> </w:t>
      </w:r>
    </w:p>
    <w:p w14:paraId="75673F89" w14:textId="77777777" w:rsidR="00C73B7B" w:rsidRPr="0095239D" w:rsidRDefault="00C73B7B" w:rsidP="00D633AA">
      <w:pPr>
        <w:widowControl w:val="0"/>
        <w:jc w:val="both"/>
        <w:rPr>
          <w:rFonts w:ascii="Tahoma" w:hAnsi="Tahoma" w:cs="Tahoma"/>
          <w:sz w:val="14"/>
        </w:rPr>
      </w:pPr>
    </w:p>
    <w:p w14:paraId="14FD61E9" w14:textId="77777777" w:rsidR="00C73B7B" w:rsidRPr="0095239D" w:rsidRDefault="00C73B7B" w:rsidP="00D633AA">
      <w:pPr>
        <w:widowControl w:val="0"/>
        <w:jc w:val="both"/>
        <w:rPr>
          <w:rFonts w:ascii="Tahoma" w:hAnsi="Tahoma" w:cs="Tahoma"/>
        </w:rPr>
      </w:pPr>
      <w:r w:rsidRPr="0095239D">
        <w:rPr>
          <w:rFonts w:ascii="Tahoma" w:hAnsi="Tahoma" w:cs="Tahoma"/>
        </w:rPr>
        <w:t xml:space="preserve">Posamezni član/i skupine ponudnikov v okviru skupne ponudbe (partner/ji) mora/jo obrazec izjave izpolniti in podpisati, </w:t>
      </w:r>
      <w:r w:rsidRPr="0095239D">
        <w:rPr>
          <w:rFonts w:ascii="Tahoma" w:hAnsi="Tahoma" w:cs="Tahoma"/>
          <w:u w:val="single"/>
        </w:rPr>
        <w:t>ter ga naložiti v</w:t>
      </w:r>
      <w:r w:rsidRPr="0095239D">
        <w:rPr>
          <w:rFonts w:ascii="Tahoma" w:hAnsi="Tahoma" w:cs="Tahoma"/>
          <w:b/>
          <w:u w:val="single"/>
        </w:rPr>
        <w:t xml:space="preserve"> </w:t>
      </w:r>
      <w:r w:rsidRPr="0095239D">
        <w:rPr>
          <w:rFonts w:ascii="Tahoma" w:hAnsi="Tahoma" w:cs="Tahoma"/>
          <w:b/>
          <w:sz w:val="18"/>
          <w:u w:val="single"/>
        </w:rPr>
        <w:t>Razdelek »SODELUJOČI«, del »IZJAVA – ostali sodelujoči«</w:t>
      </w:r>
      <w:r w:rsidRPr="0095239D">
        <w:rPr>
          <w:rFonts w:ascii="Tahoma" w:hAnsi="Tahoma" w:cs="Tahoma"/>
        </w:rPr>
        <w:t>.</w:t>
      </w:r>
      <w:r w:rsidRPr="0095239D">
        <w:rPr>
          <w:rFonts w:ascii="Tahoma" w:hAnsi="Tahoma" w:cs="Tahoma"/>
          <w:sz w:val="22"/>
        </w:rPr>
        <w:t xml:space="preserve">  </w:t>
      </w:r>
    </w:p>
    <w:p w14:paraId="5D7B870B" w14:textId="23902681" w:rsidR="00912D60" w:rsidRPr="0095239D" w:rsidRDefault="00912D60" w:rsidP="00D633AA">
      <w:pPr>
        <w:widowControl w:val="0"/>
        <w:jc w:val="both"/>
        <w:rPr>
          <w:rFonts w:ascii="Tahoma" w:hAnsi="Tahoma" w:cs="Tahoma"/>
          <w:sz w:val="16"/>
        </w:rPr>
      </w:pPr>
    </w:p>
    <w:p w14:paraId="6C21E0D4" w14:textId="6ABB072B" w:rsidR="00C17267" w:rsidRPr="0095239D" w:rsidRDefault="00C17267" w:rsidP="00D633AA">
      <w:pPr>
        <w:widowControl w:val="0"/>
        <w:jc w:val="both"/>
        <w:rPr>
          <w:rFonts w:ascii="Tahoma" w:hAnsi="Tahoma" w:cs="Tahoma"/>
          <w:sz w:val="16"/>
        </w:rPr>
      </w:pPr>
    </w:p>
    <w:p w14:paraId="240EFB07" w14:textId="77777777" w:rsidR="00C17267" w:rsidRPr="0095239D" w:rsidRDefault="00C17267" w:rsidP="00D633AA">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1"/>
        <w:gridCol w:w="7836"/>
        <w:gridCol w:w="912"/>
        <w:gridCol w:w="551"/>
      </w:tblGrid>
      <w:tr w:rsidR="00820E7A" w:rsidRPr="0095239D" w14:paraId="34F5AE7B" w14:textId="77777777" w:rsidTr="002A6555">
        <w:tc>
          <w:tcPr>
            <w:tcW w:w="421" w:type="dxa"/>
            <w:tcBorders>
              <w:top w:val="single" w:sz="4" w:space="0" w:color="auto"/>
              <w:left w:val="single" w:sz="4" w:space="0" w:color="auto"/>
              <w:bottom w:val="single" w:sz="4" w:space="0" w:color="auto"/>
              <w:right w:val="nil"/>
            </w:tcBorders>
          </w:tcPr>
          <w:p w14:paraId="66F89E2A" w14:textId="77777777" w:rsidR="00820E7A" w:rsidRPr="0095239D" w:rsidRDefault="00820E7A" w:rsidP="00D633AA">
            <w:pPr>
              <w:widowControl w:val="0"/>
              <w:jc w:val="both"/>
              <w:rPr>
                <w:rFonts w:ascii="Tahoma" w:hAnsi="Tahoma" w:cs="Tahoma"/>
              </w:rPr>
            </w:pPr>
          </w:p>
        </w:tc>
        <w:tc>
          <w:tcPr>
            <w:tcW w:w="7836" w:type="dxa"/>
            <w:tcBorders>
              <w:top w:val="single" w:sz="4" w:space="0" w:color="auto"/>
              <w:left w:val="nil"/>
              <w:bottom w:val="single" w:sz="4" w:space="0" w:color="auto"/>
              <w:right w:val="single" w:sz="4" w:space="0" w:color="808080"/>
            </w:tcBorders>
            <w:hideMark/>
          </w:tcPr>
          <w:p w14:paraId="6AD8A40C" w14:textId="77777777" w:rsidR="00820E7A" w:rsidRPr="0095239D" w:rsidRDefault="00820E7A" w:rsidP="00D633AA">
            <w:pPr>
              <w:widowControl w:val="0"/>
              <w:jc w:val="both"/>
              <w:rPr>
                <w:rFonts w:ascii="Tahoma" w:hAnsi="Tahoma" w:cs="Tahoma"/>
              </w:rPr>
            </w:pPr>
            <w:r w:rsidRPr="0095239D">
              <w:rPr>
                <w:rFonts w:ascii="Tahoma" w:hAnsi="Tahoma" w:cs="Tahoma"/>
              </w:rPr>
              <w:t>IZJAVA O IZPOLNJEVANJU SPOSOBNOSTI PODIZVAJALCA/SUBJEKTA</w:t>
            </w:r>
            <w:r w:rsidRPr="0095239D">
              <w:rPr>
                <w:rFonts w:ascii="Tahoma" w:hAnsi="Tahoma" w:cs="Tahoma"/>
                <w:iCs/>
                <w:sz w:val="18"/>
                <w:szCs w:val="22"/>
              </w:rPr>
              <w:t xml:space="preserve"> </w:t>
            </w:r>
            <w:r w:rsidRPr="0095239D">
              <w:rPr>
                <w:rFonts w:ascii="Tahoma" w:hAnsi="Tahoma" w:cs="Tahoma"/>
                <w:iCs/>
              </w:rPr>
              <w:t>KATERIH ZMOGLJIVOST UPORABLJA PONUDNIK</w:t>
            </w:r>
            <w:r w:rsidRPr="0095239D">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141A44B1" w14:textId="77777777" w:rsidR="00820E7A" w:rsidRPr="0095239D" w:rsidRDefault="001530AF" w:rsidP="00D633AA">
            <w:pPr>
              <w:widowControl w:val="0"/>
              <w:jc w:val="both"/>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EC9F62B" w14:textId="77777777" w:rsidR="00820E7A" w:rsidRPr="0095239D" w:rsidRDefault="00820E7A" w:rsidP="00D633AA">
            <w:pPr>
              <w:widowControl w:val="0"/>
              <w:jc w:val="both"/>
              <w:rPr>
                <w:rFonts w:ascii="Tahoma" w:hAnsi="Tahoma" w:cs="Tahoma"/>
                <w:b/>
                <w:i/>
              </w:rPr>
            </w:pPr>
            <w:r w:rsidRPr="0095239D">
              <w:rPr>
                <w:rFonts w:ascii="Tahoma" w:hAnsi="Tahoma" w:cs="Tahoma"/>
                <w:b/>
                <w:i/>
              </w:rPr>
              <w:t>3/2</w:t>
            </w:r>
          </w:p>
        </w:tc>
      </w:tr>
    </w:tbl>
    <w:p w14:paraId="50337CE0" w14:textId="77777777" w:rsidR="00820E7A" w:rsidRPr="0095239D" w:rsidRDefault="00820E7A" w:rsidP="00D633AA">
      <w:pPr>
        <w:widowControl w:val="0"/>
        <w:jc w:val="both"/>
        <w:rPr>
          <w:rFonts w:ascii="Tahoma" w:hAnsi="Tahoma" w:cs="Tahoma"/>
          <w:sz w:val="16"/>
        </w:rPr>
      </w:pPr>
    </w:p>
    <w:p w14:paraId="4F9AC84D" w14:textId="77777777" w:rsidR="00C73B7B" w:rsidRPr="0095239D" w:rsidRDefault="00C73B7B" w:rsidP="00D633AA">
      <w:pPr>
        <w:widowControl w:val="0"/>
        <w:jc w:val="both"/>
        <w:rPr>
          <w:rFonts w:ascii="Tahoma" w:hAnsi="Tahoma" w:cs="Tahoma"/>
          <w:iCs/>
        </w:rPr>
      </w:pPr>
      <w:r w:rsidRPr="0095239D">
        <w:rPr>
          <w:rFonts w:ascii="Tahoma" w:hAnsi="Tahoma" w:cs="Tahoma"/>
        </w:rPr>
        <w:t>Vsi v ponudbi navedeni podizvajalci</w:t>
      </w:r>
      <w:r w:rsidRPr="0095239D">
        <w:rPr>
          <w:rFonts w:ascii="Tahoma" w:hAnsi="Tahoma" w:cs="Tahoma"/>
          <w:iCs/>
          <w:sz w:val="18"/>
          <w:szCs w:val="22"/>
        </w:rPr>
        <w:t xml:space="preserve"> (</w:t>
      </w:r>
      <w:r w:rsidRPr="0095239D">
        <w:rPr>
          <w:rFonts w:ascii="Tahoma" w:hAnsi="Tahoma" w:cs="Tahoma"/>
          <w:iCs/>
        </w:rPr>
        <w:t xml:space="preserve">če ponudnik izvaja javno naročilo s podizvajalci) in/ali morebitni subjekti, </w:t>
      </w:r>
    </w:p>
    <w:p w14:paraId="624A6F32" w14:textId="150143F1" w:rsidR="00820E7A" w:rsidRPr="0095239D" w:rsidRDefault="00C73B7B" w:rsidP="00D633AA">
      <w:pPr>
        <w:widowControl w:val="0"/>
        <w:jc w:val="both"/>
        <w:rPr>
          <w:rFonts w:ascii="Tahoma" w:hAnsi="Tahoma" w:cs="Tahoma"/>
        </w:rPr>
      </w:pPr>
      <w:r w:rsidRPr="0095239D">
        <w:rPr>
          <w:rFonts w:ascii="Tahoma" w:hAnsi="Tahoma" w:cs="Tahoma"/>
          <w:iCs/>
        </w:rPr>
        <w:t>katerih zmogljivost uporablja ponudnik (v kolikor bo ponudnik uporabil zmogljivosti drugih subjektov za izvedbo javnega naročila),</w:t>
      </w:r>
      <w:r w:rsidRPr="0095239D">
        <w:rPr>
          <w:rFonts w:ascii="Tahoma" w:hAnsi="Tahoma" w:cs="Tahoma"/>
        </w:rPr>
        <w:t xml:space="preserve"> morajo obrazec izjave izpolniti in podpisati, </w:t>
      </w:r>
      <w:r w:rsidRPr="0095239D">
        <w:rPr>
          <w:rFonts w:ascii="Tahoma" w:hAnsi="Tahoma" w:cs="Tahoma"/>
          <w:u w:val="single"/>
        </w:rPr>
        <w:t>ter ga naložiti v</w:t>
      </w:r>
      <w:r w:rsidRPr="0095239D">
        <w:rPr>
          <w:rFonts w:ascii="Tahoma" w:hAnsi="Tahoma" w:cs="Tahoma"/>
          <w:b/>
          <w:u w:val="single"/>
        </w:rPr>
        <w:t xml:space="preserve"> </w:t>
      </w:r>
      <w:r w:rsidRPr="0095239D">
        <w:rPr>
          <w:rFonts w:ascii="Tahoma" w:hAnsi="Tahoma" w:cs="Tahoma"/>
          <w:b/>
          <w:sz w:val="18"/>
          <w:u w:val="single"/>
        </w:rPr>
        <w:t>Razdelek »SODELUJOČI«, del »IZJAVA – ostali sodelujoči«</w:t>
      </w:r>
      <w:r w:rsidRPr="0095239D">
        <w:rPr>
          <w:rFonts w:ascii="Tahoma" w:hAnsi="Tahoma" w:cs="Tahoma"/>
          <w:sz w:val="18"/>
        </w:rPr>
        <w:t>.</w:t>
      </w:r>
      <w:r w:rsidRPr="0095239D">
        <w:rPr>
          <w:rFonts w:ascii="Tahoma" w:hAnsi="Tahoma" w:cs="Tahoma"/>
        </w:rPr>
        <w:t xml:space="preserve"> </w:t>
      </w:r>
    </w:p>
    <w:p w14:paraId="5C98B87D" w14:textId="77777777" w:rsidR="00ED5613" w:rsidRPr="0095239D" w:rsidRDefault="00ED5613"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820E7A" w:rsidRPr="0095239D" w14:paraId="17DC0C18" w14:textId="77777777" w:rsidTr="002A6555">
        <w:tc>
          <w:tcPr>
            <w:tcW w:w="421" w:type="dxa"/>
            <w:tcBorders>
              <w:right w:val="nil"/>
            </w:tcBorders>
          </w:tcPr>
          <w:p w14:paraId="69EA7FC1" w14:textId="77777777" w:rsidR="00820E7A" w:rsidRPr="0095239D" w:rsidRDefault="00820E7A" w:rsidP="00D633AA">
            <w:pPr>
              <w:widowControl w:val="0"/>
              <w:jc w:val="both"/>
              <w:rPr>
                <w:rFonts w:ascii="Tahoma" w:hAnsi="Tahoma" w:cs="Tahoma"/>
              </w:rPr>
            </w:pPr>
          </w:p>
        </w:tc>
        <w:tc>
          <w:tcPr>
            <w:tcW w:w="7831" w:type="dxa"/>
            <w:tcBorders>
              <w:left w:val="nil"/>
            </w:tcBorders>
          </w:tcPr>
          <w:p w14:paraId="643401FA" w14:textId="77777777" w:rsidR="00820E7A" w:rsidRPr="0095239D" w:rsidRDefault="00820E7A" w:rsidP="00D633AA">
            <w:pPr>
              <w:widowControl w:val="0"/>
              <w:jc w:val="both"/>
              <w:rPr>
                <w:rFonts w:ascii="Tahoma" w:hAnsi="Tahoma" w:cs="Tahoma"/>
              </w:rPr>
            </w:pPr>
            <w:r w:rsidRPr="0095239D">
              <w:rPr>
                <w:rFonts w:ascii="Tahoma" w:hAnsi="Tahoma" w:cs="Tahoma"/>
              </w:rPr>
              <w:t>IZJAVA O UDELEŽBI FIZIČNIH IN PRAVNIH OSEB V LASTNIŠTVU PONUDNIKA</w:t>
            </w:r>
          </w:p>
        </w:tc>
        <w:tc>
          <w:tcPr>
            <w:tcW w:w="912" w:type="dxa"/>
            <w:tcBorders>
              <w:right w:val="nil"/>
            </w:tcBorders>
          </w:tcPr>
          <w:p w14:paraId="3A3CBF1E" w14:textId="77777777" w:rsidR="00820E7A" w:rsidRPr="0095239D" w:rsidRDefault="001530AF" w:rsidP="00D633AA">
            <w:pPr>
              <w:widowControl w:val="0"/>
              <w:jc w:val="both"/>
              <w:rPr>
                <w:rFonts w:ascii="Tahoma" w:hAnsi="Tahoma" w:cs="Tahoma"/>
                <w:b/>
              </w:rPr>
            </w:pPr>
            <w:r w:rsidRPr="0095239D">
              <w:rPr>
                <w:rFonts w:ascii="Tahoma" w:hAnsi="Tahoma" w:cs="Tahoma"/>
                <w:b/>
                <w:i/>
              </w:rPr>
              <w:t>Priloga</w:t>
            </w:r>
          </w:p>
        </w:tc>
        <w:tc>
          <w:tcPr>
            <w:tcW w:w="551" w:type="dxa"/>
            <w:tcBorders>
              <w:left w:val="nil"/>
            </w:tcBorders>
          </w:tcPr>
          <w:p w14:paraId="477CBFEF" w14:textId="77777777" w:rsidR="00820E7A" w:rsidRPr="0095239D" w:rsidRDefault="00820E7A" w:rsidP="00D633AA">
            <w:pPr>
              <w:widowControl w:val="0"/>
              <w:jc w:val="both"/>
              <w:rPr>
                <w:rFonts w:ascii="Tahoma" w:hAnsi="Tahoma" w:cs="Tahoma"/>
                <w:b/>
                <w:i/>
              </w:rPr>
            </w:pPr>
            <w:r w:rsidRPr="0095239D">
              <w:rPr>
                <w:rFonts w:ascii="Tahoma" w:hAnsi="Tahoma" w:cs="Tahoma"/>
                <w:b/>
                <w:i/>
              </w:rPr>
              <w:t>3/3</w:t>
            </w:r>
          </w:p>
        </w:tc>
      </w:tr>
    </w:tbl>
    <w:p w14:paraId="6FC8A725" w14:textId="77777777" w:rsidR="00820E7A" w:rsidRPr="0095239D" w:rsidRDefault="00820E7A" w:rsidP="00D633AA">
      <w:pPr>
        <w:widowControl w:val="0"/>
        <w:tabs>
          <w:tab w:val="left" w:pos="567"/>
          <w:tab w:val="num" w:pos="851"/>
          <w:tab w:val="left" w:pos="993"/>
        </w:tabs>
        <w:jc w:val="both"/>
        <w:rPr>
          <w:rFonts w:ascii="Tahoma" w:hAnsi="Tahoma" w:cs="Tahoma"/>
          <w:sz w:val="16"/>
        </w:rPr>
      </w:pPr>
    </w:p>
    <w:p w14:paraId="705C9BCD" w14:textId="77777777" w:rsidR="00C73B7B" w:rsidRPr="0095239D" w:rsidRDefault="00C73B7B" w:rsidP="00D633AA">
      <w:pPr>
        <w:widowControl w:val="0"/>
        <w:tabs>
          <w:tab w:val="left" w:pos="567"/>
          <w:tab w:val="num" w:pos="851"/>
          <w:tab w:val="left" w:pos="993"/>
        </w:tabs>
        <w:jc w:val="both"/>
        <w:rPr>
          <w:rFonts w:ascii="Tahoma" w:hAnsi="Tahoma" w:cs="Tahoma"/>
          <w:sz w:val="18"/>
        </w:rPr>
      </w:pPr>
      <w:r w:rsidRPr="0095239D">
        <w:rPr>
          <w:rFonts w:ascii="Tahoma" w:hAnsi="Tahoma" w:cs="Tahoma"/>
        </w:rPr>
        <w:t xml:space="preserve">Ponudniki, posamezni člani skupine ponudnikov v okviru skupne ponudbe, vsi v ponudbi navedeni podizvajalci in </w:t>
      </w:r>
      <w:r w:rsidRPr="0095239D">
        <w:rPr>
          <w:rFonts w:ascii="Tahoma" w:hAnsi="Tahoma" w:cs="Tahoma"/>
          <w:iCs/>
        </w:rPr>
        <w:t>subjekti, katerih zmogljivost uporablja ponudnik</w:t>
      </w:r>
      <w:r w:rsidRPr="0095239D">
        <w:rPr>
          <w:rFonts w:ascii="Tahoma" w:hAnsi="Tahoma" w:cs="Tahoma"/>
        </w:rPr>
        <w:t xml:space="preserve"> morajo obrazec izjave izpolniti in podpisati, </w:t>
      </w:r>
      <w:r w:rsidRPr="0095239D">
        <w:rPr>
          <w:rFonts w:ascii="Tahoma" w:hAnsi="Tahoma" w:cs="Tahoma"/>
          <w:u w:val="single"/>
        </w:rPr>
        <w:t>ter naložiti v</w:t>
      </w:r>
      <w:r w:rsidRPr="0095239D">
        <w:rPr>
          <w:rFonts w:ascii="Tahoma" w:hAnsi="Tahoma" w:cs="Tahoma"/>
          <w:b/>
          <w:u w:val="single"/>
        </w:rPr>
        <w:t xml:space="preserve"> </w:t>
      </w:r>
      <w:r w:rsidRPr="0095239D">
        <w:rPr>
          <w:rFonts w:ascii="Tahoma" w:hAnsi="Tahoma" w:cs="Tahoma"/>
          <w:b/>
          <w:sz w:val="18"/>
          <w:u w:val="single"/>
        </w:rPr>
        <w:t>Razdelek »DOKUMENTI«, del »Ostale priloge«</w:t>
      </w:r>
      <w:r w:rsidRPr="0095239D">
        <w:rPr>
          <w:rFonts w:ascii="Tahoma" w:hAnsi="Tahoma" w:cs="Tahoma"/>
          <w:sz w:val="18"/>
        </w:rPr>
        <w:t>.</w:t>
      </w:r>
    </w:p>
    <w:p w14:paraId="2E01BBAA" w14:textId="77777777" w:rsidR="00820E7A" w:rsidRPr="0095239D" w:rsidRDefault="00820E7A"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820E7A" w:rsidRPr="0095239D" w14:paraId="7812C9F3" w14:textId="77777777" w:rsidTr="002A6555">
        <w:tc>
          <w:tcPr>
            <w:tcW w:w="421" w:type="dxa"/>
            <w:tcBorders>
              <w:right w:val="nil"/>
            </w:tcBorders>
          </w:tcPr>
          <w:p w14:paraId="138931D1" w14:textId="77777777" w:rsidR="00820E7A" w:rsidRPr="0095239D" w:rsidRDefault="00820E7A" w:rsidP="00D633AA">
            <w:pPr>
              <w:widowControl w:val="0"/>
              <w:jc w:val="both"/>
              <w:rPr>
                <w:rFonts w:ascii="Tahoma" w:hAnsi="Tahoma" w:cs="Tahoma"/>
              </w:rPr>
            </w:pPr>
          </w:p>
        </w:tc>
        <w:tc>
          <w:tcPr>
            <w:tcW w:w="7831" w:type="dxa"/>
            <w:tcBorders>
              <w:left w:val="nil"/>
            </w:tcBorders>
          </w:tcPr>
          <w:p w14:paraId="1148D63A" w14:textId="77777777" w:rsidR="00820E7A" w:rsidRPr="0095239D" w:rsidRDefault="00820E7A" w:rsidP="00D633AA">
            <w:pPr>
              <w:widowControl w:val="0"/>
              <w:jc w:val="both"/>
              <w:rPr>
                <w:rFonts w:ascii="Tahoma" w:hAnsi="Tahoma" w:cs="Tahoma"/>
              </w:rPr>
            </w:pPr>
            <w:r w:rsidRPr="0095239D">
              <w:rPr>
                <w:rFonts w:ascii="Tahoma" w:hAnsi="Tahoma" w:cs="Tahoma"/>
              </w:rPr>
              <w:t xml:space="preserve">IZJAVA FIZIČNE OSEBE </w:t>
            </w:r>
          </w:p>
        </w:tc>
        <w:tc>
          <w:tcPr>
            <w:tcW w:w="912" w:type="dxa"/>
            <w:tcBorders>
              <w:right w:val="nil"/>
            </w:tcBorders>
          </w:tcPr>
          <w:p w14:paraId="324F247F" w14:textId="77777777" w:rsidR="00820E7A" w:rsidRPr="0095239D" w:rsidRDefault="001530AF" w:rsidP="00D633AA">
            <w:pPr>
              <w:widowControl w:val="0"/>
              <w:jc w:val="both"/>
              <w:rPr>
                <w:rFonts w:ascii="Tahoma" w:hAnsi="Tahoma" w:cs="Tahoma"/>
                <w:b/>
              </w:rPr>
            </w:pPr>
            <w:r w:rsidRPr="0095239D">
              <w:rPr>
                <w:rFonts w:ascii="Tahoma" w:hAnsi="Tahoma" w:cs="Tahoma"/>
                <w:b/>
                <w:i/>
              </w:rPr>
              <w:t>Priloga</w:t>
            </w:r>
          </w:p>
        </w:tc>
        <w:tc>
          <w:tcPr>
            <w:tcW w:w="551" w:type="dxa"/>
            <w:tcBorders>
              <w:left w:val="nil"/>
            </w:tcBorders>
          </w:tcPr>
          <w:p w14:paraId="2137E32C" w14:textId="77777777" w:rsidR="00820E7A" w:rsidRPr="0095239D" w:rsidRDefault="00820E7A" w:rsidP="00D633AA">
            <w:pPr>
              <w:widowControl w:val="0"/>
              <w:jc w:val="both"/>
              <w:rPr>
                <w:rFonts w:ascii="Tahoma" w:hAnsi="Tahoma" w:cs="Tahoma"/>
                <w:b/>
                <w:i/>
              </w:rPr>
            </w:pPr>
            <w:r w:rsidRPr="0095239D">
              <w:rPr>
                <w:rFonts w:ascii="Tahoma" w:hAnsi="Tahoma" w:cs="Tahoma"/>
                <w:b/>
                <w:i/>
              </w:rPr>
              <w:t>4</w:t>
            </w:r>
          </w:p>
        </w:tc>
      </w:tr>
    </w:tbl>
    <w:p w14:paraId="03DA6D9C" w14:textId="77777777" w:rsidR="00820E7A" w:rsidRPr="0095239D" w:rsidRDefault="00820E7A" w:rsidP="00D633AA">
      <w:pPr>
        <w:widowControl w:val="0"/>
        <w:tabs>
          <w:tab w:val="left" w:pos="567"/>
          <w:tab w:val="num" w:pos="851"/>
          <w:tab w:val="left" w:pos="993"/>
        </w:tabs>
        <w:jc w:val="both"/>
        <w:rPr>
          <w:rFonts w:ascii="Tahoma" w:hAnsi="Tahoma" w:cs="Tahoma"/>
          <w:sz w:val="16"/>
        </w:rPr>
      </w:pPr>
    </w:p>
    <w:p w14:paraId="4AE073E9" w14:textId="77777777" w:rsidR="00C73B7B" w:rsidRPr="0095239D" w:rsidRDefault="00C73B7B" w:rsidP="00D633AA">
      <w:pPr>
        <w:widowControl w:val="0"/>
        <w:tabs>
          <w:tab w:val="left" w:pos="567"/>
          <w:tab w:val="num" w:pos="851"/>
          <w:tab w:val="left" w:pos="993"/>
        </w:tabs>
        <w:jc w:val="both"/>
        <w:rPr>
          <w:rFonts w:ascii="Tahoma" w:hAnsi="Tahoma" w:cs="Tahoma"/>
        </w:rPr>
      </w:pPr>
      <w:r w:rsidRPr="0095239D">
        <w:rPr>
          <w:rFonts w:ascii="Tahoma" w:hAnsi="Tahoma" w:cs="Tahoma"/>
        </w:rPr>
        <w:t xml:space="preserve">Ponudniki, posamezni člani skupine ponudnikov v okviru skupne ponudbe, vsi v ponudbi navedeni podizvajalci in </w:t>
      </w:r>
      <w:r w:rsidRPr="0095239D">
        <w:rPr>
          <w:rFonts w:ascii="Tahoma" w:hAnsi="Tahoma" w:cs="Tahoma"/>
          <w:iCs/>
        </w:rPr>
        <w:t>subjekti, katerih zmogljivost uporablja ponudnik</w:t>
      </w:r>
      <w:r w:rsidRPr="0095239D">
        <w:rPr>
          <w:rFonts w:ascii="Tahoma" w:hAnsi="Tahoma" w:cs="Tahoma"/>
        </w:rPr>
        <w:t xml:space="preserve"> morajo obrazec izjave izpolniti in podpisati, </w:t>
      </w:r>
      <w:r w:rsidRPr="0095239D">
        <w:rPr>
          <w:rFonts w:ascii="Tahoma" w:hAnsi="Tahoma" w:cs="Tahoma"/>
          <w:u w:val="single"/>
        </w:rPr>
        <w:t>ter naložiti v</w:t>
      </w:r>
      <w:r w:rsidRPr="0095239D">
        <w:rPr>
          <w:rFonts w:ascii="Tahoma" w:hAnsi="Tahoma" w:cs="Tahoma"/>
          <w:b/>
          <w:u w:val="single"/>
        </w:rPr>
        <w:t xml:space="preserve"> </w:t>
      </w:r>
      <w:r w:rsidRPr="0095239D">
        <w:rPr>
          <w:rFonts w:ascii="Tahoma" w:hAnsi="Tahoma" w:cs="Tahoma"/>
          <w:b/>
          <w:sz w:val="18"/>
          <w:u w:val="single"/>
        </w:rPr>
        <w:t>Razdelek »DOKUMENTI«, del »Ostale priloge«</w:t>
      </w:r>
      <w:r w:rsidRPr="0095239D">
        <w:rPr>
          <w:rFonts w:ascii="Tahoma" w:hAnsi="Tahoma" w:cs="Tahoma"/>
          <w:sz w:val="18"/>
        </w:rPr>
        <w:t>.</w:t>
      </w:r>
    </w:p>
    <w:p w14:paraId="1FCB923B" w14:textId="77777777" w:rsidR="00C73B7B" w:rsidRPr="0095239D" w:rsidRDefault="00C73B7B" w:rsidP="00D633AA">
      <w:pPr>
        <w:widowControl w:val="0"/>
        <w:tabs>
          <w:tab w:val="left" w:pos="567"/>
          <w:tab w:val="num" w:pos="851"/>
          <w:tab w:val="left" w:pos="993"/>
        </w:tabs>
        <w:jc w:val="both"/>
        <w:rPr>
          <w:rFonts w:ascii="Tahoma" w:hAnsi="Tahoma" w:cs="Tahoma"/>
          <w:sz w:val="14"/>
        </w:rPr>
      </w:pPr>
    </w:p>
    <w:p w14:paraId="5FB59A14" w14:textId="77777777" w:rsidR="00C73B7B" w:rsidRPr="0095239D" w:rsidRDefault="00C73B7B" w:rsidP="00D633AA">
      <w:pPr>
        <w:widowControl w:val="0"/>
        <w:tabs>
          <w:tab w:val="left" w:pos="567"/>
          <w:tab w:val="num" w:pos="851"/>
          <w:tab w:val="left" w:pos="993"/>
        </w:tabs>
        <w:jc w:val="both"/>
        <w:rPr>
          <w:rFonts w:ascii="Tahoma" w:hAnsi="Tahoma" w:cs="Tahoma"/>
        </w:rPr>
      </w:pPr>
      <w:r w:rsidRPr="0095239D">
        <w:rPr>
          <w:rFonts w:ascii="Tahoma" w:hAnsi="Tahoma" w:cs="Tahoma"/>
        </w:rPr>
        <w:t xml:space="preserve">Izjavo izpolnijo in podpišejo </w:t>
      </w:r>
      <w:r w:rsidRPr="0095239D">
        <w:rPr>
          <w:rFonts w:ascii="Tahoma" w:hAnsi="Tahoma" w:cs="Tahoma"/>
          <w:b/>
        </w:rPr>
        <w:t xml:space="preserve">VSE </w:t>
      </w:r>
      <w:r w:rsidRPr="0095239D">
        <w:rPr>
          <w:rFonts w:ascii="Tahoma" w:hAnsi="Tahoma" w:cs="Tahoma"/>
        </w:rPr>
        <w:t>(fizične)</w:t>
      </w:r>
      <w:r w:rsidRPr="0095239D">
        <w:rPr>
          <w:rFonts w:ascii="Tahoma" w:hAnsi="Tahoma" w:cs="Tahoma"/>
          <w:b/>
        </w:rPr>
        <w:t xml:space="preserve"> </w:t>
      </w:r>
      <w:r w:rsidRPr="0095239D">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3E4D271D" w14:textId="77777777" w:rsidR="00820E7A" w:rsidRPr="0095239D" w:rsidRDefault="00820E7A" w:rsidP="00D633AA">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1"/>
        <w:gridCol w:w="7836"/>
        <w:gridCol w:w="912"/>
        <w:gridCol w:w="551"/>
      </w:tblGrid>
      <w:tr w:rsidR="00820E7A" w:rsidRPr="0095239D" w14:paraId="7A5362A8" w14:textId="77777777" w:rsidTr="002A6555">
        <w:tc>
          <w:tcPr>
            <w:tcW w:w="421" w:type="dxa"/>
            <w:tcBorders>
              <w:top w:val="single" w:sz="4" w:space="0" w:color="auto"/>
              <w:left w:val="single" w:sz="4" w:space="0" w:color="auto"/>
              <w:bottom w:val="single" w:sz="4" w:space="0" w:color="auto"/>
              <w:right w:val="nil"/>
            </w:tcBorders>
          </w:tcPr>
          <w:p w14:paraId="30E2579B" w14:textId="77777777" w:rsidR="00820E7A" w:rsidRPr="0095239D" w:rsidRDefault="00820E7A" w:rsidP="00D633AA">
            <w:pPr>
              <w:widowControl w:val="0"/>
              <w:jc w:val="right"/>
              <w:rPr>
                <w:rFonts w:ascii="Tahoma" w:hAnsi="Tahoma" w:cs="Tahoma"/>
              </w:rPr>
            </w:pPr>
          </w:p>
        </w:tc>
        <w:tc>
          <w:tcPr>
            <w:tcW w:w="7836" w:type="dxa"/>
            <w:tcBorders>
              <w:top w:val="single" w:sz="4" w:space="0" w:color="auto"/>
              <w:left w:val="nil"/>
              <w:bottom w:val="single" w:sz="4" w:space="0" w:color="auto"/>
              <w:right w:val="single" w:sz="4" w:space="0" w:color="808080"/>
            </w:tcBorders>
            <w:hideMark/>
          </w:tcPr>
          <w:p w14:paraId="7647A780" w14:textId="77777777" w:rsidR="00820E7A" w:rsidRPr="0095239D" w:rsidRDefault="00820E7A" w:rsidP="00D633AA">
            <w:pPr>
              <w:widowControl w:val="0"/>
              <w:rPr>
                <w:rFonts w:ascii="Tahoma" w:hAnsi="Tahoma" w:cs="Tahoma"/>
              </w:rPr>
            </w:pPr>
            <w:r w:rsidRPr="0095239D">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5F1E3AB" w14:textId="77777777" w:rsidR="00820E7A" w:rsidRPr="0095239D" w:rsidRDefault="001530AF" w:rsidP="00D633AA">
            <w:pPr>
              <w:widowControl w:val="0"/>
              <w:jc w:val="right"/>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BB7EEDD" w14:textId="77777777" w:rsidR="00820E7A" w:rsidRPr="0095239D" w:rsidRDefault="00820E7A" w:rsidP="00D633AA">
            <w:pPr>
              <w:widowControl w:val="0"/>
              <w:rPr>
                <w:rFonts w:ascii="Tahoma" w:hAnsi="Tahoma" w:cs="Tahoma"/>
                <w:b/>
                <w:i/>
              </w:rPr>
            </w:pPr>
            <w:r w:rsidRPr="0095239D">
              <w:rPr>
                <w:rFonts w:ascii="Tahoma" w:hAnsi="Tahoma" w:cs="Tahoma"/>
                <w:b/>
                <w:i/>
              </w:rPr>
              <w:t>5</w:t>
            </w:r>
          </w:p>
        </w:tc>
      </w:tr>
    </w:tbl>
    <w:p w14:paraId="6BFCC715" w14:textId="77777777" w:rsidR="00820E7A" w:rsidRPr="0095239D" w:rsidRDefault="00820E7A" w:rsidP="00D633AA">
      <w:pPr>
        <w:widowControl w:val="0"/>
        <w:jc w:val="both"/>
        <w:rPr>
          <w:rFonts w:ascii="Tahoma" w:hAnsi="Tahoma" w:cs="Tahoma"/>
          <w:sz w:val="16"/>
        </w:rPr>
      </w:pPr>
    </w:p>
    <w:p w14:paraId="4E2FFA7E" w14:textId="77777777" w:rsidR="00C73B7B" w:rsidRPr="0095239D" w:rsidRDefault="00C73B7B" w:rsidP="00D633AA">
      <w:pPr>
        <w:widowControl w:val="0"/>
        <w:jc w:val="both"/>
        <w:rPr>
          <w:rFonts w:ascii="Tahoma" w:eastAsia="Calibri" w:hAnsi="Tahoma" w:cs="Tahoma"/>
        </w:rPr>
      </w:pPr>
      <w:r w:rsidRPr="0095239D">
        <w:rPr>
          <w:rFonts w:ascii="Tahoma" w:hAnsi="Tahoma" w:cs="Tahoma"/>
        </w:rPr>
        <w:t xml:space="preserve">Če bo ponudnik izvajal javno naročilo s podizvajalci, mora ravnati v skladu s 94. členom ZJN-3 ter </w:t>
      </w:r>
      <w:r w:rsidRPr="0095239D">
        <w:rPr>
          <w:rFonts w:ascii="Tahoma" w:eastAsia="Calibri" w:hAnsi="Tahoma" w:cs="Tahoma"/>
        </w:rPr>
        <w:t xml:space="preserve">za vse navedene podizvajalce predložiti izpolnjeno in podpisani Prilogo 5. </w:t>
      </w:r>
    </w:p>
    <w:p w14:paraId="21A9A3F2" w14:textId="77777777" w:rsidR="00C73B7B" w:rsidRPr="0095239D" w:rsidRDefault="00C73B7B" w:rsidP="00D633AA">
      <w:pPr>
        <w:widowControl w:val="0"/>
        <w:jc w:val="both"/>
        <w:rPr>
          <w:rFonts w:ascii="Tahoma" w:eastAsia="Calibri" w:hAnsi="Tahoma" w:cs="Tahoma"/>
          <w:sz w:val="12"/>
        </w:rPr>
      </w:pPr>
    </w:p>
    <w:p w14:paraId="0403422D" w14:textId="77777777" w:rsidR="00C73B7B" w:rsidRPr="0095239D" w:rsidRDefault="00C73B7B" w:rsidP="00D633AA">
      <w:pPr>
        <w:widowControl w:val="0"/>
        <w:jc w:val="both"/>
        <w:rPr>
          <w:rFonts w:ascii="Tahoma" w:eastAsia="Calibri" w:hAnsi="Tahoma" w:cs="Tahoma"/>
        </w:rPr>
      </w:pPr>
      <w:r w:rsidRPr="0095239D">
        <w:rPr>
          <w:rFonts w:ascii="Tahoma" w:hAnsi="Tahoma" w:cs="Tahoma"/>
        </w:rPr>
        <w:t xml:space="preserve">Kadar namerava ponudnik izvesti javno naročilo </w:t>
      </w:r>
      <w:r w:rsidRPr="0095239D">
        <w:rPr>
          <w:rFonts w:ascii="Tahoma" w:hAnsi="Tahoma" w:cs="Tahoma"/>
          <w:u w:val="single"/>
        </w:rPr>
        <w:t>s podizvajalcem, ki zahteva neposredno plačilo</w:t>
      </w:r>
      <w:r w:rsidRPr="0095239D">
        <w:rPr>
          <w:rFonts w:ascii="Tahoma" w:hAnsi="Tahoma" w:cs="Tahoma"/>
        </w:rPr>
        <w:t xml:space="preserve"> v skladu s 94. členom ZJN-3, je potrebno izpolniti tudi Obrazca 1 in 2 k prilogi 5.</w:t>
      </w:r>
    </w:p>
    <w:p w14:paraId="0C0E61DD" w14:textId="77777777" w:rsidR="00C73B7B" w:rsidRPr="0095239D" w:rsidRDefault="00C73B7B" w:rsidP="00D633AA">
      <w:pPr>
        <w:widowControl w:val="0"/>
        <w:jc w:val="both"/>
        <w:rPr>
          <w:rFonts w:ascii="Tahoma" w:hAnsi="Tahoma" w:cs="Tahoma"/>
          <w:sz w:val="12"/>
        </w:rPr>
      </w:pPr>
    </w:p>
    <w:p w14:paraId="18991950" w14:textId="1ECD0087" w:rsidR="00820E7A" w:rsidRPr="0095239D" w:rsidRDefault="00C73B7B" w:rsidP="00D633AA">
      <w:pPr>
        <w:widowControl w:val="0"/>
        <w:jc w:val="both"/>
        <w:rPr>
          <w:rFonts w:ascii="Tahoma" w:hAnsi="Tahoma" w:cs="Tahoma"/>
          <w:u w:val="single"/>
        </w:rPr>
      </w:pPr>
      <w:r w:rsidRPr="0095239D">
        <w:rPr>
          <w:rFonts w:ascii="Tahoma" w:hAnsi="Tahoma" w:cs="Tahoma"/>
        </w:rPr>
        <w:t xml:space="preserve">Ponudnik razmnoži potrebno število izvodov vseh obrazcev. Obrazce je potrebno naložiti v </w:t>
      </w:r>
      <w:r w:rsidRPr="0095239D">
        <w:rPr>
          <w:rFonts w:ascii="Tahoma" w:hAnsi="Tahoma" w:cs="Tahoma"/>
          <w:b/>
          <w:sz w:val="18"/>
        </w:rPr>
        <w:t>Razdelek »DOKUMENTI«, del »Ostale priloge«</w:t>
      </w:r>
      <w:r w:rsidRPr="0095239D">
        <w:rPr>
          <w:rFonts w:ascii="Tahoma" w:hAnsi="Tahoma" w:cs="Tahoma"/>
        </w:rPr>
        <w:t xml:space="preserve">. </w:t>
      </w:r>
      <w:r w:rsidRPr="0095239D">
        <w:rPr>
          <w:rFonts w:ascii="Tahoma" w:hAnsi="Tahoma" w:cs="Tahoma"/>
          <w:u w:val="single"/>
        </w:rPr>
        <w:t xml:space="preserve">V kolikor ponudnik ne oddaja ponudbe z nobenim podizvajalcem, priloge ni potrebno izpolni. </w:t>
      </w:r>
      <w:r w:rsidR="00820E7A" w:rsidRPr="0095239D">
        <w:rPr>
          <w:rFonts w:ascii="Tahoma" w:hAnsi="Tahoma" w:cs="Tahoma"/>
          <w:u w:val="single"/>
        </w:rPr>
        <w:t xml:space="preserve"> </w:t>
      </w:r>
    </w:p>
    <w:p w14:paraId="446CD712" w14:textId="77777777" w:rsidR="00820E7A" w:rsidRPr="0095239D" w:rsidRDefault="00820E7A" w:rsidP="00D633AA">
      <w:pPr>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820E7A" w:rsidRPr="0095239D" w14:paraId="126555F3" w14:textId="77777777" w:rsidTr="002A6555">
        <w:tc>
          <w:tcPr>
            <w:tcW w:w="421" w:type="dxa"/>
            <w:tcBorders>
              <w:top w:val="single" w:sz="4" w:space="0" w:color="auto"/>
              <w:bottom w:val="single" w:sz="4" w:space="0" w:color="auto"/>
              <w:right w:val="nil"/>
            </w:tcBorders>
          </w:tcPr>
          <w:p w14:paraId="1E83B28B" w14:textId="77777777" w:rsidR="00820E7A" w:rsidRPr="0095239D" w:rsidRDefault="00820E7A" w:rsidP="00D633AA">
            <w:pPr>
              <w:widowControl w:val="0"/>
              <w:jc w:val="right"/>
              <w:rPr>
                <w:rFonts w:ascii="Tahoma" w:hAnsi="Tahoma" w:cs="Tahoma"/>
              </w:rPr>
            </w:pPr>
            <w:r w:rsidRPr="0095239D">
              <w:br w:type="page"/>
            </w:r>
            <w:r w:rsidRPr="0095239D">
              <w:rPr>
                <w:rFonts w:ascii="Tahoma" w:hAnsi="Tahoma" w:cs="Tahoma"/>
                <w:b/>
              </w:rPr>
              <w:br w:type="page"/>
            </w:r>
          </w:p>
        </w:tc>
        <w:tc>
          <w:tcPr>
            <w:tcW w:w="7831" w:type="dxa"/>
            <w:tcBorders>
              <w:top w:val="single" w:sz="4" w:space="0" w:color="auto"/>
              <w:left w:val="nil"/>
              <w:bottom w:val="single" w:sz="4" w:space="0" w:color="auto"/>
            </w:tcBorders>
          </w:tcPr>
          <w:p w14:paraId="3D6552A4" w14:textId="77777777" w:rsidR="00820E7A" w:rsidRPr="0095239D" w:rsidRDefault="00820E7A" w:rsidP="00D633AA">
            <w:pPr>
              <w:widowControl w:val="0"/>
              <w:jc w:val="both"/>
              <w:rPr>
                <w:rFonts w:ascii="Tahoma" w:hAnsi="Tahoma" w:cs="Tahoma"/>
              </w:rPr>
            </w:pPr>
            <w:r w:rsidRPr="0095239D">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732036BD" w14:textId="77777777" w:rsidR="00820E7A" w:rsidRPr="0095239D" w:rsidRDefault="001530AF" w:rsidP="00D633AA">
            <w:pPr>
              <w:widowControl w:val="0"/>
              <w:jc w:val="right"/>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tcBorders>
          </w:tcPr>
          <w:p w14:paraId="35E0F6B5" w14:textId="77777777" w:rsidR="00820E7A" w:rsidRPr="0095239D" w:rsidRDefault="00820E7A" w:rsidP="00D633AA">
            <w:pPr>
              <w:widowControl w:val="0"/>
              <w:rPr>
                <w:rFonts w:ascii="Tahoma" w:hAnsi="Tahoma" w:cs="Tahoma"/>
                <w:b/>
                <w:i/>
              </w:rPr>
            </w:pPr>
            <w:r w:rsidRPr="0095239D">
              <w:rPr>
                <w:rFonts w:ascii="Tahoma" w:hAnsi="Tahoma" w:cs="Tahoma"/>
                <w:b/>
                <w:i/>
              </w:rPr>
              <w:t>6</w:t>
            </w:r>
          </w:p>
        </w:tc>
      </w:tr>
    </w:tbl>
    <w:p w14:paraId="549EF6BC" w14:textId="77777777" w:rsidR="00820E7A" w:rsidRPr="0095239D" w:rsidRDefault="00820E7A" w:rsidP="00D633AA">
      <w:pPr>
        <w:widowControl w:val="0"/>
        <w:jc w:val="both"/>
        <w:rPr>
          <w:rFonts w:ascii="Tahoma" w:hAnsi="Tahoma" w:cs="Tahoma"/>
          <w:sz w:val="16"/>
        </w:rPr>
      </w:pPr>
    </w:p>
    <w:p w14:paraId="22A2314A" w14:textId="77777777" w:rsidR="00C73B7B" w:rsidRPr="0095239D" w:rsidRDefault="00C73B7B" w:rsidP="00D633AA">
      <w:pPr>
        <w:widowControl w:val="0"/>
        <w:jc w:val="both"/>
        <w:rPr>
          <w:rFonts w:ascii="Tahoma" w:hAnsi="Tahoma" w:cs="Tahoma"/>
        </w:rPr>
      </w:pPr>
      <w:r w:rsidRPr="0095239D">
        <w:rPr>
          <w:rFonts w:ascii="Tahoma" w:hAnsi="Tahoma" w:cs="Tahoma"/>
        </w:rPr>
        <w:t xml:space="preserve">Ponudnik mora prilogo izpolniti in podpisati, v kolikor uporabi zmogljivost drugih subjektov za izvedbo javnega naročila, </w:t>
      </w:r>
      <w:r w:rsidRPr="0095239D">
        <w:rPr>
          <w:rFonts w:ascii="Tahoma" w:hAnsi="Tahoma" w:cs="Tahoma"/>
          <w:u w:val="single"/>
        </w:rPr>
        <w:t>ki niso partner/ji v primeru skupne ponudbe ali podizvajalec/ci</w:t>
      </w:r>
      <w:r w:rsidRPr="0095239D">
        <w:rPr>
          <w:rFonts w:ascii="Tahoma" w:hAnsi="Tahoma" w:cs="Tahoma"/>
        </w:rPr>
        <w:t>.</w:t>
      </w:r>
    </w:p>
    <w:p w14:paraId="4349B255" w14:textId="77777777" w:rsidR="00C73B7B" w:rsidRPr="0095239D" w:rsidRDefault="00C73B7B" w:rsidP="00D633AA">
      <w:pPr>
        <w:widowControl w:val="0"/>
        <w:jc w:val="both"/>
        <w:rPr>
          <w:rFonts w:ascii="Tahoma" w:hAnsi="Tahoma" w:cs="Tahoma"/>
          <w:sz w:val="12"/>
        </w:rPr>
      </w:pPr>
    </w:p>
    <w:p w14:paraId="587C77D3" w14:textId="7D4B4788" w:rsidR="00820E7A" w:rsidRPr="0095239D" w:rsidRDefault="00C73B7B" w:rsidP="00D633AA">
      <w:pPr>
        <w:widowControl w:val="0"/>
        <w:jc w:val="both"/>
        <w:rPr>
          <w:rFonts w:ascii="Tahoma" w:hAnsi="Tahoma" w:cs="Tahoma"/>
          <w:u w:val="single"/>
        </w:rPr>
      </w:pPr>
      <w:r w:rsidRPr="0095239D">
        <w:rPr>
          <w:rFonts w:ascii="Tahoma" w:hAnsi="Tahoma" w:cs="Tahoma"/>
        </w:rPr>
        <w:t xml:space="preserve">Ponudnik razmnoži potrebno število izvodov vseh obrazcev. Obrazce je potrebno naložiti v </w:t>
      </w:r>
      <w:r w:rsidRPr="0095239D">
        <w:rPr>
          <w:rFonts w:ascii="Tahoma" w:hAnsi="Tahoma" w:cs="Tahoma"/>
          <w:b/>
          <w:sz w:val="18"/>
        </w:rPr>
        <w:t>Razdelek »DOKUMENTI«, del »Ostale priloge«.</w:t>
      </w:r>
      <w:r w:rsidRPr="0095239D">
        <w:rPr>
          <w:rFonts w:ascii="Tahoma" w:hAnsi="Tahoma" w:cs="Tahoma"/>
        </w:rPr>
        <w:t xml:space="preserve"> </w:t>
      </w:r>
      <w:r w:rsidRPr="0095239D">
        <w:rPr>
          <w:rFonts w:ascii="Tahoma" w:hAnsi="Tahoma" w:cs="Tahoma"/>
          <w:u w:val="single"/>
        </w:rPr>
        <w:t>V kolikor ponudnik ne bo uporabil zmogljivosti drugih subjektov za izvedbo javnega naročila, priloge ni potrebno izpolni.</w:t>
      </w:r>
    </w:p>
    <w:p w14:paraId="3A0DAC86" w14:textId="77777777" w:rsidR="001F5399" w:rsidRPr="0095239D" w:rsidRDefault="001F5399" w:rsidP="00D633AA">
      <w:pPr>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1"/>
        <w:gridCol w:w="7836"/>
        <w:gridCol w:w="912"/>
        <w:gridCol w:w="551"/>
      </w:tblGrid>
      <w:tr w:rsidR="001F5399" w:rsidRPr="0095239D" w14:paraId="5C595A5A" w14:textId="77777777" w:rsidTr="002A6555">
        <w:tc>
          <w:tcPr>
            <w:tcW w:w="421" w:type="dxa"/>
            <w:tcBorders>
              <w:top w:val="single" w:sz="4" w:space="0" w:color="auto"/>
              <w:left w:val="single" w:sz="4" w:space="0" w:color="auto"/>
              <w:bottom w:val="single" w:sz="4" w:space="0" w:color="auto"/>
              <w:right w:val="nil"/>
            </w:tcBorders>
          </w:tcPr>
          <w:p w14:paraId="39A06679" w14:textId="77777777" w:rsidR="001F5399" w:rsidRPr="0095239D" w:rsidRDefault="001F5399" w:rsidP="00D633AA">
            <w:pPr>
              <w:widowControl w:val="0"/>
              <w:jc w:val="right"/>
              <w:rPr>
                <w:rFonts w:ascii="Tahoma" w:hAnsi="Tahoma" w:cs="Tahoma"/>
              </w:rPr>
            </w:pPr>
            <w:r w:rsidRPr="0095239D">
              <w:br w:type="page"/>
            </w:r>
            <w:r w:rsidRPr="0095239D">
              <w:rPr>
                <w:rFonts w:ascii="Tahoma" w:hAnsi="Tahoma" w:cs="Tahoma"/>
                <w:b/>
              </w:rPr>
              <w:br w:type="page"/>
            </w:r>
          </w:p>
        </w:tc>
        <w:tc>
          <w:tcPr>
            <w:tcW w:w="7836" w:type="dxa"/>
            <w:tcBorders>
              <w:top w:val="single" w:sz="4" w:space="0" w:color="auto"/>
              <w:left w:val="nil"/>
              <w:bottom w:val="single" w:sz="4" w:space="0" w:color="auto"/>
              <w:right w:val="single" w:sz="4" w:space="0" w:color="808080"/>
            </w:tcBorders>
            <w:hideMark/>
          </w:tcPr>
          <w:p w14:paraId="598808F8" w14:textId="77777777" w:rsidR="001F5399" w:rsidRPr="0095239D" w:rsidRDefault="00F051EB" w:rsidP="00D633AA">
            <w:pPr>
              <w:widowControl w:val="0"/>
              <w:rPr>
                <w:rFonts w:ascii="Tahoma" w:hAnsi="Tahoma" w:cs="Tahoma"/>
              </w:rPr>
            </w:pPr>
            <w:r w:rsidRPr="0095239D">
              <w:rPr>
                <w:rFonts w:ascii="Tahoma" w:hAnsi="Tahoma" w:cs="Tahoma"/>
              </w:rPr>
              <w:t>OPREMA IN STROJI</w:t>
            </w:r>
          </w:p>
        </w:tc>
        <w:tc>
          <w:tcPr>
            <w:tcW w:w="912" w:type="dxa"/>
            <w:tcBorders>
              <w:top w:val="single" w:sz="4" w:space="0" w:color="auto"/>
              <w:left w:val="single" w:sz="4" w:space="0" w:color="808080"/>
              <w:bottom w:val="single" w:sz="4" w:space="0" w:color="auto"/>
              <w:right w:val="nil"/>
            </w:tcBorders>
            <w:hideMark/>
          </w:tcPr>
          <w:p w14:paraId="52CD0A34" w14:textId="77777777" w:rsidR="001F5399" w:rsidRPr="0095239D" w:rsidRDefault="001530AF" w:rsidP="00D633AA">
            <w:pPr>
              <w:widowControl w:val="0"/>
              <w:jc w:val="right"/>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F0D4D40" w14:textId="77777777" w:rsidR="001F5399" w:rsidRPr="0095239D" w:rsidRDefault="001F5399" w:rsidP="00D633AA">
            <w:pPr>
              <w:widowControl w:val="0"/>
              <w:rPr>
                <w:rFonts w:ascii="Tahoma" w:hAnsi="Tahoma" w:cs="Tahoma"/>
                <w:b/>
                <w:i/>
              </w:rPr>
            </w:pPr>
            <w:r w:rsidRPr="0095239D">
              <w:rPr>
                <w:rFonts w:ascii="Tahoma" w:hAnsi="Tahoma" w:cs="Tahoma"/>
                <w:b/>
                <w:i/>
              </w:rPr>
              <w:t>7</w:t>
            </w:r>
          </w:p>
        </w:tc>
      </w:tr>
    </w:tbl>
    <w:p w14:paraId="6AEC212F" w14:textId="77777777" w:rsidR="001F5399" w:rsidRPr="0095239D" w:rsidRDefault="001F5399" w:rsidP="00D633AA">
      <w:pPr>
        <w:widowControl w:val="0"/>
        <w:jc w:val="both"/>
        <w:rPr>
          <w:rFonts w:ascii="Tahoma" w:hAnsi="Tahoma" w:cs="Tahoma"/>
          <w:sz w:val="16"/>
        </w:rPr>
      </w:pPr>
    </w:p>
    <w:p w14:paraId="7FC1F6E4" w14:textId="77777777" w:rsidR="00F55484" w:rsidRPr="0095239D" w:rsidRDefault="00F55484" w:rsidP="00D633AA">
      <w:pPr>
        <w:widowControl w:val="0"/>
        <w:jc w:val="both"/>
        <w:rPr>
          <w:rFonts w:ascii="Tahoma" w:hAnsi="Tahoma" w:cs="Tahoma"/>
        </w:rPr>
      </w:pPr>
      <w:r w:rsidRPr="0095239D">
        <w:rPr>
          <w:rFonts w:ascii="Tahoma" w:hAnsi="Tahoma" w:cs="Tahoma"/>
        </w:rPr>
        <w:t xml:space="preserve">Ponudnik mora v ponudbi </w:t>
      </w:r>
      <w:r w:rsidRPr="0095239D">
        <w:rPr>
          <w:rFonts w:ascii="Tahoma" w:hAnsi="Tahoma" w:cs="Tahoma"/>
          <w:b/>
        </w:rPr>
        <w:t>navesti ključno opremo in naprave</w:t>
      </w:r>
      <w:r w:rsidRPr="0095239D">
        <w:rPr>
          <w:rFonts w:ascii="Tahoma" w:hAnsi="Tahoma" w:cs="Tahoma"/>
        </w:rPr>
        <w:t>, s katerimi razpolaga in so potrebne za kvalitetno izvedbo javnega naročila v predvidenem roku, skladno z zahtevami iz razpisne dokumentacij.</w:t>
      </w:r>
    </w:p>
    <w:p w14:paraId="4F297B8B" w14:textId="77777777" w:rsidR="00F55484" w:rsidRPr="0095239D" w:rsidRDefault="00F55484" w:rsidP="00D633AA">
      <w:pPr>
        <w:widowControl w:val="0"/>
        <w:jc w:val="both"/>
        <w:rPr>
          <w:rFonts w:ascii="Tahoma" w:hAnsi="Tahoma" w:cs="Tahoma"/>
          <w:sz w:val="16"/>
        </w:rPr>
      </w:pPr>
    </w:p>
    <w:p w14:paraId="057560F0" w14:textId="4D71A314" w:rsidR="00F55484" w:rsidRPr="0095239D" w:rsidRDefault="00F55484" w:rsidP="00D633AA">
      <w:pPr>
        <w:widowControl w:val="0"/>
        <w:jc w:val="both"/>
        <w:rPr>
          <w:rFonts w:ascii="Tahoma" w:hAnsi="Tahoma" w:cs="Tahoma"/>
        </w:rPr>
      </w:pPr>
      <w:r w:rsidRPr="0095239D">
        <w:rPr>
          <w:rFonts w:ascii="Tahoma" w:hAnsi="Tahoma" w:cs="Tahoma"/>
          <w:szCs w:val="22"/>
        </w:rPr>
        <w:t>Ponudnik mora obrazec priloge izpolniti in podpisati.</w:t>
      </w:r>
      <w:r w:rsidRPr="0095239D">
        <w:rPr>
          <w:rFonts w:ascii="Tahoma" w:hAnsi="Tahoma" w:cs="Tahoma"/>
        </w:rPr>
        <w:t xml:space="preserve"> Obrazec je potrebno naložiti v </w:t>
      </w:r>
      <w:r w:rsidR="00375E15" w:rsidRPr="0095239D">
        <w:rPr>
          <w:rFonts w:ascii="Tahoma" w:hAnsi="Tahoma" w:cs="Tahoma"/>
          <w:b/>
          <w:sz w:val="18"/>
        </w:rPr>
        <w:t xml:space="preserve">Razdelek »DOKUMENTI«, del »Ostale priloge«. </w:t>
      </w:r>
    </w:p>
    <w:p w14:paraId="031477B6" w14:textId="77777777" w:rsidR="00F55484" w:rsidRPr="0095239D" w:rsidRDefault="00F55484" w:rsidP="00D633AA">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1"/>
        <w:gridCol w:w="7836"/>
        <w:gridCol w:w="912"/>
        <w:gridCol w:w="551"/>
      </w:tblGrid>
      <w:tr w:rsidR="00652E5B" w:rsidRPr="0095239D" w14:paraId="68220990" w14:textId="77777777" w:rsidTr="002A6555">
        <w:tc>
          <w:tcPr>
            <w:tcW w:w="421" w:type="dxa"/>
            <w:tcBorders>
              <w:top w:val="single" w:sz="4" w:space="0" w:color="auto"/>
              <w:left w:val="single" w:sz="4" w:space="0" w:color="auto"/>
              <w:bottom w:val="single" w:sz="4" w:space="0" w:color="auto"/>
              <w:right w:val="nil"/>
            </w:tcBorders>
          </w:tcPr>
          <w:p w14:paraId="43412E26" w14:textId="77777777" w:rsidR="00652E5B" w:rsidRPr="0095239D" w:rsidRDefault="00652E5B" w:rsidP="00D633AA">
            <w:pPr>
              <w:widowControl w:val="0"/>
              <w:jc w:val="right"/>
              <w:rPr>
                <w:rFonts w:ascii="Tahoma" w:hAnsi="Tahoma" w:cs="Tahoma"/>
              </w:rPr>
            </w:pPr>
            <w:r w:rsidRPr="0095239D">
              <w:br w:type="page"/>
            </w:r>
            <w:r w:rsidRPr="0095239D">
              <w:rPr>
                <w:rFonts w:ascii="Tahoma" w:hAnsi="Tahoma" w:cs="Tahoma"/>
                <w:b/>
              </w:rPr>
              <w:br w:type="page"/>
            </w:r>
          </w:p>
        </w:tc>
        <w:tc>
          <w:tcPr>
            <w:tcW w:w="7836" w:type="dxa"/>
            <w:tcBorders>
              <w:top w:val="single" w:sz="4" w:space="0" w:color="auto"/>
              <w:left w:val="nil"/>
              <w:bottom w:val="single" w:sz="4" w:space="0" w:color="auto"/>
              <w:right w:val="single" w:sz="4" w:space="0" w:color="808080"/>
            </w:tcBorders>
            <w:hideMark/>
          </w:tcPr>
          <w:p w14:paraId="36944804" w14:textId="77777777" w:rsidR="00652E5B" w:rsidRPr="0095239D" w:rsidRDefault="00652E5B" w:rsidP="00D633AA">
            <w:pPr>
              <w:widowControl w:val="0"/>
              <w:rPr>
                <w:rFonts w:ascii="Tahoma" w:hAnsi="Tahoma" w:cs="Tahoma"/>
              </w:rPr>
            </w:pPr>
            <w:r w:rsidRPr="0095239D">
              <w:rPr>
                <w:rFonts w:ascii="Tahoma" w:hAnsi="Tahoma" w:cs="Tahoma"/>
              </w:rPr>
              <w:t>REFERENC</w:t>
            </w:r>
            <w:r w:rsidR="00F55484" w:rsidRPr="0095239D">
              <w:rPr>
                <w:rFonts w:ascii="Tahoma" w:hAnsi="Tahoma" w:cs="Tahoma"/>
              </w:rPr>
              <w:t>E</w:t>
            </w:r>
          </w:p>
        </w:tc>
        <w:tc>
          <w:tcPr>
            <w:tcW w:w="912" w:type="dxa"/>
            <w:tcBorders>
              <w:top w:val="single" w:sz="4" w:space="0" w:color="auto"/>
              <w:left w:val="single" w:sz="4" w:space="0" w:color="808080"/>
              <w:bottom w:val="single" w:sz="4" w:space="0" w:color="auto"/>
              <w:right w:val="nil"/>
            </w:tcBorders>
            <w:hideMark/>
          </w:tcPr>
          <w:p w14:paraId="719B949F" w14:textId="77777777" w:rsidR="00652E5B" w:rsidRPr="0095239D" w:rsidRDefault="001530AF" w:rsidP="00D633AA">
            <w:pPr>
              <w:widowControl w:val="0"/>
              <w:jc w:val="right"/>
              <w:rPr>
                <w:rFonts w:ascii="Tahoma" w:hAnsi="Tahoma" w:cs="Tahoma"/>
                <w:b/>
              </w:rPr>
            </w:pPr>
            <w:r w:rsidRPr="0095239D">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78A1896D" w14:textId="77777777" w:rsidR="00652E5B" w:rsidRPr="0095239D" w:rsidRDefault="000E6659" w:rsidP="00D633AA">
            <w:pPr>
              <w:widowControl w:val="0"/>
              <w:rPr>
                <w:rFonts w:ascii="Tahoma" w:hAnsi="Tahoma" w:cs="Tahoma"/>
                <w:b/>
                <w:i/>
              </w:rPr>
            </w:pPr>
            <w:r w:rsidRPr="0095239D">
              <w:rPr>
                <w:rFonts w:ascii="Tahoma" w:hAnsi="Tahoma" w:cs="Tahoma"/>
                <w:b/>
                <w:i/>
              </w:rPr>
              <w:t>8</w:t>
            </w:r>
          </w:p>
        </w:tc>
      </w:tr>
    </w:tbl>
    <w:p w14:paraId="7CD5D9F6" w14:textId="77777777" w:rsidR="00652E5B" w:rsidRPr="0095239D" w:rsidRDefault="00652E5B" w:rsidP="00D633AA">
      <w:pPr>
        <w:widowControl w:val="0"/>
        <w:jc w:val="both"/>
        <w:rPr>
          <w:rFonts w:ascii="Tahoma" w:hAnsi="Tahoma" w:cs="Tahoma"/>
          <w:sz w:val="16"/>
        </w:rPr>
      </w:pPr>
    </w:p>
    <w:p w14:paraId="6A128CE0" w14:textId="77777777" w:rsidR="00375E15" w:rsidRPr="0095239D" w:rsidRDefault="00652E5B" w:rsidP="00D633AA">
      <w:pPr>
        <w:widowControl w:val="0"/>
        <w:jc w:val="both"/>
        <w:rPr>
          <w:rFonts w:ascii="Tahoma" w:hAnsi="Tahoma" w:cs="Tahoma"/>
        </w:rPr>
      </w:pPr>
      <w:r w:rsidRPr="0095239D">
        <w:rPr>
          <w:rFonts w:ascii="Tahoma" w:hAnsi="Tahoma" w:cs="Tahoma"/>
        </w:rPr>
        <w:t xml:space="preserve">Ponudnik mora v obrazcu </w:t>
      </w:r>
      <w:r w:rsidR="009D787D" w:rsidRPr="0095239D">
        <w:rPr>
          <w:rFonts w:ascii="Tahoma" w:hAnsi="Tahoma" w:cs="Tahoma"/>
        </w:rPr>
        <w:t xml:space="preserve">8 </w:t>
      </w:r>
      <w:r w:rsidRPr="0095239D">
        <w:rPr>
          <w:rFonts w:ascii="Tahoma" w:hAnsi="Tahoma" w:cs="Tahoma"/>
        </w:rPr>
        <w:t xml:space="preserve">navesti pridobljene reference za predmetno javno naročilo. Ponudnik razmnoži potrebno število izvodov obrazcev. </w:t>
      </w:r>
    </w:p>
    <w:p w14:paraId="40E70122" w14:textId="77777777" w:rsidR="00375E15" w:rsidRPr="0095239D" w:rsidRDefault="00375E15" w:rsidP="00D633AA">
      <w:pPr>
        <w:widowControl w:val="0"/>
        <w:jc w:val="both"/>
        <w:rPr>
          <w:rFonts w:ascii="Tahoma" w:hAnsi="Tahoma" w:cs="Tahoma"/>
        </w:rPr>
      </w:pPr>
    </w:p>
    <w:p w14:paraId="3317ADDA" w14:textId="52487616" w:rsidR="00652E5B" w:rsidRPr="0095239D" w:rsidRDefault="00652E5B" w:rsidP="00D633AA">
      <w:pPr>
        <w:widowControl w:val="0"/>
        <w:jc w:val="both"/>
        <w:rPr>
          <w:rFonts w:ascii="Tahoma" w:hAnsi="Tahoma" w:cs="Tahoma"/>
        </w:rPr>
      </w:pPr>
      <w:r w:rsidRPr="0095239D">
        <w:rPr>
          <w:rFonts w:ascii="Tahoma" w:hAnsi="Tahoma" w:cs="Tahoma"/>
        </w:rPr>
        <w:t xml:space="preserve">Obrazce je potrebno naložiti v </w:t>
      </w:r>
      <w:r w:rsidR="00375E15" w:rsidRPr="0095239D">
        <w:rPr>
          <w:rFonts w:ascii="Tahoma" w:hAnsi="Tahoma" w:cs="Tahoma"/>
          <w:b/>
          <w:sz w:val="18"/>
        </w:rPr>
        <w:t xml:space="preserve">Razdelek »DOKUMENTI«, del »Ostale priloge«. </w:t>
      </w:r>
    </w:p>
    <w:p w14:paraId="0930D5A6" w14:textId="3CBB5DB6" w:rsidR="00F06FC3" w:rsidRPr="0095239D" w:rsidRDefault="00F06FC3" w:rsidP="00D633AA">
      <w:pPr>
        <w:widowControl w:val="0"/>
        <w:jc w:val="both"/>
        <w:rPr>
          <w:rFonts w:ascii="Tahoma" w:hAnsi="Tahoma" w:cs="Tahoma"/>
          <w:sz w:val="16"/>
        </w:rPr>
      </w:pPr>
    </w:p>
    <w:p w14:paraId="7B06F59E" w14:textId="26882670" w:rsidR="00375E15" w:rsidRPr="0095239D" w:rsidRDefault="00375E15" w:rsidP="00D633AA">
      <w:pPr>
        <w:widowControl w:val="0"/>
        <w:jc w:val="both"/>
        <w:rPr>
          <w:rFonts w:ascii="Tahoma" w:hAnsi="Tahoma" w:cs="Tahoma"/>
          <w:sz w:val="16"/>
        </w:rPr>
      </w:pPr>
    </w:p>
    <w:p w14:paraId="503753D4" w14:textId="77777777" w:rsidR="00375E15" w:rsidRPr="0095239D" w:rsidRDefault="00375E15" w:rsidP="00D633AA">
      <w:pPr>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612"/>
      </w:tblGrid>
      <w:tr w:rsidR="00821141" w:rsidRPr="0095239D" w14:paraId="7B65E403" w14:textId="77777777" w:rsidTr="00645880">
        <w:tc>
          <w:tcPr>
            <w:tcW w:w="421" w:type="dxa"/>
            <w:tcBorders>
              <w:right w:val="nil"/>
            </w:tcBorders>
          </w:tcPr>
          <w:p w14:paraId="31810710" w14:textId="77777777" w:rsidR="00821141" w:rsidRPr="0095239D" w:rsidRDefault="00821141" w:rsidP="00D633AA">
            <w:pPr>
              <w:widowControl w:val="0"/>
              <w:jc w:val="both"/>
              <w:rPr>
                <w:rFonts w:ascii="Tahoma" w:hAnsi="Tahoma" w:cs="Tahoma"/>
              </w:rPr>
            </w:pPr>
          </w:p>
        </w:tc>
        <w:tc>
          <w:tcPr>
            <w:tcW w:w="7831" w:type="dxa"/>
            <w:tcBorders>
              <w:left w:val="nil"/>
            </w:tcBorders>
          </w:tcPr>
          <w:p w14:paraId="3DF8CEC6" w14:textId="37BF58AC" w:rsidR="00821141" w:rsidRPr="0095239D" w:rsidRDefault="00821141" w:rsidP="00D633AA">
            <w:pPr>
              <w:widowControl w:val="0"/>
              <w:jc w:val="both"/>
              <w:rPr>
                <w:rFonts w:ascii="Tahoma" w:hAnsi="Tahoma" w:cs="Tahoma"/>
              </w:rPr>
            </w:pPr>
            <w:r w:rsidRPr="0095239D">
              <w:rPr>
                <w:rFonts w:ascii="Tahoma" w:hAnsi="Tahoma" w:cs="Tahoma"/>
              </w:rPr>
              <w:t xml:space="preserve">VZOREC </w:t>
            </w:r>
            <w:r w:rsidR="00D43B7A" w:rsidRPr="0095239D">
              <w:rPr>
                <w:rFonts w:ascii="Tahoma" w:hAnsi="Tahoma" w:cs="Tahoma"/>
              </w:rPr>
              <w:t>OKVIRNEGA SPORAZUMA</w:t>
            </w:r>
            <w:r w:rsidR="002A1BFF" w:rsidRPr="0095239D">
              <w:rPr>
                <w:rFonts w:ascii="Tahoma" w:hAnsi="Tahoma" w:cs="Tahoma"/>
              </w:rPr>
              <w:t xml:space="preserve"> – </w:t>
            </w:r>
            <w:r w:rsidR="002A1BFF" w:rsidRPr="0095239D">
              <w:rPr>
                <w:rFonts w:ascii="Tahoma" w:hAnsi="Tahoma" w:cs="Tahoma"/>
                <w:i/>
                <w:iCs/>
              </w:rPr>
              <w:t>ni potrebno prilagati v ponudbi</w:t>
            </w:r>
          </w:p>
        </w:tc>
        <w:tc>
          <w:tcPr>
            <w:tcW w:w="912" w:type="dxa"/>
            <w:tcBorders>
              <w:right w:val="nil"/>
            </w:tcBorders>
          </w:tcPr>
          <w:p w14:paraId="0D21533B" w14:textId="77777777" w:rsidR="00821141" w:rsidRPr="0095239D" w:rsidRDefault="001530AF" w:rsidP="00D633AA">
            <w:pPr>
              <w:widowControl w:val="0"/>
              <w:jc w:val="both"/>
              <w:rPr>
                <w:rFonts w:ascii="Tahoma" w:hAnsi="Tahoma" w:cs="Tahoma"/>
                <w:b/>
              </w:rPr>
            </w:pPr>
            <w:r w:rsidRPr="0095239D">
              <w:rPr>
                <w:rFonts w:ascii="Tahoma" w:hAnsi="Tahoma" w:cs="Tahoma"/>
                <w:b/>
                <w:i/>
              </w:rPr>
              <w:t>Priloga</w:t>
            </w:r>
          </w:p>
        </w:tc>
        <w:tc>
          <w:tcPr>
            <w:tcW w:w="612" w:type="dxa"/>
            <w:tcBorders>
              <w:left w:val="nil"/>
            </w:tcBorders>
          </w:tcPr>
          <w:p w14:paraId="5282B4FB" w14:textId="77777777" w:rsidR="00821141" w:rsidRPr="0095239D" w:rsidRDefault="00F55484" w:rsidP="00D633AA">
            <w:pPr>
              <w:widowControl w:val="0"/>
              <w:jc w:val="both"/>
              <w:rPr>
                <w:rFonts w:ascii="Tahoma" w:hAnsi="Tahoma" w:cs="Tahoma"/>
                <w:b/>
                <w:i/>
              </w:rPr>
            </w:pPr>
            <w:r w:rsidRPr="0095239D">
              <w:rPr>
                <w:rFonts w:ascii="Tahoma" w:hAnsi="Tahoma" w:cs="Tahoma"/>
                <w:b/>
                <w:i/>
              </w:rPr>
              <w:t>9</w:t>
            </w:r>
          </w:p>
        </w:tc>
      </w:tr>
    </w:tbl>
    <w:p w14:paraId="0EE93756" w14:textId="77777777" w:rsidR="00821141" w:rsidRPr="0095239D" w:rsidRDefault="00821141" w:rsidP="00D633AA">
      <w:pPr>
        <w:widowControl w:val="0"/>
        <w:jc w:val="both"/>
        <w:rPr>
          <w:rFonts w:ascii="Tahoma" w:hAnsi="Tahoma" w:cs="Tahoma"/>
          <w:sz w:val="16"/>
        </w:rPr>
      </w:pPr>
    </w:p>
    <w:p w14:paraId="410262BA" w14:textId="77777777" w:rsidR="00800684" w:rsidRPr="0095239D" w:rsidRDefault="00821141" w:rsidP="00D633AA">
      <w:pPr>
        <w:widowControl w:val="0"/>
        <w:jc w:val="both"/>
        <w:rPr>
          <w:rFonts w:ascii="Tahoma" w:hAnsi="Tahoma" w:cs="Tahoma"/>
        </w:rPr>
      </w:pPr>
      <w:r w:rsidRPr="0095239D">
        <w:rPr>
          <w:rFonts w:ascii="Tahoma" w:hAnsi="Tahoma" w:cs="Tahoma"/>
        </w:rPr>
        <w:t xml:space="preserve">Vzorec </w:t>
      </w:r>
      <w:r w:rsidR="00D43B7A" w:rsidRPr="0095239D">
        <w:rPr>
          <w:rFonts w:ascii="Tahoma" w:hAnsi="Tahoma" w:cs="Tahoma"/>
        </w:rPr>
        <w:t>okvirnega sporazuma</w:t>
      </w:r>
      <w:r w:rsidR="006F48A1" w:rsidRPr="0095239D">
        <w:rPr>
          <w:rFonts w:ascii="Tahoma" w:hAnsi="Tahoma" w:cs="Tahoma"/>
        </w:rPr>
        <w:t xml:space="preserve"> </w:t>
      </w:r>
      <w:r w:rsidRPr="0095239D">
        <w:rPr>
          <w:rFonts w:ascii="Tahoma" w:hAnsi="Tahoma" w:cs="Tahoma"/>
        </w:rPr>
        <w:t xml:space="preserve">je sestavni del razpisne dokumentacije. Ponudnik se s podpisano prilogo 3/1 obveže, da se strinja z vsebino </w:t>
      </w:r>
      <w:r w:rsidR="00D41CD4" w:rsidRPr="0095239D">
        <w:rPr>
          <w:rFonts w:ascii="Tahoma" w:hAnsi="Tahoma" w:cs="Tahoma"/>
        </w:rPr>
        <w:t>vzorca okvirnega sporazuma</w:t>
      </w:r>
      <w:r w:rsidRPr="0095239D">
        <w:rPr>
          <w:rFonts w:ascii="Tahoma" w:hAnsi="Tahoma" w:cs="Tahoma"/>
        </w:rPr>
        <w:t xml:space="preserve">, </w:t>
      </w:r>
      <w:r w:rsidRPr="0095239D">
        <w:rPr>
          <w:rFonts w:ascii="Tahoma" w:hAnsi="Tahoma" w:cs="Tahoma"/>
          <w:u w:val="single"/>
        </w:rPr>
        <w:t xml:space="preserve">zato </w:t>
      </w:r>
      <w:r w:rsidR="00D43B7A" w:rsidRPr="0095239D">
        <w:rPr>
          <w:rFonts w:ascii="Tahoma" w:hAnsi="Tahoma" w:cs="Tahoma"/>
          <w:u w:val="single"/>
        </w:rPr>
        <w:t>ga</w:t>
      </w:r>
      <w:r w:rsidRPr="0095239D">
        <w:rPr>
          <w:rFonts w:ascii="Tahoma" w:hAnsi="Tahoma" w:cs="Tahoma"/>
          <w:u w:val="single"/>
        </w:rPr>
        <w:t xml:space="preserve"> k ponudbeni dokumentaciji ponudniku </w:t>
      </w:r>
      <w:r w:rsidRPr="0095239D">
        <w:rPr>
          <w:rFonts w:ascii="Tahoma" w:hAnsi="Tahoma" w:cs="Tahoma"/>
          <w:b/>
          <w:u w:val="single"/>
        </w:rPr>
        <w:t>ni</w:t>
      </w:r>
      <w:r w:rsidRPr="0095239D">
        <w:rPr>
          <w:rFonts w:ascii="Tahoma" w:hAnsi="Tahoma" w:cs="Tahoma"/>
          <w:u w:val="single"/>
        </w:rPr>
        <w:t xml:space="preserve"> potrebno priložiti</w:t>
      </w:r>
      <w:r w:rsidRPr="0095239D">
        <w:rPr>
          <w:rFonts w:ascii="Tahoma" w:hAnsi="Tahoma" w:cs="Tahoma"/>
        </w:rPr>
        <w:t xml:space="preserve">. </w:t>
      </w:r>
      <w:r w:rsidR="002F1C64" w:rsidRPr="0095239D">
        <w:rPr>
          <w:rFonts w:ascii="Tahoma" w:hAnsi="Tahoma" w:cs="Tahoma"/>
        </w:rPr>
        <w:t xml:space="preserve"> </w:t>
      </w:r>
    </w:p>
    <w:p w14:paraId="0CBB5AFA" w14:textId="77777777" w:rsidR="00800684" w:rsidRPr="0095239D" w:rsidRDefault="00821141" w:rsidP="00D633AA">
      <w:pPr>
        <w:widowControl w:val="0"/>
        <w:jc w:val="both"/>
        <w:rPr>
          <w:rFonts w:ascii="Tahoma" w:hAnsi="Tahoma" w:cs="Tahoma"/>
        </w:rPr>
      </w:pPr>
      <w:r w:rsidRPr="0095239D">
        <w:rPr>
          <w:rFonts w:ascii="Tahoma" w:hAnsi="Tahoma" w:cs="Tahoma"/>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417"/>
      </w:tblGrid>
      <w:tr w:rsidR="00800684" w:rsidRPr="0095239D" w14:paraId="6A28FEBA" w14:textId="77777777" w:rsidTr="00800684">
        <w:tc>
          <w:tcPr>
            <w:tcW w:w="8359" w:type="dxa"/>
            <w:tcBorders>
              <w:top w:val="single" w:sz="4" w:space="0" w:color="auto"/>
              <w:left w:val="single" w:sz="4" w:space="0" w:color="auto"/>
              <w:bottom w:val="single" w:sz="4" w:space="0" w:color="auto"/>
              <w:right w:val="single" w:sz="4" w:space="0" w:color="808080"/>
            </w:tcBorders>
            <w:hideMark/>
          </w:tcPr>
          <w:p w14:paraId="381F8A73" w14:textId="77777777" w:rsidR="00800684" w:rsidRPr="0095239D" w:rsidRDefault="00800684" w:rsidP="009B0DA7">
            <w:pPr>
              <w:ind w:left="347"/>
              <w:rPr>
                <w:rFonts w:ascii="Tahoma" w:hAnsi="Tahoma" w:cs="Tahoma"/>
                <w:noProof/>
              </w:rPr>
            </w:pPr>
            <w:r w:rsidRPr="0095239D">
              <w:rPr>
                <w:rFonts w:ascii="Tahoma" w:hAnsi="Tahoma" w:cs="Tahoma"/>
                <w:noProof/>
              </w:rPr>
              <w:t>PISNI SPORAZUM O SKUPNIH VARNOSTNIH UKREPIH IN RAVNANJU Z OKOLJEM V</w:t>
            </w:r>
          </w:p>
          <w:p w14:paraId="0A9DF21B" w14:textId="3CA470C2" w:rsidR="00800684" w:rsidRPr="0095239D" w:rsidRDefault="00800684" w:rsidP="009B0DA7">
            <w:pPr>
              <w:ind w:left="347"/>
              <w:rPr>
                <w:rFonts w:ascii="Tahoma" w:hAnsi="Tahoma" w:cs="Tahoma"/>
                <w:noProof/>
              </w:rPr>
            </w:pPr>
            <w:r w:rsidRPr="0095239D">
              <w:rPr>
                <w:rFonts w:ascii="Tahoma" w:hAnsi="Tahoma" w:cs="Tahoma"/>
                <w:noProof/>
              </w:rPr>
              <w:t xml:space="preserve">JAVNEM PODJETJU ENERGETIKA LJUBLJANA d.o.o. – </w:t>
            </w:r>
            <w:r w:rsidRPr="0095239D">
              <w:rPr>
                <w:rFonts w:ascii="Tahoma" w:hAnsi="Tahoma" w:cs="Tahoma"/>
                <w:i/>
                <w:iCs/>
                <w:noProof/>
              </w:rPr>
              <w:t>ni potrebno prilagati v ponudbi</w:t>
            </w:r>
            <w:r w:rsidRPr="0095239D">
              <w:rPr>
                <w:rFonts w:ascii="Tahoma" w:hAnsi="Tahoma" w:cs="Tahoma"/>
                <w:noProof/>
              </w:rPr>
              <w:t xml:space="preserve"> </w:t>
            </w:r>
          </w:p>
        </w:tc>
        <w:tc>
          <w:tcPr>
            <w:tcW w:w="1417" w:type="dxa"/>
            <w:tcBorders>
              <w:top w:val="single" w:sz="4" w:space="0" w:color="auto"/>
              <w:left w:val="single" w:sz="4" w:space="0" w:color="808080"/>
              <w:bottom w:val="single" w:sz="4" w:space="0" w:color="auto"/>
              <w:right w:val="single" w:sz="4" w:space="0" w:color="auto"/>
            </w:tcBorders>
            <w:hideMark/>
          </w:tcPr>
          <w:p w14:paraId="685D9BA5" w14:textId="5D655EA5" w:rsidR="00800684" w:rsidRPr="0095239D" w:rsidRDefault="00800684" w:rsidP="00055866">
            <w:pPr>
              <w:keepLines/>
              <w:widowControl w:val="0"/>
              <w:rPr>
                <w:rFonts w:ascii="Tahoma" w:hAnsi="Tahoma" w:cs="Tahoma"/>
                <w:b/>
                <w:i/>
              </w:rPr>
            </w:pPr>
            <w:r w:rsidRPr="0095239D">
              <w:rPr>
                <w:rFonts w:ascii="Tahoma" w:hAnsi="Tahoma" w:cs="Tahoma"/>
                <w:b/>
                <w:i/>
              </w:rPr>
              <w:t>Priloga 9/</w:t>
            </w:r>
            <w:r w:rsidR="00AF7CE4" w:rsidRPr="0095239D">
              <w:rPr>
                <w:rFonts w:ascii="Tahoma" w:hAnsi="Tahoma" w:cs="Tahoma"/>
                <w:b/>
                <w:i/>
              </w:rPr>
              <w:t>1</w:t>
            </w:r>
          </w:p>
        </w:tc>
      </w:tr>
    </w:tbl>
    <w:p w14:paraId="23FC959E" w14:textId="758B737F" w:rsidR="00821141" w:rsidRPr="0095239D" w:rsidRDefault="008454DB" w:rsidP="00D633AA">
      <w:pPr>
        <w:widowControl w:val="0"/>
        <w:jc w:val="both"/>
        <w:rPr>
          <w:rFonts w:ascii="Tahoma" w:hAnsi="Tahoma" w:cs="Tahoma"/>
          <w:sz w:val="16"/>
          <w:szCs w:val="16"/>
        </w:rPr>
      </w:pPr>
      <w:r w:rsidRPr="0095239D">
        <w:rPr>
          <w:rFonts w:ascii="Tahoma" w:hAnsi="Tahoma" w:cs="Tahoma"/>
        </w:rPr>
        <w:t xml:space="preserve"> </w:t>
      </w:r>
    </w:p>
    <w:p w14:paraId="01DAD869" w14:textId="081CB0D3" w:rsidR="00341B12" w:rsidRPr="0095239D" w:rsidRDefault="00341B12" w:rsidP="00D633AA">
      <w:pPr>
        <w:widowControl w:val="0"/>
        <w:jc w:val="both"/>
        <w:rPr>
          <w:rFonts w:ascii="Tahoma" w:hAnsi="Tahoma" w:cs="Tahoma"/>
          <w:u w:val="single"/>
        </w:rPr>
      </w:pPr>
      <w:r w:rsidRPr="0095239D">
        <w:rPr>
          <w:rFonts w:ascii="Tahoma" w:hAnsi="Tahoma" w:cs="Tahoma"/>
        </w:rPr>
        <w:t xml:space="preserve">Vzorec sporazuma je sestavni del razpisne dokumentacije. Ponudnik se s podpisano prilogo 3/1 obveže, da se strinja z vsebino vzorca, </w:t>
      </w:r>
      <w:r w:rsidRPr="0095239D">
        <w:rPr>
          <w:rFonts w:ascii="Tahoma" w:hAnsi="Tahoma" w:cs="Tahoma"/>
          <w:u w:val="single"/>
        </w:rPr>
        <w:t xml:space="preserve">zato ga k ponudbeni dokumentaciji ponudniku </w:t>
      </w:r>
      <w:r w:rsidRPr="0095239D">
        <w:rPr>
          <w:rFonts w:ascii="Tahoma" w:hAnsi="Tahoma" w:cs="Tahoma"/>
          <w:b/>
          <w:u w:val="single"/>
        </w:rPr>
        <w:t>ni</w:t>
      </w:r>
      <w:r w:rsidRPr="0095239D">
        <w:rPr>
          <w:rFonts w:ascii="Tahoma" w:hAnsi="Tahoma" w:cs="Tahoma"/>
          <w:u w:val="single"/>
        </w:rPr>
        <w:t xml:space="preserve"> potrebno priložiti</w:t>
      </w:r>
      <w:r w:rsidR="00510D6F" w:rsidRPr="0095239D">
        <w:rPr>
          <w:rFonts w:ascii="Tahoma" w:hAnsi="Tahoma" w:cs="Tahoma"/>
          <w:u w:val="single"/>
        </w:rPr>
        <w:t>.</w:t>
      </w:r>
    </w:p>
    <w:p w14:paraId="4FB8437A" w14:textId="6B017B54" w:rsidR="00510D6F" w:rsidRPr="0095239D" w:rsidRDefault="00510D6F" w:rsidP="00D633AA">
      <w:pPr>
        <w:widowControl w:val="0"/>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96"/>
        <w:gridCol w:w="850"/>
        <w:gridCol w:w="648"/>
      </w:tblGrid>
      <w:tr w:rsidR="00510D6F" w:rsidRPr="0095239D" w14:paraId="67B0C918" w14:textId="77777777" w:rsidTr="00510D6F">
        <w:tc>
          <w:tcPr>
            <w:tcW w:w="421" w:type="dxa"/>
            <w:tcBorders>
              <w:top w:val="single" w:sz="4" w:space="0" w:color="auto"/>
              <w:bottom w:val="single" w:sz="4" w:space="0" w:color="auto"/>
              <w:right w:val="nil"/>
            </w:tcBorders>
          </w:tcPr>
          <w:p w14:paraId="2100F1F9" w14:textId="77777777" w:rsidR="00510D6F" w:rsidRPr="0095239D" w:rsidRDefault="00510D6F" w:rsidP="00055866">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br w:type="page"/>
            </w:r>
            <w:r w:rsidRPr="0095239D">
              <w:rPr>
                <w:rFonts w:ascii="Tahoma" w:hAnsi="Tahoma" w:cs="Tahoma"/>
                <w:lang w:eastAsia="ar-SA"/>
              </w:rPr>
              <w:br w:type="page"/>
            </w:r>
          </w:p>
        </w:tc>
        <w:tc>
          <w:tcPr>
            <w:tcW w:w="7796" w:type="dxa"/>
            <w:tcBorders>
              <w:top w:val="single" w:sz="4" w:space="0" w:color="auto"/>
              <w:left w:val="nil"/>
              <w:bottom w:val="single" w:sz="4" w:space="0" w:color="auto"/>
            </w:tcBorders>
          </w:tcPr>
          <w:p w14:paraId="3C4F9727" w14:textId="77777777" w:rsidR="00510D6F" w:rsidRPr="0095239D" w:rsidRDefault="00510D6F" w:rsidP="00055866">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ZAGOTAVLJANJE VARNOSTI IN ZDRAVJA PRI DELU</w:t>
            </w:r>
          </w:p>
        </w:tc>
        <w:tc>
          <w:tcPr>
            <w:tcW w:w="850" w:type="dxa"/>
            <w:tcBorders>
              <w:top w:val="single" w:sz="4" w:space="0" w:color="auto"/>
              <w:bottom w:val="single" w:sz="4" w:space="0" w:color="auto"/>
              <w:right w:val="nil"/>
            </w:tcBorders>
          </w:tcPr>
          <w:p w14:paraId="546687C3" w14:textId="77777777" w:rsidR="00510D6F" w:rsidRPr="0095239D" w:rsidRDefault="00510D6F" w:rsidP="00055866">
            <w:pPr>
              <w:keepLines/>
              <w:widowControl w:val="0"/>
              <w:tabs>
                <w:tab w:val="left" w:pos="567"/>
                <w:tab w:val="left" w:pos="851"/>
                <w:tab w:val="left" w:pos="993"/>
              </w:tabs>
              <w:jc w:val="both"/>
              <w:rPr>
                <w:rFonts w:ascii="Tahoma" w:hAnsi="Tahoma" w:cs="Tahoma"/>
                <w:b/>
                <w:i/>
                <w:lang w:eastAsia="ar-SA"/>
              </w:rPr>
            </w:pPr>
            <w:r w:rsidRPr="0095239D">
              <w:rPr>
                <w:rFonts w:ascii="Tahoma" w:hAnsi="Tahoma" w:cs="Tahoma"/>
                <w:b/>
                <w:i/>
                <w:lang w:eastAsia="ar-SA"/>
              </w:rPr>
              <w:t>Priloga</w:t>
            </w:r>
          </w:p>
        </w:tc>
        <w:tc>
          <w:tcPr>
            <w:tcW w:w="648" w:type="dxa"/>
            <w:tcBorders>
              <w:top w:val="single" w:sz="4" w:space="0" w:color="auto"/>
              <w:left w:val="nil"/>
              <w:bottom w:val="single" w:sz="4" w:space="0" w:color="auto"/>
            </w:tcBorders>
          </w:tcPr>
          <w:p w14:paraId="7C732073" w14:textId="7471742C" w:rsidR="00510D6F" w:rsidRPr="0095239D" w:rsidRDefault="00510D6F" w:rsidP="00055866">
            <w:pPr>
              <w:keepLines/>
              <w:widowControl w:val="0"/>
              <w:tabs>
                <w:tab w:val="left" w:pos="567"/>
                <w:tab w:val="left" w:pos="851"/>
                <w:tab w:val="left" w:pos="993"/>
              </w:tabs>
              <w:jc w:val="both"/>
              <w:rPr>
                <w:rFonts w:ascii="Tahoma" w:hAnsi="Tahoma" w:cs="Tahoma"/>
                <w:b/>
                <w:i/>
                <w:lang w:eastAsia="ar-SA"/>
              </w:rPr>
            </w:pPr>
            <w:r w:rsidRPr="0095239D">
              <w:rPr>
                <w:rFonts w:ascii="Tahoma" w:hAnsi="Tahoma" w:cs="Tahoma"/>
                <w:b/>
                <w:i/>
              </w:rPr>
              <w:t>9/2</w:t>
            </w:r>
          </w:p>
        </w:tc>
      </w:tr>
    </w:tbl>
    <w:p w14:paraId="041F9E86" w14:textId="77777777" w:rsidR="00510D6F" w:rsidRPr="0095239D" w:rsidRDefault="00510D6F" w:rsidP="00510D6F">
      <w:pPr>
        <w:keepLines/>
        <w:widowControl w:val="0"/>
        <w:jc w:val="both"/>
        <w:rPr>
          <w:rFonts w:ascii="Tahoma" w:hAnsi="Tahoma" w:cs="Tahoma"/>
          <w:sz w:val="16"/>
          <w:szCs w:val="16"/>
        </w:rPr>
      </w:pPr>
    </w:p>
    <w:p w14:paraId="4C11375F" w14:textId="77777777" w:rsidR="00510D6F" w:rsidRPr="0095239D" w:rsidRDefault="00510D6F" w:rsidP="00510D6F">
      <w:pPr>
        <w:keepLines/>
        <w:widowControl w:val="0"/>
        <w:jc w:val="both"/>
        <w:rPr>
          <w:rFonts w:ascii="Tahoma" w:hAnsi="Tahoma" w:cs="Tahoma"/>
        </w:rPr>
      </w:pPr>
      <w:r w:rsidRPr="0095239D">
        <w:rPr>
          <w:rFonts w:ascii="Tahoma" w:hAnsi="Tahoma" w:cs="Tahoma"/>
          <w:szCs w:val="22"/>
        </w:rPr>
        <w:t>Ponudnik mora obrazec priloge izpolniti, podpisati in žigosati.</w:t>
      </w:r>
      <w:r w:rsidRPr="0095239D">
        <w:rPr>
          <w:rFonts w:ascii="Tahoma" w:hAnsi="Tahoma" w:cs="Tahoma"/>
        </w:rPr>
        <w:t xml:space="preserve"> Obrazec je potrebno naložiti v </w:t>
      </w:r>
      <w:r w:rsidRPr="0095239D">
        <w:rPr>
          <w:rFonts w:ascii="Tahoma" w:hAnsi="Tahoma" w:cs="Tahoma"/>
          <w:b/>
          <w:sz w:val="18"/>
        </w:rPr>
        <w:t xml:space="preserve">Razdelek »DOKUMENTI«, del »Ostale priloge«. </w:t>
      </w:r>
    </w:p>
    <w:p w14:paraId="2C048ACB" w14:textId="77777777" w:rsidR="00643107" w:rsidRPr="0095239D" w:rsidRDefault="00D43B7A" w:rsidP="00D633AA">
      <w:pPr>
        <w:widowControl w:val="0"/>
        <w:jc w:val="both"/>
        <w:rPr>
          <w:rFonts w:ascii="Tahoma" w:hAnsi="Tahoma" w:cs="Tahoma"/>
          <w:sz w:val="16"/>
        </w:rPr>
      </w:pPr>
      <w:r w:rsidRPr="0095239D">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71"/>
        <w:gridCol w:w="850"/>
        <w:gridCol w:w="573"/>
      </w:tblGrid>
      <w:tr w:rsidR="001D5369" w:rsidRPr="0095239D" w14:paraId="3AB1CB3F" w14:textId="77777777" w:rsidTr="009B0DA7">
        <w:trPr>
          <w:trHeight w:val="269"/>
        </w:trPr>
        <w:tc>
          <w:tcPr>
            <w:tcW w:w="421" w:type="dxa"/>
            <w:tcBorders>
              <w:top w:val="single" w:sz="4" w:space="0" w:color="auto"/>
              <w:bottom w:val="single" w:sz="4" w:space="0" w:color="auto"/>
              <w:right w:val="nil"/>
            </w:tcBorders>
          </w:tcPr>
          <w:p w14:paraId="454D50A8" w14:textId="77777777" w:rsidR="001D5369" w:rsidRPr="0095239D" w:rsidRDefault="001D5369" w:rsidP="00D633AA">
            <w:pPr>
              <w:widowControl w:val="0"/>
              <w:jc w:val="right"/>
              <w:rPr>
                <w:rFonts w:ascii="Tahoma" w:hAnsi="Tahoma" w:cs="Tahoma"/>
              </w:rPr>
            </w:pPr>
            <w:r w:rsidRPr="0095239D">
              <w:rPr>
                <w:rFonts w:ascii="Tahoma" w:hAnsi="Tahoma" w:cs="Tahoma"/>
              </w:rPr>
              <w:br w:type="page"/>
            </w:r>
            <w:r w:rsidRPr="0095239D">
              <w:rPr>
                <w:rFonts w:ascii="Tahoma" w:hAnsi="Tahoma" w:cs="Tahoma"/>
              </w:rPr>
              <w:br w:type="page"/>
            </w:r>
            <w:r w:rsidRPr="0095239D">
              <w:rPr>
                <w:rFonts w:ascii="Tahoma" w:hAnsi="Tahoma" w:cs="Tahoma"/>
              </w:rPr>
              <w:br w:type="page"/>
              <w:t xml:space="preserve">      </w:t>
            </w:r>
          </w:p>
        </w:tc>
        <w:tc>
          <w:tcPr>
            <w:tcW w:w="7871" w:type="dxa"/>
            <w:tcBorders>
              <w:top w:val="single" w:sz="4" w:space="0" w:color="auto"/>
              <w:left w:val="nil"/>
              <w:bottom w:val="single" w:sz="4" w:space="0" w:color="auto"/>
            </w:tcBorders>
          </w:tcPr>
          <w:p w14:paraId="421C1EBD" w14:textId="2CE96D63" w:rsidR="001D5369" w:rsidRPr="0095239D" w:rsidRDefault="001D5369" w:rsidP="00D633AA">
            <w:pPr>
              <w:widowControl w:val="0"/>
              <w:numPr>
                <w:ilvl w:val="12"/>
                <w:numId w:val="0"/>
              </w:numPr>
              <w:tabs>
                <w:tab w:val="left" w:pos="6237"/>
              </w:tabs>
              <w:jc w:val="both"/>
              <w:rPr>
                <w:rFonts w:ascii="Tahoma" w:hAnsi="Tahoma" w:cs="Tahoma"/>
              </w:rPr>
            </w:pPr>
            <w:r w:rsidRPr="0095239D">
              <w:rPr>
                <w:rFonts w:ascii="Tahoma" w:hAnsi="Tahoma" w:cs="Tahoma"/>
              </w:rPr>
              <w:t xml:space="preserve">FINANČNO ZAVAROVANJE </w:t>
            </w:r>
            <w:r w:rsidR="00D43B7A" w:rsidRPr="0095239D">
              <w:rPr>
                <w:rFonts w:ascii="Tahoma" w:hAnsi="Tahoma" w:cs="Tahoma"/>
              </w:rPr>
              <w:t>ZA DOBRO IZVEDBO OBVEZNOSTI IZ OKVIRNEGA SPORAZUMA</w:t>
            </w:r>
            <w:r w:rsidRPr="0095239D">
              <w:rPr>
                <w:rFonts w:ascii="Tahoma" w:hAnsi="Tahoma" w:cs="Tahoma"/>
              </w:rPr>
              <w:t xml:space="preserve"> </w:t>
            </w:r>
            <w:r w:rsidR="002A1BFF" w:rsidRPr="0095239D">
              <w:rPr>
                <w:rFonts w:ascii="Tahoma" w:hAnsi="Tahoma" w:cs="Tahoma"/>
                <w:noProof/>
              </w:rPr>
              <w:t xml:space="preserve">– </w:t>
            </w:r>
            <w:r w:rsidR="002A1BFF" w:rsidRPr="0095239D">
              <w:rPr>
                <w:rFonts w:ascii="Tahoma" w:hAnsi="Tahoma" w:cs="Tahoma"/>
                <w:i/>
                <w:iCs/>
                <w:noProof/>
              </w:rPr>
              <w:t>ni potrebno prilagati v ponudbi</w:t>
            </w:r>
          </w:p>
        </w:tc>
        <w:tc>
          <w:tcPr>
            <w:tcW w:w="850" w:type="dxa"/>
            <w:tcBorders>
              <w:top w:val="single" w:sz="4" w:space="0" w:color="auto"/>
              <w:bottom w:val="single" w:sz="4" w:space="0" w:color="auto"/>
              <w:right w:val="nil"/>
            </w:tcBorders>
          </w:tcPr>
          <w:p w14:paraId="4BD40D1B" w14:textId="77777777" w:rsidR="001D5369" w:rsidRPr="0095239D" w:rsidRDefault="001D5369" w:rsidP="00D633AA">
            <w:pPr>
              <w:widowControl w:val="0"/>
              <w:jc w:val="right"/>
              <w:rPr>
                <w:rFonts w:ascii="Tahoma" w:hAnsi="Tahoma" w:cs="Tahoma"/>
                <w:b/>
              </w:rPr>
            </w:pPr>
            <w:r w:rsidRPr="0095239D">
              <w:rPr>
                <w:rFonts w:ascii="Tahoma" w:hAnsi="Tahoma" w:cs="Tahoma"/>
                <w:b/>
                <w:i/>
              </w:rPr>
              <w:t xml:space="preserve">Priloga </w:t>
            </w:r>
          </w:p>
        </w:tc>
        <w:tc>
          <w:tcPr>
            <w:tcW w:w="573" w:type="dxa"/>
            <w:tcBorders>
              <w:top w:val="single" w:sz="4" w:space="0" w:color="auto"/>
              <w:left w:val="nil"/>
              <w:bottom w:val="single" w:sz="4" w:space="0" w:color="auto"/>
            </w:tcBorders>
          </w:tcPr>
          <w:p w14:paraId="2107937C" w14:textId="77777777" w:rsidR="001D5369" w:rsidRPr="0095239D" w:rsidRDefault="00F55484" w:rsidP="00D633AA">
            <w:pPr>
              <w:widowControl w:val="0"/>
              <w:ind w:right="-64"/>
              <w:rPr>
                <w:rFonts w:ascii="Tahoma" w:hAnsi="Tahoma" w:cs="Tahoma"/>
                <w:b/>
                <w:i/>
              </w:rPr>
            </w:pPr>
            <w:r w:rsidRPr="0095239D">
              <w:rPr>
                <w:rFonts w:ascii="Tahoma" w:hAnsi="Tahoma" w:cs="Tahoma"/>
                <w:b/>
                <w:i/>
              </w:rPr>
              <w:t>10</w:t>
            </w:r>
          </w:p>
        </w:tc>
      </w:tr>
    </w:tbl>
    <w:p w14:paraId="51CF0980" w14:textId="77777777" w:rsidR="001D5369" w:rsidRPr="0095239D" w:rsidRDefault="001D5369" w:rsidP="00D633AA">
      <w:pPr>
        <w:widowControl w:val="0"/>
        <w:jc w:val="both"/>
        <w:rPr>
          <w:rFonts w:ascii="Tahoma" w:hAnsi="Tahoma" w:cs="Tahoma"/>
          <w:sz w:val="16"/>
        </w:rPr>
      </w:pPr>
    </w:p>
    <w:p w14:paraId="0EAC56A2" w14:textId="77777777" w:rsidR="00D43B7A" w:rsidRPr="0095239D" w:rsidRDefault="00D43B7A" w:rsidP="00D633AA">
      <w:pPr>
        <w:widowControl w:val="0"/>
        <w:jc w:val="both"/>
      </w:pPr>
      <w:r w:rsidRPr="0095239D">
        <w:rPr>
          <w:rFonts w:ascii="Tahoma" w:hAnsi="Tahoma" w:cs="Tahoma"/>
        </w:rPr>
        <w:t>V prilogi je priložen vzorec finančnega zavarovanja za dobro izvedbo obveznosti iz okvirnega sporazuma, ki ga bo moral izbrani ponudnik (v skladu z zahtevami razpisne dokumentacije) predložiti naročniku.</w:t>
      </w:r>
      <w:r w:rsidRPr="0095239D">
        <w:t xml:space="preserve"> </w:t>
      </w:r>
    </w:p>
    <w:p w14:paraId="0484443F" w14:textId="77777777" w:rsidR="00D43B7A" w:rsidRPr="0095239D" w:rsidRDefault="00D43B7A" w:rsidP="00D633AA">
      <w:pPr>
        <w:widowControl w:val="0"/>
        <w:jc w:val="both"/>
        <w:rPr>
          <w:rFonts w:ascii="Tahoma" w:hAnsi="Tahoma" w:cs="Tahoma"/>
          <w:sz w:val="16"/>
        </w:rPr>
      </w:pPr>
    </w:p>
    <w:p w14:paraId="613ACB9F" w14:textId="77777777" w:rsidR="00D43B7A" w:rsidRPr="0095239D" w:rsidRDefault="00D43B7A" w:rsidP="00D633AA">
      <w:pPr>
        <w:widowControl w:val="0"/>
        <w:jc w:val="both"/>
        <w:rPr>
          <w:rFonts w:ascii="Tahoma" w:hAnsi="Tahoma" w:cs="Tahoma"/>
        </w:rPr>
      </w:pPr>
      <w:r w:rsidRPr="0095239D">
        <w:rPr>
          <w:rFonts w:ascii="Tahoma" w:hAnsi="Tahoma" w:cs="Tahoma"/>
        </w:rPr>
        <w:t xml:space="preserve">Ponudnik se s podpisano prilogo 3/1 obveže, da se strinja z vzorcem finančnega zavarovanja, </w:t>
      </w:r>
      <w:r w:rsidRPr="0095239D">
        <w:rPr>
          <w:rFonts w:ascii="Tahoma" w:hAnsi="Tahoma" w:cs="Tahoma"/>
          <w:u w:val="single"/>
        </w:rPr>
        <w:t>zato ga k ponudbeni dokumentaciji</w:t>
      </w:r>
      <w:r w:rsidRPr="0095239D">
        <w:rPr>
          <w:rFonts w:ascii="Tahoma" w:hAnsi="Tahoma" w:cs="Tahoma"/>
        </w:rPr>
        <w:t xml:space="preserve"> ponudniku </w:t>
      </w:r>
      <w:r w:rsidRPr="0095239D">
        <w:rPr>
          <w:rFonts w:ascii="Tahoma" w:hAnsi="Tahoma" w:cs="Tahoma"/>
          <w:b/>
          <w:u w:val="single"/>
        </w:rPr>
        <w:t>ni</w:t>
      </w:r>
      <w:r w:rsidRPr="0095239D">
        <w:rPr>
          <w:rFonts w:ascii="Tahoma" w:hAnsi="Tahoma" w:cs="Tahoma"/>
          <w:u w:val="single"/>
        </w:rPr>
        <w:t xml:space="preserve"> potrebno priložiti</w:t>
      </w:r>
      <w:r w:rsidRPr="0095239D">
        <w:rPr>
          <w:rFonts w:ascii="Tahoma" w:hAnsi="Tahoma" w:cs="Tahoma"/>
        </w:rPr>
        <w:t xml:space="preserve">. </w:t>
      </w:r>
    </w:p>
    <w:p w14:paraId="27A28F72" w14:textId="77777777" w:rsidR="001D5369" w:rsidRPr="0095239D" w:rsidRDefault="001D5369"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1D5369" w:rsidRPr="0095239D" w14:paraId="42E71F12" w14:textId="77777777" w:rsidTr="0041319A">
        <w:tc>
          <w:tcPr>
            <w:tcW w:w="496" w:type="dxa"/>
            <w:tcBorders>
              <w:right w:val="nil"/>
            </w:tcBorders>
          </w:tcPr>
          <w:p w14:paraId="2265C57C" w14:textId="77777777" w:rsidR="001D5369" w:rsidRPr="0095239D" w:rsidRDefault="001D5369" w:rsidP="00D633AA">
            <w:pPr>
              <w:widowControl w:val="0"/>
              <w:jc w:val="both"/>
              <w:rPr>
                <w:rFonts w:ascii="Tahoma" w:hAnsi="Tahoma" w:cs="Tahoma"/>
              </w:rPr>
            </w:pPr>
          </w:p>
        </w:tc>
        <w:tc>
          <w:tcPr>
            <w:tcW w:w="7756" w:type="dxa"/>
            <w:tcBorders>
              <w:left w:val="nil"/>
            </w:tcBorders>
          </w:tcPr>
          <w:p w14:paraId="3555DAF2" w14:textId="77777777" w:rsidR="001D5369" w:rsidRPr="0095239D" w:rsidRDefault="001D5369" w:rsidP="00D633AA">
            <w:pPr>
              <w:widowControl w:val="0"/>
              <w:jc w:val="both"/>
              <w:rPr>
                <w:rFonts w:ascii="Tahoma" w:hAnsi="Tahoma" w:cs="Tahoma"/>
              </w:rPr>
            </w:pPr>
            <w:r w:rsidRPr="0095239D">
              <w:rPr>
                <w:rFonts w:ascii="Tahoma" w:hAnsi="Tahoma" w:cs="Tahoma"/>
              </w:rPr>
              <w:t>POTRDILO NAROČNIKA O OGLEDU OBJEKTA</w:t>
            </w:r>
          </w:p>
        </w:tc>
        <w:tc>
          <w:tcPr>
            <w:tcW w:w="912" w:type="dxa"/>
            <w:tcBorders>
              <w:right w:val="nil"/>
            </w:tcBorders>
          </w:tcPr>
          <w:p w14:paraId="39BD58E5" w14:textId="77777777" w:rsidR="001D5369" w:rsidRPr="0095239D" w:rsidRDefault="001D5369"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30082102" w14:textId="77777777" w:rsidR="001D5369" w:rsidRPr="0095239D" w:rsidRDefault="001D5369" w:rsidP="00D633AA">
            <w:pPr>
              <w:widowControl w:val="0"/>
              <w:jc w:val="both"/>
              <w:rPr>
                <w:rFonts w:ascii="Tahoma" w:hAnsi="Tahoma" w:cs="Tahoma"/>
                <w:b/>
                <w:i/>
              </w:rPr>
            </w:pPr>
            <w:r w:rsidRPr="0095239D">
              <w:rPr>
                <w:rFonts w:ascii="Tahoma" w:hAnsi="Tahoma" w:cs="Tahoma"/>
                <w:b/>
                <w:i/>
              </w:rPr>
              <w:t>1</w:t>
            </w:r>
            <w:r w:rsidR="00F55484" w:rsidRPr="0095239D">
              <w:rPr>
                <w:rFonts w:ascii="Tahoma" w:hAnsi="Tahoma" w:cs="Tahoma"/>
                <w:b/>
                <w:i/>
              </w:rPr>
              <w:t>1</w:t>
            </w:r>
          </w:p>
        </w:tc>
      </w:tr>
    </w:tbl>
    <w:p w14:paraId="379FCB1C" w14:textId="77777777" w:rsidR="001D5369" w:rsidRPr="0095239D" w:rsidRDefault="001D5369" w:rsidP="00D633AA">
      <w:pPr>
        <w:widowControl w:val="0"/>
        <w:jc w:val="both"/>
        <w:rPr>
          <w:rFonts w:ascii="Tahoma" w:hAnsi="Tahoma" w:cs="Tahoma"/>
          <w:sz w:val="16"/>
        </w:rPr>
      </w:pPr>
    </w:p>
    <w:p w14:paraId="083FB549" w14:textId="34CA24AD" w:rsidR="001D5369" w:rsidRPr="0095239D" w:rsidRDefault="001D5369" w:rsidP="00D633AA">
      <w:pPr>
        <w:widowControl w:val="0"/>
        <w:jc w:val="both"/>
        <w:rPr>
          <w:rFonts w:ascii="Tahoma" w:hAnsi="Tahoma" w:cs="Tahoma"/>
        </w:rPr>
      </w:pPr>
      <w:r w:rsidRPr="0095239D">
        <w:rPr>
          <w:rFonts w:ascii="Tahoma" w:hAnsi="Tahoma" w:cs="Tahoma"/>
        </w:rPr>
        <w:t xml:space="preserve">Potrdilo prinese ponudnik na ogled objekta, kjer ga skupaj z naročnikom podpišeta. </w:t>
      </w:r>
      <w:r w:rsidR="0041319A" w:rsidRPr="0095239D">
        <w:rPr>
          <w:rFonts w:ascii="Tahoma" w:hAnsi="Tahoma" w:cs="Tahoma"/>
        </w:rPr>
        <w:t>Izpolnjen in podpisan o</w:t>
      </w:r>
      <w:r w:rsidRPr="0095239D">
        <w:rPr>
          <w:rFonts w:ascii="Tahoma" w:hAnsi="Tahoma" w:cs="Tahoma"/>
        </w:rPr>
        <w:t xml:space="preserve">brazec je potrebno naložiti v </w:t>
      </w:r>
      <w:r w:rsidR="00375E15" w:rsidRPr="0095239D">
        <w:rPr>
          <w:rFonts w:ascii="Tahoma" w:hAnsi="Tahoma" w:cs="Tahoma"/>
          <w:b/>
          <w:sz w:val="18"/>
        </w:rPr>
        <w:t xml:space="preserve">Razdelek »DOKUMENTI«, del »Ostale priloge«. </w:t>
      </w:r>
    </w:p>
    <w:p w14:paraId="0F1A6945" w14:textId="77777777" w:rsidR="001D5369" w:rsidRPr="0095239D" w:rsidRDefault="001D5369"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1530AF" w:rsidRPr="0095239D" w14:paraId="4180170B" w14:textId="77777777" w:rsidTr="006A3F2D">
        <w:tc>
          <w:tcPr>
            <w:tcW w:w="496" w:type="dxa"/>
            <w:tcBorders>
              <w:right w:val="nil"/>
            </w:tcBorders>
          </w:tcPr>
          <w:p w14:paraId="034534F1" w14:textId="77777777" w:rsidR="001530AF" w:rsidRPr="0095239D" w:rsidRDefault="001530AF" w:rsidP="00D633AA">
            <w:pPr>
              <w:widowControl w:val="0"/>
              <w:jc w:val="both"/>
              <w:rPr>
                <w:rFonts w:ascii="Tahoma" w:hAnsi="Tahoma" w:cs="Tahoma"/>
              </w:rPr>
            </w:pPr>
          </w:p>
        </w:tc>
        <w:tc>
          <w:tcPr>
            <w:tcW w:w="7756" w:type="dxa"/>
            <w:tcBorders>
              <w:left w:val="nil"/>
            </w:tcBorders>
          </w:tcPr>
          <w:p w14:paraId="110CAFDC" w14:textId="77777777" w:rsidR="001530AF" w:rsidRPr="0095239D" w:rsidRDefault="001530AF" w:rsidP="00D633AA">
            <w:pPr>
              <w:widowControl w:val="0"/>
              <w:jc w:val="both"/>
              <w:rPr>
                <w:rFonts w:ascii="Tahoma" w:hAnsi="Tahoma" w:cs="Tahoma"/>
              </w:rPr>
            </w:pPr>
            <w:r w:rsidRPr="0095239D">
              <w:rPr>
                <w:rFonts w:ascii="Tahoma" w:hAnsi="Tahoma" w:cs="Tahoma"/>
                <w:szCs w:val="22"/>
              </w:rPr>
              <w:t>IZJAVA O LETNEM PROMETU</w:t>
            </w:r>
          </w:p>
        </w:tc>
        <w:tc>
          <w:tcPr>
            <w:tcW w:w="912" w:type="dxa"/>
            <w:tcBorders>
              <w:right w:val="nil"/>
            </w:tcBorders>
          </w:tcPr>
          <w:p w14:paraId="2EC34824" w14:textId="77777777" w:rsidR="001530AF" w:rsidRPr="0095239D" w:rsidRDefault="001530AF"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14B366EC" w14:textId="77777777" w:rsidR="001530AF" w:rsidRPr="0095239D" w:rsidRDefault="00F55484" w:rsidP="00D633AA">
            <w:pPr>
              <w:widowControl w:val="0"/>
              <w:jc w:val="both"/>
              <w:rPr>
                <w:rFonts w:ascii="Tahoma" w:hAnsi="Tahoma" w:cs="Tahoma"/>
                <w:b/>
                <w:i/>
              </w:rPr>
            </w:pPr>
            <w:r w:rsidRPr="0095239D">
              <w:rPr>
                <w:rFonts w:ascii="Tahoma" w:hAnsi="Tahoma" w:cs="Tahoma"/>
                <w:b/>
                <w:i/>
              </w:rPr>
              <w:t>12</w:t>
            </w:r>
          </w:p>
        </w:tc>
      </w:tr>
    </w:tbl>
    <w:p w14:paraId="6A00DA62" w14:textId="77777777" w:rsidR="001777ED" w:rsidRPr="0095239D" w:rsidRDefault="001777ED" w:rsidP="00D633AA">
      <w:pPr>
        <w:widowControl w:val="0"/>
        <w:jc w:val="both"/>
        <w:rPr>
          <w:rFonts w:ascii="Tahoma" w:hAnsi="Tahoma" w:cs="Tahoma"/>
          <w:sz w:val="16"/>
        </w:rPr>
      </w:pPr>
    </w:p>
    <w:p w14:paraId="3DC6D631" w14:textId="303FAA9E" w:rsidR="001777ED" w:rsidRPr="0095239D" w:rsidRDefault="00B826F5" w:rsidP="00D633AA">
      <w:pPr>
        <w:widowControl w:val="0"/>
        <w:jc w:val="both"/>
        <w:rPr>
          <w:rFonts w:ascii="Tahoma" w:hAnsi="Tahoma" w:cs="Tahoma"/>
        </w:rPr>
      </w:pPr>
      <w:r w:rsidRPr="0095239D">
        <w:rPr>
          <w:rFonts w:ascii="Tahoma" w:hAnsi="Tahoma" w:cs="Tahoma"/>
          <w:szCs w:val="22"/>
        </w:rPr>
        <w:t>Ponudnik mora obrazec priloge izpolniti, podpisati in žigosati.</w:t>
      </w:r>
      <w:r w:rsidR="00AE5D04" w:rsidRPr="0095239D">
        <w:rPr>
          <w:rFonts w:ascii="Tahoma" w:hAnsi="Tahoma" w:cs="Tahoma"/>
        </w:rPr>
        <w:t xml:space="preserve"> Obrazec</w:t>
      </w:r>
      <w:r w:rsidR="001777ED" w:rsidRPr="0095239D">
        <w:rPr>
          <w:rFonts w:ascii="Tahoma" w:hAnsi="Tahoma" w:cs="Tahoma"/>
        </w:rPr>
        <w:t xml:space="preserve"> je potrebno naložiti v </w:t>
      </w:r>
      <w:r w:rsidR="00375E15" w:rsidRPr="0095239D">
        <w:rPr>
          <w:rFonts w:ascii="Tahoma" w:hAnsi="Tahoma" w:cs="Tahoma"/>
          <w:b/>
          <w:sz w:val="18"/>
        </w:rPr>
        <w:t xml:space="preserve">Razdelek »DOKUMENTI«, del »Ostale priloge«. </w:t>
      </w:r>
    </w:p>
    <w:p w14:paraId="1013E18E" w14:textId="77777777" w:rsidR="00820E7A" w:rsidRPr="0095239D" w:rsidRDefault="00820E7A" w:rsidP="00D633AA">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1777ED" w:rsidRPr="0095239D" w14:paraId="3E2C1D6D" w14:textId="77777777" w:rsidTr="0035007C">
        <w:tc>
          <w:tcPr>
            <w:tcW w:w="637" w:type="dxa"/>
            <w:tcBorders>
              <w:top w:val="single" w:sz="4" w:space="0" w:color="auto"/>
              <w:left w:val="single" w:sz="4" w:space="0" w:color="auto"/>
              <w:bottom w:val="single" w:sz="4" w:space="0" w:color="auto"/>
              <w:right w:val="nil"/>
            </w:tcBorders>
            <w:hideMark/>
          </w:tcPr>
          <w:p w14:paraId="65C0D090" w14:textId="77777777" w:rsidR="001777ED" w:rsidRPr="0095239D" w:rsidRDefault="001777ED" w:rsidP="00D633AA">
            <w:pPr>
              <w:widowControl w:val="0"/>
              <w:jc w:val="right"/>
              <w:rPr>
                <w:rFonts w:ascii="Tahoma" w:hAnsi="Tahoma" w:cs="Tahoma"/>
              </w:rPr>
            </w:pPr>
            <w:r w:rsidRPr="0095239D">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310E0532" w14:textId="77777777" w:rsidR="001777ED" w:rsidRPr="0095239D" w:rsidRDefault="0031778F" w:rsidP="00D633AA">
            <w:pPr>
              <w:widowControl w:val="0"/>
              <w:rPr>
                <w:rFonts w:ascii="Tahoma" w:hAnsi="Tahoma" w:cs="Tahoma"/>
              </w:rPr>
            </w:pPr>
            <w:r w:rsidRPr="0095239D">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01EA23B0" w14:textId="77777777" w:rsidR="001777ED" w:rsidRPr="0095239D" w:rsidRDefault="001777ED"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67C638" w14:textId="77777777" w:rsidR="001777ED" w:rsidRPr="0095239D" w:rsidRDefault="00F55484" w:rsidP="00D633AA">
            <w:pPr>
              <w:widowControl w:val="0"/>
              <w:rPr>
                <w:rFonts w:ascii="Tahoma" w:hAnsi="Tahoma" w:cs="Tahoma"/>
                <w:b/>
                <w:i/>
              </w:rPr>
            </w:pPr>
            <w:r w:rsidRPr="0095239D">
              <w:rPr>
                <w:rFonts w:ascii="Tahoma" w:hAnsi="Tahoma" w:cs="Tahoma"/>
                <w:b/>
                <w:i/>
              </w:rPr>
              <w:t>13</w:t>
            </w:r>
          </w:p>
        </w:tc>
      </w:tr>
    </w:tbl>
    <w:p w14:paraId="3D71A93A" w14:textId="77777777" w:rsidR="001777ED" w:rsidRPr="0095239D" w:rsidRDefault="001777ED" w:rsidP="00D633AA">
      <w:pPr>
        <w:widowControl w:val="0"/>
        <w:jc w:val="both"/>
        <w:rPr>
          <w:rFonts w:ascii="Tahoma" w:hAnsi="Tahoma" w:cs="Tahoma"/>
          <w:sz w:val="16"/>
        </w:rPr>
      </w:pPr>
    </w:p>
    <w:p w14:paraId="4C75EC9D" w14:textId="2013E82B" w:rsidR="001777ED" w:rsidRPr="0095239D" w:rsidRDefault="001777ED" w:rsidP="00D633AA">
      <w:pPr>
        <w:widowControl w:val="0"/>
        <w:jc w:val="both"/>
        <w:rPr>
          <w:rFonts w:ascii="Tahoma" w:hAnsi="Tahoma" w:cs="Tahoma"/>
        </w:rPr>
      </w:pPr>
      <w:r w:rsidRPr="0095239D">
        <w:rPr>
          <w:rFonts w:ascii="Tahoma" w:hAnsi="Tahoma" w:cs="Tahoma"/>
        </w:rPr>
        <w:t xml:space="preserve">Kot dokazilo za izpolnjevanje pogoja mora ponudnik predložiti </w:t>
      </w:r>
      <w:r w:rsidR="0031778F" w:rsidRPr="0095239D">
        <w:rPr>
          <w:rFonts w:ascii="Tahoma" w:hAnsi="Tahoma" w:cs="Tahoma"/>
        </w:rPr>
        <w:t>izjavo, s katero se  zavezuje, da bo pred začetkom izvajanja obveznosti po okvirnem sporazumu predložili naročniku zavarovalne police vseh gospodarskih subjektov, ki bodo sodelovali pri izvedbi pogodbenih obveznost</w:t>
      </w:r>
      <w:r w:rsidR="00600385" w:rsidRPr="0095239D">
        <w:rPr>
          <w:rFonts w:ascii="Tahoma" w:hAnsi="Tahoma" w:cs="Tahoma"/>
        </w:rPr>
        <w:t xml:space="preserve">i </w:t>
      </w:r>
      <w:r w:rsidR="00600385" w:rsidRPr="0095239D">
        <w:rPr>
          <w:rFonts w:ascii="Tahoma" w:hAnsi="Tahoma" w:cs="Tahoma"/>
          <w:u w:val="single"/>
        </w:rPr>
        <w:t>v skladu z zahtevami tč. 3.2.5</w:t>
      </w:r>
      <w:r w:rsidR="0031778F" w:rsidRPr="0095239D">
        <w:rPr>
          <w:rFonts w:ascii="Tahoma" w:hAnsi="Tahoma" w:cs="Tahoma"/>
          <w:u w:val="single"/>
        </w:rPr>
        <w:t>. Zavarovanje odgovornosti ponudnika</w:t>
      </w:r>
      <w:r w:rsidR="0031778F" w:rsidRPr="0095239D">
        <w:rPr>
          <w:rFonts w:ascii="Tahoma" w:hAnsi="Tahoma" w:cs="Tahoma"/>
        </w:rPr>
        <w:t>.</w:t>
      </w:r>
      <w:r w:rsidRPr="0095239D">
        <w:rPr>
          <w:rFonts w:ascii="Tahoma" w:hAnsi="Tahoma" w:cs="Tahoma"/>
        </w:rPr>
        <w:t xml:space="preserve"> </w:t>
      </w:r>
      <w:r w:rsidR="0031778F" w:rsidRPr="0095239D">
        <w:rPr>
          <w:rFonts w:ascii="Tahoma" w:hAnsi="Tahoma" w:cs="Tahoma"/>
        </w:rPr>
        <w:t xml:space="preserve">Izjavo </w:t>
      </w:r>
      <w:r w:rsidRPr="0095239D">
        <w:rPr>
          <w:rFonts w:ascii="Tahoma" w:hAnsi="Tahoma" w:cs="Tahoma"/>
        </w:rPr>
        <w:t xml:space="preserve">je potrebno naložiti v </w:t>
      </w:r>
      <w:r w:rsidR="00375E15" w:rsidRPr="0095239D">
        <w:rPr>
          <w:rFonts w:ascii="Tahoma" w:hAnsi="Tahoma" w:cs="Tahoma"/>
          <w:b/>
        </w:rPr>
        <w:t xml:space="preserve">Razdelek »DOKUMENTI«, del »Ostale priloge«. </w:t>
      </w:r>
      <w:r w:rsidR="0031778F" w:rsidRPr="0095239D">
        <w:rPr>
          <w:rFonts w:ascii="Tahoma" w:hAnsi="Tahoma" w:cs="Tahoma"/>
        </w:rPr>
        <w:t xml:space="preserve"> </w:t>
      </w:r>
    </w:p>
    <w:p w14:paraId="63031501" w14:textId="77777777" w:rsidR="00AE5D04" w:rsidRPr="0095239D" w:rsidRDefault="00AE5D04" w:rsidP="00D633AA">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33E24" w:rsidRPr="0095239D" w14:paraId="1EC0BF35" w14:textId="77777777" w:rsidTr="00660248">
        <w:tc>
          <w:tcPr>
            <w:tcW w:w="354" w:type="dxa"/>
            <w:tcBorders>
              <w:top w:val="single" w:sz="4" w:space="0" w:color="auto"/>
              <w:left w:val="single" w:sz="4" w:space="0" w:color="auto"/>
              <w:bottom w:val="single" w:sz="4" w:space="0" w:color="auto"/>
              <w:right w:val="nil"/>
            </w:tcBorders>
            <w:vAlign w:val="center"/>
          </w:tcPr>
          <w:p w14:paraId="0849BCA1" w14:textId="77777777" w:rsidR="00233E24" w:rsidRPr="0095239D" w:rsidRDefault="00233E24" w:rsidP="00D633AA">
            <w:pPr>
              <w:widowControl w:val="0"/>
              <w:rPr>
                <w:rFonts w:ascii="Tahoma" w:hAnsi="Tahoma" w:cs="Tahoma"/>
              </w:rPr>
            </w:pPr>
            <w:r w:rsidRPr="0095239D">
              <w:br w:type="page"/>
            </w:r>
            <w:r w:rsidRPr="0095239D">
              <w:br w:type="page"/>
            </w:r>
            <w:r w:rsidRPr="0095239D">
              <w:rPr>
                <w:rFonts w:ascii="Tahoma" w:hAnsi="Tahoma" w:cs="Tahoma"/>
                <w:b/>
              </w:rPr>
              <w:br w:type="page"/>
            </w:r>
          </w:p>
        </w:tc>
        <w:tc>
          <w:tcPr>
            <w:tcW w:w="7903" w:type="dxa"/>
            <w:tcBorders>
              <w:top w:val="single" w:sz="4" w:space="0" w:color="auto"/>
              <w:left w:val="nil"/>
              <w:bottom w:val="single" w:sz="4" w:space="0" w:color="auto"/>
              <w:right w:val="single" w:sz="4" w:space="0" w:color="808080"/>
            </w:tcBorders>
            <w:vAlign w:val="center"/>
            <w:hideMark/>
          </w:tcPr>
          <w:p w14:paraId="0FD62A3C" w14:textId="77777777" w:rsidR="00233E24" w:rsidRPr="0095239D" w:rsidRDefault="00660248" w:rsidP="00D633AA">
            <w:pPr>
              <w:widowControl w:val="0"/>
              <w:rPr>
                <w:rFonts w:ascii="Tahoma" w:hAnsi="Tahoma" w:cs="Tahoma"/>
              </w:rPr>
            </w:pPr>
            <w:r w:rsidRPr="0095239D">
              <w:rPr>
                <w:rFonts w:ascii="Tahoma" w:hAnsi="Tahoma" w:cs="Tahoma"/>
              </w:rPr>
              <w:t>AKREDITACIJE - MERILO</w:t>
            </w:r>
          </w:p>
        </w:tc>
        <w:tc>
          <w:tcPr>
            <w:tcW w:w="912" w:type="dxa"/>
            <w:tcBorders>
              <w:top w:val="single" w:sz="4" w:space="0" w:color="auto"/>
              <w:left w:val="single" w:sz="4" w:space="0" w:color="808080"/>
              <w:bottom w:val="single" w:sz="4" w:space="0" w:color="auto"/>
              <w:right w:val="nil"/>
            </w:tcBorders>
            <w:vAlign w:val="center"/>
            <w:hideMark/>
          </w:tcPr>
          <w:p w14:paraId="261EE6B0" w14:textId="77777777" w:rsidR="00233E24" w:rsidRPr="0095239D" w:rsidRDefault="00233E24" w:rsidP="00D633AA">
            <w:pPr>
              <w:widowControl w:val="0"/>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vAlign w:val="center"/>
            <w:hideMark/>
          </w:tcPr>
          <w:p w14:paraId="0A84ABD5" w14:textId="77777777" w:rsidR="00233E24" w:rsidRPr="0095239D" w:rsidRDefault="00F06FC3" w:rsidP="00D633AA">
            <w:pPr>
              <w:widowControl w:val="0"/>
              <w:rPr>
                <w:rFonts w:ascii="Tahoma" w:hAnsi="Tahoma" w:cs="Tahoma"/>
                <w:b/>
                <w:i/>
              </w:rPr>
            </w:pPr>
            <w:r w:rsidRPr="0095239D">
              <w:rPr>
                <w:rFonts w:ascii="Tahoma" w:hAnsi="Tahoma" w:cs="Tahoma"/>
                <w:b/>
                <w:i/>
              </w:rPr>
              <w:t>14</w:t>
            </w:r>
          </w:p>
        </w:tc>
      </w:tr>
    </w:tbl>
    <w:p w14:paraId="637409E7" w14:textId="77777777" w:rsidR="00233E24" w:rsidRPr="0095239D" w:rsidRDefault="00233E24" w:rsidP="00D633AA">
      <w:pPr>
        <w:widowControl w:val="0"/>
        <w:jc w:val="both"/>
        <w:rPr>
          <w:rFonts w:ascii="Tahoma" w:hAnsi="Tahoma" w:cs="Tahoma"/>
          <w:sz w:val="16"/>
        </w:rPr>
      </w:pPr>
    </w:p>
    <w:p w14:paraId="75ACBEDA" w14:textId="77777777" w:rsidR="00660248" w:rsidRPr="0095239D" w:rsidRDefault="00660248" w:rsidP="00D633AA">
      <w:pPr>
        <w:widowControl w:val="0"/>
        <w:jc w:val="both"/>
        <w:rPr>
          <w:rFonts w:ascii="Tahoma" w:hAnsi="Tahoma" w:cs="Tahoma"/>
        </w:rPr>
      </w:pPr>
      <w:r w:rsidRPr="0095239D">
        <w:rPr>
          <w:rFonts w:ascii="Tahoma" w:hAnsi="Tahoma" w:cs="Tahoma"/>
        </w:rPr>
        <w:t>Kot dokazilo za izpolnjevanje zahtev v okviru merila (Poglavje 5, točka 2. »Akreditacije (</w:t>
      </w:r>
      <w:proofErr w:type="spellStart"/>
      <w:r w:rsidRPr="0095239D">
        <w:rPr>
          <w:rFonts w:ascii="Tahoma" w:hAnsi="Tahoma" w:cs="Tahoma"/>
        </w:rPr>
        <w:t>Šta</w:t>
      </w:r>
      <w:proofErr w:type="spellEnd"/>
      <w:r w:rsidRPr="0095239D">
        <w:rPr>
          <w:rFonts w:ascii="Tahoma" w:hAnsi="Tahoma" w:cs="Tahoma"/>
        </w:rPr>
        <w:t>)«) mora ponudnik predložiti ustrezne posamezne veljavne Akreditacije.</w:t>
      </w:r>
    </w:p>
    <w:p w14:paraId="7F22AC86" w14:textId="77777777" w:rsidR="00233E24" w:rsidRPr="0095239D" w:rsidRDefault="00233E24" w:rsidP="00D633AA">
      <w:pPr>
        <w:widowControl w:val="0"/>
        <w:jc w:val="both"/>
        <w:rPr>
          <w:rFonts w:ascii="Tahoma" w:hAnsi="Tahoma" w:cs="Tahoma"/>
          <w:sz w:val="16"/>
        </w:rPr>
      </w:pPr>
    </w:p>
    <w:p w14:paraId="70419048" w14:textId="79B17228" w:rsidR="00820E7A" w:rsidRPr="0095239D" w:rsidRDefault="00233E24" w:rsidP="00D633AA">
      <w:pPr>
        <w:widowControl w:val="0"/>
        <w:jc w:val="both"/>
        <w:rPr>
          <w:rFonts w:ascii="Tahoma" w:hAnsi="Tahoma" w:cs="Tahoma"/>
          <w:sz w:val="16"/>
        </w:rPr>
      </w:pPr>
      <w:r w:rsidRPr="0095239D">
        <w:rPr>
          <w:rFonts w:ascii="Tahoma" w:hAnsi="Tahoma" w:cs="Tahoma"/>
        </w:rPr>
        <w:t xml:space="preserve">Obrazce je potrebno naložiti v </w:t>
      </w:r>
      <w:r w:rsidR="00375E15" w:rsidRPr="0095239D">
        <w:rPr>
          <w:rFonts w:ascii="Tahoma" w:hAnsi="Tahoma" w:cs="Tahoma"/>
          <w:b/>
          <w:sz w:val="18"/>
        </w:rPr>
        <w:t xml:space="preserve">Razdelek »DOKUMENTI«, del »Ostale priloge«. </w:t>
      </w:r>
    </w:p>
    <w:p w14:paraId="1E4900E3" w14:textId="77777777" w:rsidR="00820E7A" w:rsidRPr="0095239D" w:rsidRDefault="00820E7A" w:rsidP="00D633AA">
      <w:pPr>
        <w:widowControl w:val="0"/>
      </w:pPr>
      <w:r w:rsidRPr="0095239D">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765"/>
        <w:gridCol w:w="850"/>
        <w:gridCol w:w="425"/>
      </w:tblGrid>
      <w:tr w:rsidR="007C70A1" w:rsidRPr="0095239D" w14:paraId="1849BB24" w14:textId="77777777" w:rsidTr="00532798">
        <w:tc>
          <w:tcPr>
            <w:tcW w:w="741" w:type="dxa"/>
            <w:tcBorders>
              <w:right w:val="nil"/>
            </w:tcBorders>
          </w:tcPr>
          <w:p w14:paraId="71B3B923" w14:textId="77777777" w:rsidR="007C70A1" w:rsidRPr="0095239D" w:rsidRDefault="00932F53" w:rsidP="00D633AA">
            <w:pPr>
              <w:widowControl w:val="0"/>
              <w:jc w:val="both"/>
              <w:rPr>
                <w:rFonts w:ascii="Tahoma" w:hAnsi="Tahoma" w:cs="Tahoma"/>
              </w:rPr>
            </w:pPr>
            <w:r w:rsidRPr="0095239D">
              <w:lastRenderedPageBreak/>
              <w:br w:type="page"/>
            </w:r>
            <w:r w:rsidR="00BC4F81" w:rsidRPr="0095239D">
              <w:rPr>
                <w:rFonts w:ascii="Tahoma" w:hAnsi="Tahoma" w:cs="Tahoma"/>
              </w:rPr>
              <w:br w:type="page"/>
            </w:r>
          </w:p>
        </w:tc>
        <w:tc>
          <w:tcPr>
            <w:tcW w:w="7765" w:type="dxa"/>
            <w:tcBorders>
              <w:left w:val="nil"/>
            </w:tcBorders>
            <w:vAlign w:val="bottom"/>
          </w:tcPr>
          <w:p w14:paraId="16D26828" w14:textId="77777777" w:rsidR="007C70A1" w:rsidRPr="0095239D" w:rsidRDefault="007C70A1" w:rsidP="00D633AA">
            <w:pPr>
              <w:widowControl w:val="0"/>
              <w:jc w:val="both"/>
              <w:rPr>
                <w:rFonts w:ascii="Tahoma" w:hAnsi="Tahoma" w:cs="Tahoma"/>
              </w:rPr>
            </w:pPr>
            <w:r w:rsidRPr="0095239D">
              <w:rPr>
                <w:rFonts w:ascii="Tahoma" w:hAnsi="Tahoma" w:cs="Tahoma"/>
              </w:rPr>
              <w:t xml:space="preserve">PODATKI O PONUDNIKU </w:t>
            </w:r>
          </w:p>
        </w:tc>
        <w:tc>
          <w:tcPr>
            <w:tcW w:w="850" w:type="dxa"/>
            <w:tcBorders>
              <w:right w:val="nil"/>
            </w:tcBorders>
          </w:tcPr>
          <w:p w14:paraId="20F28480" w14:textId="77777777" w:rsidR="007C70A1" w:rsidRPr="0095239D" w:rsidRDefault="00BA6BE8" w:rsidP="00D633AA">
            <w:pPr>
              <w:widowControl w:val="0"/>
              <w:jc w:val="both"/>
              <w:rPr>
                <w:rFonts w:ascii="Tahoma" w:hAnsi="Tahoma" w:cs="Tahoma"/>
                <w:b/>
              </w:rPr>
            </w:pPr>
            <w:r w:rsidRPr="0095239D">
              <w:rPr>
                <w:rFonts w:ascii="Tahoma" w:hAnsi="Tahoma" w:cs="Tahoma"/>
                <w:b/>
                <w:i/>
              </w:rPr>
              <w:t>Priloga</w:t>
            </w:r>
          </w:p>
        </w:tc>
        <w:tc>
          <w:tcPr>
            <w:tcW w:w="425" w:type="dxa"/>
            <w:tcBorders>
              <w:left w:val="nil"/>
            </w:tcBorders>
          </w:tcPr>
          <w:p w14:paraId="12D1DE4C" w14:textId="77777777" w:rsidR="007C70A1" w:rsidRPr="0095239D" w:rsidRDefault="007C70A1" w:rsidP="00D633AA">
            <w:pPr>
              <w:widowControl w:val="0"/>
              <w:jc w:val="both"/>
              <w:rPr>
                <w:rFonts w:ascii="Tahoma" w:hAnsi="Tahoma" w:cs="Tahoma"/>
                <w:b/>
                <w:i/>
              </w:rPr>
            </w:pPr>
            <w:r w:rsidRPr="0095239D">
              <w:rPr>
                <w:rFonts w:ascii="Tahoma" w:hAnsi="Tahoma" w:cs="Tahoma"/>
                <w:b/>
                <w:i/>
              </w:rPr>
              <w:t>1</w:t>
            </w:r>
          </w:p>
        </w:tc>
      </w:tr>
    </w:tbl>
    <w:p w14:paraId="5F9D0A06" w14:textId="77777777" w:rsidR="00532798" w:rsidRPr="0095239D" w:rsidRDefault="00532798" w:rsidP="00D633AA">
      <w:pPr>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532798" w:rsidRPr="0095239D" w14:paraId="76B8F7C1" w14:textId="77777777" w:rsidTr="00BC7FE2">
        <w:trPr>
          <w:gridBefore w:val="1"/>
          <w:wBefore w:w="48" w:type="dxa"/>
          <w:trHeight w:val="60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F0B7109" w14:textId="77777777" w:rsidR="00BC7FE2" w:rsidRPr="0095239D" w:rsidRDefault="00532798" w:rsidP="00D633AA">
            <w:pPr>
              <w:widowControl w:val="0"/>
              <w:jc w:val="center"/>
              <w:rPr>
                <w:rFonts w:ascii="Tahoma" w:hAnsi="Tahoma" w:cs="Tahoma"/>
                <w:sz w:val="18"/>
                <w:szCs w:val="18"/>
              </w:rPr>
            </w:pPr>
            <w:r w:rsidRPr="0095239D">
              <w:rPr>
                <w:rFonts w:ascii="Tahoma" w:hAnsi="Tahoma" w:cs="Tahoma"/>
                <w:b/>
                <w:sz w:val="18"/>
                <w:szCs w:val="18"/>
              </w:rPr>
              <w:t>Javno naročilo</w:t>
            </w:r>
            <w:r w:rsidRPr="0095239D">
              <w:rPr>
                <w:rFonts w:ascii="Tahoma" w:hAnsi="Tahoma" w:cs="Tahoma"/>
                <w:sz w:val="18"/>
                <w:szCs w:val="18"/>
              </w:rPr>
              <w:t xml:space="preserve">: </w:t>
            </w:r>
          </w:p>
          <w:p w14:paraId="26967FFE" w14:textId="656356F2" w:rsidR="00532798" w:rsidRPr="0095239D" w:rsidRDefault="004D1C49" w:rsidP="00D633AA">
            <w:pPr>
              <w:widowControl w:val="0"/>
              <w:jc w:val="center"/>
              <w:rPr>
                <w:rFonts w:ascii="Tahoma" w:hAnsi="Tahoma" w:cs="Tahoma"/>
                <w:sz w:val="18"/>
                <w:szCs w:val="18"/>
              </w:rPr>
            </w:pPr>
            <w:r w:rsidRPr="0095239D">
              <w:rPr>
                <w:rFonts w:ascii="Tahoma" w:hAnsi="Tahoma" w:cs="Tahoma"/>
                <w:sz w:val="18"/>
              </w:rPr>
              <w:t>ENLJ-VOD-SP-474/25</w:t>
            </w:r>
            <w:r w:rsidR="00532798" w:rsidRPr="0095239D">
              <w:rPr>
                <w:rFonts w:ascii="Tahoma" w:hAnsi="Tahoma" w:cs="Tahoma"/>
                <w:sz w:val="18"/>
              </w:rPr>
              <w:t xml:space="preserve"> - </w:t>
            </w:r>
            <w:r w:rsidRPr="0095239D">
              <w:rPr>
                <w:rFonts w:ascii="Tahoma" w:hAnsi="Tahoma" w:cs="Tahoma"/>
                <w:sz w:val="18"/>
              </w:rPr>
              <w:t>Strokovna podpora za specifična elektrotehnična področja na projektu BIOMASA</w:t>
            </w:r>
            <w:r w:rsidR="00532798" w:rsidRPr="0095239D">
              <w:rPr>
                <w:rFonts w:ascii="Tahoma" w:hAnsi="Tahoma" w:cs="Tahoma"/>
                <w:sz w:val="18"/>
              </w:rPr>
              <w:t xml:space="preserve"> </w:t>
            </w:r>
          </w:p>
        </w:tc>
      </w:tr>
      <w:tr w:rsidR="00532798" w:rsidRPr="0095239D" w14:paraId="410D5EE1" w14:textId="77777777" w:rsidTr="00444B27">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105A811" w14:textId="77777777" w:rsidR="00532798" w:rsidRPr="0095239D" w:rsidRDefault="00532798" w:rsidP="00D633AA">
            <w:pPr>
              <w:widowControl w:val="0"/>
              <w:spacing w:before="20" w:after="20"/>
              <w:rPr>
                <w:rFonts w:ascii="Tahoma" w:hAnsi="Tahoma" w:cs="Tahoma"/>
                <w:sz w:val="18"/>
                <w:szCs w:val="18"/>
              </w:rPr>
            </w:pPr>
            <w:r w:rsidRPr="0095239D">
              <w:rPr>
                <w:rFonts w:ascii="Tahoma" w:hAnsi="Tahoma" w:cs="Tahoma"/>
                <w:b/>
                <w:sz w:val="18"/>
                <w:szCs w:val="18"/>
              </w:rPr>
              <w:t>PODATKI O PONUDNIKU</w:t>
            </w:r>
          </w:p>
        </w:tc>
      </w:tr>
      <w:tr w:rsidR="00532798" w:rsidRPr="0095239D" w14:paraId="1DA2B35A" w14:textId="77777777" w:rsidTr="00EC49FD">
        <w:trPr>
          <w:gridBefore w:val="1"/>
          <w:wBefore w:w="48" w:type="dxa"/>
          <w:trHeight w:val="85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8FDBB40"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055419" w14:textId="77777777" w:rsidR="00532798" w:rsidRPr="0095239D" w:rsidRDefault="00532798" w:rsidP="00D633AA">
            <w:pPr>
              <w:widowControl w:val="0"/>
              <w:rPr>
                <w:rFonts w:ascii="Tahoma" w:hAnsi="Tahoma" w:cs="Tahoma"/>
                <w:sz w:val="18"/>
                <w:szCs w:val="18"/>
              </w:rPr>
            </w:pPr>
          </w:p>
          <w:p w14:paraId="5C7838B8" w14:textId="77777777" w:rsidR="00532798" w:rsidRPr="0095239D" w:rsidRDefault="00532798" w:rsidP="00D633AA">
            <w:pPr>
              <w:widowControl w:val="0"/>
              <w:rPr>
                <w:rFonts w:ascii="Tahoma" w:hAnsi="Tahoma" w:cs="Tahoma"/>
                <w:sz w:val="18"/>
                <w:szCs w:val="18"/>
              </w:rPr>
            </w:pPr>
          </w:p>
          <w:p w14:paraId="0B24CB94" w14:textId="77777777" w:rsidR="00532798" w:rsidRPr="0095239D" w:rsidRDefault="00532798" w:rsidP="00D633AA">
            <w:pPr>
              <w:widowControl w:val="0"/>
              <w:rPr>
                <w:rFonts w:ascii="Tahoma" w:hAnsi="Tahoma" w:cs="Tahoma"/>
                <w:sz w:val="18"/>
                <w:szCs w:val="18"/>
              </w:rPr>
            </w:pPr>
          </w:p>
        </w:tc>
      </w:tr>
      <w:tr w:rsidR="00532798" w:rsidRPr="0095239D" w14:paraId="00987B8D" w14:textId="77777777" w:rsidTr="00EC49FD">
        <w:trPr>
          <w:gridBefore w:val="1"/>
          <w:wBefore w:w="48" w:type="dxa"/>
          <w:trHeight w:val="83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5C73B39"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379DAC" w14:textId="77777777" w:rsidR="00532798" w:rsidRPr="0095239D" w:rsidRDefault="00532798" w:rsidP="00D633AA">
            <w:pPr>
              <w:widowControl w:val="0"/>
              <w:rPr>
                <w:rFonts w:ascii="Tahoma" w:hAnsi="Tahoma" w:cs="Tahoma"/>
                <w:sz w:val="18"/>
                <w:szCs w:val="18"/>
              </w:rPr>
            </w:pPr>
          </w:p>
          <w:p w14:paraId="3BA8B084" w14:textId="77777777" w:rsidR="00532798" w:rsidRPr="0095239D" w:rsidRDefault="00532798" w:rsidP="00D633AA">
            <w:pPr>
              <w:widowControl w:val="0"/>
              <w:rPr>
                <w:rFonts w:ascii="Tahoma" w:hAnsi="Tahoma" w:cs="Tahoma"/>
                <w:sz w:val="18"/>
                <w:szCs w:val="18"/>
              </w:rPr>
            </w:pPr>
          </w:p>
          <w:p w14:paraId="51889A68" w14:textId="77777777" w:rsidR="00532798" w:rsidRPr="0095239D" w:rsidRDefault="00532798" w:rsidP="00D633AA">
            <w:pPr>
              <w:widowControl w:val="0"/>
              <w:rPr>
                <w:rFonts w:ascii="Tahoma" w:hAnsi="Tahoma" w:cs="Tahoma"/>
                <w:sz w:val="18"/>
                <w:szCs w:val="18"/>
              </w:rPr>
            </w:pPr>
          </w:p>
        </w:tc>
      </w:tr>
      <w:tr w:rsidR="00532798" w:rsidRPr="0095239D" w14:paraId="4E839C22" w14:textId="77777777" w:rsidTr="00444B27">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4C875AF" w14:textId="77777777" w:rsidR="00532798" w:rsidRPr="0095239D" w:rsidRDefault="00532798" w:rsidP="00D633AA">
            <w:pPr>
              <w:widowControl w:val="0"/>
              <w:spacing w:line="276" w:lineRule="auto"/>
              <w:rPr>
                <w:rFonts w:ascii="Tahoma" w:hAnsi="Tahoma" w:cs="Tahoma"/>
                <w:sz w:val="18"/>
                <w:szCs w:val="18"/>
              </w:rPr>
            </w:pPr>
            <w:r w:rsidRPr="0095239D">
              <w:rPr>
                <w:rFonts w:ascii="Tahoma" w:hAnsi="Tahoma" w:cs="Tahoma"/>
                <w:sz w:val="18"/>
                <w:szCs w:val="18"/>
              </w:rPr>
              <w:t xml:space="preserve">Matična </w:t>
            </w:r>
            <w:r w:rsidRPr="0095239D">
              <w:rPr>
                <w:rFonts w:ascii="Tahoma" w:hAnsi="Tahoma" w:cs="Tahoma"/>
                <w:sz w:val="18"/>
                <w:szCs w:val="18"/>
                <w:u w:val="single"/>
              </w:rPr>
              <w:t>in</w:t>
            </w:r>
            <w:r w:rsidRPr="0095239D">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957B3E2" w14:textId="77777777" w:rsidR="00532798" w:rsidRPr="0095239D" w:rsidRDefault="00532798" w:rsidP="00D633AA">
            <w:pPr>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49CCD7A" w14:textId="77777777" w:rsidR="00532798" w:rsidRPr="0095239D" w:rsidRDefault="00532798" w:rsidP="00D633AA">
            <w:pPr>
              <w:widowControl w:val="0"/>
              <w:spacing w:line="276" w:lineRule="auto"/>
              <w:rPr>
                <w:rFonts w:ascii="Tahoma" w:hAnsi="Tahoma" w:cs="Tahoma"/>
                <w:sz w:val="18"/>
                <w:szCs w:val="18"/>
              </w:rPr>
            </w:pPr>
          </w:p>
        </w:tc>
      </w:tr>
      <w:tr w:rsidR="00532798" w:rsidRPr="0095239D" w14:paraId="29A25E0A" w14:textId="77777777" w:rsidTr="00444B27">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A09A3E3" w14:textId="77777777" w:rsidR="00532798" w:rsidRPr="0095239D" w:rsidRDefault="00532798" w:rsidP="00D633AA">
            <w:pPr>
              <w:widowControl w:val="0"/>
              <w:spacing w:line="276" w:lineRule="auto"/>
              <w:rPr>
                <w:rFonts w:ascii="Tahoma" w:hAnsi="Tahoma" w:cs="Tahoma"/>
                <w:sz w:val="18"/>
                <w:szCs w:val="18"/>
              </w:rPr>
            </w:pPr>
            <w:r w:rsidRPr="0095239D">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E105A5" w14:textId="77777777" w:rsidR="00532798" w:rsidRPr="0095239D" w:rsidRDefault="00532798" w:rsidP="00D633AA">
            <w:pPr>
              <w:widowControl w:val="0"/>
              <w:spacing w:line="276" w:lineRule="auto"/>
              <w:rPr>
                <w:rFonts w:ascii="Tahoma" w:hAnsi="Tahoma" w:cs="Tahoma"/>
                <w:sz w:val="18"/>
                <w:szCs w:val="18"/>
              </w:rPr>
            </w:pPr>
          </w:p>
        </w:tc>
      </w:tr>
      <w:tr w:rsidR="00532798" w:rsidRPr="0095239D" w14:paraId="3F341BBF" w14:textId="77777777" w:rsidTr="00444B27">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4FE69F7" w14:textId="77777777" w:rsidR="00532798" w:rsidRPr="0095239D" w:rsidRDefault="00532798" w:rsidP="00D633AA">
            <w:pPr>
              <w:widowControl w:val="0"/>
              <w:rPr>
                <w:sz w:val="18"/>
                <w:szCs w:val="18"/>
              </w:rPr>
            </w:pPr>
            <w:r w:rsidRPr="0095239D">
              <w:rPr>
                <w:rFonts w:ascii="Tahoma" w:hAnsi="Tahoma" w:cs="Tahoma"/>
                <w:b/>
                <w:sz w:val="18"/>
                <w:szCs w:val="18"/>
              </w:rPr>
              <w:t>ODGOVORNA OSEBA PONUDNIKA</w:t>
            </w:r>
          </w:p>
        </w:tc>
      </w:tr>
      <w:tr w:rsidR="00532798" w:rsidRPr="0095239D" w14:paraId="69D95ECE" w14:textId="77777777" w:rsidTr="00444B27">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D194142"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Naziv odgovorne osebe</w:t>
            </w:r>
          </w:p>
          <w:p w14:paraId="5CE956C5"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B29C94" w14:textId="77777777" w:rsidR="00532798" w:rsidRPr="0095239D" w:rsidRDefault="00532798" w:rsidP="00D633AA">
            <w:pPr>
              <w:widowControl w:val="0"/>
              <w:rPr>
                <w:sz w:val="18"/>
                <w:szCs w:val="18"/>
              </w:rPr>
            </w:pPr>
          </w:p>
          <w:p w14:paraId="252DD1E1" w14:textId="77777777" w:rsidR="00532798" w:rsidRPr="0095239D" w:rsidRDefault="00532798" w:rsidP="00D633AA">
            <w:pPr>
              <w:widowControl w:val="0"/>
              <w:rPr>
                <w:sz w:val="18"/>
                <w:szCs w:val="18"/>
              </w:rPr>
            </w:pPr>
          </w:p>
        </w:tc>
      </w:tr>
      <w:tr w:rsidR="00532798" w:rsidRPr="0095239D" w14:paraId="1FE77E85"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316FC45"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D8D170" w14:textId="77777777" w:rsidR="00532798" w:rsidRPr="0095239D" w:rsidRDefault="00532798" w:rsidP="00D633AA">
            <w:pPr>
              <w:widowControl w:val="0"/>
              <w:rPr>
                <w:sz w:val="18"/>
                <w:szCs w:val="18"/>
              </w:rPr>
            </w:pPr>
          </w:p>
        </w:tc>
      </w:tr>
      <w:tr w:rsidR="00532798" w:rsidRPr="0095239D" w14:paraId="52E0D42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EED7D13"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 xml:space="preserve">Elektronska pošta </w:t>
            </w:r>
            <w:r w:rsidRPr="0095239D">
              <w:rPr>
                <w:rFonts w:ascii="Tahoma" w:hAnsi="Tahoma" w:cs="Tahoma"/>
                <w:sz w:val="18"/>
                <w:szCs w:val="18"/>
                <w:u w:val="single"/>
              </w:rPr>
              <w:t>in</w:t>
            </w:r>
            <w:r w:rsidRPr="0095239D">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7E403B0" w14:textId="77777777" w:rsidR="00532798" w:rsidRPr="0095239D" w:rsidRDefault="00532798" w:rsidP="00D633AA">
            <w:pPr>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16E6336" w14:textId="77777777" w:rsidR="00532798" w:rsidRPr="0095239D" w:rsidRDefault="00532798" w:rsidP="00D633AA">
            <w:pPr>
              <w:widowControl w:val="0"/>
              <w:rPr>
                <w:sz w:val="18"/>
                <w:szCs w:val="18"/>
              </w:rPr>
            </w:pPr>
          </w:p>
        </w:tc>
      </w:tr>
      <w:tr w:rsidR="00532798" w:rsidRPr="0095239D" w14:paraId="6FCA595D" w14:textId="77777777" w:rsidTr="00444B27">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637A53A" w14:textId="77777777" w:rsidR="00532798" w:rsidRPr="0095239D" w:rsidRDefault="00532798" w:rsidP="00D633AA">
            <w:pPr>
              <w:widowControl w:val="0"/>
              <w:spacing w:before="20" w:after="20"/>
              <w:rPr>
                <w:sz w:val="18"/>
                <w:szCs w:val="18"/>
              </w:rPr>
            </w:pPr>
            <w:r w:rsidRPr="0095239D">
              <w:rPr>
                <w:rFonts w:ascii="Tahoma" w:hAnsi="Tahoma" w:cs="Tahoma"/>
                <w:b/>
                <w:sz w:val="18"/>
                <w:szCs w:val="18"/>
              </w:rPr>
              <w:t>KONTAKTNA OSEBA PONUDNIKA</w:t>
            </w:r>
          </w:p>
        </w:tc>
      </w:tr>
      <w:tr w:rsidR="00532798" w:rsidRPr="0095239D" w14:paraId="5291218C" w14:textId="77777777" w:rsidTr="00444B27">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0D346F0"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4552C4C" w14:textId="77777777" w:rsidR="00532798" w:rsidRPr="0095239D" w:rsidRDefault="00532798" w:rsidP="00D633AA">
            <w:pPr>
              <w:widowControl w:val="0"/>
              <w:rPr>
                <w:sz w:val="18"/>
                <w:szCs w:val="18"/>
              </w:rPr>
            </w:pPr>
          </w:p>
        </w:tc>
      </w:tr>
      <w:tr w:rsidR="00532798" w:rsidRPr="0095239D" w14:paraId="0996422B"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4C0CBB5"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3539C0C" w14:textId="77777777" w:rsidR="00532798" w:rsidRPr="0095239D" w:rsidRDefault="00532798" w:rsidP="00D633AA">
            <w:pPr>
              <w:widowControl w:val="0"/>
              <w:rPr>
                <w:sz w:val="18"/>
                <w:szCs w:val="18"/>
              </w:rPr>
            </w:pPr>
          </w:p>
        </w:tc>
      </w:tr>
      <w:tr w:rsidR="00532798" w:rsidRPr="0095239D" w14:paraId="0C8BE68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4751BDF"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 xml:space="preserve">Elektronska pošta </w:t>
            </w:r>
            <w:r w:rsidRPr="0095239D">
              <w:rPr>
                <w:rFonts w:ascii="Tahoma" w:hAnsi="Tahoma" w:cs="Tahoma"/>
                <w:sz w:val="18"/>
                <w:szCs w:val="18"/>
                <w:u w:val="single"/>
              </w:rPr>
              <w:t>in</w:t>
            </w:r>
            <w:r w:rsidRPr="0095239D">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BBB3950" w14:textId="77777777" w:rsidR="00532798" w:rsidRPr="0095239D" w:rsidRDefault="00532798" w:rsidP="00D633AA">
            <w:pPr>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892A334" w14:textId="77777777" w:rsidR="00532798" w:rsidRPr="0095239D" w:rsidRDefault="00532798" w:rsidP="00D633AA">
            <w:pPr>
              <w:widowControl w:val="0"/>
              <w:rPr>
                <w:sz w:val="18"/>
                <w:szCs w:val="18"/>
              </w:rPr>
            </w:pPr>
          </w:p>
        </w:tc>
      </w:tr>
      <w:tr w:rsidR="00532798" w:rsidRPr="0095239D" w14:paraId="0FFDB1F5" w14:textId="77777777" w:rsidTr="00444B27">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E1753FB" w14:textId="77777777" w:rsidR="00532798" w:rsidRPr="0095239D" w:rsidRDefault="00532798" w:rsidP="00D633AA">
            <w:pPr>
              <w:widowControl w:val="0"/>
              <w:spacing w:before="20" w:after="20"/>
              <w:rPr>
                <w:sz w:val="18"/>
                <w:szCs w:val="18"/>
              </w:rPr>
            </w:pPr>
            <w:r w:rsidRPr="0095239D">
              <w:rPr>
                <w:rFonts w:ascii="Tahoma" w:hAnsi="Tahoma" w:cs="Tahoma"/>
                <w:b/>
                <w:sz w:val="18"/>
                <w:szCs w:val="18"/>
              </w:rPr>
              <w:t xml:space="preserve">OSTALI PODATKI </w:t>
            </w:r>
          </w:p>
        </w:tc>
      </w:tr>
      <w:tr w:rsidR="005823AC" w:rsidRPr="0095239D" w14:paraId="7F619A2A" w14:textId="77777777" w:rsidTr="005823AC">
        <w:trPr>
          <w:gridBefore w:val="1"/>
          <w:wBefore w:w="48" w:type="dxa"/>
          <w:trHeight w:val="315"/>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7C8767" w14:textId="32FABE46" w:rsidR="005823AC" w:rsidRPr="0095239D" w:rsidRDefault="005823AC" w:rsidP="00D633AA">
            <w:pPr>
              <w:widowControl w:val="0"/>
              <w:rPr>
                <w:rFonts w:ascii="Tahoma" w:hAnsi="Tahoma" w:cs="Tahoma"/>
                <w:sz w:val="18"/>
                <w:szCs w:val="18"/>
              </w:rPr>
            </w:pPr>
            <w:r w:rsidRPr="0095239D">
              <w:rPr>
                <w:rFonts w:ascii="Tahoma" w:hAnsi="Tahoma" w:cs="Tahoma"/>
                <w:sz w:val="18"/>
                <w:szCs w:val="18"/>
              </w:rPr>
              <w:t xml:space="preserve">Elektronska pošta ponudnika, </w:t>
            </w:r>
            <w:r w:rsidRPr="0095239D">
              <w:rPr>
                <w:rFonts w:ascii="Tahoma" w:hAnsi="Tahoma" w:cs="Tahoma"/>
                <w:b/>
                <w:sz w:val="18"/>
                <w:szCs w:val="18"/>
              </w:rPr>
              <w:t xml:space="preserve">na katerega naročnik posreduje pisno (nabavno) naročila naročnika </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B63668B" w14:textId="77777777" w:rsidR="005823AC" w:rsidRPr="0095239D" w:rsidRDefault="005823AC" w:rsidP="00D633AA">
            <w:pPr>
              <w:widowControl w:val="0"/>
              <w:rPr>
                <w:sz w:val="18"/>
                <w:szCs w:val="18"/>
              </w:rPr>
            </w:pPr>
          </w:p>
        </w:tc>
      </w:tr>
      <w:tr w:rsidR="00532798" w:rsidRPr="0095239D" w14:paraId="591042E6" w14:textId="77777777" w:rsidTr="00444B27">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22D3F3"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Ponudnik je MSP* (</w:t>
            </w:r>
            <w:r w:rsidRPr="0095239D">
              <w:rPr>
                <w:rFonts w:ascii="Tahoma" w:hAnsi="Tahoma" w:cs="Tahoma"/>
                <w:sz w:val="18"/>
                <w:szCs w:val="18"/>
                <w:u w:val="single"/>
              </w:rPr>
              <w:t>DA/NE</w:t>
            </w:r>
            <w:r w:rsidRPr="0095239D">
              <w:rPr>
                <w:rFonts w:ascii="Tahoma" w:hAnsi="Tahoma" w:cs="Tahoma"/>
                <w:sz w:val="18"/>
                <w:szCs w:val="18"/>
              </w:rPr>
              <w:t xml:space="preserve">): </w:t>
            </w:r>
            <w:r w:rsidRPr="0095239D">
              <w:rPr>
                <w:rFonts w:ascii="Tahoma" w:hAnsi="Tahoma" w:cs="Tahoma"/>
                <w:i/>
                <w:sz w:val="16"/>
                <w:szCs w:val="18"/>
              </w:rPr>
              <w:t xml:space="preserve">*MSP: </w:t>
            </w:r>
            <w:proofErr w:type="spellStart"/>
            <w:r w:rsidRPr="0095239D">
              <w:rPr>
                <w:rFonts w:ascii="Tahoma" w:hAnsi="Tahoma" w:cs="Tahoma"/>
                <w:i/>
                <w:sz w:val="16"/>
                <w:szCs w:val="18"/>
              </w:rPr>
              <w:t>mikro</w:t>
            </w:r>
            <w:proofErr w:type="spellEnd"/>
            <w:r w:rsidRPr="0095239D">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A2A050B" w14:textId="77777777" w:rsidR="00532798" w:rsidRPr="0095239D" w:rsidRDefault="00532798" w:rsidP="00D633AA">
            <w:pPr>
              <w:widowControl w:val="0"/>
              <w:rPr>
                <w:sz w:val="18"/>
                <w:szCs w:val="18"/>
              </w:rPr>
            </w:pPr>
          </w:p>
        </w:tc>
      </w:tr>
      <w:tr w:rsidR="00475EDC" w:rsidRPr="0095239D" w14:paraId="1595BA11" w14:textId="77777777" w:rsidTr="007E54C3">
        <w:trPr>
          <w:gridBefore w:val="1"/>
          <w:wBefore w:w="48" w:type="dxa"/>
          <w:trHeight w:val="269"/>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5FE34B78" w14:textId="77777777" w:rsidR="00475EDC" w:rsidRPr="0095239D" w:rsidRDefault="00475EDC" w:rsidP="00D633AA">
            <w:pPr>
              <w:widowControl w:val="0"/>
              <w:spacing w:before="20" w:after="20"/>
              <w:rPr>
                <w:rFonts w:ascii="Tahoma" w:hAnsi="Tahoma" w:cs="Tahoma"/>
                <w:sz w:val="18"/>
                <w:szCs w:val="18"/>
              </w:rPr>
            </w:pPr>
            <w:r w:rsidRPr="0095239D">
              <w:rPr>
                <w:rFonts w:ascii="Tahoma" w:hAnsi="Tahoma" w:cs="Tahoma"/>
                <w:b/>
                <w:sz w:val="18"/>
                <w:szCs w:val="18"/>
              </w:rPr>
              <w:t>SKRBNIK POGODBE/OKVIRNEGA SPORAZUMA</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DD3133C" w14:textId="77777777" w:rsidR="00475EDC" w:rsidRPr="0095239D" w:rsidRDefault="00475EDC" w:rsidP="00D633AA">
            <w:pPr>
              <w:widowControl w:val="0"/>
              <w:rPr>
                <w:sz w:val="18"/>
                <w:szCs w:val="18"/>
              </w:rPr>
            </w:pPr>
          </w:p>
        </w:tc>
      </w:tr>
      <w:tr w:rsidR="00532798" w:rsidRPr="0095239D" w14:paraId="54B4BC2C" w14:textId="77777777" w:rsidTr="00EC49FD">
        <w:trPr>
          <w:gridBefore w:val="1"/>
          <w:wBefore w:w="48" w:type="dxa"/>
          <w:trHeight w:val="212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0FECC7" w14:textId="77777777" w:rsidR="00532798" w:rsidRPr="0095239D" w:rsidRDefault="00532798" w:rsidP="00D633AA">
            <w:pPr>
              <w:widowControl w:val="0"/>
              <w:rPr>
                <w:rFonts w:ascii="Tahoma" w:hAnsi="Tahoma" w:cs="Tahoma"/>
                <w:sz w:val="18"/>
                <w:szCs w:val="18"/>
              </w:rPr>
            </w:pPr>
            <w:r w:rsidRPr="0095239D">
              <w:rPr>
                <w:rFonts w:ascii="Tahoma" w:hAnsi="Tahoma" w:cs="Tahoma"/>
                <w:sz w:val="18"/>
                <w:szCs w:val="18"/>
              </w:rPr>
              <w:t xml:space="preserve">Predstavnik/i ponudnika, ki bo/do urejali izvajanje predmetne pogodbe/ okvirnega sporazuma </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FB5685" w14:textId="77777777" w:rsidR="00532798" w:rsidRPr="0095239D" w:rsidRDefault="00532798" w:rsidP="00D633AA">
            <w:pPr>
              <w:widowControl w:val="0"/>
              <w:spacing w:after="40" w:line="276" w:lineRule="auto"/>
              <w:jc w:val="both"/>
              <w:rPr>
                <w:rFonts w:ascii="Tahoma" w:hAnsi="Tahoma" w:cs="Tahoma"/>
                <w:sz w:val="18"/>
                <w:szCs w:val="18"/>
              </w:rPr>
            </w:pPr>
            <w:r w:rsidRPr="0095239D">
              <w:rPr>
                <w:rFonts w:ascii="Tahoma" w:hAnsi="Tahoma" w:cs="Tahoma"/>
                <w:sz w:val="18"/>
                <w:szCs w:val="18"/>
              </w:rPr>
              <w:t>Skrbnik pogodbe/okvirnega sporazuma:</w:t>
            </w:r>
          </w:p>
          <w:p w14:paraId="3A33306A" w14:textId="77777777" w:rsidR="00532798" w:rsidRPr="0095239D" w:rsidRDefault="00532798" w:rsidP="00D633AA">
            <w:pPr>
              <w:widowControl w:val="0"/>
              <w:spacing w:line="276" w:lineRule="auto"/>
              <w:ind w:right="-47"/>
              <w:jc w:val="both"/>
              <w:rPr>
                <w:rFonts w:ascii="Tahoma" w:hAnsi="Tahoma" w:cs="Tahoma"/>
                <w:sz w:val="17"/>
                <w:szCs w:val="17"/>
              </w:rPr>
            </w:pPr>
            <w:r w:rsidRPr="0095239D">
              <w:rPr>
                <w:rFonts w:ascii="Tahoma" w:hAnsi="Tahoma" w:cs="Tahoma"/>
                <w:sz w:val="17"/>
                <w:szCs w:val="17"/>
              </w:rPr>
              <w:t xml:space="preserve">g./ga.________________________________; tel.: ____________________; </w:t>
            </w:r>
          </w:p>
          <w:p w14:paraId="58D53556" w14:textId="77777777" w:rsidR="00532798" w:rsidRPr="0095239D" w:rsidRDefault="00532798" w:rsidP="00D633AA">
            <w:pPr>
              <w:widowControl w:val="0"/>
              <w:spacing w:line="276" w:lineRule="auto"/>
              <w:jc w:val="both"/>
              <w:rPr>
                <w:rFonts w:ascii="Tahoma" w:hAnsi="Tahoma" w:cs="Tahoma"/>
                <w:sz w:val="17"/>
                <w:szCs w:val="17"/>
              </w:rPr>
            </w:pPr>
            <w:r w:rsidRPr="0095239D">
              <w:rPr>
                <w:rFonts w:ascii="Tahoma" w:hAnsi="Tahoma" w:cs="Tahoma"/>
                <w:sz w:val="17"/>
                <w:szCs w:val="17"/>
              </w:rPr>
              <w:t>e - mail: ___________________________________.</w:t>
            </w:r>
          </w:p>
          <w:p w14:paraId="066C147D" w14:textId="77777777" w:rsidR="00532798" w:rsidRPr="0095239D" w:rsidRDefault="000419E8" w:rsidP="00D633AA">
            <w:pPr>
              <w:widowControl w:val="0"/>
              <w:jc w:val="both"/>
              <w:rPr>
                <w:rFonts w:ascii="Tahoma" w:hAnsi="Tahoma" w:cs="Tahoma"/>
                <w:snapToGrid w:val="0"/>
                <w:sz w:val="16"/>
                <w:szCs w:val="18"/>
              </w:rPr>
            </w:pPr>
            <w:r w:rsidRPr="0095239D">
              <w:rPr>
                <w:rFonts w:ascii="Tahoma" w:hAnsi="Tahoma" w:cs="Tahoma"/>
                <w:snapToGrid w:val="0"/>
                <w:sz w:val="16"/>
                <w:szCs w:val="18"/>
              </w:rPr>
              <w:t xml:space="preserve"> </w:t>
            </w:r>
          </w:p>
          <w:p w14:paraId="7B5AB6A1" w14:textId="77777777" w:rsidR="00532798" w:rsidRPr="0095239D" w:rsidRDefault="000419E8" w:rsidP="00D633AA">
            <w:pPr>
              <w:widowControl w:val="0"/>
              <w:spacing w:after="40" w:line="276" w:lineRule="auto"/>
              <w:jc w:val="both"/>
              <w:rPr>
                <w:rFonts w:ascii="Tahoma" w:hAnsi="Tahoma" w:cs="Tahoma"/>
                <w:sz w:val="18"/>
                <w:szCs w:val="18"/>
              </w:rPr>
            </w:pPr>
            <w:r w:rsidRPr="0095239D">
              <w:rPr>
                <w:rFonts w:ascii="Tahoma" w:hAnsi="Tahoma" w:cs="Tahoma"/>
                <w:sz w:val="18"/>
                <w:szCs w:val="18"/>
              </w:rPr>
              <w:t>v njegovi odsotnosti pa ga zamenjuje</w:t>
            </w:r>
            <w:r w:rsidR="00532798" w:rsidRPr="0095239D">
              <w:rPr>
                <w:rFonts w:ascii="Tahoma" w:hAnsi="Tahoma" w:cs="Tahoma"/>
                <w:sz w:val="18"/>
                <w:szCs w:val="18"/>
              </w:rPr>
              <w:t xml:space="preserve">: </w:t>
            </w:r>
          </w:p>
          <w:p w14:paraId="621D39AB" w14:textId="77777777" w:rsidR="00532798" w:rsidRPr="0095239D" w:rsidRDefault="00532798" w:rsidP="00D633AA">
            <w:pPr>
              <w:widowControl w:val="0"/>
              <w:spacing w:line="276" w:lineRule="auto"/>
              <w:ind w:right="-47"/>
              <w:jc w:val="both"/>
              <w:rPr>
                <w:rFonts w:ascii="Tahoma" w:hAnsi="Tahoma" w:cs="Tahoma"/>
                <w:sz w:val="17"/>
                <w:szCs w:val="17"/>
              </w:rPr>
            </w:pPr>
            <w:r w:rsidRPr="0095239D">
              <w:rPr>
                <w:rFonts w:ascii="Tahoma" w:hAnsi="Tahoma" w:cs="Tahoma"/>
                <w:sz w:val="17"/>
                <w:szCs w:val="17"/>
              </w:rPr>
              <w:t xml:space="preserve">g./ga.________________________________; tel.: ____________________; </w:t>
            </w:r>
          </w:p>
          <w:p w14:paraId="163A46A4" w14:textId="77777777" w:rsidR="00532798" w:rsidRPr="0095239D" w:rsidRDefault="00532798" w:rsidP="00D633AA">
            <w:pPr>
              <w:widowControl w:val="0"/>
              <w:jc w:val="both"/>
              <w:rPr>
                <w:rFonts w:ascii="Tahoma" w:hAnsi="Tahoma" w:cs="Tahoma"/>
                <w:sz w:val="18"/>
                <w:szCs w:val="18"/>
              </w:rPr>
            </w:pPr>
            <w:r w:rsidRPr="0095239D">
              <w:rPr>
                <w:rFonts w:ascii="Tahoma" w:hAnsi="Tahoma" w:cs="Tahoma"/>
                <w:sz w:val="17"/>
                <w:szCs w:val="17"/>
              </w:rPr>
              <w:t>e - mail: ___________________________________.</w:t>
            </w:r>
          </w:p>
        </w:tc>
      </w:tr>
      <w:tr w:rsidR="00532798" w:rsidRPr="0095239D" w14:paraId="298D655D"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34A3BF79" w14:textId="77777777" w:rsidR="00532798" w:rsidRPr="0095239D" w:rsidRDefault="00532798" w:rsidP="00D633AA">
            <w:pPr>
              <w:widowControl w:val="0"/>
              <w:jc w:val="both"/>
              <w:rPr>
                <w:rFonts w:ascii="Tahoma" w:hAnsi="Tahoma" w:cs="Tahoma"/>
                <w:snapToGrid w:val="0"/>
                <w:color w:val="000000"/>
                <w:sz w:val="24"/>
                <w:szCs w:val="24"/>
              </w:rPr>
            </w:pPr>
          </w:p>
          <w:p w14:paraId="08F5567C" w14:textId="77777777" w:rsidR="00532798" w:rsidRPr="0095239D" w:rsidRDefault="00532798" w:rsidP="00D633AA">
            <w:pPr>
              <w:widowControl w:val="0"/>
              <w:jc w:val="both"/>
              <w:rPr>
                <w:rFonts w:ascii="Tahoma" w:hAnsi="Tahoma" w:cs="Tahoma"/>
                <w:snapToGrid w:val="0"/>
                <w:color w:val="000000"/>
              </w:rPr>
            </w:pPr>
          </w:p>
          <w:p w14:paraId="47037823" w14:textId="77777777" w:rsidR="00532798" w:rsidRPr="0095239D" w:rsidRDefault="00532798" w:rsidP="00D633AA">
            <w:pPr>
              <w:widowControl w:val="0"/>
              <w:jc w:val="both"/>
              <w:rPr>
                <w:rFonts w:ascii="Tahoma" w:hAnsi="Tahoma" w:cs="Tahoma"/>
                <w:snapToGrid w:val="0"/>
                <w:color w:val="000000"/>
              </w:rPr>
            </w:pPr>
          </w:p>
        </w:tc>
        <w:tc>
          <w:tcPr>
            <w:tcW w:w="2574" w:type="dxa"/>
            <w:gridSpan w:val="2"/>
          </w:tcPr>
          <w:p w14:paraId="6B24AD2E" w14:textId="77777777" w:rsidR="00532798" w:rsidRPr="0095239D" w:rsidRDefault="00532798" w:rsidP="00D633AA">
            <w:pPr>
              <w:widowControl w:val="0"/>
              <w:jc w:val="center"/>
              <w:rPr>
                <w:rFonts w:ascii="Tahoma" w:hAnsi="Tahoma" w:cs="Tahoma"/>
                <w:snapToGrid w:val="0"/>
                <w:color w:val="000000"/>
              </w:rPr>
            </w:pPr>
          </w:p>
        </w:tc>
        <w:tc>
          <w:tcPr>
            <w:tcW w:w="3715" w:type="dxa"/>
            <w:gridSpan w:val="2"/>
            <w:tcBorders>
              <w:bottom w:val="single" w:sz="4" w:space="0" w:color="auto"/>
            </w:tcBorders>
          </w:tcPr>
          <w:p w14:paraId="7914AF13" w14:textId="77777777" w:rsidR="00532798" w:rsidRPr="0095239D" w:rsidRDefault="00532798" w:rsidP="00D633AA">
            <w:pPr>
              <w:widowControl w:val="0"/>
              <w:tabs>
                <w:tab w:val="left" w:pos="567"/>
                <w:tab w:val="num" w:pos="851"/>
                <w:tab w:val="left" w:pos="993"/>
              </w:tabs>
              <w:jc w:val="both"/>
              <w:rPr>
                <w:rFonts w:ascii="Tahoma" w:hAnsi="Tahoma" w:cs="Tahoma"/>
                <w:snapToGrid w:val="0"/>
                <w:color w:val="000000"/>
              </w:rPr>
            </w:pPr>
          </w:p>
        </w:tc>
      </w:tr>
      <w:tr w:rsidR="00532798" w:rsidRPr="0095239D" w14:paraId="3AE906BC"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30766532" w14:textId="77777777" w:rsidR="00532798" w:rsidRPr="0095239D" w:rsidRDefault="00532798" w:rsidP="00D633AA">
            <w:pPr>
              <w:widowControl w:val="0"/>
              <w:jc w:val="center"/>
              <w:rPr>
                <w:rFonts w:ascii="Tahoma" w:hAnsi="Tahoma" w:cs="Tahoma"/>
                <w:snapToGrid w:val="0"/>
                <w:color w:val="000000"/>
              </w:rPr>
            </w:pPr>
            <w:r w:rsidRPr="0095239D">
              <w:rPr>
                <w:rFonts w:ascii="Tahoma" w:hAnsi="Tahoma" w:cs="Tahoma"/>
                <w:snapToGrid w:val="0"/>
                <w:color w:val="000000"/>
              </w:rPr>
              <w:t>(</w:t>
            </w:r>
            <w:r w:rsidRPr="0095239D">
              <w:rPr>
                <w:rFonts w:ascii="Tahoma" w:hAnsi="Tahoma" w:cs="Tahoma"/>
                <w:snapToGrid w:val="0"/>
                <w:color w:val="000000"/>
                <w:sz w:val="18"/>
              </w:rPr>
              <w:t>kraj, datum</w:t>
            </w:r>
            <w:r w:rsidRPr="0095239D">
              <w:rPr>
                <w:rFonts w:ascii="Tahoma" w:hAnsi="Tahoma" w:cs="Tahoma"/>
                <w:snapToGrid w:val="0"/>
                <w:color w:val="000000"/>
              </w:rPr>
              <w:t>)</w:t>
            </w:r>
          </w:p>
        </w:tc>
        <w:tc>
          <w:tcPr>
            <w:tcW w:w="2574" w:type="dxa"/>
            <w:gridSpan w:val="2"/>
          </w:tcPr>
          <w:p w14:paraId="491502C9" w14:textId="77777777" w:rsidR="00532798" w:rsidRPr="0095239D" w:rsidRDefault="00532798" w:rsidP="00D633AA">
            <w:pPr>
              <w:widowControl w:val="0"/>
              <w:jc w:val="center"/>
              <w:rPr>
                <w:rFonts w:ascii="Tahoma" w:hAnsi="Tahoma" w:cs="Tahoma"/>
                <w:snapToGrid w:val="0"/>
                <w:color w:val="000000"/>
              </w:rPr>
            </w:pPr>
            <w:r w:rsidRPr="0095239D">
              <w:rPr>
                <w:rFonts w:ascii="Tahoma" w:hAnsi="Tahoma" w:cs="Tahoma"/>
                <w:snapToGrid w:val="0"/>
                <w:color w:val="000000"/>
              </w:rPr>
              <w:t>žig</w:t>
            </w:r>
          </w:p>
        </w:tc>
        <w:tc>
          <w:tcPr>
            <w:tcW w:w="3715" w:type="dxa"/>
            <w:gridSpan w:val="2"/>
            <w:tcBorders>
              <w:top w:val="single" w:sz="4" w:space="0" w:color="auto"/>
            </w:tcBorders>
          </w:tcPr>
          <w:p w14:paraId="4618A7C5" w14:textId="77777777" w:rsidR="00532798" w:rsidRPr="0095239D" w:rsidRDefault="00532798" w:rsidP="00D633AA">
            <w:pPr>
              <w:widowControl w:val="0"/>
              <w:jc w:val="both"/>
              <w:rPr>
                <w:rFonts w:ascii="Tahoma" w:hAnsi="Tahoma" w:cs="Tahoma"/>
                <w:snapToGrid w:val="0"/>
                <w:color w:val="000000"/>
              </w:rPr>
            </w:pPr>
            <w:r w:rsidRPr="0095239D">
              <w:rPr>
                <w:rFonts w:ascii="Tahoma" w:hAnsi="Tahoma" w:cs="Tahoma"/>
                <w:snapToGrid w:val="0"/>
                <w:color w:val="000000"/>
              </w:rPr>
              <w:t>(</w:t>
            </w:r>
            <w:r w:rsidRPr="0095239D">
              <w:rPr>
                <w:rFonts w:ascii="Tahoma" w:hAnsi="Tahoma" w:cs="Tahoma"/>
                <w:snapToGrid w:val="0"/>
                <w:color w:val="000000"/>
                <w:sz w:val="18"/>
              </w:rPr>
              <w:t>Naziv in podpis odgovorne osebe ponudnika</w:t>
            </w:r>
            <w:r w:rsidRPr="0095239D">
              <w:rPr>
                <w:rFonts w:ascii="Tahoma" w:hAnsi="Tahoma" w:cs="Tahoma"/>
                <w:snapToGrid w:val="0"/>
                <w:color w:val="000000"/>
              </w:rPr>
              <w:t>)</w:t>
            </w:r>
          </w:p>
        </w:tc>
      </w:tr>
    </w:tbl>
    <w:p w14:paraId="18B42FCB" w14:textId="77777777" w:rsidR="00532798" w:rsidRPr="0095239D" w:rsidRDefault="00532798" w:rsidP="00D633AA">
      <w:pPr>
        <w:widowControl w:val="0"/>
        <w:tabs>
          <w:tab w:val="left" w:pos="2835"/>
        </w:tabs>
        <w:ind w:left="284" w:hanging="284"/>
        <w:jc w:val="both"/>
        <w:rPr>
          <w:rFonts w:ascii="Tahoma" w:hAnsi="Tahoma" w:cs="Tahoma"/>
        </w:rPr>
      </w:pPr>
    </w:p>
    <w:p w14:paraId="539A3BE3" w14:textId="77777777" w:rsidR="00532798" w:rsidRPr="0095239D" w:rsidRDefault="00532798" w:rsidP="00D633AA">
      <w:pPr>
        <w:widowControl w:val="0"/>
        <w:tabs>
          <w:tab w:val="left" w:pos="567"/>
          <w:tab w:val="num" w:pos="851"/>
          <w:tab w:val="left" w:pos="993"/>
        </w:tabs>
        <w:jc w:val="both"/>
        <w:rPr>
          <w:rFonts w:ascii="Tahoma" w:hAnsi="Tahoma" w:cs="Tahoma"/>
          <w:b/>
          <w:i/>
          <w:sz w:val="16"/>
          <w:szCs w:val="18"/>
        </w:rPr>
      </w:pPr>
    </w:p>
    <w:p w14:paraId="5EF855B2" w14:textId="4112E285" w:rsidR="00532798" w:rsidRPr="0095239D" w:rsidRDefault="00532798" w:rsidP="00D633AA">
      <w:pPr>
        <w:widowControl w:val="0"/>
        <w:tabs>
          <w:tab w:val="left" w:pos="567"/>
          <w:tab w:val="num" w:pos="851"/>
          <w:tab w:val="left" w:pos="993"/>
        </w:tabs>
        <w:jc w:val="both"/>
        <w:rPr>
          <w:rFonts w:ascii="Tahoma" w:hAnsi="Tahoma" w:cs="Tahoma"/>
          <w:b/>
          <w:i/>
          <w:sz w:val="16"/>
          <w:szCs w:val="18"/>
        </w:rPr>
      </w:pPr>
    </w:p>
    <w:p w14:paraId="0C88E980" w14:textId="77777777" w:rsidR="00EC49FD" w:rsidRPr="0095239D" w:rsidRDefault="00EC49FD" w:rsidP="00D633AA">
      <w:pPr>
        <w:widowControl w:val="0"/>
        <w:tabs>
          <w:tab w:val="left" w:pos="567"/>
          <w:tab w:val="num" w:pos="851"/>
          <w:tab w:val="left" w:pos="993"/>
        </w:tabs>
        <w:jc w:val="both"/>
        <w:rPr>
          <w:rFonts w:ascii="Tahoma" w:hAnsi="Tahoma" w:cs="Tahoma"/>
          <w:b/>
          <w:i/>
          <w:sz w:val="16"/>
          <w:szCs w:val="18"/>
        </w:rPr>
      </w:pPr>
    </w:p>
    <w:p w14:paraId="77FC6C85" w14:textId="77777777" w:rsidR="00532798" w:rsidRPr="0095239D" w:rsidRDefault="00532798" w:rsidP="00D633AA">
      <w:pPr>
        <w:widowControl w:val="0"/>
        <w:tabs>
          <w:tab w:val="left" w:pos="567"/>
          <w:tab w:val="num" w:pos="851"/>
          <w:tab w:val="left" w:pos="993"/>
        </w:tabs>
        <w:jc w:val="both"/>
        <w:rPr>
          <w:rFonts w:ascii="Tahoma" w:hAnsi="Tahoma" w:cs="Tahoma"/>
          <w:i/>
          <w:sz w:val="18"/>
          <w:szCs w:val="17"/>
        </w:rPr>
      </w:pPr>
      <w:r w:rsidRPr="0095239D">
        <w:rPr>
          <w:rFonts w:ascii="Tahoma" w:hAnsi="Tahoma" w:cs="Tahoma"/>
          <w:b/>
          <w:i/>
          <w:sz w:val="18"/>
          <w:szCs w:val="17"/>
        </w:rPr>
        <w:t xml:space="preserve">Navodilo: </w:t>
      </w:r>
      <w:r w:rsidRPr="0095239D">
        <w:rPr>
          <w:rFonts w:ascii="Tahoma" w:hAnsi="Tahoma" w:cs="Tahoma"/>
          <w:i/>
          <w:sz w:val="18"/>
          <w:szCs w:val="17"/>
        </w:rPr>
        <w:t xml:space="preserve">V primeru, da odda več ponudnikov </w:t>
      </w:r>
      <w:r w:rsidRPr="0095239D">
        <w:rPr>
          <w:rFonts w:ascii="Tahoma" w:hAnsi="Tahoma" w:cs="Tahoma"/>
          <w:i/>
          <w:sz w:val="18"/>
          <w:szCs w:val="17"/>
          <w:u w:val="single"/>
        </w:rPr>
        <w:t>skupno ponudbo</w:t>
      </w:r>
      <w:r w:rsidRPr="0095239D">
        <w:rPr>
          <w:rFonts w:ascii="Tahoma" w:hAnsi="Tahoma" w:cs="Tahoma"/>
          <w:i/>
          <w:sz w:val="18"/>
          <w:szCs w:val="17"/>
        </w:rPr>
        <w:t xml:space="preserve">, morajo razmnožen obrazec priloge 1 izpolniti vsi ponudniki – partnerji. V primeru skupne ponudbe se k prilogi 1 priloži </w:t>
      </w:r>
      <w:r w:rsidRPr="0095239D">
        <w:rPr>
          <w:rFonts w:ascii="Tahoma" w:hAnsi="Tahoma" w:cs="Tahoma"/>
          <w:i/>
          <w:sz w:val="18"/>
          <w:szCs w:val="17"/>
          <w:u w:val="single"/>
        </w:rPr>
        <w:t>pravni akt o skupni izvedbi naročila</w:t>
      </w:r>
      <w:r w:rsidRPr="0095239D">
        <w:rPr>
          <w:rFonts w:ascii="Tahoma" w:hAnsi="Tahoma" w:cs="Tahoma"/>
          <w:i/>
          <w:sz w:val="18"/>
          <w:szCs w:val="17"/>
        </w:rPr>
        <w:t>.</w:t>
      </w:r>
    </w:p>
    <w:p w14:paraId="29DC28DF" w14:textId="77777777" w:rsidR="00532798" w:rsidRPr="0095239D" w:rsidRDefault="00532798" w:rsidP="00D633AA">
      <w:pPr>
        <w:widowControl w:val="0"/>
        <w:tabs>
          <w:tab w:val="left" w:pos="567"/>
          <w:tab w:val="num" w:pos="851"/>
          <w:tab w:val="left" w:pos="993"/>
        </w:tabs>
        <w:jc w:val="both"/>
        <w:rPr>
          <w:rFonts w:ascii="Tahoma" w:hAnsi="Tahoma" w:cs="Tahoma"/>
          <w:b/>
          <w:i/>
          <w:szCs w:val="17"/>
          <w:u w:val="single"/>
        </w:rPr>
      </w:pPr>
    </w:p>
    <w:p w14:paraId="7E18C4E8" w14:textId="4289FF07" w:rsidR="00532798" w:rsidRPr="0095239D" w:rsidRDefault="00532798" w:rsidP="00D633AA">
      <w:pPr>
        <w:widowControl w:val="0"/>
        <w:tabs>
          <w:tab w:val="left" w:pos="567"/>
          <w:tab w:val="num" w:pos="851"/>
          <w:tab w:val="left" w:pos="993"/>
        </w:tabs>
        <w:jc w:val="both"/>
        <w:rPr>
          <w:rFonts w:ascii="Tahoma" w:hAnsi="Tahoma" w:cs="Tahoma"/>
          <w:b/>
          <w:i/>
          <w:sz w:val="18"/>
          <w:szCs w:val="17"/>
          <w:u w:val="single"/>
        </w:rPr>
      </w:pPr>
      <w:r w:rsidRPr="0095239D">
        <w:rPr>
          <w:rFonts w:ascii="Tahoma" w:hAnsi="Tahoma" w:cs="Tahoma"/>
          <w:i/>
          <w:iCs/>
          <w:sz w:val="18"/>
          <w:szCs w:val="17"/>
        </w:rPr>
        <w:t xml:space="preserve">Ponudnik </w:t>
      </w:r>
      <w:r w:rsidRPr="0095239D">
        <w:rPr>
          <w:rFonts w:ascii="Tahoma" w:hAnsi="Tahoma" w:cs="Tahoma"/>
          <w:i/>
          <w:iCs/>
          <w:sz w:val="18"/>
          <w:szCs w:val="17"/>
          <w:u w:val="single"/>
        </w:rPr>
        <w:t>obrazec</w:t>
      </w:r>
      <w:r w:rsidRPr="0095239D">
        <w:rPr>
          <w:rFonts w:ascii="Tahoma" w:hAnsi="Tahoma" w:cs="Tahoma"/>
          <w:b/>
          <w:i/>
          <w:iCs/>
          <w:sz w:val="18"/>
          <w:szCs w:val="17"/>
        </w:rPr>
        <w:t xml:space="preserve"> </w:t>
      </w:r>
      <w:r w:rsidRPr="0095239D">
        <w:rPr>
          <w:rFonts w:ascii="Tahoma" w:hAnsi="Tahoma" w:cs="Tahoma"/>
          <w:i/>
          <w:iCs/>
          <w:sz w:val="18"/>
          <w:szCs w:val="17"/>
        </w:rPr>
        <w:t>v okviru sistema e-JN</w:t>
      </w:r>
      <w:r w:rsidRPr="0095239D">
        <w:rPr>
          <w:rFonts w:ascii="Tahoma" w:hAnsi="Tahoma" w:cs="Tahoma"/>
          <w:b/>
          <w:i/>
          <w:iCs/>
          <w:sz w:val="18"/>
          <w:szCs w:val="17"/>
        </w:rPr>
        <w:t xml:space="preserve"> </w:t>
      </w:r>
      <w:r w:rsidRPr="0095239D">
        <w:rPr>
          <w:rFonts w:ascii="Tahoma" w:hAnsi="Tahoma" w:cs="Tahoma"/>
          <w:b/>
          <w:i/>
          <w:iCs/>
          <w:sz w:val="18"/>
          <w:szCs w:val="17"/>
          <w:u w:val="single"/>
        </w:rPr>
        <w:t xml:space="preserve">naloži v </w:t>
      </w:r>
      <w:r w:rsidR="00375E15" w:rsidRPr="0095239D">
        <w:rPr>
          <w:rFonts w:ascii="Tahoma" w:hAnsi="Tahoma" w:cs="Tahoma"/>
          <w:b/>
          <w:i/>
          <w:iCs/>
          <w:sz w:val="18"/>
          <w:szCs w:val="17"/>
          <w:u w:val="single"/>
        </w:rPr>
        <w:t xml:space="preserve">Razdelek »DOKUMENTI«, del »Ostale priloge«. </w:t>
      </w:r>
      <w:r w:rsidRPr="0095239D">
        <w:rPr>
          <w:rFonts w:ascii="Tahoma" w:hAnsi="Tahoma" w:cs="Tahoma"/>
          <w:b/>
          <w:i/>
          <w:iCs/>
          <w:sz w:val="18"/>
          <w:szCs w:val="17"/>
          <w:u w:val="single"/>
        </w:rPr>
        <w:t>!!!</w:t>
      </w:r>
    </w:p>
    <w:p w14:paraId="1746E694" w14:textId="77777777" w:rsidR="00532798" w:rsidRPr="0095239D" w:rsidRDefault="00532798" w:rsidP="00D633AA">
      <w:pPr>
        <w:widowControl w:val="0"/>
        <w:tabs>
          <w:tab w:val="left" w:pos="567"/>
          <w:tab w:val="num" w:pos="851"/>
          <w:tab w:val="left" w:pos="993"/>
        </w:tabs>
        <w:jc w:val="both"/>
        <w:rPr>
          <w:rFonts w:ascii="Tahoma" w:hAnsi="Tahoma" w:cs="Tahoma"/>
          <w:i/>
          <w:sz w:val="17"/>
          <w:szCs w:val="17"/>
        </w:rPr>
      </w:pPr>
    </w:p>
    <w:p w14:paraId="5EC8565D" w14:textId="77777777" w:rsidR="00AE4E77" w:rsidRPr="0095239D" w:rsidRDefault="00AE4E77" w:rsidP="00D633AA">
      <w:pPr>
        <w:widowControl w:val="0"/>
      </w:pPr>
      <w:r w:rsidRPr="0095239D">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7C70A1" w:rsidRPr="0095239D" w14:paraId="2FD142D4" w14:textId="77777777">
        <w:tc>
          <w:tcPr>
            <w:tcW w:w="741" w:type="dxa"/>
            <w:tcBorders>
              <w:right w:val="nil"/>
            </w:tcBorders>
          </w:tcPr>
          <w:p w14:paraId="46A61590" w14:textId="77777777" w:rsidR="007C70A1" w:rsidRPr="0095239D" w:rsidRDefault="0098602E" w:rsidP="00D633AA">
            <w:pPr>
              <w:widowControl w:val="0"/>
              <w:jc w:val="both"/>
              <w:rPr>
                <w:rFonts w:ascii="Tahoma" w:hAnsi="Tahoma" w:cs="Tahoma"/>
              </w:rPr>
            </w:pPr>
            <w:r w:rsidRPr="0095239D">
              <w:rPr>
                <w:rFonts w:ascii="Tahoma" w:hAnsi="Tahoma" w:cs="Tahoma"/>
              </w:rPr>
              <w:lastRenderedPageBreak/>
              <w:br w:type="page"/>
            </w:r>
          </w:p>
        </w:tc>
        <w:tc>
          <w:tcPr>
            <w:tcW w:w="7623" w:type="dxa"/>
            <w:tcBorders>
              <w:left w:val="nil"/>
            </w:tcBorders>
            <w:vAlign w:val="bottom"/>
          </w:tcPr>
          <w:p w14:paraId="6C95FEBD" w14:textId="77777777" w:rsidR="007C70A1" w:rsidRPr="0095239D" w:rsidRDefault="007C70A1" w:rsidP="00D633AA">
            <w:pPr>
              <w:widowControl w:val="0"/>
              <w:jc w:val="both"/>
              <w:rPr>
                <w:rFonts w:ascii="Tahoma" w:hAnsi="Tahoma" w:cs="Tahoma"/>
              </w:rPr>
            </w:pPr>
            <w:r w:rsidRPr="0095239D">
              <w:rPr>
                <w:rFonts w:ascii="Tahoma" w:hAnsi="Tahoma" w:cs="Tahoma"/>
              </w:rPr>
              <w:t xml:space="preserve">PONUDBA </w:t>
            </w:r>
          </w:p>
        </w:tc>
        <w:tc>
          <w:tcPr>
            <w:tcW w:w="850" w:type="dxa"/>
            <w:tcBorders>
              <w:right w:val="nil"/>
            </w:tcBorders>
          </w:tcPr>
          <w:p w14:paraId="515A9929" w14:textId="77777777" w:rsidR="007C70A1" w:rsidRPr="0095239D" w:rsidRDefault="00BA6BE8" w:rsidP="00D633AA">
            <w:pPr>
              <w:widowControl w:val="0"/>
              <w:jc w:val="both"/>
              <w:rPr>
                <w:rFonts w:ascii="Tahoma" w:hAnsi="Tahoma" w:cs="Tahoma"/>
                <w:b/>
              </w:rPr>
            </w:pPr>
            <w:r w:rsidRPr="0095239D">
              <w:rPr>
                <w:rFonts w:ascii="Tahoma" w:hAnsi="Tahoma" w:cs="Tahoma"/>
                <w:b/>
                <w:i/>
              </w:rPr>
              <w:t xml:space="preserve">Priloga </w:t>
            </w:r>
          </w:p>
        </w:tc>
        <w:tc>
          <w:tcPr>
            <w:tcW w:w="426" w:type="dxa"/>
            <w:tcBorders>
              <w:left w:val="nil"/>
            </w:tcBorders>
          </w:tcPr>
          <w:p w14:paraId="1BB2A784" w14:textId="77777777" w:rsidR="007C70A1" w:rsidRPr="0095239D" w:rsidRDefault="007C70A1" w:rsidP="00D633AA">
            <w:pPr>
              <w:widowControl w:val="0"/>
              <w:jc w:val="both"/>
              <w:rPr>
                <w:rFonts w:ascii="Tahoma" w:hAnsi="Tahoma" w:cs="Tahoma"/>
                <w:b/>
                <w:i/>
              </w:rPr>
            </w:pPr>
            <w:r w:rsidRPr="0095239D">
              <w:rPr>
                <w:rFonts w:ascii="Tahoma" w:hAnsi="Tahoma" w:cs="Tahoma"/>
                <w:b/>
                <w:i/>
              </w:rPr>
              <w:t>2</w:t>
            </w:r>
          </w:p>
        </w:tc>
      </w:tr>
    </w:tbl>
    <w:p w14:paraId="09FD8A9F" w14:textId="77777777" w:rsidR="007C70A1" w:rsidRPr="0095239D" w:rsidRDefault="007C70A1" w:rsidP="00D633AA">
      <w:pPr>
        <w:widowControl w:val="0"/>
        <w:jc w:val="both"/>
        <w:rPr>
          <w:rFonts w:ascii="Tahoma" w:hAnsi="Tahoma" w:cs="Tahoma"/>
          <w:b/>
          <w:sz w:val="16"/>
        </w:rPr>
      </w:pPr>
    </w:p>
    <w:p w14:paraId="5EBBB3CD" w14:textId="1D3F2376" w:rsidR="00582F46" w:rsidRPr="0095239D" w:rsidRDefault="00EC47B9" w:rsidP="00D633AA">
      <w:pPr>
        <w:widowControl w:val="0"/>
        <w:jc w:val="both"/>
        <w:rPr>
          <w:rFonts w:ascii="Tahoma" w:hAnsi="Tahoma" w:cs="Tahoma"/>
        </w:rPr>
      </w:pPr>
      <w:r w:rsidRPr="0095239D">
        <w:rPr>
          <w:rFonts w:ascii="Tahoma" w:hAnsi="Tahoma" w:cs="Tahoma"/>
        </w:rPr>
        <w:t>JAVNO NAROČILO:</w:t>
      </w:r>
      <w:r w:rsidRPr="0095239D">
        <w:rPr>
          <w:rFonts w:ascii="Tahoma" w:hAnsi="Tahoma" w:cs="Tahoma"/>
          <w:b/>
        </w:rPr>
        <w:t xml:space="preserve"> </w:t>
      </w:r>
      <w:r w:rsidR="004D1C49" w:rsidRPr="0095239D">
        <w:rPr>
          <w:rFonts w:ascii="Tahoma" w:hAnsi="Tahoma" w:cs="Tahoma"/>
          <w:b/>
        </w:rPr>
        <w:t>ENLJ-VOD-SP-474/25</w:t>
      </w:r>
      <w:r w:rsidR="00A04B6A" w:rsidRPr="0095239D">
        <w:rPr>
          <w:rFonts w:ascii="Tahoma" w:hAnsi="Tahoma" w:cs="Tahoma"/>
          <w:b/>
        </w:rPr>
        <w:t xml:space="preserve"> </w:t>
      </w:r>
      <w:r w:rsidR="00AF1E5B" w:rsidRPr="0095239D">
        <w:rPr>
          <w:rFonts w:ascii="Tahoma" w:hAnsi="Tahoma" w:cs="Tahoma"/>
          <w:b/>
        </w:rPr>
        <w:t>–</w:t>
      </w:r>
      <w:r w:rsidR="00A04B6A" w:rsidRPr="0095239D">
        <w:rPr>
          <w:rFonts w:ascii="Tahoma" w:hAnsi="Tahoma" w:cs="Tahoma"/>
          <w:b/>
        </w:rPr>
        <w:t xml:space="preserve"> </w:t>
      </w:r>
      <w:r w:rsidR="00AF1E5B" w:rsidRPr="0095239D">
        <w:rPr>
          <w:rFonts w:ascii="Tahoma" w:hAnsi="Tahoma" w:cs="Tahoma"/>
          <w:b/>
        </w:rPr>
        <w:t>»</w:t>
      </w:r>
      <w:r w:rsidR="004D1C49" w:rsidRPr="0095239D">
        <w:rPr>
          <w:rFonts w:ascii="Tahoma" w:hAnsi="Tahoma" w:cs="Tahoma"/>
          <w:b/>
        </w:rPr>
        <w:t>Strokovna podpora za specifična elektrotehnična področja na projektu BIOMASA</w:t>
      </w:r>
      <w:r w:rsidR="00AF1E5B" w:rsidRPr="0095239D">
        <w:rPr>
          <w:rFonts w:ascii="Tahoma" w:hAnsi="Tahoma" w:cs="Tahoma"/>
          <w:b/>
        </w:rPr>
        <w:t>«</w:t>
      </w:r>
      <w:r w:rsidR="00731FE6" w:rsidRPr="0095239D">
        <w:rPr>
          <w:rFonts w:ascii="Tahoma" w:hAnsi="Tahoma" w:cs="Tahoma"/>
          <w:b/>
        </w:rPr>
        <w:t xml:space="preserve"> </w:t>
      </w:r>
    </w:p>
    <w:p w14:paraId="61EDA898" w14:textId="77777777" w:rsidR="007C70A1" w:rsidRPr="0095239D" w:rsidRDefault="007C70A1" w:rsidP="00D633AA">
      <w:pPr>
        <w:widowControl w:val="0"/>
        <w:jc w:val="both"/>
        <w:rPr>
          <w:rFonts w:ascii="Tahoma" w:hAnsi="Tahoma" w:cs="Tahoma"/>
          <w:b/>
          <w:sz w:val="12"/>
        </w:rPr>
      </w:pPr>
    </w:p>
    <w:p w14:paraId="7569C959" w14:textId="77777777" w:rsidR="00EC47B9" w:rsidRPr="0095239D" w:rsidRDefault="00EC47B9" w:rsidP="00D633AA">
      <w:pPr>
        <w:widowControl w:val="0"/>
        <w:jc w:val="both"/>
        <w:rPr>
          <w:rFonts w:ascii="Tahoma" w:hAnsi="Tahoma" w:cs="Tahoma"/>
          <w:b/>
          <w:sz w:val="16"/>
        </w:rPr>
      </w:pPr>
    </w:p>
    <w:p w14:paraId="765E5E61" w14:textId="77777777" w:rsidR="00EC47B9" w:rsidRPr="0095239D" w:rsidRDefault="00EC47B9" w:rsidP="00D633AA">
      <w:pPr>
        <w:widowControl w:val="0"/>
        <w:spacing w:line="360" w:lineRule="auto"/>
        <w:rPr>
          <w:rFonts w:ascii="Tahoma" w:hAnsi="Tahoma" w:cs="Tahoma"/>
        </w:rPr>
      </w:pPr>
      <w:r w:rsidRPr="0095239D">
        <w:rPr>
          <w:rFonts w:ascii="Tahoma" w:hAnsi="Tahoma" w:cs="Tahoma"/>
        </w:rPr>
        <w:t>PONUDNIK: ___________________________________________________________________________</w:t>
      </w:r>
    </w:p>
    <w:p w14:paraId="1D57A39B" w14:textId="77777777" w:rsidR="00EC47B9" w:rsidRPr="0095239D" w:rsidRDefault="00EC47B9" w:rsidP="00D633AA">
      <w:pPr>
        <w:widowControl w:val="0"/>
        <w:spacing w:line="360" w:lineRule="auto"/>
        <w:ind w:left="708" w:firstLine="426"/>
        <w:jc w:val="both"/>
        <w:rPr>
          <w:rFonts w:ascii="Tahoma" w:hAnsi="Tahoma" w:cs="Tahoma"/>
          <w:b/>
        </w:rPr>
      </w:pPr>
      <w:r w:rsidRPr="0095239D">
        <w:rPr>
          <w:rFonts w:ascii="Tahoma" w:hAnsi="Tahoma" w:cs="Tahoma"/>
        </w:rPr>
        <w:t>___________________________________________________________________________</w:t>
      </w:r>
    </w:p>
    <w:p w14:paraId="462C283B" w14:textId="77777777" w:rsidR="00EC47B9" w:rsidRPr="0095239D" w:rsidRDefault="00EC47B9" w:rsidP="00D633AA">
      <w:pPr>
        <w:widowControl w:val="0"/>
        <w:spacing w:line="360" w:lineRule="auto"/>
        <w:ind w:left="708" w:firstLine="426"/>
        <w:jc w:val="both"/>
        <w:rPr>
          <w:rFonts w:ascii="Tahoma" w:hAnsi="Tahoma" w:cs="Tahoma"/>
          <w:b/>
        </w:rPr>
      </w:pPr>
      <w:r w:rsidRPr="0095239D">
        <w:rPr>
          <w:rFonts w:ascii="Tahoma" w:hAnsi="Tahoma" w:cs="Tahoma"/>
        </w:rPr>
        <w:t>___________________________________________________________________________</w:t>
      </w:r>
    </w:p>
    <w:p w14:paraId="27103EBF" w14:textId="77777777" w:rsidR="00EC47B9" w:rsidRPr="0095239D" w:rsidRDefault="00EC47B9" w:rsidP="00D633AA">
      <w:pPr>
        <w:widowControl w:val="0"/>
        <w:jc w:val="both"/>
        <w:rPr>
          <w:rFonts w:ascii="Tahoma" w:hAnsi="Tahoma" w:cs="Tahoma"/>
          <w:b/>
          <w:sz w:val="16"/>
          <w:szCs w:val="16"/>
        </w:rPr>
      </w:pPr>
    </w:p>
    <w:p w14:paraId="3543DAA9" w14:textId="77777777" w:rsidR="00EC47B9" w:rsidRPr="0095239D" w:rsidRDefault="00EC47B9" w:rsidP="00D633AA">
      <w:pPr>
        <w:widowControl w:val="0"/>
        <w:jc w:val="both"/>
        <w:rPr>
          <w:rFonts w:ascii="Tahoma" w:hAnsi="Tahoma" w:cs="Tahoma"/>
          <w:b/>
          <w:sz w:val="16"/>
          <w:szCs w:val="16"/>
        </w:rPr>
      </w:pPr>
    </w:p>
    <w:p w14:paraId="072864DB" w14:textId="77777777" w:rsidR="00EC47B9" w:rsidRPr="0095239D" w:rsidRDefault="00EC47B9" w:rsidP="00D633AA">
      <w:pPr>
        <w:widowControl w:val="0"/>
        <w:jc w:val="both"/>
        <w:rPr>
          <w:rFonts w:ascii="Tahoma" w:hAnsi="Tahoma" w:cs="Tahoma"/>
          <w:b/>
          <w:szCs w:val="16"/>
        </w:rPr>
      </w:pPr>
      <w:r w:rsidRPr="0095239D">
        <w:rPr>
          <w:rFonts w:ascii="Tahoma" w:hAnsi="Tahoma" w:cs="Tahoma"/>
        </w:rPr>
        <w:t>PONUDBA ŠT. ______________________</w:t>
      </w:r>
    </w:p>
    <w:p w14:paraId="33B1E8C5" w14:textId="77777777" w:rsidR="00AE416A" w:rsidRPr="0095239D" w:rsidRDefault="00AE416A" w:rsidP="00D633AA">
      <w:pPr>
        <w:widowControl w:val="0"/>
        <w:spacing w:line="276" w:lineRule="auto"/>
        <w:rPr>
          <w:rFonts w:ascii="Tahoma" w:hAnsi="Tahoma" w:cs="Tahoma"/>
          <w:b/>
          <w:szCs w:val="22"/>
        </w:rPr>
      </w:pPr>
    </w:p>
    <w:p w14:paraId="4B3BA4C8" w14:textId="77777777" w:rsidR="003F0FAA" w:rsidRPr="0095239D" w:rsidRDefault="003F0FAA" w:rsidP="00D633AA">
      <w:pPr>
        <w:widowControl w:val="0"/>
        <w:spacing w:line="276" w:lineRule="auto"/>
        <w:rPr>
          <w:rFonts w:ascii="Tahoma" w:hAnsi="Tahoma" w:cs="Tahoma"/>
          <w:b/>
          <w:szCs w:val="22"/>
        </w:rPr>
      </w:pPr>
    </w:p>
    <w:p w14:paraId="4A2D76FB" w14:textId="77777777" w:rsidR="003F0FAA" w:rsidRPr="0095239D" w:rsidRDefault="003F0FAA" w:rsidP="00D633AA">
      <w:pPr>
        <w:widowControl w:val="0"/>
        <w:ind w:left="1080" w:hanging="1080"/>
        <w:jc w:val="both"/>
        <w:rPr>
          <w:rFonts w:ascii="Tahoma" w:hAnsi="Tahoma" w:cs="Tahoma"/>
          <w:b/>
          <w:sz w:val="18"/>
        </w:rPr>
      </w:pPr>
      <w:r w:rsidRPr="0095239D">
        <w:rPr>
          <w:rFonts w:ascii="Tahoma" w:hAnsi="Tahoma" w:cs="Tahoma"/>
          <w:sz w:val="18"/>
        </w:rPr>
        <w:t>Ponudbo oddajamo (označi):</w:t>
      </w:r>
      <w:r w:rsidRPr="0095239D">
        <w:rPr>
          <w:rFonts w:ascii="Tahoma" w:hAnsi="Tahoma" w:cs="Tahoma"/>
          <w:b/>
          <w:sz w:val="18"/>
        </w:rPr>
        <w:t xml:space="preserve"> </w:t>
      </w:r>
    </w:p>
    <w:tbl>
      <w:tblPr>
        <w:tblW w:w="0" w:type="auto"/>
        <w:tblInd w:w="108" w:type="dxa"/>
        <w:tblLook w:val="04A0" w:firstRow="1" w:lastRow="0" w:firstColumn="1" w:lastColumn="0" w:noHBand="0" w:noVBand="1"/>
      </w:tblPr>
      <w:tblGrid>
        <w:gridCol w:w="1688"/>
        <w:gridCol w:w="2507"/>
        <w:gridCol w:w="2184"/>
        <w:gridCol w:w="2605"/>
      </w:tblGrid>
      <w:tr w:rsidR="003F0FAA" w:rsidRPr="0095239D" w14:paraId="01DC9C00" w14:textId="77777777" w:rsidTr="00B11607">
        <w:tc>
          <w:tcPr>
            <w:tcW w:w="1688" w:type="dxa"/>
          </w:tcPr>
          <w:p w14:paraId="4D3A4B5B" w14:textId="77777777" w:rsidR="003F0FAA" w:rsidRPr="0095239D" w:rsidRDefault="003F0FAA" w:rsidP="00D633AA">
            <w:pPr>
              <w:widowControl w:val="0"/>
              <w:numPr>
                <w:ilvl w:val="0"/>
                <w:numId w:val="18"/>
              </w:numPr>
              <w:ind w:left="318" w:hanging="426"/>
              <w:jc w:val="both"/>
              <w:rPr>
                <w:rFonts w:ascii="Tahoma" w:hAnsi="Tahoma" w:cs="Tahoma"/>
                <w:b/>
                <w:sz w:val="16"/>
                <w:szCs w:val="18"/>
              </w:rPr>
            </w:pPr>
            <w:r w:rsidRPr="0095239D">
              <w:rPr>
                <w:rFonts w:ascii="Tahoma" w:hAnsi="Tahoma" w:cs="Tahoma"/>
                <w:sz w:val="16"/>
                <w:szCs w:val="18"/>
              </w:rPr>
              <w:t>samostojno</w:t>
            </w:r>
          </w:p>
        </w:tc>
        <w:tc>
          <w:tcPr>
            <w:tcW w:w="2507" w:type="dxa"/>
          </w:tcPr>
          <w:p w14:paraId="5069C989" w14:textId="77777777" w:rsidR="003F0FAA" w:rsidRPr="0095239D" w:rsidRDefault="003F0FAA" w:rsidP="00D633AA">
            <w:pPr>
              <w:widowControl w:val="0"/>
              <w:numPr>
                <w:ilvl w:val="0"/>
                <w:numId w:val="18"/>
              </w:numPr>
              <w:ind w:left="601" w:hanging="425"/>
              <w:jc w:val="both"/>
              <w:rPr>
                <w:rFonts w:ascii="Tahoma" w:hAnsi="Tahoma" w:cs="Tahoma"/>
                <w:b/>
                <w:sz w:val="16"/>
                <w:szCs w:val="18"/>
              </w:rPr>
            </w:pPr>
            <w:r w:rsidRPr="0095239D">
              <w:rPr>
                <w:rFonts w:ascii="Tahoma" w:hAnsi="Tahoma" w:cs="Tahoma"/>
                <w:sz w:val="16"/>
                <w:szCs w:val="18"/>
              </w:rPr>
              <w:t>skupna ponudba</w:t>
            </w:r>
          </w:p>
        </w:tc>
        <w:tc>
          <w:tcPr>
            <w:tcW w:w="2184" w:type="dxa"/>
          </w:tcPr>
          <w:p w14:paraId="056560B1" w14:textId="77777777" w:rsidR="003F0FAA" w:rsidRPr="0095239D" w:rsidRDefault="003F0FAA" w:rsidP="00D633AA">
            <w:pPr>
              <w:widowControl w:val="0"/>
              <w:numPr>
                <w:ilvl w:val="0"/>
                <w:numId w:val="18"/>
              </w:numPr>
              <w:ind w:left="601" w:hanging="426"/>
              <w:jc w:val="both"/>
              <w:rPr>
                <w:rFonts w:ascii="Tahoma" w:hAnsi="Tahoma" w:cs="Tahoma"/>
                <w:b/>
                <w:sz w:val="16"/>
                <w:szCs w:val="18"/>
              </w:rPr>
            </w:pPr>
            <w:r w:rsidRPr="0095239D">
              <w:rPr>
                <w:rFonts w:ascii="Tahoma" w:hAnsi="Tahoma" w:cs="Tahoma"/>
                <w:sz w:val="16"/>
                <w:szCs w:val="18"/>
              </w:rPr>
              <w:t>s podizvajalci</w:t>
            </w:r>
          </w:p>
        </w:tc>
        <w:tc>
          <w:tcPr>
            <w:tcW w:w="2605" w:type="dxa"/>
          </w:tcPr>
          <w:p w14:paraId="1D3B2A90" w14:textId="77777777" w:rsidR="003F0FAA" w:rsidRPr="0095239D" w:rsidRDefault="003F0FAA" w:rsidP="00D633AA">
            <w:pPr>
              <w:widowControl w:val="0"/>
              <w:numPr>
                <w:ilvl w:val="0"/>
                <w:numId w:val="18"/>
              </w:numPr>
              <w:ind w:left="601" w:hanging="426"/>
              <w:jc w:val="both"/>
              <w:rPr>
                <w:rFonts w:ascii="Tahoma" w:hAnsi="Tahoma" w:cs="Tahoma"/>
                <w:sz w:val="16"/>
                <w:szCs w:val="18"/>
              </w:rPr>
            </w:pPr>
            <w:r w:rsidRPr="0095239D">
              <w:rPr>
                <w:rFonts w:ascii="Tahoma" w:hAnsi="Tahoma" w:cs="Tahoma"/>
                <w:sz w:val="16"/>
                <w:szCs w:val="18"/>
              </w:rPr>
              <w:t>Uporaba zmogljivosti drugih subjektov</w:t>
            </w:r>
          </w:p>
        </w:tc>
      </w:tr>
    </w:tbl>
    <w:p w14:paraId="07595CA2" w14:textId="77777777" w:rsidR="003F0FAA" w:rsidRPr="0095239D" w:rsidRDefault="003F0FAA" w:rsidP="00D633AA">
      <w:pPr>
        <w:widowControl w:val="0"/>
        <w:spacing w:line="276" w:lineRule="auto"/>
        <w:rPr>
          <w:rFonts w:ascii="Tahoma" w:hAnsi="Tahoma" w:cs="Tahoma"/>
          <w:b/>
          <w:szCs w:val="22"/>
        </w:rPr>
      </w:pPr>
    </w:p>
    <w:p w14:paraId="0A4361EA" w14:textId="77777777" w:rsidR="00A767D6" w:rsidRPr="0095239D" w:rsidRDefault="00A767D6" w:rsidP="00D633AA">
      <w:pPr>
        <w:widowControl w:val="0"/>
        <w:spacing w:line="276" w:lineRule="auto"/>
        <w:rPr>
          <w:rFonts w:ascii="Tahoma" w:hAnsi="Tahoma" w:cs="Tahoma"/>
          <w:b/>
          <w:szCs w:val="22"/>
        </w:rPr>
      </w:pPr>
    </w:p>
    <w:p w14:paraId="560FF4CF" w14:textId="77777777" w:rsidR="00532798" w:rsidRPr="0095239D" w:rsidRDefault="00532798" w:rsidP="00D633AA">
      <w:pPr>
        <w:pStyle w:val="Blokbesedila"/>
        <w:widowControl w:val="0"/>
        <w:numPr>
          <w:ilvl w:val="0"/>
          <w:numId w:val="20"/>
        </w:numPr>
        <w:ind w:right="567" w:hanging="720"/>
        <w:jc w:val="both"/>
        <w:rPr>
          <w:rFonts w:ascii="Tahoma" w:hAnsi="Tahoma" w:cs="Tahoma"/>
          <w:b/>
          <w:sz w:val="20"/>
        </w:rPr>
      </w:pPr>
      <w:r w:rsidRPr="0095239D">
        <w:rPr>
          <w:rFonts w:ascii="Tahoma" w:hAnsi="Tahoma" w:cs="Tahoma"/>
          <w:b/>
          <w:sz w:val="20"/>
        </w:rPr>
        <w:t>PONUDBENA CENA</w:t>
      </w:r>
    </w:p>
    <w:p w14:paraId="3D2F9D97" w14:textId="77777777" w:rsidR="00A53CDD" w:rsidRPr="0095239D" w:rsidRDefault="00A53CDD" w:rsidP="00D633AA">
      <w:pPr>
        <w:pStyle w:val="Blokbesedila"/>
        <w:widowControl w:val="0"/>
        <w:ind w:left="0" w:right="567"/>
        <w:jc w:val="both"/>
        <w:rPr>
          <w:rFonts w:ascii="Tahoma" w:hAnsi="Tahoma" w:cs="Tahoma"/>
          <w:b/>
          <w:sz w:val="20"/>
        </w:rPr>
      </w:pPr>
    </w:p>
    <w:tbl>
      <w:tblPr>
        <w:tblStyle w:val="Tabelamrea"/>
        <w:tblW w:w="9410" w:type="dxa"/>
        <w:jc w:val="center"/>
        <w:tblLayout w:type="fixed"/>
        <w:tblLook w:val="04A0" w:firstRow="1" w:lastRow="0" w:firstColumn="1" w:lastColumn="0" w:noHBand="0" w:noVBand="1"/>
      </w:tblPr>
      <w:tblGrid>
        <w:gridCol w:w="4815"/>
        <w:gridCol w:w="4595"/>
      </w:tblGrid>
      <w:tr w:rsidR="005E6A41" w:rsidRPr="0095239D" w14:paraId="111002B7" w14:textId="77777777" w:rsidTr="007E2CEC">
        <w:trPr>
          <w:trHeight w:val="461"/>
          <w:jc w:val="center"/>
        </w:trPr>
        <w:tc>
          <w:tcPr>
            <w:tcW w:w="9410" w:type="dxa"/>
            <w:gridSpan w:val="2"/>
            <w:shd w:val="clear" w:color="auto" w:fill="C2D69B" w:themeFill="accent3" w:themeFillTint="99"/>
            <w:vAlign w:val="center"/>
          </w:tcPr>
          <w:p w14:paraId="66BD8E7B" w14:textId="77777777" w:rsidR="005E6A41" w:rsidRPr="0095239D" w:rsidRDefault="005E6A41" w:rsidP="00D633AA">
            <w:pPr>
              <w:pStyle w:val="Blokbesedila"/>
              <w:widowControl w:val="0"/>
              <w:ind w:left="0" w:right="0"/>
              <w:jc w:val="center"/>
              <w:rPr>
                <w:rFonts w:ascii="Tahoma" w:hAnsi="Tahoma" w:cs="Tahoma"/>
                <w:b/>
                <w:sz w:val="20"/>
              </w:rPr>
            </w:pPr>
            <w:r w:rsidRPr="0095239D">
              <w:rPr>
                <w:rFonts w:ascii="Tahoma" w:hAnsi="Tahoma" w:cs="Tahoma"/>
                <w:b/>
                <w:sz w:val="20"/>
              </w:rPr>
              <w:t>PONUDBA/PREDRAČUN</w:t>
            </w:r>
          </w:p>
        </w:tc>
      </w:tr>
      <w:tr w:rsidR="005E6A41" w:rsidRPr="0095239D" w14:paraId="7AC29626" w14:textId="77777777" w:rsidTr="006262E4">
        <w:trPr>
          <w:trHeight w:val="700"/>
          <w:jc w:val="center"/>
        </w:trPr>
        <w:tc>
          <w:tcPr>
            <w:tcW w:w="4815" w:type="dxa"/>
            <w:tcBorders>
              <w:top w:val="double" w:sz="4" w:space="0" w:color="auto"/>
            </w:tcBorders>
            <w:vAlign w:val="center"/>
          </w:tcPr>
          <w:p w14:paraId="2E44EDE3" w14:textId="77777777" w:rsidR="005E6A41" w:rsidRPr="0095239D" w:rsidRDefault="006262E4" w:rsidP="00D633AA">
            <w:pPr>
              <w:pStyle w:val="Blokbesedila"/>
              <w:widowControl w:val="0"/>
              <w:ind w:left="0" w:right="34"/>
              <w:rPr>
                <w:rFonts w:ascii="Tahoma" w:hAnsi="Tahoma" w:cs="Tahoma"/>
                <w:sz w:val="20"/>
              </w:rPr>
            </w:pPr>
            <w:r w:rsidRPr="0095239D">
              <w:rPr>
                <w:rFonts w:ascii="Tahoma" w:hAnsi="Tahoma" w:cs="Tahoma"/>
                <w:b/>
                <w:sz w:val="20"/>
              </w:rPr>
              <w:t>SKUPNA PONUDBENA</w:t>
            </w:r>
            <w:r w:rsidR="005E6A41" w:rsidRPr="0095239D">
              <w:rPr>
                <w:rFonts w:ascii="Tahoma" w:hAnsi="Tahoma" w:cs="Tahoma"/>
                <w:b/>
                <w:sz w:val="20"/>
              </w:rPr>
              <w:t xml:space="preserve"> CENA V EUR BREZ DDV</w:t>
            </w:r>
          </w:p>
        </w:tc>
        <w:tc>
          <w:tcPr>
            <w:tcW w:w="4595" w:type="dxa"/>
            <w:tcBorders>
              <w:top w:val="double" w:sz="4" w:space="0" w:color="auto"/>
            </w:tcBorders>
            <w:vAlign w:val="center"/>
          </w:tcPr>
          <w:p w14:paraId="2566FB47" w14:textId="77777777" w:rsidR="005E6A41" w:rsidRPr="0095239D" w:rsidRDefault="005E6A41" w:rsidP="00D633AA">
            <w:pPr>
              <w:pStyle w:val="Blokbesedila"/>
              <w:widowControl w:val="0"/>
              <w:ind w:left="0" w:right="0"/>
              <w:jc w:val="right"/>
              <w:rPr>
                <w:rFonts w:ascii="Tahoma" w:hAnsi="Tahoma" w:cs="Tahoma"/>
                <w:sz w:val="20"/>
              </w:rPr>
            </w:pPr>
            <w:r w:rsidRPr="0095239D">
              <w:rPr>
                <w:rFonts w:ascii="Tahoma" w:hAnsi="Tahoma" w:cs="Tahoma"/>
                <w:sz w:val="20"/>
              </w:rPr>
              <w:t xml:space="preserve">  EUR</w:t>
            </w:r>
          </w:p>
        </w:tc>
      </w:tr>
    </w:tbl>
    <w:p w14:paraId="16073B53" w14:textId="77777777" w:rsidR="005E6A41" w:rsidRPr="0095239D" w:rsidRDefault="005E6A41" w:rsidP="00D633AA">
      <w:pPr>
        <w:pStyle w:val="Blokbesedila"/>
        <w:widowControl w:val="0"/>
        <w:ind w:left="0" w:right="567"/>
        <w:jc w:val="both"/>
        <w:rPr>
          <w:rFonts w:ascii="Tahoma" w:hAnsi="Tahoma" w:cs="Tahoma"/>
          <w:b/>
          <w:sz w:val="20"/>
        </w:rPr>
      </w:pPr>
    </w:p>
    <w:p w14:paraId="2E7B9B05" w14:textId="77777777" w:rsidR="00D078F0" w:rsidRPr="0095239D" w:rsidRDefault="00D078F0" w:rsidP="00D633AA">
      <w:pPr>
        <w:pStyle w:val="Blokbesedila"/>
        <w:widowControl w:val="0"/>
        <w:ind w:left="0" w:right="567"/>
        <w:jc w:val="both"/>
        <w:rPr>
          <w:rFonts w:ascii="Tahoma" w:hAnsi="Tahoma" w:cs="Tahoma"/>
          <w:b/>
        </w:rPr>
      </w:pPr>
    </w:p>
    <w:p w14:paraId="56F6EDAD" w14:textId="77777777" w:rsidR="00532798" w:rsidRPr="0095239D" w:rsidRDefault="00532798" w:rsidP="00D633AA">
      <w:pPr>
        <w:pStyle w:val="Blokbesedila"/>
        <w:widowControl w:val="0"/>
        <w:numPr>
          <w:ilvl w:val="0"/>
          <w:numId w:val="20"/>
        </w:numPr>
        <w:ind w:right="567" w:hanging="720"/>
        <w:jc w:val="both"/>
        <w:rPr>
          <w:rFonts w:ascii="Tahoma" w:hAnsi="Tahoma" w:cs="Tahoma"/>
          <w:b/>
          <w:sz w:val="20"/>
        </w:rPr>
      </w:pPr>
      <w:r w:rsidRPr="0095239D">
        <w:rPr>
          <w:rFonts w:ascii="Tahoma" w:hAnsi="Tahoma" w:cs="Tahoma"/>
          <w:b/>
          <w:sz w:val="20"/>
        </w:rPr>
        <w:t>VELJAVNOST PONUDBE</w:t>
      </w:r>
    </w:p>
    <w:p w14:paraId="5A08DE09" w14:textId="77777777" w:rsidR="00532798" w:rsidRPr="0095239D" w:rsidRDefault="00532798" w:rsidP="00D633AA">
      <w:pPr>
        <w:pStyle w:val="Blokbesedila"/>
        <w:widowControl w:val="0"/>
        <w:ind w:right="567" w:hanging="2694"/>
        <w:jc w:val="both"/>
        <w:rPr>
          <w:rFonts w:ascii="Tahoma" w:hAnsi="Tahoma" w:cs="Tahoma"/>
          <w:b/>
        </w:rPr>
      </w:pPr>
    </w:p>
    <w:p w14:paraId="7C878EFA" w14:textId="77777777" w:rsidR="00EC49FD" w:rsidRPr="0095239D" w:rsidRDefault="00EC49FD" w:rsidP="00D633AA">
      <w:pPr>
        <w:widowControl w:val="0"/>
        <w:jc w:val="both"/>
        <w:rPr>
          <w:rFonts w:ascii="Tahoma" w:hAnsi="Tahoma" w:cs="Tahoma"/>
        </w:rPr>
      </w:pPr>
      <w:r w:rsidRPr="0095239D">
        <w:rPr>
          <w:rFonts w:ascii="Tahoma" w:hAnsi="Tahoma" w:cs="Tahoma"/>
        </w:rPr>
        <w:t>Ponudba je zavezujoča in velja 4 mesece od datuma določenega za oddajo ponudb.</w:t>
      </w:r>
    </w:p>
    <w:p w14:paraId="6E340477" w14:textId="3D3E3BD9" w:rsidR="00AE416A" w:rsidRPr="0095239D" w:rsidRDefault="00AE416A" w:rsidP="00D633AA">
      <w:pPr>
        <w:widowControl w:val="0"/>
        <w:jc w:val="both"/>
        <w:rPr>
          <w:rFonts w:ascii="Tahoma" w:hAnsi="Tahoma" w:cs="Tahoma"/>
        </w:rPr>
      </w:pPr>
    </w:p>
    <w:p w14:paraId="178AC608" w14:textId="19440693" w:rsidR="00EC49FD" w:rsidRPr="0095239D" w:rsidRDefault="00EC49FD" w:rsidP="00D633AA">
      <w:pPr>
        <w:widowControl w:val="0"/>
        <w:jc w:val="both"/>
        <w:rPr>
          <w:rFonts w:ascii="Tahoma" w:hAnsi="Tahoma" w:cs="Tahoma"/>
        </w:rPr>
      </w:pPr>
    </w:p>
    <w:p w14:paraId="61BCF77D" w14:textId="77777777" w:rsidR="00EC49FD" w:rsidRPr="0095239D" w:rsidRDefault="00EC49FD" w:rsidP="00D633AA">
      <w:pPr>
        <w:widowControl w:val="0"/>
        <w:jc w:val="both"/>
        <w:rPr>
          <w:rFonts w:ascii="Tahoma" w:hAnsi="Tahoma" w:cs="Tahoma"/>
        </w:rPr>
      </w:pPr>
    </w:p>
    <w:p w14:paraId="5C9C3593" w14:textId="77777777" w:rsidR="00AE416A" w:rsidRPr="0095239D" w:rsidRDefault="00AE416A" w:rsidP="00D633AA">
      <w:pPr>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AE416A" w:rsidRPr="0095239D" w14:paraId="14F75AAF" w14:textId="77777777" w:rsidTr="00AE416A">
        <w:trPr>
          <w:trHeight w:val="235"/>
        </w:trPr>
        <w:tc>
          <w:tcPr>
            <w:tcW w:w="2410" w:type="dxa"/>
            <w:tcBorders>
              <w:bottom w:val="single" w:sz="4" w:space="0" w:color="auto"/>
            </w:tcBorders>
          </w:tcPr>
          <w:p w14:paraId="6FC03B6A" w14:textId="77777777" w:rsidR="00AE416A" w:rsidRPr="0095239D" w:rsidRDefault="00AE416A" w:rsidP="00D633AA">
            <w:pPr>
              <w:widowControl w:val="0"/>
              <w:jc w:val="both"/>
              <w:rPr>
                <w:rFonts w:ascii="Tahoma" w:hAnsi="Tahoma" w:cs="Tahoma"/>
                <w:snapToGrid w:val="0"/>
              </w:rPr>
            </w:pPr>
          </w:p>
        </w:tc>
        <w:tc>
          <w:tcPr>
            <w:tcW w:w="2693" w:type="dxa"/>
          </w:tcPr>
          <w:p w14:paraId="3CB44ABE" w14:textId="77777777" w:rsidR="00AE416A" w:rsidRPr="0095239D" w:rsidRDefault="00AE416A" w:rsidP="00D633AA">
            <w:pPr>
              <w:widowControl w:val="0"/>
              <w:jc w:val="center"/>
              <w:rPr>
                <w:rFonts w:ascii="Tahoma" w:hAnsi="Tahoma" w:cs="Tahoma"/>
                <w:snapToGrid w:val="0"/>
              </w:rPr>
            </w:pPr>
          </w:p>
        </w:tc>
        <w:tc>
          <w:tcPr>
            <w:tcW w:w="4111" w:type="dxa"/>
            <w:tcBorders>
              <w:bottom w:val="single" w:sz="4" w:space="0" w:color="auto"/>
            </w:tcBorders>
          </w:tcPr>
          <w:p w14:paraId="6BA430F7" w14:textId="77777777" w:rsidR="00AE416A" w:rsidRPr="0095239D" w:rsidRDefault="00AE416A" w:rsidP="00D633AA">
            <w:pPr>
              <w:widowControl w:val="0"/>
              <w:jc w:val="both"/>
              <w:rPr>
                <w:rFonts w:ascii="Tahoma" w:hAnsi="Tahoma" w:cs="Tahoma"/>
                <w:snapToGrid w:val="0"/>
                <w:sz w:val="28"/>
              </w:rPr>
            </w:pPr>
          </w:p>
        </w:tc>
      </w:tr>
      <w:tr w:rsidR="00AE416A" w:rsidRPr="0095239D" w14:paraId="7841FAB0" w14:textId="77777777" w:rsidTr="00AE416A">
        <w:trPr>
          <w:trHeight w:val="235"/>
        </w:trPr>
        <w:tc>
          <w:tcPr>
            <w:tcW w:w="2410" w:type="dxa"/>
            <w:tcBorders>
              <w:top w:val="single" w:sz="4" w:space="0" w:color="auto"/>
            </w:tcBorders>
          </w:tcPr>
          <w:p w14:paraId="705EB53A"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(kraj, datum)</w:t>
            </w:r>
          </w:p>
        </w:tc>
        <w:tc>
          <w:tcPr>
            <w:tcW w:w="2693" w:type="dxa"/>
          </w:tcPr>
          <w:p w14:paraId="7C5B611C"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žig</w:t>
            </w:r>
          </w:p>
        </w:tc>
        <w:tc>
          <w:tcPr>
            <w:tcW w:w="4111" w:type="dxa"/>
            <w:tcBorders>
              <w:top w:val="single" w:sz="4" w:space="0" w:color="auto"/>
            </w:tcBorders>
          </w:tcPr>
          <w:p w14:paraId="58A976DE"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(naziv ponudnika, podpis odgovorne osebe)</w:t>
            </w:r>
          </w:p>
        </w:tc>
      </w:tr>
    </w:tbl>
    <w:p w14:paraId="163B1C30" w14:textId="77777777" w:rsidR="0016041F" w:rsidRPr="0095239D" w:rsidRDefault="0016041F" w:rsidP="00D633AA">
      <w:pPr>
        <w:widowControl w:val="0"/>
      </w:pPr>
    </w:p>
    <w:p w14:paraId="74B526CA" w14:textId="77777777" w:rsidR="0016041F" w:rsidRPr="0095239D" w:rsidRDefault="0016041F" w:rsidP="00D633AA">
      <w:pPr>
        <w:widowControl w:val="0"/>
      </w:pPr>
    </w:p>
    <w:p w14:paraId="649E0CEA" w14:textId="6842DD3C" w:rsidR="0016041F" w:rsidRPr="0095239D" w:rsidRDefault="0016041F" w:rsidP="00D633AA">
      <w:pPr>
        <w:widowControl w:val="0"/>
      </w:pPr>
    </w:p>
    <w:p w14:paraId="682E2B6D" w14:textId="5683447C" w:rsidR="00EC49FD" w:rsidRPr="0095239D" w:rsidRDefault="00EC49FD" w:rsidP="00D633AA">
      <w:pPr>
        <w:widowControl w:val="0"/>
      </w:pPr>
    </w:p>
    <w:p w14:paraId="04E72ECE" w14:textId="77777777" w:rsidR="00EC49FD" w:rsidRPr="0095239D" w:rsidRDefault="00EC49FD" w:rsidP="00D633AA">
      <w:pPr>
        <w:widowControl w:val="0"/>
      </w:pPr>
    </w:p>
    <w:p w14:paraId="50E7A331" w14:textId="77777777" w:rsidR="00EC49FD" w:rsidRPr="0095239D" w:rsidRDefault="00EC49FD" w:rsidP="00D633AA">
      <w:pPr>
        <w:widowControl w:val="0"/>
        <w:spacing w:line="276" w:lineRule="auto"/>
        <w:jc w:val="both"/>
        <w:rPr>
          <w:rFonts w:ascii="Tahoma" w:hAnsi="Tahoma" w:cs="Tahoma"/>
          <w:b/>
          <w:i/>
          <w:sz w:val="18"/>
        </w:rPr>
      </w:pPr>
      <w:r w:rsidRPr="0095239D">
        <w:rPr>
          <w:rFonts w:ascii="Tahoma" w:hAnsi="Tahoma" w:cs="Tahoma"/>
          <w:b/>
          <w:i/>
          <w:sz w:val="18"/>
        </w:rPr>
        <w:t xml:space="preserve">Navodilo: </w:t>
      </w:r>
    </w:p>
    <w:p w14:paraId="616C7514" w14:textId="77777777" w:rsidR="00EC49FD" w:rsidRPr="0095239D" w:rsidRDefault="00EC49FD" w:rsidP="00D633AA">
      <w:pPr>
        <w:widowControl w:val="0"/>
        <w:spacing w:line="276" w:lineRule="auto"/>
        <w:jc w:val="both"/>
        <w:rPr>
          <w:rFonts w:ascii="Tahoma" w:hAnsi="Tahoma" w:cs="Tahoma"/>
          <w:b/>
          <w:i/>
          <w:sz w:val="18"/>
          <w:u w:val="single"/>
        </w:rPr>
      </w:pPr>
      <w:r w:rsidRPr="0095239D">
        <w:rPr>
          <w:rFonts w:ascii="Tahoma" w:hAnsi="Tahoma" w:cs="Tahoma"/>
          <w:i/>
          <w:sz w:val="18"/>
        </w:rPr>
        <w:t xml:space="preserve">Ponudnik </w:t>
      </w:r>
      <w:r w:rsidRPr="0095239D">
        <w:rPr>
          <w:rFonts w:ascii="Tahoma" w:hAnsi="Tahoma" w:cs="Tahoma"/>
          <w:b/>
          <w:i/>
          <w:sz w:val="18"/>
          <w:u w:val="single"/>
        </w:rPr>
        <w:t>mora</w:t>
      </w:r>
      <w:r w:rsidRPr="0095239D">
        <w:rPr>
          <w:rFonts w:ascii="Tahoma" w:hAnsi="Tahoma" w:cs="Tahoma"/>
          <w:i/>
          <w:sz w:val="18"/>
          <w:u w:val="single"/>
        </w:rPr>
        <w:t xml:space="preserve"> Prilogo 2</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naložiti ločeno v Razdelek »Skupna ponudbena vrednost«, del »Predračun« !!!</w:t>
      </w:r>
    </w:p>
    <w:p w14:paraId="65B166B9" w14:textId="77777777" w:rsidR="00D718D6" w:rsidRPr="0095239D" w:rsidRDefault="00D718D6" w:rsidP="00D633AA">
      <w:pPr>
        <w:widowControl w:val="0"/>
        <w:spacing w:line="276" w:lineRule="auto"/>
        <w:jc w:val="both"/>
      </w:pPr>
      <w:r w:rsidRPr="0095239D">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16A1C" w:rsidRPr="0095239D" w14:paraId="5230AA34" w14:textId="77777777" w:rsidTr="005F5C19">
        <w:tc>
          <w:tcPr>
            <w:tcW w:w="599" w:type="dxa"/>
            <w:tcBorders>
              <w:right w:val="nil"/>
            </w:tcBorders>
          </w:tcPr>
          <w:p w14:paraId="61BEAAEF" w14:textId="77777777" w:rsidR="00816A1C" w:rsidRPr="0095239D" w:rsidRDefault="00816A1C" w:rsidP="00D633AA">
            <w:pPr>
              <w:widowControl w:val="0"/>
              <w:jc w:val="both"/>
              <w:rPr>
                <w:rFonts w:ascii="Tahoma" w:hAnsi="Tahoma" w:cs="Tahoma"/>
              </w:rPr>
            </w:pPr>
          </w:p>
        </w:tc>
        <w:tc>
          <w:tcPr>
            <w:tcW w:w="7653" w:type="dxa"/>
            <w:tcBorders>
              <w:left w:val="nil"/>
            </w:tcBorders>
          </w:tcPr>
          <w:p w14:paraId="6AB089F5" w14:textId="77777777" w:rsidR="00816A1C" w:rsidRPr="0095239D" w:rsidRDefault="00816A1C" w:rsidP="00D633AA">
            <w:pPr>
              <w:widowControl w:val="0"/>
              <w:jc w:val="both"/>
              <w:rPr>
                <w:rFonts w:ascii="Tahoma" w:hAnsi="Tahoma" w:cs="Tahoma"/>
              </w:rPr>
            </w:pPr>
            <w:r w:rsidRPr="0095239D">
              <w:rPr>
                <w:rFonts w:ascii="Tahoma" w:hAnsi="Tahoma" w:cs="Tahoma"/>
              </w:rPr>
              <w:t>PONUDBENI PREDRAČUN</w:t>
            </w:r>
          </w:p>
        </w:tc>
        <w:tc>
          <w:tcPr>
            <w:tcW w:w="912" w:type="dxa"/>
            <w:tcBorders>
              <w:right w:val="nil"/>
            </w:tcBorders>
          </w:tcPr>
          <w:p w14:paraId="11A974DE" w14:textId="77777777" w:rsidR="00816A1C" w:rsidRPr="0095239D" w:rsidRDefault="00816A1C"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2CF51B9A" w14:textId="77777777" w:rsidR="00816A1C" w:rsidRPr="0095239D" w:rsidRDefault="00816A1C" w:rsidP="00D633AA">
            <w:pPr>
              <w:widowControl w:val="0"/>
              <w:jc w:val="both"/>
              <w:rPr>
                <w:rFonts w:ascii="Tahoma" w:hAnsi="Tahoma" w:cs="Tahoma"/>
                <w:b/>
                <w:i/>
              </w:rPr>
            </w:pPr>
            <w:r w:rsidRPr="0095239D">
              <w:rPr>
                <w:rFonts w:ascii="Tahoma" w:hAnsi="Tahoma" w:cs="Tahoma"/>
                <w:b/>
                <w:i/>
              </w:rPr>
              <w:t>2/1</w:t>
            </w:r>
          </w:p>
        </w:tc>
      </w:tr>
    </w:tbl>
    <w:p w14:paraId="2FFE5CC4" w14:textId="77777777" w:rsidR="00816A1C" w:rsidRPr="0095239D" w:rsidRDefault="00816A1C" w:rsidP="00D633AA">
      <w:pPr>
        <w:widowControl w:val="0"/>
        <w:jc w:val="both"/>
        <w:rPr>
          <w:rFonts w:ascii="Tahoma" w:hAnsi="Tahoma" w:cs="Tahoma"/>
        </w:rPr>
      </w:pPr>
    </w:p>
    <w:p w14:paraId="4C3996CE" w14:textId="06E34722" w:rsidR="00816A1C" w:rsidRPr="0095239D" w:rsidRDefault="00816A1C" w:rsidP="00D633AA">
      <w:pPr>
        <w:widowControl w:val="0"/>
        <w:jc w:val="both"/>
        <w:rPr>
          <w:rFonts w:ascii="Tahoma" w:hAnsi="Tahoma" w:cs="Tahoma"/>
        </w:rPr>
      </w:pPr>
      <w:r w:rsidRPr="0095239D">
        <w:rPr>
          <w:rFonts w:ascii="Tahoma" w:hAnsi="Tahoma" w:cs="Tahoma"/>
        </w:rPr>
        <w:t>Obrazec predračuna je sestavni in neločljivi del razpisne dokumentacije</w:t>
      </w:r>
      <w:r w:rsidRPr="0095239D">
        <w:t xml:space="preserve"> </w:t>
      </w:r>
      <w:r w:rsidRPr="0095239D">
        <w:rPr>
          <w:rFonts w:ascii="Tahoma" w:hAnsi="Tahoma" w:cs="Tahoma"/>
        </w:rPr>
        <w:t xml:space="preserve">in je na voljo v elektronski (Excel) obliki na mestu kjer je objavljena razpisna dokumentacija. </w:t>
      </w:r>
    </w:p>
    <w:p w14:paraId="585B413D" w14:textId="77777777" w:rsidR="00816A1C" w:rsidRPr="0095239D" w:rsidRDefault="00816A1C" w:rsidP="00D633AA">
      <w:pPr>
        <w:widowControl w:val="0"/>
        <w:jc w:val="both"/>
        <w:rPr>
          <w:rFonts w:ascii="Tahoma" w:hAnsi="Tahoma" w:cs="Tahoma"/>
          <w:sz w:val="16"/>
        </w:rPr>
      </w:pPr>
    </w:p>
    <w:p w14:paraId="3FE2AA49" w14:textId="77777777" w:rsidR="00816A1C" w:rsidRPr="0095239D" w:rsidRDefault="00816A1C" w:rsidP="00D633AA">
      <w:pPr>
        <w:widowControl w:val="0"/>
        <w:jc w:val="both"/>
        <w:rPr>
          <w:rFonts w:ascii="Tahoma" w:hAnsi="Tahoma" w:cs="Tahoma"/>
          <w:u w:val="single"/>
        </w:rPr>
      </w:pPr>
      <w:r w:rsidRPr="0095239D">
        <w:rPr>
          <w:rFonts w:ascii="Tahoma" w:hAnsi="Tahoma" w:cs="Tahoma"/>
          <w:u w:val="single"/>
        </w:rPr>
        <w:t>Ponudnik mora v ponudbeni predračun vpisati ponudbeno ceno v EUR brez DDV (cena na enoto mere brez DDV).</w:t>
      </w:r>
      <w:r w:rsidRPr="0095239D">
        <w:rPr>
          <w:rFonts w:ascii="Tahoma" w:hAnsi="Tahoma" w:cs="Tahoma"/>
        </w:rPr>
        <w:t xml:space="preserve"> Cene morajo biti izražene v EUR brez DDV (vsebovati morajo vse stroške in popuste), navedene oz. zaokrožene na 2 decimalki</w:t>
      </w:r>
      <w:r w:rsidRPr="0095239D">
        <w:t xml:space="preserve"> </w:t>
      </w:r>
      <w:r w:rsidRPr="0095239D">
        <w:rPr>
          <w:rFonts w:ascii="Tahoma" w:hAnsi="Tahoma" w:cs="Tahoma"/>
        </w:rPr>
        <w:t xml:space="preserve">oz. cente. </w:t>
      </w:r>
    </w:p>
    <w:p w14:paraId="75AB8649" w14:textId="77777777" w:rsidR="00816A1C" w:rsidRPr="0095239D" w:rsidRDefault="00816A1C" w:rsidP="00D633AA">
      <w:pPr>
        <w:widowControl w:val="0"/>
        <w:jc w:val="both"/>
        <w:rPr>
          <w:rFonts w:ascii="Tahoma" w:hAnsi="Tahoma" w:cs="Tahoma"/>
        </w:rPr>
      </w:pPr>
    </w:p>
    <w:p w14:paraId="504BA192" w14:textId="77777777" w:rsidR="00816A1C" w:rsidRPr="0095239D" w:rsidRDefault="00816A1C" w:rsidP="00D633AA">
      <w:pPr>
        <w:widowControl w:val="0"/>
        <w:jc w:val="both"/>
        <w:rPr>
          <w:rFonts w:ascii="Tahoma" w:hAnsi="Tahoma" w:cs="Tahoma"/>
        </w:rPr>
      </w:pPr>
      <w:r w:rsidRPr="0095239D">
        <w:rPr>
          <w:rFonts w:ascii="Tahoma" w:hAnsi="Tahoma" w:cs="Tahoma"/>
        </w:rPr>
        <w:t xml:space="preserve">Ponudnik mora v ponudbenem predračunu izpolniti vse navedene postavke. </w:t>
      </w:r>
      <w:r w:rsidRPr="0095239D">
        <w:rPr>
          <w:rFonts w:ascii="Tahoma" w:hAnsi="Tahoma" w:cs="Tahoma"/>
          <w:u w:val="single"/>
        </w:rPr>
        <w:t>V primeru, da ponudnik v ponudbeni predračun za posamezno postavko oziroma posamezni parameter v okviru postavke ne vnese vrednosti, bo naročnik štel, da je vrednost navedene postavke del upoštevana v skupni ponudbeni ceni</w:t>
      </w:r>
      <w:r w:rsidRPr="0095239D">
        <w:rPr>
          <w:u w:val="single"/>
        </w:rPr>
        <w:t xml:space="preserve"> </w:t>
      </w:r>
      <w:r w:rsidRPr="0095239D">
        <w:rPr>
          <w:rFonts w:ascii="Tahoma" w:hAnsi="Tahoma" w:cs="Tahoma"/>
          <w:u w:val="single"/>
        </w:rPr>
        <w:t>in da je ponudnik za navedeno/e postavko/e ponudil ceno/e v vrednosti 0 EUR</w:t>
      </w:r>
      <w:r w:rsidRPr="0095239D">
        <w:rPr>
          <w:rFonts w:ascii="Tahoma" w:hAnsi="Tahoma" w:cs="Tahoma"/>
        </w:rPr>
        <w:t xml:space="preserve">. </w:t>
      </w:r>
    </w:p>
    <w:p w14:paraId="00822C0B" w14:textId="77777777" w:rsidR="00816A1C" w:rsidRPr="0095239D" w:rsidRDefault="00816A1C" w:rsidP="00D633AA">
      <w:pPr>
        <w:widowControl w:val="0"/>
        <w:jc w:val="both"/>
        <w:rPr>
          <w:rFonts w:ascii="Tahoma" w:hAnsi="Tahoma" w:cs="Tahoma"/>
          <w:sz w:val="16"/>
        </w:rPr>
      </w:pPr>
    </w:p>
    <w:p w14:paraId="1CE058D9" w14:textId="77777777" w:rsidR="00816A1C" w:rsidRPr="0095239D" w:rsidRDefault="00816A1C" w:rsidP="00D633AA">
      <w:pPr>
        <w:widowControl w:val="0"/>
        <w:jc w:val="both"/>
        <w:rPr>
          <w:rFonts w:ascii="Tahoma" w:hAnsi="Tahoma" w:cs="Tahoma"/>
        </w:rPr>
      </w:pPr>
      <w:r w:rsidRPr="0095239D">
        <w:rPr>
          <w:rFonts w:ascii="Tahoma" w:hAnsi="Tahoma" w:cs="Tahoma"/>
        </w:rPr>
        <w:t>Zmnožek količin in cen, vsoto postavk oz. ostale računske operacije izvrši računalniški program avtomatsko po vnosu cen v obrazec predračuna.</w:t>
      </w:r>
    </w:p>
    <w:p w14:paraId="65BD2ECF" w14:textId="77777777" w:rsidR="00816A1C" w:rsidRPr="0095239D" w:rsidRDefault="00816A1C" w:rsidP="00D633AA">
      <w:pPr>
        <w:widowControl w:val="0"/>
        <w:jc w:val="both"/>
        <w:rPr>
          <w:rFonts w:ascii="Tahoma" w:hAnsi="Tahoma" w:cs="Tahoma"/>
        </w:rPr>
      </w:pPr>
    </w:p>
    <w:p w14:paraId="25B9A676" w14:textId="77777777" w:rsidR="00816A1C" w:rsidRPr="0095239D" w:rsidRDefault="00816A1C" w:rsidP="00D633AA">
      <w:pPr>
        <w:widowControl w:val="0"/>
        <w:jc w:val="both"/>
      </w:pPr>
      <w:r w:rsidRPr="0095239D">
        <w:rPr>
          <w:rFonts w:ascii="Tahoma" w:hAnsi="Tahoma" w:cs="Tahoma"/>
        </w:rPr>
        <w:t xml:space="preserve">Ponudnik </w:t>
      </w:r>
      <w:r w:rsidRPr="0095239D">
        <w:rPr>
          <w:rFonts w:ascii="Tahoma" w:hAnsi="Tahoma" w:cs="Tahoma"/>
          <w:b/>
        </w:rPr>
        <w:t>mora</w:t>
      </w:r>
      <w:r w:rsidRPr="0095239D">
        <w:rPr>
          <w:rFonts w:ascii="Tahoma" w:hAnsi="Tahoma" w:cs="Tahoma"/>
        </w:rPr>
        <w:t xml:space="preserve"> v prilogi priložiti izpolnjen, natisnjen in podpisan predračun, ki ga je natisnil iz elektronske (Excel) oblike, </w:t>
      </w:r>
      <w:r w:rsidRPr="0095239D">
        <w:rPr>
          <w:rFonts w:ascii="Tahoma" w:hAnsi="Tahoma" w:cs="Tahoma"/>
          <w:b/>
          <w:u w:val="single"/>
        </w:rPr>
        <w:t>ter</w:t>
      </w:r>
      <w:r w:rsidRPr="0095239D">
        <w:rPr>
          <w:rFonts w:ascii="Tahoma" w:hAnsi="Tahoma" w:cs="Tahoma"/>
        </w:rPr>
        <w:t xml:space="preserve"> identičnega priloži tudi v elektronski obliki (</w:t>
      </w:r>
      <w:r w:rsidRPr="0095239D">
        <w:rPr>
          <w:rFonts w:ascii="Tahoma" w:hAnsi="Tahoma" w:cs="Tahoma"/>
          <w:b/>
          <w:u w:val="single"/>
        </w:rPr>
        <w:t>v Excel obliki</w:t>
      </w:r>
      <w:r w:rsidRPr="0095239D">
        <w:rPr>
          <w:rFonts w:ascii="Tahoma" w:hAnsi="Tahoma" w:cs="Tahoma"/>
        </w:rPr>
        <w:t>).</w:t>
      </w:r>
    </w:p>
    <w:p w14:paraId="5E33C433" w14:textId="77777777" w:rsidR="00816A1C" w:rsidRPr="0095239D" w:rsidRDefault="00816A1C" w:rsidP="00D633AA">
      <w:pPr>
        <w:widowControl w:val="0"/>
        <w:jc w:val="both"/>
        <w:rPr>
          <w:rFonts w:ascii="Tahoma" w:hAnsi="Tahoma" w:cs="Tahoma"/>
        </w:rPr>
      </w:pPr>
    </w:p>
    <w:p w14:paraId="15D5F147" w14:textId="77777777" w:rsidR="00EC49FD" w:rsidRPr="0095239D" w:rsidRDefault="00EC49FD" w:rsidP="00D633AA">
      <w:pPr>
        <w:widowControl w:val="0"/>
        <w:jc w:val="both"/>
        <w:rPr>
          <w:rFonts w:ascii="Tahoma" w:hAnsi="Tahoma" w:cs="Tahoma"/>
          <w:sz w:val="18"/>
          <w:szCs w:val="18"/>
        </w:rPr>
      </w:pPr>
      <w:r w:rsidRPr="0095239D">
        <w:rPr>
          <w:rFonts w:ascii="Tahoma" w:hAnsi="Tahoma" w:cs="Tahoma"/>
          <w:sz w:val="18"/>
          <w:szCs w:val="18"/>
        </w:rPr>
        <w:t>V primeru razlikovanja med tiskano (</w:t>
      </w:r>
      <w:proofErr w:type="spellStart"/>
      <w:r w:rsidRPr="0095239D">
        <w:rPr>
          <w:rFonts w:ascii="Tahoma" w:hAnsi="Tahoma" w:cs="Tahoma"/>
          <w:sz w:val="18"/>
          <w:szCs w:val="18"/>
        </w:rPr>
        <w:t>pdf</w:t>
      </w:r>
      <w:proofErr w:type="spellEnd"/>
      <w:r w:rsidRPr="0095239D">
        <w:rPr>
          <w:rFonts w:ascii="Tahoma" w:hAnsi="Tahoma" w:cs="Tahoma"/>
          <w:sz w:val="18"/>
          <w:szCs w:val="18"/>
        </w:rPr>
        <w:t>.) verzijo ponudbenega predračuna in elektronsko</w:t>
      </w:r>
      <w:r w:rsidRPr="0095239D">
        <w:rPr>
          <w:rFonts w:ascii="Tahoma" w:eastAsia="Tahoma" w:hAnsi="Tahoma" w:cs="Tahoma"/>
          <w:sz w:val="24"/>
          <w:szCs w:val="24"/>
        </w:rPr>
        <w:t xml:space="preserve"> </w:t>
      </w:r>
      <w:r w:rsidRPr="0095239D">
        <w:rPr>
          <w:rFonts w:ascii="Tahoma" w:hAnsi="Tahoma" w:cs="Tahoma"/>
          <w:sz w:val="18"/>
          <w:szCs w:val="18"/>
        </w:rPr>
        <w:t>Excel verzijo ponudbenega predračuna, bo naročnik upošteval tiskano (</w:t>
      </w:r>
      <w:proofErr w:type="spellStart"/>
      <w:r w:rsidRPr="0095239D">
        <w:rPr>
          <w:rFonts w:ascii="Tahoma" w:hAnsi="Tahoma" w:cs="Tahoma"/>
          <w:sz w:val="18"/>
          <w:szCs w:val="18"/>
        </w:rPr>
        <w:t>pdf</w:t>
      </w:r>
      <w:proofErr w:type="spellEnd"/>
      <w:r w:rsidRPr="0095239D">
        <w:rPr>
          <w:rFonts w:ascii="Tahoma" w:hAnsi="Tahoma" w:cs="Tahoma"/>
          <w:sz w:val="18"/>
          <w:szCs w:val="18"/>
        </w:rPr>
        <w:t xml:space="preserve">.) verzijo. </w:t>
      </w:r>
    </w:p>
    <w:p w14:paraId="60E4EBD2" w14:textId="1374F6F4" w:rsidR="00EC49FD" w:rsidRPr="0095239D" w:rsidRDefault="00EC49FD" w:rsidP="00D633AA">
      <w:pPr>
        <w:widowControl w:val="0"/>
        <w:jc w:val="both"/>
        <w:rPr>
          <w:rFonts w:ascii="Tahoma" w:hAnsi="Tahoma" w:cs="Tahoma"/>
          <w:i/>
        </w:rPr>
      </w:pPr>
    </w:p>
    <w:p w14:paraId="717B730D" w14:textId="77777777" w:rsidR="00816A1C" w:rsidRPr="0095239D" w:rsidRDefault="00816A1C" w:rsidP="00D633AA">
      <w:pPr>
        <w:widowControl w:val="0"/>
        <w:jc w:val="both"/>
        <w:rPr>
          <w:rFonts w:ascii="Tahoma" w:hAnsi="Tahoma" w:cs="Tahoma"/>
          <w:b/>
          <w:i/>
          <w:sz w:val="18"/>
        </w:rPr>
      </w:pPr>
      <w:r w:rsidRPr="0095239D">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27F9B655" w14:textId="77777777" w:rsidR="00816A1C" w:rsidRPr="0095239D" w:rsidRDefault="00816A1C" w:rsidP="00D633AA">
      <w:pPr>
        <w:widowControl w:val="0"/>
        <w:ind w:left="357"/>
        <w:rPr>
          <w:rFonts w:ascii="Tahoma" w:hAnsi="Tahoma" w:cs="Tahoma"/>
          <w:b/>
        </w:rPr>
      </w:pPr>
    </w:p>
    <w:p w14:paraId="31D4910E" w14:textId="77777777" w:rsidR="00816A1C" w:rsidRPr="0095239D" w:rsidRDefault="00816A1C" w:rsidP="00D633AA">
      <w:pPr>
        <w:widowControl w:val="0"/>
        <w:ind w:left="357"/>
        <w:rPr>
          <w:rFonts w:ascii="Tahoma" w:hAnsi="Tahoma" w:cs="Tahoma"/>
          <w:b/>
        </w:rPr>
      </w:pPr>
    </w:p>
    <w:p w14:paraId="42CD8613" w14:textId="77777777" w:rsidR="00816A1C" w:rsidRPr="0095239D" w:rsidRDefault="00816A1C" w:rsidP="00D633AA">
      <w:pPr>
        <w:widowControl w:val="0"/>
        <w:ind w:left="357"/>
        <w:rPr>
          <w:rFonts w:ascii="Tahoma" w:hAnsi="Tahoma" w:cs="Tahoma"/>
          <w:b/>
        </w:rPr>
      </w:pPr>
    </w:p>
    <w:p w14:paraId="619D6563" w14:textId="77777777" w:rsidR="00816A1C" w:rsidRPr="0095239D" w:rsidRDefault="00816A1C" w:rsidP="00D633AA">
      <w:pPr>
        <w:widowControl w:val="0"/>
        <w:spacing w:line="276" w:lineRule="auto"/>
        <w:jc w:val="both"/>
        <w:rPr>
          <w:rFonts w:ascii="Tahoma" w:hAnsi="Tahoma" w:cs="Tahoma"/>
          <w:b/>
          <w:i/>
          <w:sz w:val="18"/>
        </w:rPr>
      </w:pPr>
      <w:r w:rsidRPr="0095239D">
        <w:rPr>
          <w:rFonts w:ascii="Tahoma" w:hAnsi="Tahoma" w:cs="Tahoma"/>
          <w:b/>
          <w:i/>
          <w:sz w:val="18"/>
        </w:rPr>
        <w:t xml:space="preserve">Navodilo: </w:t>
      </w:r>
    </w:p>
    <w:p w14:paraId="6E4762AD" w14:textId="77777777" w:rsidR="00816A1C" w:rsidRPr="0095239D" w:rsidRDefault="00816A1C" w:rsidP="00D633AA">
      <w:pPr>
        <w:widowControl w:val="0"/>
        <w:spacing w:line="276" w:lineRule="auto"/>
        <w:jc w:val="both"/>
        <w:rPr>
          <w:rFonts w:ascii="Tahoma" w:hAnsi="Tahoma" w:cs="Tahoma"/>
          <w:b/>
          <w:i/>
          <w:sz w:val="18"/>
        </w:rPr>
      </w:pPr>
      <w:r w:rsidRPr="0095239D">
        <w:rPr>
          <w:rFonts w:ascii="Tahoma" w:hAnsi="Tahoma" w:cs="Tahoma"/>
          <w:i/>
          <w:sz w:val="18"/>
        </w:rPr>
        <w:t xml:space="preserve">Ponudnik </w:t>
      </w:r>
      <w:r w:rsidRPr="0095239D">
        <w:rPr>
          <w:rFonts w:ascii="Tahoma" w:hAnsi="Tahoma" w:cs="Tahoma"/>
          <w:b/>
          <w:i/>
          <w:sz w:val="18"/>
          <w:u w:val="single"/>
        </w:rPr>
        <w:t>mora</w:t>
      </w:r>
      <w:r w:rsidRPr="0095239D">
        <w:rPr>
          <w:rFonts w:ascii="Tahoma" w:hAnsi="Tahoma" w:cs="Tahoma"/>
          <w:i/>
          <w:sz w:val="18"/>
          <w:u w:val="single"/>
        </w:rPr>
        <w:t xml:space="preserve"> </w:t>
      </w:r>
      <w:r w:rsidRPr="0095239D">
        <w:rPr>
          <w:rFonts w:ascii="Tahoma" w:hAnsi="Tahoma" w:cs="Tahoma"/>
          <w:b/>
          <w:i/>
          <w:sz w:val="18"/>
          <w:u w:val="single"/>
        </w:rPr>
        <w:t>ponudbeni predračun</w:t>
      </w:r>
      <w:r w:rsidRPr="0095239D">
        <w:rPr>
          <w:rFonts w:ascii="Tahoma" w:hAnsi="Tahoma" w:cs="Tahoma"/>
          <w:i/>
          <w:sz w:val="18"/>
          <w:u w:val="single"/>
        </w:rPr>
        <w:t xml:space="preserve"> (Prilogo 2/1)</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naložiti ločeno v razdelek »Druge priloge«!!! </w:t>
      </w:r>
    </w:p>
    <w:p w14:paraId="43A16D46" w14:textId="77777777" w:rsidR="00A60036" w:rsidRPr="0095239D" w:rsidRDefault="00A60036" w:rsidP="00D633AA">
      <w:pPr>
        <w:widowControl w:val="0"/>
        <w:spacing w:line="276" w:lineRule="auto"/>
        <w:jc w:val="both"/>
      </w:pPr>
    </w:p>
    <w:p w14:paraId="22E9FBF6" w14:textId="77777777" w:rsidR="005A4493" w:rsidRPr="0095239D" w:rsidRDefault="005A4493" w:rsidP="00D633AA">
      <w:pPr>
        <w:widowControl w:val="0"/>
      </w:pPr>
      <w:r w:rsidRPr="0095239D">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CC5439" w:rsidRPr="0095239D" w14:paraId="6E98D649" w14:textId="77777777" w:rsidTr="002A5F70">
        <w:tc>
          <w:tcPr>
            <w:tcW w:w="599" w:type="dxa"/>
            <w:tcBorders>
              <w:right w:val="nil"/>
            </w:tcBorders>
          </w:tcPr>
          <w:p w14:paraId="0573C491" w14:textId="77777777" w:rsidR="00CC5439" w:rsidRPr="0095239D" w:rsidRDefault="00A60036" w:rsidP="00D633AA">
            <w:pPr>
              <w:widowControl w:val="0"/>
              <w:jc w:val="both"/>
              <w:rPr>
                <w:rFonts w:ascii="Tahoma" w:hAnsi="Tahoma" w:cs="Tahoma"/>
              </w:rPr>
            </w:pPr>
            <w:r w:rsidRPr="0095239D">
              <w:lastRenderedPageBreak/>
              <w:br w:type="page"/>
            </w:r>
          </w:p>
        </w:tc>
        <w:tc>
          <w:tcPr>
            <w:tcW w:w="7653" w:type="dxa"/>
            <w:tcBorders>
              <w:left w:val="nil"/>
            </w:tcBorders>
          </w:tcPr>
          <w:p w14:paraId="4548AAFE" w14:textId="77777777" w:rsidR="00CC5439" w:rsidRPr="0095239D" w:rsidRDefault="00CC5439" w:rsidP="00D633AA">
            <w:pPr>
              <w:widowControl w:val="0"/>
              <w:ind w:right="174"/>
              <w:jc w:val="both"/>
              <w:rPr>
                <w:rFonts w:ascii="Tahoma" w:hAnsi="Tahoma" w:cs="Tahoma"/>
              </w:rPr>
            </w:pPr>
            <w:r w:rsidRPr="0095239D">
              <w:rPr>
                <w:rFonts w:ascii="Tahoma" w:hAnsi="Tahoma" w:cs="Tahoma"/>
              </w:rPr>
              <w:t>IZJAVA O IZPOLNJEVANJU SPOSOBNOSTI GOSPODARSKEGA SUBJEKTA (PONUDNIKA/PARTNERJA) IN OSTALIH ZAHTEV/POGOJEV NAROČNIKA</w:t>
            </w:r>
          </w:p>
        </w:tc>
        <w:tc>
          <w:tcPr>
            <w:tcW w:w="912" w:type="dxa"/>
            <w:tcBorders>
              <w:right w:val="nil"/>
            </w:tcBorders>
          </w:tcPr>
          <w:p w14:paraId="0FD4B495" w14:textId="77777777" w:rsidR="00CC5439" w:rsidRPr="0095239D" w:rsidRDefault="00BA6BE8"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6E207797" w14:textId="77777777" w:rsidR="00CC5439" w:rsidRPr="0095239D" w:rsidRDefault="00CC5439" w:rsidP="00D633AA">
            <w:pPr>
              <w:widowControl w:val="0"/>
              <w:jc w:val="both"/>
              <w:rPr>
                <w:rFonts w:ascii="Tahoma" w:hAnsi="Tahoma" w:cs="Tahoma"/>
                <w:b/>
                <w:i/>
              </w:rPr>
            </w:pPr>
            <w:r w:rsidRPr="0095239D">
              <w:rPr>
                <w:rFonts w:ascii="Tahoma" w:hAnsi="Tahoma" w:cs="Tahoma"/>
                <w:b/>
                <w:i/>
              </w:rPr>
              <w:t>3/1</w:t>
            </w:r>
          </w:p>
        </w:tc>
      </w:tr>
    </w:tbl>
    <w:p w14:paraId="7861A73A" w14:textId="77777777" w:rsidR="007D4203" w:rsidRPr="0095239D" w:rsidRDefault="007D4203" w:rsidP="00D633AA">
      <w:pPr>
        <w:widowControl w:val="0"/>
        <w:jc w:val="both"/>
        <w:rPr>
          <w:sz w:val="16"/>
        </w:rPr>
      </w:pPr>
    </w:p>
    <w:p w14:paraId="55594DE3" w14:textId="187A0F08" w:rsidR="00CC5439" w:rsidRPr="0095239D" w:rsidRDefault="00CC5439" w:rsidP="00D633AA">
      <w:pPr>
        <w:widowControl w:val="0"/>
        <w:spacing w:line="276" w:lineRule="auto"/>
        <w:jc w:val="both"/>
        <w:rPr>
          <w:rFonts w:ascii="Tahoma" w:hAnsi="Tahoma" w:cs="Tahoma"/>
        </w:rPr>
      </w:pPr>
      <w:r w:rsidRPr="0095239D">
        <w:rPr>
          <w:rFonts w:ascii="Tahoma" w:hAnsi="Tahoma" w:cs="Tahoma"/>
        </w:rPr>
        <w:t>Ponudnik (partner) ___________________________________________________</w:t>
      </w:r>
      <w:r w:rsidR="005F3C09" w:rsidRPr="0095239D">
        <w:rPr>
          <w:rFonts w:ascii="Tahoma" w:hAnsi="Tahoma" w:cs="Tahoma"/>
        </w:rPr>
        <w:t>________</w:t>
      </w:r>
      <w:r w:rsidRPr="0095239D">
        <w:rPr>
          <w:rFonts w:ascii="Tahoma" w:hAnsi="Tahoma" w:cs="Tahoma"/>
        </w:rPr>
        <w:t xml:space="preserve">_________, ki oddajamo ponudbo za javno naročilo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color w:val="000000"/>
        </w:rPr>
        <w:t xml:space="preserve">, </w:t>
      </w:r>
      <w:r w:rsidRPr="0095239D">
        <w:rPr>
          <w:rFonts w:ascii="Tahoma" w:hAnsi="Tahoma" w:cs="Tahoma"/>
          <w:color w:val="000000"/>
          <w:u w:val="single"/>
        </w:rPr>
        <w:t>podajamo naslednje izjave</w:t>
      </w:r>
      <w:r w:rsidRPr="0095239D">
        <w:rPr>
          <w:rFonts w:ascii="Tahoma" w:hAnsi="Tahoma" w:cs="Tahoma"/>
          <w:color w:val="000000"/>
        </w:rPr>
        <w:t xml:space="preserve">: </w:t>
      </w:r>
    </w:p>
    <w:p w14:paraId="5E0DD401" w14:textId="77777777" w:rsidR="00CC5439" w:rsidRPr="0095239D" w:rsidRDefault="00CC5439" w:rsidP="00D633AA">
      <w:pPr>
        <w:widowControl w:val="0"/>
        <w:tabs>
          <w:tab w:val="left" w:pos="8647"/>
          <w:tab w:val="left" w:pos="9354"/>
        </w:tabs>
        <w:ind w:right="-2"/>
        <w:jc w:val="both"/>
        <w:rPr>
          <w:rFonts w:ascii="Tahoma" w:hAnsi="Tahoma" w:cs="Tahoma"/>
          <w:sz w:val="24"/>
        </w:rPr>
      </w:pPr>
    </w:p>
    <w:p w14:paraId="538B22B2" w14:textId="77777777" w:rsidR="00CC5439" w:rsidRPr="0095239D" w:rsidRDefault="00CC5439" w:rsidP="00D633AA">
      <w:pPr>
        <w:widowControl w:val="0"/>
        <w:numPr>
          <w:ilvl w:val="0"/>
          <w:numId w:val="10"/>
        </w:numPr>
        <w:jc w:val="both"/>
        <w:rPr>
          <w:rFonts w:ascii="Tahoma" w:hAnsi="Tahoma" w:cs="Tahoma"/>
          <w:b/>
          <w:sz w:val="22"/>
        </w:rPr>
      </w:pPr>
      <w:r w:rsidRPr="0095239D">
        <w:rPr>
          <w:rFonts w:ascii="Tahoma" w:hAnsi="Tahoma" w:cs="Tahoma"/>
          <w:b/>
          <w:sz w:val="22"/>
        </w:rPr>
        <w:t>IZJAVA O SPREJEMANJU POGOJEV RAZPISNE DOKUMENTACIJE</w:t>
      </w:r>
    </w:p>
    <w:p w14:paraId="1BBEFBEE" w14:textId="77777777" w:rsidR="00CC5439" w:rsidRPr="0095239D" w:rsidRDefault="00CC5439" w:rsidP="00D633AA">
      <w:pPr>
        <w:widowControl w:val="0"/>
        <w:tabs>
          <w:tab w:val="left" w:pos="426"/>
          <w:tab w:val="left" w:pos="9354"/>
        </w:tabs>
        <w:ind w:right="-2"/>
        <w:jc w:val="both"/>
        <w:rPr>
          <w:rFonts w:ascii="Tahoma" w:hAnsi="Tahoma" w:cs="Tahoma"/>
          <w:sz w:val="18"/>
        </w:rPr>
      </w:pPr>
    </w:p>
    <w:p w14:paraId="08D39735" w14:textId="0837339E" w:rsidR="00CC5439" w:rsidRPr="0095239D" w:rsidRDefault="00CC5439" w:rsidP="00D633AA">
      <w:pPr>
        <w:widowControl w:val="0"/>
        <w:tabs>
          <w:tab w:val="left" w:pos="8647"/>
          <w:tab w:val="left" w:pos="9354"/>
        </w:tabs>
        <w:ind w:right="-2"/>
        <w:jc w:val="both"/>
        <w:rPr>
          <w:rFonts w:ascii="Tahoma" w:hAnsi="Tahoma" w:cs="Tahoma"/>
          <w:b/>
        </w:rPr>
      </w:pPr>
      <w:r w:rsidRPr="0095239D">
        <w:rPr>
          <w:rFonts w:ascii="Tahoma" w:hAnsi="Tahoma" w:cs="Tahoma"/>
          <w:b/>
        </w:rPr>
        <w:t xml:space="preserve">IZJAVLJAMO, </w:t>
      </w:r>
      <w:r w:rsidRPr="0095239D">
        <w:rPr>
          <w:rFonts w:ascii="Tahoma" w:hAnsi="Tahoma" w:cs="Tahoma"/>
        </w:rPr>
        <w:t xml:space="preserve">da smo v celoti seznanjeni z vsebino razpisne dokumentacije ter vsemi njenimi popravki in dopolnitvami oz. spremembami in da se strinjamo z </w:t>
      </w:r>
      <w:r w:rsidRPr="0095239D">
        <w:rPr>
          <w:rFonts w:ascii="Tahoma" w:hAnsi="Tahoma" w:cs="Tahoma"/>
          <w:b/>
          <w:u w:val="single"/>
        </w:rPr>
        <w:t>vsemi</w:t>
      </w:r>
      <w:r w:rsidRPr="0095239D">
        <w:rPr>
          <w:rFonts w:ascii="Tahoma" w:hAnsi="Tahoma" w:cs="Tahoma"/>
          <w:u w:val="single"/>
        </w:rPr>
        <w:t xml:space="preserve"> pogoji in zahtevami razpisne dokumentacije</w:t>
      </w:r>
      <w:r w:rsidRPr="0095239D">
        <w:rPr>
          <w:rFonts w:ascii="Tahoma" w:hAnsi="Tahoma" w:cs="Tahoma"/>
        </w:rPr>
        <w:t xml:space="preserve"> (opisi, določila, zahteve, pogoji, zahteve glede finančnih zavarovanj </w:t>
      </w:r>
      <w:proofErr w:type="spellStart"/>
      <w:r w:rsidRPr="0095239D">
        <w:rPr>
          <w:rFonts w:ascii="Tahoma" w:hAnsi="Tahoma" w:cs="Tahoma"/>
        </w:rPr>
        <w:t>itd</w:t>
      </w:r>
      <w:proofErr w:type="spellEnd"/>
      <w:r w:rsidRPr="0095239D">
        <w:rPr>
          <w:rFonts w:ascii="Tahoma" w:hAnsi="Tahoma" w:cs="Tahoma"/>
        </w:rPr>
        <w:t xml:space="preserve">…) javnega naročila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009F61A2" w:rsidRPr="0095239D">
        <w:rPr>
          <w:rFonts w:ascii="Tahoma" w:hAnsi="Tahoma" w:cs="Tahoma"/>
          <w:b/>
        </w:rPr>
        <w:t xml:space="preserve"> </w:t>
      </w:r>
      <w:r w:rsidR="009F61A2" w:rsidRPr="0095239D">
        <w:rPr>
          <w:rFonts w:ascii="Tahoma" w:hAnsi="Tahoma" w:cs="Tahoma"/>
        </w:rPr>
        <w:t>oziroma izpolnjujemo le te</w:t>
      </w:r>
      <w:r w:rsidRPr="0095239D">
        <w:rPr>
          <w:rFonts w:ascii="Tahoma" w:hAnsi="Tahoma" w:cs="Tahoma"/>
        </w:rPr>
        <w:t xml:space="preserve">. </w:t>
      </w:r>
    </w:p>
    <w:p w14:paraId="385C7324" w14:textId="77777777" w:rsidR="00CC5439" w:rsidRPr="0095239D" w:rsidRDefault="00CC5439" w:rsidP="00D633AA">
      <w:pPr>
        <w:widowControl w:val="0"/>
        <w:tabs>
          <w:tab w:val="left" w:pos="8647"/>
          <w:tab w:val="left" w:pos="9354"/>
        </w:tabs>
        <w:ind w:right="-2"/>
        <w:jc w:val="both"/>
        <w:rPr>
          <w:rFonts w:ascii="Tahoma" w:hAnsi="Tahoma" w:cs="Tahoma"/>
        </w:rPr>
      </w:pPr>
    </w:p>
    <w:p w14:paraId="4DBA1055" w14:textId="77777777" w:rsidR="00AE416A" w:rsidRPr="0095239D" w:rsidRDefault="00AE416A" w:rsidP="00D633AA">
      <w:pPr>
        <w:widowControl w:val="0"/>
        <w:numPr>
          <w:ilvl w:val="0"/>
          <w:numId w:val="10"/>
        </w:numPr>
        <w:jc w:val="both"/>
        <w:rPr>
          <w:rFonts w:ascii="Tahoma" w:hAnsi="Tahoma" w:cs="Tahoma"/>
          <w:b/>
          <w:sz w:val="22"/>
        </w:rPr>
      </w:pPr>
      <w:r w:rsidRPr="0095239D">
        <w:rPr>
          <w:rFonts w:ascii="Tahoma" w:hAnsi="Tahoma" w:cs="Tahoma"/>
          <w:b/>
          <w:sz w:val="22"/>
        </w:rPr>
        <w:t xml:space="preserve">TEHNIČNA SPECIFIKACIJA IN PONUDBENI POGOJI IN ZAHTEVE </w:t>
      </w:r>
    </w:p>
    <w:p w14:paraId="76116810" w14:textId="77777777" w:rsidR="00AE416A" w:rsidRPr="0095239D" w:rsidRDefault="00AE416A" w:rsidP="00D633AA">
      <w:pPr>
        <w:widowControl w:val="0"/>
        <w:tabs>
          <w:tab w:val="left" w:pos="8647"/>
          <w:tab w:val="left" w:pos="9354"/>
        </w:tabs>
        <w:ind w:right="-2"/>
        <w:jc w:val="both"/>
        <w:rPr>
          <w:rFonts w:ascii="Tahoma" w:hAnsi="Tahoma" w:cs="Tahoma"/>
          <w:sz w:val="18"/>
        </w:rPr>
      </w:pPr>
    </w:p>
    <w:p w14:paraId="14D23031" w14:textId="77777777"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se strinjamo in v celoti izpolnjujemo vse pogoje in zahteve glede tehnične specifikacije in ostalih pogojev in zahtev, ki so navedeni v točki 2. razpisne dokumentacije oz. v vseh njeni podtočkah.</w:t>
      </w:r>
    </w:p>
    <w:p w14:paraId="5E8F7D5F" w14:textId="77777777" w:rsidR="00AE416A" w:rsidRPr="0095239D" w:rsidRDefault="00A80AF6" w:rsidP="00D633AA">
      <w:pPr>
        <w:widowControl w:val="0"/>
        <w:tabs>
          <w:tab w:val="left" w:pos="8647"/>
          <w:tab w:val="left" w:pos="9354"/>
        </w:tabs>
        <w:ind w:right="-2"/>
        <w:jc w:val="both"/>
        <w:rPr>
          <w:rFonts w:ascii="Tahoma" w:hAnsi="Tahoma" w:cs="Tahoma"/>
          <w:b/>
        </w:rPr>
      </w:pPr>
      <w:r w:rsidRPr="0095239D">
        <w:rPr>
          <w:rFonts w:ascii="Tahoma" w:hAnsi="Tahoma" w:cs="Tahoma"/>
          <w:b/>
        </w:rPr>
        <w:t xml:space="preserve"> </w:t>
      </w:r>
    </w:p>
    <w:p w14:paraId="41C9A0D8" w14:textId="77777777" w:rsidR="00AE416A" w:rsidRPr="0095239D" w:rsidRDefault="00AE416A" w:rsidP="00D633AA">
      <w:pPr>
        <w:widowControl w:val="0"/>
        <w:numPr>
          <w:ilvl w:val="0"/>
          <w:numId w:val="10"/>
        </w:numPr>
        <w:jc w:val="both"/>
        <w:rPr>
          <w:rFonts w:ascii="Tahoma" w:hAnsi="Tahoma" w:cs="Tahoma"/>
          <w:b/>
          <w:sz w:val="22"/>
        </w:rPr>
      </w:pPr>
      <w:r w:rsidRPr="0095239D">
        <w:rPr>
          <w:rFonts w:ascii="Tahoma" w:hAnsi="Tahoma" w:cs="Tahoma"/>
          <w:b/>
          <w:sz w:val="22"/>
        </w:rPr>
        <w:t>UGOTAVLJANJE SPOSOBNOSTI PONUDNIKA</w:t>
      </w:r>
    </w:p>
    <w:p w14:paraId="6F2C578E" w14:textId="77777777" w:rsidR="00AE416A" w:rsidRPr="0095239D" w:rsidRDefault="00AE416A" w:rsidP="00D633AA">
      <w:pPr>
        <w:widowControl w:val="0"/>
        <w:tabs>
          <w:tab w:val="left" w:pos="8647"/>
          <w:tab w:val="left" w:pos="9354"/>
        </w:tabs>
        <w:ind w:right="-2"/>
        <w:jc w:val="both"/>
        <w:rPr>
          <w:rFonts w:ascii="Tahoma" w:hAnsi="Tahoma" w:cs="Tahoma"/>
          <w:b/>
        </w:rPr>
      </w:pPr>
    </w:p>
    <w:p w14:paraId="1327E1AB" w14:textId="77777777"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v celoti izpolnjujemo pogoje in zahteve za sodelovanja v postopku javnega naročanja, ki so navedeni v točki 3. razpisne dokumentacije oz. v vseh njeni podtočkah.</w:t>
      </w:r>
    </w:p>
    <w:p w14:paraId="7C0912FE" w14:textId="77777777" w:rsidR="00AE416A" w:rsidRPr="0095239D" w:rsidRDefault="00AE416A" w:rsidP="00D633AA">
      <w:pPr>
        <w:widowControl w:val="0"/>
        <w:tabs>
          <w:tab w:val="left" w:pos="8647"/>
          <w:tab w:val="left" w:pos="9354"/>
        </w:tabs>
        <w:ind w:right="-2"/>
        <w:jc w:val="both"/>
        <w:rPr>
          <w:rFonts w:ascii="Tahoma" w:hAnsi="Tahoma" w:cs="Tahoma"/>
          <w:b/>
        </w:rPr>
      </w:pPr>
    </w:p>
    <w:p w14:paraId="032A8B1F" w14:textId="77777777" w:rsidR="00AE416A" w:rsidRPr="0095239D" w:rsidRDefault="00AE416A" w:rsidP="00D633AA">
      <w:pPr>
        <w:widowControl w:val="0"/>
        <w:numPr>
          <w:ilvl w:val="1"/>
          <w:numId w:val="10"/>
        </w:numPr>
        <w:tabs>
          <w:tab w:val="left" w:pos="8647"/>
          <w:tab w:val="left" w:pos="9354"/>
        </w:tabs>
        <w:spacing w:line="276" w:lineRule="auto"/>
        <w:ind w:right="-2"/>
        <w:jc w:val="both"/>
        <w:rPr>
          <w:rFonts w:ascii="Tahoma" w:hAnsi="Tahoma" w:cs="Tahoma"/>
          <w:b/>
        </w:rPr>
      </w:pPr>
      <w:r w:rsidRPr="0095239D">
        <w:rPr>
          <w:rFonts w:ascii="Tahoma" w:hAnsi="Tahoma" w:cs="Tahoma"/>
          <w:b/>
        </w:rPr>
        <w:t>Ugotavljanje sposobnosti (razlogi za izključitev</w:t>
      </w:r>
      <w:r w:rsidRPr="0095239D">
        <w:rPr>
          <w:rFonts w:ascii="Tahoma" w:hAnsi="Tahoma" w:cs="Tahoma"/>
          <w:b/>
          <w:sz w:val="22"/>
          <w:szCs w:val="24"/>
        </w:rPr>
        <w:t xml:space="preserve"> </w:t>
      </w:r>
      <w:r w:rsidRPr="0095239D">
        <w:rPr>
          <w:rFonts w:ascii="Tahoma" w:hAnsi="Tahoma" w:cs="Tahoma"/>
          <w:b/>
        </w:rPr>
        <w:t>iz sodelovanja v postopku javnega naročanja)</w:t>
      </w:r>
    </w:p>
    <w:p w14:paraId="1227C6A8" w14:textId="77777777" w:rsidR="00AE416A" w:rsidRPr="0095239D" w:rsidRDefault="00AE416A" w:rsidP="00D633AA">
      <w:pPr>
        <w:widowControl w:val="0"/>
        <w:tabs>
          <w:tab w:val="left" w:pos="8647"/>
          <w:tab w:val="left" w:pos="9354"/>
        </w:tabs>
        <w:ind w:right="-2"/>
        <w:jc w:val="both"/>
        <w:rPr>
          <w:rFonts w:ascii="Tahoma" w:hAnsi="Tahoma" w:cs="Tahoma"/>
          <w:sz w:val="14"/>
        </w:rPr>
      </w:pPr>
    </w:p>
    <w:p w14:paraId="1AFCDCD3" w14:textId="77777777" w:rsidR="00AE416A" w:rsidRPr="0095239D" w:rsidRDefault="00AE416A" w:rsidP="00D633AA">
      <w:pPr>
        <w:widowControl w:val="0"/>
        <w:tabs>
          <w:tab w:val="left" w:pos="8647"/>
          <w:tab w:val="left" w:pos="9354"/>
        </w:tabs>
        <w:ind w:right="-2"/>
        <w:jc w:val="both"/>
        <w:rPr>
          <w:rFonts w:ascii="Tahoma" w:hAnsi="Tahoma" w:cs="Tahoma"/>
          <w:b/>
        </w:rPr>
      </w:pPr>
      <w:r w:rsidRPr="0095239D">
        <w:rPr>
          <w:rFonts w:ascii="Tahoma" w:hAnsi="Tahoma" w:cs="Tahoma"/>
          <w:b/>
        </w:rPr>
        <w:t xml:space="preserve">IZJAVLJAMO, </w:t>
      </w:r>
      <w:r w:rsidRPr="0095239D">
        <w:rPr>
          <w:rFonts w:ascii="Tahoma" w:hAnsi="Tahoma" w:cs="Tahoma"/>
        </w:rPr>
        <w:t>da</w:t>
      </w:r>
      <w:r w:rsidRPr="0095239D">
        <w:rPr>
          <w:rFonts w:ascii="Tahoma" w:hAnsi="Tahoma" w:cs="Tahoma"/>
          <w:b/>
        </w:rPr>
        <w:t xml:space="preserve"> </w:t>
      </w:r>
      <w:r w:rsidRPr="0095239D">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71B04133" w14:textId="77777777" w:rsidR="00AE416A" w:rsidRPr="0095239D" w:rsidRDefault="00AE416A" w:rsidP="00D633AA">
      <w:pPr>
        <w:widowControl w:val="0"/>
        <w:rPr>
          <w:rFonts w:ascii="Tahoma" w:hAnsi="Tahoma" w:cs="Tahoma"/>
        </w:rPr>
      </w:pPr>
    </w:p>
    <w:p w14:paraId="11C2245C" w14:textId="77777777" w:rsidR="00AE416A" w:rsidRPr="0095239D" w:rsidRDefault="00AE416A" w:rsidP="00D633AA">
      <w:pPr>
        <w:widowControl w:val="0"/>
        <w:numPr>
          <w:ilvl w:val="1"/>
          <w:numId w:val="10"/>
        </w:numPr>
        <w:tabs>
          <w:tab w:val="left" w:pos="8647"/>
          <w:tab w:val="left" w:pos="9354"/>
        </w:tabs>
        <w:spacing w:line="276" w:lineRule="auto"/>
        <w:ind w:right="-2"/>
        <w:jc w:val="both"/>
        <w:rPr>
          <w:rFonts w:ascii="Tahoma" w:hAnsi="Tahoma" w:cs="Tahoma"/>
          <w:b/>
        </w:rPr>
      </w:pPr>
      <w:r w:rsidRPr="0095239D">
        <w:rPr>
          <w:rFonts w:ascii="Tahoma" w:hAnsi="Tahoma" w:cs="Tahoma"/>
          <w:b/>
        </w:rPr>
        <w:t>Pogoji za sodelovanje</w:t>
      </w:r>
    </w:p>
    <w:p w14:paraId="5FF9A760" w14:textId="77777777" w:rsidR="00AE416A" w:rsidRPr="0095239D" w:rsidRDefault="00AE416A" w:rsidP="00D633AA">
      <w:pPr>
        <w:widowControl w:val="0"/>
        <w:tabs>
          <w:tab w:val="left" w:pos="426"/>
          <w:tab w:val="left" w:pos="9354"/>
        </w:tabs>
        <w:ind w:right="-2" w:firstLine="708"/>
        <w:jc w:val="both"/>
        <w:rPr>
          <w:rFonts w:ascii="Tahoma" w:hAnsi="Tahoma" w:cs="Tahoma"/>
        </w:rPr>
      </w:pPr>
    </w:p>
    <w:p w14:paraId="0796F26F" w14:textId="77777777"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v celoti izpolnjujemo pogoje in zahteve za sodelovanja v postopku javnega naročanja, ki so navedeni v točki 3.2. razpisne dokumentacije.</w:t>
      </w:r>
    </w:p>
    <w:p w14:paraId="44DF36A9" w14:textId="77777777" w:rsidR="00AE416A" w:rsidRPr="0095239D" w:rsidRDefault="00AE416A" w:rsidP="00D633AA">
      <w:pPr>
        <w:widowControl w:val="0"/>
        <w:tabs>
          <w:tab w:val="left" w:pos="9354"/>
        </w:tabs>
        <w:ind w:right="-2"/>
        <w:jc w:val="both"/>
        <w:rPr>
          <w:rFonts w:ascii="Tahoma" w:hAnsi="Tahoma" w:cs="Tahoma"/>
        </w:rPr>
      </w:pPr>
    </w:p>
    <w:p w14:paraId="4240BCEC" w14:textId="77777777" w:rsidR="00AE416A" w:rsidRPr="0095239D" w:rsidRDefault="00AE416A" w:rsidP="00D633AA">
      <w:pPr>
        <w:widowControl w:val="0"/>
        <w:numPr>
          <w:ilvl w:val="2"/>
          <w:numId w:val="10"/>
        </w:numPr>
        <w:tabs>
          <w:tab w:val="left" w:pos="426"/>
          <w:tab w:val="left" w:pos="9354"/>
        </w:tabs>
        <w:spacing w:line="276" w:lineRule="auto"/>
        <w:ind w:right="-2"/>
        <w:jc w:val="both"/>
        <w:rPr>
          <w:rFonts w:ascii="Tahoma" w:hAnsi="Tahoma" w:cs="Tahoma"/>
          <w:b/>
        </w:rPr>
      </w:pPr>
      <w:r w:rsidRPr="0095239D">
        <w:rPr>
          <w:rFonts w:ascii="Tahoma" w:hAnsi="Tahoma" w:cs="Tahoma"/>
          <w:b/>
        </w:rPr>
        <w:t>Ustreznost za opravljanje poklicne dejavnosti</w:t>
      </w:r>
    </w:p>
    <w:p w14:paraId="489C872B" w14:textId="77777777" w:rsidR="00AE416A" w:rsidRPr="0095239D" w:rsidRDefault="00AE416A" w:rsidP="00D633AA">
      <w:pPr>
        <w:widowControl w:val="0"/>
        <w:tabs>
          <w:tab w:val="left" w:pos="-6237"/>
          <w:tab w:val="left" w:pos="9354"/>
        </w:tabs>
        <w:ind w:right="-2"/>
        <w:jc w:val="both"/>
        <w:rPr>
          <w:rFonts w:ascii="Tahoma" w:hAnsi="Tahoma" w:cs="Tahoma"/>
          <w:b/>
          <w:szCs w:val="24"/>
        </w:rPr>
      </w:pPr>
    </w:p>
    <w:p w14:paraId="37FA69DE" w14:textId="77777777" w:rsidR="00AE416A" w:rsidRPr="0095239D" w:rsidRDefault="00AE416A" w:rsidP="00D633AA">
      <w:pPr>
        <w:widowControl w:val="0"/>
        <w:tabs>
          <w:tab w:val="left" w:pos="-6237"/>
          <w:tab w:val="left" w:pos="9354"/>
        </w:tabs>
        <w:ind w:right="-2"/>
        <w:jc w:val="both"/>
        <w:rPr>
          <w:rFonts w:ascii="Tahoma" w:hAnsi="Tahoma" w:cs="Tahoma"/>
        </w:rPr>
      </w:pPr>
      <w:r w:rsidRPr="0095239D">
        <w:rPr>
          <w:rFonts w:ascii="Tahoma" w:hAnsi="Tahoma" w:cs="Tahoma"/>
          <w:b/>
          <w:szCs w:val="24"/>
        </w:rPr>
        <w:t>IZJAVLJAMO</w:t>
      </w:r>
      <w:r w:rsidRPr="0095239D">
        <w:rPr>
          <w:rFonts w:ascii="Tahoma" w:hAnsi="Tahoma" w:cs="Tahoma"/>
          <w:szCs w:val="24"/>
        </w:rPr>
        <w:t>,</w:t>
      </w:r>
      <w:r w:rsidRPr="0095239D">
        <w:rPr>
          <w:rFonts w:ascii="Tahoma" w:hAnsi="Tahoma" w:cs="Tahoma"/>
          <w:b/>
          <w:szCs w:val="24"/>
        </w:rPr>
        <w:t xml:space="preserve"> </w:t>
      </w:r>
      <w:r w:rsidRPr="0095239D">
        <w:rPr>
          <w:rFonts w:ascii="Tahoma" w:hAnsi="Tahoma" w:cs="Tahoma"/>
          <w:szCs w:val="24"/>
        </w:rPr>
        <w:t xml:space="preserve">da </w:t>
      </w:r>
      <w:r w:rsidRPr="0095239D">
        <w:rPr>
          <w:rFonts w:ascii="Tahoma" w:hAnsi="Tahoma" w:cs="Tahoma"/>
        </w:rPr>
        <w:t>smo sposobni za opravljanje poklicne dejavnosti oziroma imamo registrirano dejavnost</w:t>
      </w:r>
      <w:r w:rsidRPr="0095239D">
        <w:rPr>
          <w:rFonts w:ascii="Tahoma" w:hAnsi="Tahoma" w:cs="Tahoma"/>
          <w:u w:val="single"/>
        </w:rPr>
        <w:t xml:space="preserve"> </w:t>
      </w:r>
      <w:r w:rsidRPr="0095239D">
        <w:rPr>
          <w:rFonts w:ascii="Tahoma" w:hAnsi="Tahoma" w:cs="Tahoma"/>
        </w:rPr>
        <w:t>oziroma smo vpisani v enega od poklicnih ali poslovnih registrov, ki se vodijo v državi članici, v kateri imamo sedež oz. da izpolnjujemo zahtevane pogoje naročnika iz točke 3.2.1. razpisne dokumentacije.</w:t>
      </w:r>
    </w:p>
    <w:p w14:paraId="1CBC3D0C" w14:textId="77777777" w:rsidR="00AE416A" w:rsidRPr="0095239D" w:rsidRDefault="00AE416A" w:rsidP="00D633AA">
      <w:pPr>
        <w:widowControl w:val="0"/>
        <w:tabs>
          <w:tab w:val="left" w:pos="-6237"/>
          <w:tab w:val="left" w:pos="9354"/>
        </w:tabs>
        <w:ind w:right="-2"/>
        <w:jc w:val="both"/>
        <w:rPr>
          <w:rFonts w:ascii="Tahoma" w:hAnsi="Tahoma" w:cs="Tahoma"/>
        </w:rPr>
      </w:pPr>
    </w:p>
    <w:p w14:paraId="7C7EAF33" w14:textId="77777777" w:rsidR="00AE416A" w:rsidRPr="0095239D" w:rsidRDefault="00AE416A" w:rsidP="00D633AA">
      <w:pPr>
        <w:widowControl w:val="0"/>
        <w:numPr>
          <w:ilvl w:val="2"/>
          <w:numId w:val="10"/>
        </w:numPr>
        <w:tabs>
          <w:tab w:val="left" w:pos="426"/>
          <w:tab w:val="left" w:pos="9354"/>
        </w:tabs>
        <w:spacing w:line="276" w:lineRule="auto"/>
        <w:ind w:right="-2"/>
        <w:jc w:val="both"/>
        <w:rPr>
          <w:rFonts w:ascii="Tahoma" w:hAnsi="Tahoma" w:cs="Tahoma"/>
          <w:b/>
        </w:rPr>
      </w:pPr>
      <w:r w:rsidRPr="0095239D">
        <w:rPr>
          <w:rFonts w:ascii="Tahoma" w:hAnsi="Tahoma" w:cs="Tahoma"/>
          <w:b/>
        </w:rPr>
        <w:t xml:space="preserve">Ekonomski in finančni položaj </w:t>
      </w:r>
    </w:p>
    <w:p w14:paraId="2314406C" w14:textId="77777777" w:rsidR="00AE416A" w:rsidRPr="0095239D" w:rsidRDefault="00AE416A" w:rsidP="00D633AA">
      <w:pPr>
        <w:widowControl w:val="0"/>
        <w:tabs>
          <w:tab w:val="left" w:pos="-6237"/>
          <w:tab w:val="left" w:pos="9354"/>
        </w:tabs>
        <w:ind w:right="-2"/>
        <w:jc w:val="both"/>
        <w:rPr>
          <w:rFonts w:ascii="Tahoma" w:hAnsi="Tahoma" w:cs="Tahoma"/>
        </w:rPr>
      </w:pPr>
    </w:p>
    <w:p w14:paraId="5AF843AD" w14:textId="77777777" w:rsidR="00AE416A" w:rsidRPr="0095239D" w:rsidRDefault="00AE416A" w:rsidP="00D633AA">
      <w:pPr>
        <w:widowControl w:val="0"/>
        <w:tabs>
          <w:tab w:val="left" w:pos="567"/>
        </w:tabs>
        <w:jc w:val="both"/>
        <w:rPr>
          <w:rFonts w:ascii="Tahoma" w:hAnsi="Tahoma" w:cs="Tahoma"/>
          <w:b/>
        </w:rPr>
      </w:pPr>
      <w:r w:rsidRPr="0095239D">
        <w:rPr>
          <w:rFonts w:ascii="Tahoma" w:hAnsi="Tahoma" w:cs="Tahoma"/>
          <w:b/>
        </w:rPr>
        <w:t>IZJAVLJAMO,</w:t>
      </w:r>
      <w:r w:rsidRPr="0095239D">
        <w:rPr>
          <w:rFonts w:ascii="Tahoma" w:hAnsi="Tahoma" w:cs="Tahoma"/>
        </w:rPr>
        <w:t xml:space="preserve"> da smo ekonomsko in finančno sposobni za izvedbo predmeta javnega naročila oz. da izpolnjujemo zahtevane pogoje naročnika iz točke 3.2.2. razpisne dokumentacije.</w:t>
      </w:r>
    </w:p>
    <w:p w14:paraId="014938E4" w14:textId="77777777" w:rsidR="00AE416A" w:rsidRPr="0095239D" w:rsidRDefault="00AE416A" w:rsidP="00D633AA">
      <w:pPr>
        <w:widowControl w:val="0"/>
        <w:tabs>
          <w:tab w:val="left" w:pos="-6237"/>
          <w:tab w:val="left" w:pos="9354"/>
        </w:tabs>
        <w:ind w:right="-2"/>
        <w:jc w:val="both"/>
        <w:rPr>
          <w:rFonts w:ascii="Tahoma" w:hAnsi="Tahoma" w:cs="Tahoma"/>
        </w:rPr>
      </w:pPr>
    </w:p>
    <w:p w14:paraId="71182BA9" w14:textId="77777777" w:rsidR="00AE416A" w:rsidRPr="0095239D" w:rsidRDefault="00AE416A" w:rsidP="00D633AA">
      <w:pPr>
        <w:widowControl w:val="0"/>
        <w:numPr>
          <w:ilvl w:val="2"/>
          <w:numId w:val="10"/>
        </w:numPr>
        <w:tabs>
          <w:tab w:val="left" w:pos="426"/>
          <w:tab w:val="left" w:pos="9354"/>
        </w:tabs>
        <w:spacing w:line="276" w:lineRule="auto"/>
        <w:ind w:right="-2"/>
        <w:jc w:val="both"/>
        <w:rPr>
          <w:rFonts w:ascii="Tahoma" w:hAnsi="Tahoma" w:cs="Tahoma"/>
          <w:b/>
        </w:rPr>
      </w:pPr>
      <w:r w:rsidRPr="0095239D">
        <w:rPr>
          <w:rFonts w:ascii="Tahoma" w:hAnsi="Tahoma" w:cs="Tahoma"/>
          <w:b/>
        </w:rPr>
        <w:t xml:space="preserve">Tehnična in strokovna sposobnost </w:t>
      </w:r>
    </w:p>
    <w:p w14:paraId="474FF260" w14:textId="77777777" w:rsidR="00AE416A" w:rsidRPr="0095239D" w:rsidRDefault="00AE416A" w:rsidP="00D633AA">
      <w:pPr>
        <w:widowControl w:val="0"/>
        <w:tabs>
          <w:tab w:val="left" w:pos="-6237"/>
          <w:tab w:val="left" w:pos="9354"/>
        </w:tabs>
        <w:ind w:right="-2"/>
        <w:jc w:val="both"/>
        <w:rPr>
          <w:rFonts w:ascii="Tahoma" w:hAnsi="Tahoma" w:cs="Tahoma"/>
        </w:rPr>
      </w:pPr>
    </w:p>
    <w:p w14:paraId="6112152E" w14:textId="77777777" w:rsidR="00AE416A" w:rsidRPr="0095239D" w:rsidRDefault="00AE416A" w:rsidP="00D633AA">
      <w:pPr>
        <w:widowControl w:val="0"/>
        <w:jc w:val="both"/>
        <w:rPr>
          <w:rFonts w:ascii="Tahoma" w:hAnsi="Tahoma" w:cs="Tahoma"/>
        </w:rPr>
      </w:pPr>
      <w:r w:rsidRPr="0095239D">
        <w:rPr>
          <w:rFonts w:ascii="Tahoma" w:hAnsi="Tahoma" w:cs="Tahoma"/>
          <w:b/>
        </w:rPr>
        <w:t xml:space="preserve">IZJAVLJAMO, </w:t>
      </w:r>
      <w:r w:rsidRPr="0095239D">
        <w:rPr>
          <w:rFonts w:ascii="Tahoma" w:hAnsi="Tahoma" w:cs="Tahoma"/>
        </w:rPr>
        <w:t>da</w:t>
      </w:r>
      <w:r w:rsidRPr="0095239D">
        <w:rPr>
          <w:rFonts w:ascii="Tahoma" w:hAnsi="Tahoma" w:cs="Tahoma"/>
          <w:b/>
        </w:rPr>
        <w:t xml:space="preserve"> </w:t>
      </w:r>
      <w:r w:rsidRPr="0095239D">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0DC36A6B" w14:textId="18ABB10D" w:rsidR="004477F1" w:rsidRPr="0095239D" w:rsidRDefault="004477F1" w:rsidP="00D633AA">
      <w:pPr>
        <w:widowControl w:val="0"/>
        <w:jc w:val="both"/>
        <w:rPr>
          <w:rFonts w:ascii="Tahoma" w:hAnsi="Tahoma" w:cs="Tahoma"/>
        </w:rPr>
      </w:pPr>
    </w:p>
    <w:p w14:paraId="0DB41093" w14:textId="77777777" w:rsidR="00E21072" w:rsidRPr="0095239D" w:rsidRDefault="00E21072" w:rsidP="00D633AA">
      <w:pPr>
        <w:widowControl w:val="0"/>
        <w:jc w:val="both"/>
        <w:rPr>
          <w:rFonts w:ascii="Tahoma" w:hAnsi="Tahoma" w:cs="Tahoma"/>
        </w:rPr>
      </w:pPr>
    </w:p>
    <w:p w14:paraId="1CD64325"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lastRenderedPageBreak/>
        <w:t xml:space="preserve">IZJAVLJAMO, </w:t>
      </w:r>
      <w:r w:rsidRPr="0095239D">
        <w:rPr>
          <w:rFonts w:ascii="Tahoma" w:hAnsi="Tahoma" w:cs="Tahoma"/>
        </w:rPr>
        <w:t>da v celoti izpolnjujemo tehnično in strokovno sposobnost iz točke 3.2.3. razpisne dokumentacije razpisne dokumentacije.</w:t>
      </w:r>
    </w:p>
    <w:p w14:paraId="62DAA5BA" w14:textId="77777777" w:rsidR="00935B8A" w:rsidRPr="0095239D" w:rsidRDefault="00935B8A" w:rsidP="00D633AA">
      <w:pPr>
        <w:widowControl w:val="0"/>
        <w:tabs>
          <w:tab w:val="left" w:pos="426"/>
          <w:tab w:val="left" w:pos="9354"/>
        </w:tabs>
        <w:ind w:right="-2"/>
        <w:jc w:val="both"/>
        <w:rPr>
          <w:rFonts w:ascii="Tahoma" w:hAnsi="Tahoma" w:cs="Tahoma"/>
        </w:rPr>
      </w:pPr>
    </w:p>
    <w:p w14:paraId="7914AEC1" w14:textId="77777777" w:rsidR="00AE416A" w:rsidRPr="0095239D" w:rsidRDefault="00AE416A" w:rsidP="00D633AA">
      <w:pPr>
        <w:widowControl w:val="0"/>
        <w:numPr>
          <w:ilvl w:val="0"/>
          <w:numId w:val="10"/>
        </w:numPr>
        <w:jc w:val="both"/>
        <w:rPr>
          <w:rFonts w:ascii="Tahoma" w:hAnsi="Tahoma" w:cs="Tahoma"/>
          <w:b/>
          <w:sz w:val="22"/>
        </w:rPr>
      </w:pPr>
      <w:r w:rsidRPr="0095239D">
        <w:rPr>
          <w:rFonts w:ascii="Tahoma" w:hAnsi="Tahoma" w:cs="Tahoma"/>
          <w:b/>
          <w:sz w:val="22"/>
        </w:rPr>
        <w:t>IZJAVA O SPREJEMANJU FINANČNIH ZAVAROVANJ</w:t>
      </w:r>
    </w:p>
    <w:p w14:paraId="29810851" w14:textId="77777777" w:rsidR="00AE416A" w:rsidRPr="0095239D" w:rsidRDefault="00AE416A" w:rsidP="00D633AA">
      <w:pPr>
        <w:widowControl w:val="0"/>
        <w:tabs>
          <w:tab w:val="left" w:pos="426"/>
          <w:tab w:val="left" w:pos="9354"/>
        </w:tabs>
        <w:ind w:right="-2"/>
        <w:jc w:val="both"/>
        <w:rPr>
          <w:rFonts w:ascii="Tahoma" w:hAnsi="Tahoma" w:cs="Tahoma"/>
        </w:rPr>
      </w:pPr>
    </w:p>
    <w:p w14:paraId="5628DBF9"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t>IZJAVLJAMO</w:t>
      </w:r>
      <w:r w:rsidRPr="0095239D">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788BC369" w14:textId="77777777" w:rsidR="00AE416A" w:rsidRPr="0095239D" w:rsidRDefault="00AE416A" w:rsidP="00D633AA">
      <w:pPr>
        <w:widowControl w:val="0"/>
        <w:tabs>
          <w:tab w:val="left" w:pos="426"/>
          <w:tab w:val="left" w:pos="9354"/>
        </w:tabs>
        <w:ind w:right="-2"/>
        <w:jc w:val="both"/>
        <w:rPr>
          <w:rFonts w:ascii="Tahoma" w:hAnsi="Tahoma" w:cs="Tahoma"/>
        </w:rPr>
      </w:pPr>
    </w:p>
    <w:p w14:paraId="24D478D3" w14:textId="77777777" w:rsidR="00AE416A" w:rsidRPr="0095239D" w:rsidRDefault="00AE416A" w:rsidP="00D633AA">
      <w:pPr>
        <w:widowControl w:val="0"/>
        <w:numPr>
          <w:ilvl w:val="0"/>
          <w:numId w:val="10"/>
        </w:numPr>
        <w:jc w:val="both"/>
        <w:rPr>
          <w:rFonts w:ascii="Tahoma" w:hAnsi="Tahoma" w:cs="Tahoma"/>
          <w:b/>
          <w:sz w:val="22"/>
        </w:rPr>
      </w:pPr>
      <w:r w:rsidRPr="0095239D">
        <w:rPr>
          <w:rFonts w:ascii="Tahoma" w:hAnsi="Tahoma" w:cs="Tahoma"/>
          <w:b/>
          <w:sz w:val="22"/>
        </w:rPr>
        <w:t>IZJAVA O SPREJEMANJU OSTALIH POGOJEV/ZAHTEV RAZPISNE DOKUMENTACIJE</w:t>
      </w:r>
    </w:p>
    <w:p w14:paraId="062BFCDD" w14:textId="77777777" w:rsidR="00AE416A" w:rsidRPr="0095239D" w:rsidRDefault="00AE416A" w:rsidP="00D633AA">
      <w:pPr>
        <w:widowControl w:val="0"/>
        <w:tabs>
          <w:tab w:val="left" w:pos="426"/>
          <w:tab w:val="left" w:pos="9354"/>
        </w:tabs>
        <w:ind w:right="-2"/>
        <w:jc w:val="both"/>
        <w:rPr>
          <w:rFonts w:ascii="Tahoma" w:hAnsi="Tahoma" w:cs="Tahoma"/>
        </w:rPr>
      </w:pPr>
    </w:p>
    <w:p w14:paraId="60906554"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1E8C2674" w14:textId="77777777" w:rsidR="00AE416A" w:rsidRPr="0095239D" w:rsidRDefault="00AE416A" w:rsidP="00D633AA">
      <w:pPr>
        <w:widowControl w:val="0"/>
        <w:tabs>
          <w:tab w:val="left" w:pos="426"/>
          <w:tab w:val="left" w:pos="9354"/>
        </w:tabs>
        <w:ind w:right="-2"/>
        <w:jc w:val="both"/>
        <w:rPr>
          <w:rFonts w:ascii="Tahoma" w:hAnsi="Tahoma" w:cs="Tahoma"/>
        </w:rPr>
      </w:pPr>
    </w:p>
    <w:p w14:paraId="01ABE8F1" w14:textId="77777777" w:rsidR="00E6180E" w:rsidRPr="0095239D" w:rsidRDefault="00E6180E"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5239D">
        <w:rPr>
          <w:rFonts w:ascii="Tahoma" w:hAnsi="Tahoma" w:cs="Tahoma"/>
        </w:rPr>
        <w:t>eDosje</w:t>
      </w:r>
      <w:proofErr w:type="spellEnd"/>
      <w:r w:rsidRPr="0095239D">
        <w:rPr>
          <w:rFonts w:ascii="Tahoma" w:hAnsi="Tahoma" w:cs="Tahoma"/>
        </w:rPr>
        <w:t xml:space="preserve"> iz devetega odstavka 77. člena ZJN-3, ter se tudi zavezujemo, da bomo na zahtevo naročnika predložiti dodatna pooblastila za preveritev podatkov iz uradnih evidenc.</w:t>
      </w:r>
    </w:p>
    <w:p w14:paraId="3B140CE4" w14:textId="77777777" w:rsidR="00AE416A" w:rsidRPr="0095239D" w:rsidRDefault="00AE416A" w:rsidP="00D633AA">
      <w:pPr>
        <w:widowControl w:val="0"/>
        <w:tabs>
          <w:tab w:val="left" w:pos="426"/>
          <w:tab w:val="left" w:pos="9354"/>
        </w:tabs>
        <w:ind w:right="-2"/>
        <w:jc w:val="both"/>
        <w:rPr>
          <w:rFonts w:ascii="Tahoma" w:hAnsi="Tahoma" w:cs="Tahoma"/>
        </w:rPr>
      </w:pPr>
    </w:p>
    <w:p w14:paraId="0B3F482C"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so v ponudbeno ceno vključeni vsi materialni in nematerialni stroški, ki bodo potrebni za izvedbo predmeta naročila, v skladu z vsemi zahtevami in pogoji naročnika.</w:t>
      </w:r>
    </w:p>
    <w:p w14:paraId="15C07317" w14:textId="77777777" w:rsidR="00AE416A" w:rsidRPr="0095239D" w:rsidRDefault="00AE416A" w:rsidP="00D633AA">
      <w:pPr>
        <w:widowControl w:val="0"/>
        <w:tabs>
          <w:tab w:val="left" w:pos="426"/>
          <w:tab w:val="left" w:pos="9354"/>
        </w:tabs>
        <w:ind w:right="-2"/>
        <w:jc w:val="both"/>
        <w:rPr>
          <w:rFonts w:ascii="Tahoma" w:hAnsi="Tahoma" w:cs="Tahoma"/>
        </w:rPr>
      </w:pPr>
    </w:p>
    <w:p w14:paraId="130BE830" w14:textId="77777777" w:rsidR="00D43B7A" w:rsidRPr="0095239D" w:rsidRDefault="00D43B7A" w:rsidP="00D633AA">
      <w:pPr>
        <w:widowControl w:val="0"/>
        <w:numPr>
          <w:ilvl w:val="0"/>
          <w:numId w:val="10"/>
        </w:numPr>
        <w:jc w:val="both"/>
        <w:rPr>
          <w:rFonts w:ascii="Tahoma" w:hAnsi="Tahoma" w:cs="Tahoma"/>
          <w:b/>
          <w:sz w:val="22"/>
        </w:rPr>
      </w:pPr>
      <w:r w:rsidRPr="0095239D">
        <w:rPr>
          <w:rFonts w:ascii="Tahoma" w:hAnsi="Tahoma" w:cs="Tahoma"/>
          <w:b/>
          <w:sz w:val="22"/>
        </w:rPr>
        <w:t>IZJAVA O STRINJANJU Z OSNUTKOM OKVIRNEGA SPORAZUMA</w:t>
      </w:r>
    </w:p>
    <w:p w14:paraId="4AD74112" w14:textId="77777777" w:rsidR="00D43B7A" w:rsidRPr="0095239D" w:rsidRDefault="00D43B7A" w:rsidP="00D633AA">
      <w:pPr>
        <w:widowControl w:val="0"/>
        <w:tabs>
          <w:tab w:val="left" w:pos="426"/>
        </w:tabs>
        <w:jc w:val="both"/>
        <w:rPr>
          <w:rFonts w:ascii="Tahoma" w:hAnsi="Tahoma" w:cs="Tahoma"/>
          <w:b/>
        </w:rPr>
      </w:pPr>
    </w:p>
    <w:p w14:paraId="3EE81BE4" w14:textId="77777777" w:rsidR="00D43B7A" w:rsidRPr="0095239D" w:rsidRDefault="00D43B7A" w:rsidP="00D633AA">
      <w:pPr>
        <w:widowControl w:val="0"/>
        <w:jc w:val="both"/>
        <w:rPr>
          <w:rFonts w:ascii="Tahoma" w:hAnsi="Tahoma" w:cs="Tahoma"/>
        </w:rPr>
      </w:pPr>
      <w:r w:rsidRPr="0095239D">
        <w:rPr>
          <w:rFonts w:ascii="Tahoma" w:hAnsi="Tahoma" w:cs="Tahoma"/>
          <w:b/>
        </w:rPr>
        <w:t xml:space="preserve">IZJAVLJAMO, </w:t>
      </w:r>
      <w:r w:rsidRPr="0095239D">
        <w:rPr>
          <w:rFonts w:ascii="Tahoma" w:hAnsi="Tahoma" w:cs="Tahoma"/>
        </w:rPr>
        <w:t>da se strinjamo z opredeljenimi določili osnutka okvirnega sporazuma in ga bomo v primeru, da bomo izbrani za izvajanje predmeta javnega naročila, podpisali brez dodatnih zahtev in ugovorov.</w:t>
      </w:r>
    </w:p>
    <w:p w14:paraId="6982D730" w14:textId="77777777" w:rsidR="00CC5439" w:rsidRPr="0095239D" w:rsidRDefault="00CC5439" w:rsidP="00D633AA">
      <w:pPr>
        <w:widowControl w:val="0"/>
        <w:tabs>
          <w:tab w:val="left" w:pos="426"/>
          <w:tab w:val="left" w:pos="9354"/>
        </w:tabs>
        <w:ind w:right="-2"/>
        <w:jc w:val="both"/>
        <w:rPr>
          <w:rFonts w:ascii="Tahoma" w:hAnsi="Tahoma" w:cs="Tahoma"/>
        </w:rPr>
      </w:pPr>
    </w:p>
    <w:p w14:paraId="5B8632B7" w14:textId="77777777" w:rsidR="00532798" w:rsidRPr="0095239D" w:rsidRDefault="00532798" w:rsidP="00D633AA">
      <w:pPr>
        <w:widowControl w:val="0"/>
        <w:tabs>
          <w:tab w:val="left" w:pos="426"/>
          <w:tab w:val="left" w:pos="9354"/>
        </w:tabs>
        <w:ind w:right="-2"/>
        <w:jc w:val="both"/>
        <w:rPr>
          <w:rFonts w:ascii="Tahoma" w:hAnsi="Tahoma" w:cs="Tahoma"/>
        </w:rPr>
      </w:pPr>
    </w:p>
    <w:p w14:paraId="46546DFF" w14:textId="77777777" w:rsidR="00CC5439" w:rsidRPr="0095239D" w:rsidRDefault="00CC5439" w:rsidP="00D633AA">
      <w:pPr>
        <w:widowControl w:val="0"/>
        <w:ind w:firstLine="284"/>
        <w:jc w:val="both"/>
        <w:rPr>
          <w:rFonts w:ascii="Tahoma" w:hAnsi="Tahoma" w:cs="Tahoma"/>
          <w:i/>
          <w:u w:val="single"/>
        </w:rPr>
      </w:pPr>
      <w:r w:rsidRPr="0095239D">
        <w:rPr>
          <w:rFonts w:ascii="Tahoma" w:hAnsi="Tahoma" w:cs="Tahoma"/>
          <w:i/>
          <w:u w:val="single"/>
        </w:rPr>
        <w:t>Vse izjave podajamo pod kazensko in materialno odgovornostjo.</w:t>
      </w:r>
    </w:p>
    <w:p w14:paraId="300CAF79" w14:textId="77777777" w:rsidR="00532798" w:rsidRPr="0095239D" w:rsidRDefault="00532798" w:rsidP="00D633AA">
      <w:pPr>
        <w:widowControl w:val="0"/>
        <w:jc w:val="both"/>
        <w:rPr>
          <w:rFonts w:ascii="Tahoma" w:hAnsi="Tahoma" w:cs="Tahoma"/>
          <w:i/>
          <w:u w:val="single"/>
        </w:rPr>
      </w:pPr>
    </w:p>
    <w:p w14:paraId="71B474A5" w14:textId="77777777" w:rsidR="00532798" w:rsidRPr="0095239D" w:rsidRDefault="00532798" w:rsidP="00D633AA">
      <w:pPr>
        <w:widowControl w:val="0"/>
        <w:jc w:val="both"/>
        <w:rPr>
          <w:rFonts w:ascii="Tahoma" w:hAnsi="Tahoma" w:cs="Tahoma"/>
          <w:i/>
          <w:u w:val="single"/>
        </w:rPr>
      </w:pPr>
    </w:p>
    <w:p w14:paraId="32EBC6EB" w14:textId="77777777" w:rsidR="009F61A2" w:rsidRPr="0095239D" w:rsidRDefault="009F61A2" w:rsidP="00D633AA">
      <w:pPr>
        <w:widowControl w:val="0"/>
        <w:jc w:val="both"/>
        <w:rPr>
          <w:rFonts w:ascii="Tahoma" w:hAnsi="Tahoma" w:cs="Tahoma"/>
          <w:i/>
          <w:u w:val="single"/>
        </w:rPr>
      </w:pPr>
    </w:p>
    <w:p w14:paraId="1A3AEB48" w14:textId="77777777" w:rsidR="00456EBC" w:rsidRPr="0095239D" w:rsidRDefault="00456EBC" w:rsidP="00D633AA">
      <w:pPr>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CC5439" w:rsidRPr="0095239D" w14:paraId="6BD85CE2" w14:textId="77777777" w:rsidTr="002A5F70">
        <w:trPr>
          <w:trHeight w:val="235"/>
        </w:trPr>
        <w:tc>
          <w:tcPr>
            <w:tcW w:w="3401" w:type="dxa"/>
            <w:tcBorders>
              <w:top w:val="nil"/>
              <w:left w:val="nil"/>
              <w:bottom w:val="single" w:sz="4" w:space="0" w:color="auto"/>
              <w:right w:val="nil"/>
            </w:tcBorders>
          </w:tcPr>
          <w:p w14:paraId="6160EEB0" w14:textId="77777777" w:rsidR="00CC5439" w:rsidRPr="0095239D" w:rsidRDefault="00CC5439" w:rsidP="00D633AA">
            <w:pPr>
              <w:widowControl w:val="0"/>
              <w:jc w:val="both"/>
              <w:rPr>
                <w:rFonts w:ascii="Tahoma" w:hAnsi="Tahoma" w:cs="Tahoma"/>
                <w:snapToGrid w:val="0"/>
              </w:rPr>
            </w:pPr>
          </w:p>
          <w:p w14:paraId="5EB1C55B" w14:textId="77777777" w:rsidR="00FC58A9" w:rsidRPr="0095239D" w:rsidRDefault="00FC58A9" w:rsidP="00D633AA">
            <w:pPr>
              <w:widowControl w:val="0"/>
              <w:jc w:val="both"/>
              <w:rPr>
                <w:rFonts w:ascii="Tahoma" w:hAnsi="Tahoma" w:cs="Tahoma"/>
                <w:snapToGrid w:val="0"/>
              </w:rPr>
            </w:pPr>
          </w:p>
        </w:tc>
        <w:tc>
          <w:tcPr>
            <w:tcW w:w="2976" w:type="dxa"/>
          </w:tcPr>
          <w:p w14:paraId="64ED11B8" w14:textId="77777777" w:rsidR="00CC5439" w:rsidRPr="0095239D" w:rsidRDefault="00CC5439" w:rsidP="00D633AA">
            <w:pPr>
              <w:widowControl w:val="0"/>
              <w:jc w:val="center"/>
              <w:rPr>
                <w:rFonts w:ascii="Tahoma" w:hAnsi="Tahoma" w:cs="Tahoma"/>
                <w:snapToGrid w:val="0"/>
              </w:rPr>
            </w:pPr>
          </w:p>
        </w:tc>
        <w:tc>
          <w:tcPr>
            <w:tcW w:w="3118" w:type="dxa"/>
            <w:tcBorders>
              <w:top w:val="nil"/>
              <w:left w:val="nil"/>
              <w:bottom w:val="single" w:sz="4" w:space="0" w:color="auto"/>
              <w:right w:val="nil"/>
            </w:tcBorders>
          </w:tcPr>
          <w:p w14:paraId="75CD9BA1" w14:textId="77777777" w:rsidR="00CC5439" w:rsidRPr="0095239D" w:rsidRDefault="00CC5439" w:rsidP="00D633AA">
            <w:pPr>
              <w:widowControl w:val="0"/>
              <w:tabs>
                <w:tab w:val="left" w:pos="567"/>
                <w:tab w:val="num" w:pos="851"/>
                <w:tab w:val="left" w:pos="993"/>
              </w:tabs>
              <w:jc w:val="both"/>
              <w:rPr>
                <w:rFonts w:ascii="Tahoma" w:hAnsi="Tahoma" w:cs="Tahoma"/>
                <w:snapToGrid w:val="0"/>
                <w:sz w:val="28"/>
              </w:rPr>
            </w:pPr>
          </w:p>
        </w:tc>
      </w:tr>
      <w:tr w:rsidR="00CC5439" w:rsidRPr="0095239D" w14:paraId="578004E9" w14:textId="77777777" w:rsidTr="002A5F70">
        <w:trPr>
          <w:trHeight w:val="235"/>
        </w:trPr>
        <w:tc>
          <w:tcPr>
            <w:tcW w:w="3401" w:type="dxa"/>
            <w:tcBorders>
              <w:top w:val="single" w:sz="4" w:space="0" w:color="auto"/>
              <w:left w:val="nil"/>
              <w:bottom w:val="nil"/>
              <w:right w:val="nil"/>
            </w:tcBorders>
            <w:hideMark/>
          </w:tcPr>
          <w:p w14:paraId="66702B6E" w14:textId="77777777" w:rsidR="00CC5439" w:rsidRPr="0095239D" w:rsidRDefault="00CC5439" w:rsidP="00D633AA">
            <w:pPr>
              <w:widowControl w:val="0"/>
              <w:jc w:val="center"/>
              <w:rPr>
                <w:rFonts w:ascii="Tahoma" w:hAnsi="Tahoma" w:cs="Tahoma"/>
                <w:snapToGrid w:val="0"/>
              </w:rPr>
            </w:pPr>
            <w:r w:rsidRPr="0095239D">
              <w:rPr>
                <w:rFonts w:ascii="Tahoma" w:hAnsi="Tahoma" w:cs="Tahoma"/>
                <w:snapToGrid w:val="0"/>
              </w:rPr>
              <w:t>(kraj, datum)</w:t>
            </w:r>
          </w:p>
        </w:tc>
        <w:tc>
          <w:tcPr>
            <w:tcW w:w="2976" w:type="dxa"/>
            <w:hideMark/>
          </w:tcPr>
          <w:p w14:paraId="783F195D" w14:textId="77777777" w:rsidR="00CC5439" w:rsidRPr="0095239D" w:rsidRDefault="00CC5439" w:rsidP="00D633AA">
            <w:pPr>
              <w:widowControl w:val="0"/>
              <w:jc w:val="center"/>
              <w:rPr>
                <w:rFonts w:ascii="Tahoma" w:hAnsi="Tahoma" w:cs="Tahoma"/>
                <w:snapToGrid w:val="0"/>
              </w:rPr>
            </w:pPr>
            <w:r w:rsidRPr="0095239D">
              <w:rPr>
                <w:rFonts w:ascii="Tahoma" w:hAnsi="Tahoma" w:cs="Tahoma"/>
                <w:snapToGrid w:val="0"/>
              </w:rPr>
              <w:t>žig</w:t>
            </w:r>
          </w:p>
        </w:tc>
        <w:tc>
          <w:tcPr>
            <w:tcW w:w="3118" w:type="dxa"/>
            <w:tcBorders>
              <w:top w:val="single" w:sz="4" w:space="0" w:color="auto"/>
              <w:left w:val="nil"/>
              <w:bottom w:val="nil"/>
              <w:right w:val="nil"/>
            </w:tcBorders>
            <w:hideMark/>
          </w:tcPr>
          <w:p w14:paraId="27BCEF09" w14:textId="77777777" w:rsidR="00CC5439" w:rsidRPr="0095239D" w:rsidRDefault="00CC5439" w:rsidP="00D633AA">
            <w:pPr>
              <w:widowControl w:val="0"/>
              <w:jc w:val="center"/>
              <w:rPr>
                <w:rFonts w:ascii="Tahoma" w:hAnsi="Tahoma" w:cs="Tahoma"/>
                <w:snapToGrid w:val="0"/>
              </w:rPr>
            </w:pPr>
            <w:r w:rsidRPr="0095239D">
              <w:rPr>
                <w:rFonts w:ascii="Tahoma" w:hAnsi="Tahoma" w:cs="Tahoma"/>
                <w:snapToGrid w:val="0"/>
              </w:rPr>
              <w:t>(podpis odgovorne osebe)</w:t>
            </w:r>
          </w:p>
          <w:p w14:paraId="162AF5A1" w14:textId="77777777" w:rsidR="00CC5439" w:rsidRPr="0095239D" w:rsidRDefault="00CC5439" w:rsidP="00D633AA">
            <w:pPr>
              <w:widowControl w:val="0"/>
              <w:jc w:val="center"/>
              <w:rPr>
                <w:rFonts w:ascii="Tahoma" w:hAnsi="Tahoma" w:cs="Tahoma"/>
                <w:snapToGrid w:val="0"/>
              </w:rPr>
            </w:pPr>
          </w:p>
          <w:p w14:paraId="091DCE4D" w14:textId="77777777" w:rsidR="00CC5439" w:rsidRPr="0095239D" w:rsidRDefault="00CC5439" w:rsidP="00D633AA">
            <w:pPr>
              <w:widowControl w:val="0"/>
              <w:jc w:val="center"/>
              <w:rPr>
                <w:rFonts w:ascii="Tahoma" w:hAnsi="Tahoma" w:cs="Tahoma"/>
                <w:snapToGrid w:val="0"/>
              </w:rPr>
            </w:pPr>
          </w:p>
        </w:tc>
      </w:tr>
    </w:tbl>
    <w:p w14:paraId="65494D89" w14:textId="77777777" w:rsidR="00532798" w:rsidRPr="0095239D" w:rsidRDefault="00532798" w:rsidP="00D633AA">
      <w:pPr>
        <w:widowControl w:val="0"/>
        <w:spacing w:after="40"/>
        <w:jc w:val="both"/>
        <w:rPr>
          <w:rFonts w:ascii="Tahoma" w:hAnsi="Tahoma" w:cs="Tahoma"/>
          <w:b/>
          <w:i/>
          <w:sz w:val="18"/>
          <w:szCs w:val="18"/>
          <w:u w:val="single"/>
        </w:rPr>
      </w:pPr>
    </w:p>
    <w:p w14:paraId="7FD3429D" w14:textId="77777777" w:rsidR="00B35A31" w:rsidRPr="0095239D" w:rsidRDefault="00B35A31" w:rsidP="00D633AA">
      <w:pPr>
        <w:widowControl w:val="0"/>
        <w:spacing w:after="40"/>
        <w:jc w:val="both"/>
        <w:rPr>
          <w:rFonts w:ascii="Tahoma" w:hAnsi="Tahoma" w:cs="Tahoma"/>
          <w:i/>
          <w:sz w:val="18"/>
          <w:szCs w:val="18"/>
          <w:u w:val="single"/>
        </w:rPr>
      </w:pPr>
      <w:r w:rsidRPr="0095239D">
        <w:rPr>
          <w:rFonts w:ascii="Tahoma" w:hAnsi="Tahoma" w:cs="Tahoma"/>
          <w:b/>
          <w:i/>
          <w:sz w:val="18"/>
          <w:szCs w:val="18"/>
          <w:u w:val="single"/>
        </w:rPr>
        <w:t>Opomba:</w:t>
      </w:r>
      <w:r w:rsidRPr="0095239D">
        <w:rPr>
          <w:rFonts w:ascii="Tahoma" w:hAnsi="Tahoma" w:cs="Tahoma"/>
          <w:i/>
          <w:sz w:val="18"/>
          <w:szCs w:val="18"/>
          <w:u w:val="single"/>
        </w:rPr>
        <w:t xml:space="preserve"> </w:t>
      </w:r>
    </w:p>
    <w:p w14:paraId="66AF85BB" w14:textId="77777777" w:rsidR="00B35A31" w:rsidRPr="0095239D" w:rsidRDefault="00B35A31" w:rsidP="00D633AA">
      <w:pPr>
        <w:widowControl w:val="0"/>
        <w:jc w:val="both"/>
        <w:rPr>
          <w:rFonts w:ascii="Tahoma" w:hAnsi="Tahoma" w:cs="Tahoma"/>
          <w:i/>
          <w:iCs/>
          <w:sz w:val="18"/>
          <w:szCs w:val="22"/>
        </w:rPr>
      </w:pPr>
      <w:r w:rsidRPr="0095239D">
        <w:rPr>
          <w:rFonts w:ascii="Tahoma" w:hAnsi="Tahoma" w:cs="Tahoma"/>
          <w:i/>
          <w:iCs/>
          <w:sz w:val="18"/>
          <w:szCs w:val="22"/>
        </w:rPr>
        <w:t>Izjavo izpolnijo in podpišejo tudi VSI posamezni člani skupine ponudnikov – partnerji v primeru skupne ponudbe.</w:t>
      </w:r>
    </w:p>
    <w:p w14:paraId="76AA4B25" w14:textId="77777777" w:rsidR="00B35A31" w:rsidRPr="0095239D" w:rsidRDefault="00B35A31" w:rsidP="00D633AA">
      <w:pPr>
        <w:pStyle w:val="Blokbesedila"/>
        <w:widowControl w:val="0"/>
        <w:tabs>
          <w:tab w:val="left" w:pos="9354"/>
        </w:tabs>
        <w:ind w:left="0" w:right="-2"/>
        <w:jc w:val="both"/>
        <w:rPr>
          <w:rFonts w:ascii="Tahoma" w:hAnsi="Tahoma" w:cs="Tahoma"/>
          <w:b/>
          <w:sz w:val="20"/>
        </w:rPr>
      </w:pPr>
    </w:p>
    <w:p w14:paraId="7E11C013" w14:textId="77777777" w:rsidR="00B35A31" w:rsidRPr="0095239D" w:rsidRDefault="00B35A31"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0A02A000" w14:textId="77777777" w:rsidR="00B35A31" w:rsidRPr="0095239D" w:rsidRDefault="00B35A31" w:rsidP="00D633AA">
      <w:pPr>
        <w:widowControl w:val="0"/>
        <w:jc w:val="both"/>
      </w:pPr>
      <w:r w:rsidRPr="0095239D">
        <w:rPr>
          <w:rFonts w:ascii="Tahoma" w:hAnsi="Tahoma" w:cs="Tahoma"/>
          <w:b/>
          <w:i/>
          <w:iCs/>
          <w:sz w:val="18"/>
          <w:szCs w:val="22"/>
        </w:rPr>
        <w:t>Ponudnik</w:t>
      </w:r>
      <w:r w:rsidRPr="0095239D">
        <w:rPr>
          <w:rFonts w:ascii="Tahoma" w:hAnsi="Tahoma" w:cs="Tahoma"/>
          <w:i/>
          <w:iCs/>
          <w:sz w:val="18"/>
          <w:szCs w:val="22"/>
        </w:rPr>
        <w:t xml:space="preserve"> </w:t>
      </w:r>
      <w:r w:rsidRPr="0095239D">
        <w:rPr>
          <w:rFonts w:ascii="Tahoma" w:hAnsi="Tahoma" w:cs="Tahoma"/>
          <w:i/>
          <w:iCs/>
          <w:sz w:val="18"/>
          <w:szCs w:val="22"/>
          <w:u w:val="single"/>
        </w:rPr>
        <w:t>obrazec</w:t>
      </w:r>
      <w:r w:rsidRPr="0095239D">
        <w:rPr>
          <w:rFonts w:ascii="Tahoma" w:hAnsi="Tahoma" w:cs="Tahoma"/>
          <w:b/>
          <w:i/>
          <w:iCs/>
          <w:sz w:val="18"/>
          <w:szCs w:val="22"/>
        </w:rPr>
        <w:t xml:space="preserve"> </w:t>
      </w:r>
      <w:r w:rsidRPr="0095239D">
        <w:rPr>
          <w:rFonts w:ascii="Tahoma" w:hAnsi="Tahoma" w:cs="Tahoma"/>
          <w:i/>
          <w:iCs/>
          <w:sz w:val="18"/>
          <w:szCs w:val="22"/>
        </w:rPr>
        <w:t>v okviru sistema e-JN</w:t>
      </w:r>
      <w:r w:rsidRPr="0095239D">
        <w:rPr>
          <w:rFonts w:ascii="Tahoma" w:hAnsi="Tahoma" w:cs="Tahoma"/>
          <w:b/>
          <w:i/>
          <w:iCs/>
          <w:sz w:val="18"/>
          <w:szCs w:val="22"/>
        </w:rPr>
        <w:t xml:space="preserve"> </w:t>
      </w:r>
      <w:r w:rsidRPr="0095239D">
        <w:rPr>
          <w:rFonts w:ascii="Tahoma" w:hAnsi="Tahoma" w:cs="Tahoma"/>
          <w:b/>
          <w:i/>
          <w:iCs/>
          <w:sz w:val="18"/>
          <w:szCs w:val="22"/>
          <w:u w:val="single"/>
        </w:rPr>
        <w:t>naloži v Razdelek »DOKUMENTI«, del »IZJAVA – ponudnik« !!!</w:t>
      </w:r>
    </w:p>
    <w:p w14:paraId="21C0E6A9" w14:textId="77777777" w:rsidR="00B35A31" w:rsidRPr="0095239D" w:rsidRDefault="00B35A31" w:rsidP="00D633AA">
      <w:pPr>
        <w:widowControl w:val="0"/>
        <w:jc w:val="both"/>
        <w:rPr>
          <w:rFonts w:ascii="Tahoma" w:hAnsi="Tahoma" w:cs="Tahoma"/>
          <w:i/>
          <w:iCs/>
          <w:sz w:val="16"/>
          <w:szCs w:val="22"/>
        </w:rPr>
      </w:pPr>
    </w:p>
    <w:p w14:paraId="005D9FE4" w14:textId="77777777" w:rsidR="00B35A31" w:rsidRPr="0095239D" w:rsidRDefault="00B35A31" w:rsidP="00D633AA">
      <w:pPr>
        <w:widowControl w:val="0"/>
        <w:jc w:val="both"/>
      </w:pPr>
      <w:r w:rsidRPr="0095239D">
        <w:rPr>
          <w:rFonts w:ascii="Tahoma" w:hAnsi="Tahoma" w:cs="Tahoma"/>
          <w:i/>
          <w:iCs/>
          <w:sz w:val="18"/>
          <w:szCs w:val="22"/>
        </w:rPr>
        <w:t xml:space="preserve">Za </w:t>
      </w:r>
      <w:r w:rsidRPr="0095239D">
        <w:rPr>
          <w:rFonts w:ascii="Tahoma" w:hAnsi="Tahoma" w:cs="Tahoma"/>
          <w:b/>
          <w:i/>
          <w:iCs/>
          <w:sz w:val="18"/>
          <w:szCs w:val="22"/>
        </w:rPr>
        <w:t>posameznega člana skupine ponudnikov</w:t>
      </w:r>
      <w:r w:rsidRPr="0095239D">
        <w:rPr>
          <w:rFonts w:ascii="Tahoma" w:hAnsi="Tahoma" w:cs="Tahoma"/>
          <w:i/>
          <w:iCs/>
          <w:sz w:val="18"/>
          <w:szCs w:val="22"/>
        </w:rPr>
        <w:t xml:space="preserve"> v okviru skupne ponudbe (partnerja) ponudnik </w:t>
      </w:r>
      <w:r w:rsidRPr="0095239D">
        <w:rPr>
          <w:rFonts w:ascii="Tahoma" w:hAnsi="Tahoma" w:cs="Tahoma"/>
          <w:i/>
          <w:iCs/>
          <w:sz w:val="18"/>
          <w:szCs w:val="22"/>
          <w:u w:val="single"/>
        </w:rPr>
        <w:t>obrazec</w:t>
      </w:r>
      <w:r w:rsidRPr="0095239D">
        <w:rPr>
          <w:rFonts w:ascii="Tahoma" w:hAnsi="Tahoma" w:cs="Tahoma"/>
          <w:b/>
          <w:i/>
          <w:iCs/>
          <w:sz w:val="18"/>
          <w:szCs w:val="22"/>
        </w:rPr>
        <w:t xml:space="preserve"> </w:t>
      </w:r>
      <w:r w:rsidRPr="0095239D">
        <w:rPr>
          <w:rFonts w:ascii="Tahoma" w:hAnsi="Tahoma" w:cs="Tahoma"/>
          <w:i/>
          <w:iCs/>
          <w:sz w:val="18"/>
          <w:szCs w:val="22"/>
        </w:rPr>
        <w:t>v okviru sistema e-JN</w:t>
      </w:r>
      <w:r w:rsidRPr="0095239D">
        <w:rPr>
          <w:rFonts w:ascii="Tahoma" w:hAnsi="Tahoma" w:cs="Tahoma"/>
          <w:b/>
          <w:i/>
          <w:iCs/>
          <w:sz w:val="18"/>
          <w:szCs w:val="22"/>
        </w:rPr>
        <w:t xml:space="preserve"> </w:t>
      </w:r>
      <w:r w:rsidRPr="0095239D">
        <w:rPr>
          <w:rFonts w:ascii="Tahoma" w:hAnsi="Tahoma" w:cs="Tahoma"/>
          <w:b/>
          <w:i/>
          <w:iCs/>
          <w:sz w:val="18"/>
          <w:szCs w:val="22"/>
          <w:u w:val="single"/>
        </w:rPr>
        <w:t>naloži v Razdelek »SODELUJOČI«, del »IZJAVA – ostali sodelujoči«!!!</w:t>
      </w:r>
    </w:p>
    <w:p w14:paraId="102822B5" w14:textId="5840C5B9" w:rsidR="005A4493" w:rsidRPr="0095239D" w:rsidRDefault="005A4493" w:rsidP="00D633AA">
      <w:pPr>
        <w:widowControl w:val="0"/>
        <w:rPr>
          <w:sz w:val="8"/>
        </w:rPr>
      </w:pPr>
    </w:p>
    <w:p w14:paraId="47EE2B77" w14:textId="7E17C798" w:rsidR="00B35A31" w:rsidRPr="0095239D" w:rsidRDefault="00B35A31" w:rsidP="00D633AA">
      <w:pPr>
        <w:widowControl w:val="0"/>
        <w:rPr>
          <w:sz w:val="8"/>
        </w:rPr>
      </w:pPr>
    </w:p>
    <w:p w14:paraId="71511C02" w14:textId="0FAD2339" w:rsidR="00B35A31" w:rsidRPr="0095239D" w:rsidRDefault="00B35A31" w:rsidP="00D633AA">
      <w:pPr>
        <w:widowControl w:val="0"/>
        <w:rPr>
          <w:sz w:val="8"/>
        </w:rPr>
      </w:pPr>
      <w:r w:rsidRPr="0095239D">
        <w:rPr>
          <w:sz w:val="8"/>
        </w:rPr>
        <w:br w:type="page"/>
      </w:r>
    </w:p>
    <w:p w14:paraId="002D04FF" w14:textId="77777777" w:rsidR="00B35A31" w:rsidRPr="0095239D" w:rsidRDefault="00B35A31" w:rsidP="00D633AA">
      <w:pPr>
        <w:widowControl w:val="0"/>
        <w:rPr>
          <w:sz w:val="8"/>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4"/>
        <w:gridCol w:w="7628"/>
        <w:gridCol w:w="851"/>
        <w:gridCol w:w="567"/>
      </w:tblGrid>
      <w:tr w:rsidR="00AE416A" w:rsidRPr="0095239D" w14:paraId="31D625EF" w14:textId="77777777" w:rsidTr="00B35A31">
        <w:tc>
          <w:tcPr>
            <w:tcW w:w="674" w:type="dxa"/>
            <w:tcBorders>
              <w:top w:val="single" w:sz="4" w:space="0" w:color="auto"/>
              <w:left w:val="single" w:sz="4" w:space="0" w:color="auto"/>
              <w:bottom w:val="single" w:sz="4" w:space="0" w:color="auto"/>
              <w:right w:val="nil"/>
            </w:tcBorders>
          </w:tcPr>
          <w:p w14:paraId="6EC82FB3" w14:textId="77777777" w:rsidR="00AE416A" w:rsidRPr="0095239D" w:rsidRDefault="00A80AF6" w:rsidP="00D633AA">
            <w:pPr>
              <w:widowControl w:val="0"/>
              <w:jc w:val="both"/>
              <w:rPr>
                <w:rFonts w:ascii="Tahoma" w:hAnsi="Tahoma" w:cs="Tahoma"/>
              </w:rPr>
            </w:pPr>
            <w:r w:rsidRPr="0095239D">
              <w:br w:type="page"/>
            </w:r>
            <w:r w:rsidR="00AE416A" w:rsidRPr="0095239D">
              <w:br w:type="page"/>
            </w:r>
            <w:r w:rsidR="00AE416A" w:rsidRPr="0095239D">
              <w:br w:type="page"/>
            </w:r>
            <w:r w:rsidR="00AE416A" w:rsidRPr="0095239D">
              <w:br w:type="page"/>
            </w:r>
            <w:r w:rsidR="00AE416A" w:rsidRPr="0095239D">
              <w:rPr>
                <w:rFonts w:ascii="Tahoma" w:hAnsi="Tahoma" w:cs="Tahoma"/>
              </w:rPr>
              <w:br w:type="page"/>
            </w:r>
            <w:r w:rsidR="00AE416A" w:rsidRPr="0095239D">
              <w:rPr>
                <w:rFonts w:ascii="Tahoma" w:hAnsi="Tahoma" w:cs="Tahoma"/>
                <w:b/>
              </w:rPr>
              <w:br w:type="page"/>
            </w:r>
            <w:r w:rsidR="00AE416A" w:rsidRPr="0095239D">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10DADDD7" w14:textId="77777777" w:rsidR="00AE416A" w:rsidRPr="0095239D" w:rsidRDefault="00AE416A" w:rsidP="00D633AA">
            <w:pPr>
              <w:widowControl w:val="0"/>
              <w:jc w:val="both"/>
              <w:rPr>
                <w:rFonts w:ascii="Tahoma" w:hAnsi="Tahoma" w:cs="Tahoma"/>
              </w:rPr>
            </w:pPr>
            <w:r w:rsidRPr="0095239D">
              <w:rPr>
                <w:rFonts w:ascii="Tahoma" w:hAnsi="Tahoma" w:cs="Tahoma"/>
              </w:rPr>
              <w:t>IZJAVA O IZPOLNJEVANJU SPOSOBNOSTI PODIZVAJALCA/SUBJEKTA</w:t>
            </w:r>
            <w:r w:rsidRPr="0095239D">
              <w:rPr>
                <w:rFonts w:ascii="Tahoma" w:hAnsi="Tahoma" w:cs="Tahoma"/>
                <w:iCs/>
                <w:sz w:val="18"/>
                <w:szCs w:val="22"/>
              </w:rPr>
              <w:t xml:space="preserve"> </w:t>
            </w:r>
            <w:r w:rsidRPr="0095239D">
              <w:rPr>
                <w:rFonts w:ascii="Tahoma" w:hAnsi="Tahoma" w:cs="Tahoma"/>
                <w:iCs/>
              </w:rPr>
              <w:t>KATERIH ZMOGLJIVOST UPORABLJA PONUDNIK</w:t>
            </w:r>
            <w:r w:rsidRPr="0095239D">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377D45AA" w14:textId="77777777" w:rsidR="00AE416A" w:rsidRPr="0095239D" w:rsidRDefault="00BA6BE8" w:rsidP="00D633AA">
            <w:pPr>
              <w:widowControl w:val="0"/>
              <w:jc w:val="both"/>
              <w:rPr>
                <w:rFonts w:ascii="Tahoma" w:hAnsi="Tahoma" w:cs="Tahoma"/>
                <w:b/>
              </w:rPr>
            </w:pPr>
            <w:r w:rsidRPr="0095239D">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BE66C50" w14:textId="77777777" w:rsidR="00AE416A" w:rsidRPr="0095239D" w:rsidRDefault="00AE416A" w:rsidP="00D633AA">
            <w:pPr>
              <w:widowControl w:val="0"/>
              <w:jc w:val="both"/>
              <w:rPr>
                <w:rFonts w:ascii="Tahoma" w:hAnsi="Tahoma" w:cs="Tahoma"/>
                <w:b/>
                <w:i/>
              </w:rPr>
            </w:pPr>
            <w:r w:rsidRPr="0095239D">
              <w:rPr>
                <w:rFonts w:ascii="Tahoma" w:hAnsi="Tahoma" w:cs="Tahoma"/>
                <w:b/>
                <w:i/>
              </w:rPr>
              <w:t>3/2</w:t>
            </w:r>
          </w:p>
        </w:tc>
      </w:tr>
    </w:tbl>
    <w:p w14:paraId="7F7A18BD" w14:textId="77777777" w:rsidR="00AE416A" w:rsidRPr="0095239D" w:rsidRDefault="00AE416A" w:rsidP="00D633AA">
      <w:pPr>
        <w:widowControl w:val="0"/>
        <w:jc w:val="both"/>
        <w:rPr>
          <w:rFonts w:ascii="Tahoma" w:hAnsi="Tahoma" w:cs="Tahoma"/>
        </w:rPr>
      </w:pPr>
    </w:p>
    <w:p w14:paraId="0A13FF7A" w14:textId="77777777" w:rsidR="00AE416A" w:rsidRPr="0095239D" w:rsidRDefault="00AE416A" w:rsidP="00D633AA">
      <w:pPr>
        <w:widowControl w:val="0"/>
        <w:spacing w:line="276" w:lineRule="auto"/>
        <w:jc w:val="both"/>
        <w:rPr>
          <w:rFonts w:ascii="Tahoma" w:hAnsi="Tahoma" w:cs="Tahoma"/>
        </w:rPr>
      </w:pPr>
      <w:r w:rsidRPr="0095239D">
        <w:rPr>
          <w:rFonts w:ascii="Tahoma" w:hAnsi="Tahoma" w:cs="Tahoma"/>
        </w:rPr>
        <w:t xml:space="preserve">Podizvajalec/subjekt: ____________________________________________________________________ , </w:t>
      </w:r>
    </w:p>
    <w:p w14:paraId="3C3CA5B1" w14:textId="1FC880DC" w:rsidR="00AE416A" w:rsidRPr="0095239D" w:rsidRDefault="00AE416A" w:rsidP="00D633AA">
      <w:pPr>
        <w:widowControl w:val="0"/>
        <w:spacing w:line="276" w:lineRule="auto"/>
        <w:jc w:val="both"/>
        <w:rPr>
          <w:rFonts w:ascii="Tahoma" w:hAnsi="Tahoma" w:cs="Tahoma"/>
        </w:rPr>
      </w:pPr>
      <w:r w:rsidRPr="0095239D">
        <w:rPr>
          <w:rFonts w:ascii="Tahoma" w:hAnsi="Tahoma" w:cs="Tahoma"/>
        </w:rPr>
        <w:t xml:space="preserve">ki nastopamo kot podizvajalec oziroma kot subjekt, katerih zmogljivosti bo uporabljal ponudnik, ki oddaja ponudbo za javno naročilo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color w:val="000000"/>
        </w:rPr>
        <w:t xml:space="preserve">, </w:t>
      </w:r>
      <w:r w:rsidRPr="0095239D">
        <w:rPr>
          <w:rFonts w:ascii="Tahoma" w:hAnsi="Tahoma" w:cs="Tahoma"/>
          <w:color w:val="000000"/>
          <w:u w:val="single"/>
        </w:rPr>
        <w:t>podajamo naslednje izjave</w:t>
      </w:r>
      <w:r w:rsidRPr="0095239D">
        <w:rPr>
          <w:rFonts w:ascii="Tahoma" w:hAnsi="Tahoma" w:cs="Tahoma"/>
          <w:color w:val="000000"/>
        </w:rPr>
        <w:t xml:space="preserve">: </w:t>
      </w:r>
    </w:p>
    <w:p w14:paraId="7A2BE4FC" w14:textId="4294D273" w:rsidR="00AE416A" w:rsidRPr="0095239D" w:rsidRDefault="00AE416A" w:rsidP="00D633AA">
      <w:pPr>
        <w:widowControl w:val="0"/>
        <w:tabs>
          <w:tab w:val="left" w:pos="8647"/>
          <w:tab w:val="left" w:pos="9354"/>
        </w:tabs>
        <w:ind w:right="-2"/>
        <w:jc w:val="both"/>
        <w:rPr>
          <w:rFonts w:ascii="Tahoma" w:hAnsi="Tahoma" w:cs="Tahoma"/>
          <w:sz w:val="14"/>
        </w:rPr>
      </w:pPr>
    </w:p>
    <w:p w14:paraId="625A56D9" w14:textId="77777777" w:rsidR="00B35A31" w:rsidRPr="0095239D" w:rsidRDefault="00B35A31" w:rsidP="00D633AA">
      <w:pPr>
        <w:widowControl w:val="0"/>
        <w:tabs>
          <w:tab w:val="left" w:pos="8647"/>
          <w:tab w:val="left" w:pos="9354"/>
        </w:tabs>
        <w:ind w:right="-2"/>
        <w:jc w:val="both"/>
        <w:rPr>
          <w:rFonts w:ascii="Tahoma" w:hAnsi="Tahoma" w:cs="Tahoma"/>
          <w:sz w:val="14"/>
        </w:rPr>
      </w:pPr>
    </w:p>
    <w:p w14:paraId="00FC8851" w14:textId="77777777" w:rsidR="00AE416A" w:rsidRPr="0095239D" w:rsidRDefault="00AE416A" w:rsidP="00D633AA">
      <w:pPr>
        <w:widowControl w:val="0"/>
        <w:numPr>
          <w:ilvl w:val="0"/>
          <w:numId w:val="11"/>
        </w:numPr>
        <w:spacing w:line="276" w:lineRule="auto"/>
        <w:jc w:val="both"/>
        <w:rPr>
          <w:rFonts w:ascii="Tahoma" w:hAnsi="Tahoma" w:cs="Tahoma"/>
          <w:b/>
          <w:sz w:val="22"/>
        </w:rPr>
      </w:pPr>
      <w:r w:rsidRPr="0095239D">
        <w:rPr>
          <w:rFonts w:ascii="Tahoma" w:hAnsi="Tahoma" w:cs="Tahoma"/>
          <w:b/>
          <w:sz w:val="22"/>
        </w:rPr>
        <w:t>IZJAVA O SPREJEMANJU POGOJEV RAZPISNE DOKUMENTACIJE</w:t>
      </w:r>
    </w:p>
    <w:p w14:paraId="73064D23" w14:textId="77777777" w:rsidR="00AE416A" w:rsidRPr="0095239D" w:rsidRDefault="00AE416A" w:rsidP="00D633AA">
      <w:pPr>
        <w:widowControl w:val="0"/>
        <w:tabs>
          <w:tab w:val="left" w:pos="8647"/>
          <w:tab w:val="left" w:pos="9354"/>
        </w:tabs>
        <w:ind w:right="-2"/>
        <w:jc w:val="both"/>
        <w:rPr>
          <w:rFonts w:ascii="Tahoma" w:hAnsi="Tahoma" w:cs="Tahoma"/>
          <w:sz w:val="18"/>
        </w:rPr>
      </w:pPr>
    </w:p>
    <w:p w14:paraId="53CA1D05" w14:textId="3D2FB7A8" w:rsidR="00AE416A" w:rsidRPr="0095239D" w:rsidRDefault="00AE416A" w:rsidP="00D633AA">
      <w:pPr>
        <w:widowControl w:val="0"/>
        <w:tabs>
          <w:tab w:val="left" w:pos="567"/>
        </w:tabs>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se strinjamo z </w:t>
      </w:r>
      <w:r w:rsidRPr="0095239D">
        <w:rPr>
          <w:rFonts w:ascii="Tahoma" w:hAnsi="Tahoma" w:cs="Tahoma"/>
          <w:b/>
        </w:rPr>
        <w:t>vsemi</w:t>
      </w:r>
      <w:r w:rsidRPr="0095239D">
        <w:rPr>
          <w:rFonts w:ascii="Tahoma" w:hAnsi="Tahoma" w:cs="Tahoma"/>
        </w:rPr>
        <w:t xml:space="preserve"> pogoji in zahtevami razpisne dokumentacije (opisi, določila, zahteve, pogoji, </w:t>
      </w:r>
      <w:proofErr w:type="spellStart"/>
      <w:r w:rsidRPr="0095239D">
        <w:rPr>
          <w:rFonts w:ascii="Tahoma" w:hAnsi="Tahoma" w:cs="Tahoma"/>
        </w:rPr>
        <w:t>itd</w:t>
      </w:r>
      <w:proofErr w:type="spellEnd"/>
      <w:r w:rsidRPr="0095239D">
        <w:rPr>
          <w:rFonts w:ascii="Tahoma" w:hAnsi="Tahoma" w:cs="Tahoma"/>
        </w:rPr>
        <w:t xml:space="preserve">…) javnega naročila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rPr>
        <w:t xml:space="preserve">, </w:t>
      </w:r>
      <w:r w:rsidRPr="0095239D">
        <w:rPr>
          <w:rFonts w:ascii="Tahoma" w:hAnsi="Tahoma" w:cs="Tahoma"/>
          <w:u w:val="single"/>
        </w:rPr>
        <w:t>ki se nanašajo na podizvajalca/e oz. na subjekt/e, katerih zmogljivosti bo uporabljal ponudnik</w:t>
      </w:r>
      <w:r w:rsidR="009F61A2" w:rsidRPr="0095239D">
        <w:rPr>
          <w:rFonts w:ascii="Tahoma" w:hAnsi="Tahoma" w:cs="Tahoma"/>
        </w:rPr>
        <w:t xml:space="preserve"> oziroma izpolnjujemo le te</w:t>
      </w:r>
      <w:r w:rsidRPr="0095239D">
        <w:rPr>
          <w:rFonts w:ascii="Tahoma" w:hAnsi="Tahoma" w:cs="Tahoma"/>
        </w:rPr>
        <w:t xml:space="preserve">.   </w:t>
      </w:r>
    </w:p>
    <w:p w14:paraId="0BC81E03" w14:textId="77777777" w:rsidR="00AE416A" w:rsidRPr="0095239D" w:rsidRDefault="00AE416A" w:rsidP="00D633AA">
      <w:pPr>
        <w:widowControl w:val="0"/>
        <w:tabs>
          <w:tab w:val="left" w:pos="8647"/>
          <w:tab w:val="left" w:pos="9354"/>
        </w:tabs>
        <w:ind w:right="-2"/>
        <w:jc w:val="both"/>
        <w:rPr>
          <w:rFonts w:ascii="Tahoma" w:hAnsi="Tahoma" w:cs="Tahoma"/>
        </w:rPr>
      </w:pPr>
    </w:p>
    <w:p w14:paraId="173420B9" w14:textId="77777777" w:rsidR="00AE416A" w:rsidRPr="0095239D" w:rsidRDefault="00AE416A" w:rsidP="00D633AA">
      <w:pPr>
        <w:widowControl w:val="0"/>
        <w:numPr>
          <w:ilvl w:val="0"/>
          <w:numId w:val="11"/>
        </w:numPr>
        <w:spacing w:line="276" w:lineRule="auto"/>
        <w:jc w:val="both"/>
        <w:rPr>
          <w:rFonts w:ascii="Tahoma" w:hAnsi="Tahoma" w:cs="Tahoma"/>
          <w:b/>
          <w:sz w:val="22"/>
        </w:rPr>
      </w:pPr>
      <w:r w:rsidRPr="0095239D">
        <w:rPr>
          <w:rFonts w:ascii="Tahoma" w:hAnsi="Tahoma" w:cs="Tahoma"/>
          <w:b/>
          <w:sz w:val="22"/>
        </w:rPr>
        <w:t>TEHNIČNA SPECIFIKACIJA</w:t>
      </w:r>
      <w:r w:rsidRPr="0095239D">
        <w:rPr>
          <w:rFonts w:ascii="Tahoma" w:hAnsi="Tahoma" w:cs="Tahoma"/>
          <w:b/>
        </w:rPr>
        <w:t xml:space="preserve"> </w:t>
      </w:r>
      <w:r w:rsidRPr="0095239D">
        <w:rPr>
          <w:rFonts w:ascii="Tahoma" w:hAnsi="Tahoma" w:cs="Tahoma"/>
          <w:b/>
          <w:sz w:val="22"/>
        </w:rPr>
        <w:t>IN PONUDBENI POGOJI IN ZAHTEVE</w:t>
      </w:r>
    </w:p>
    <w:p w14:paraId="45D8258F" w14:textId="77777777" w:rsidR="00AE416A" w:rsidRPr="0095239D" w:rsidRDefault="00AE416A" w:rsidP="00D633AA">
      <w:pPr>
        <w:widowControl w:val="0"/>
        <w:tabs>
          <w:tab w:val="left" w:pos="8647"/>
          <w:tab w:val="left" w:pos="9354"/>
        </w:tabs>
        <w:ind w:right="-2"/>
        <w:jc w:val="both"/>
        <w:rPr>
          <w:rFonts w:ascii="Tahoma" w:hAnsi="Tahoma" w:cs="Tahoma"/>
          <w:sz w:val="18"/>
        </w:rPr>
      </w:pPr>
    </w:p>
    <w:p w14:paraId="1025BC50" w14:textId="77777777"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95239D">
        <w:rPr>
          <w:rFonts w:ascii="Tahoma" w:hAnsi="Tahoma" w:cs="Tahoma"/>
          <w:u w:val="single"/>
        </w:rPr>
        <w:t xml:space="preserve">ki se nanašajo na podizvajalca/e oz. na subjekt/e, katerih zmogljivosti bo uporabljal ponudnik.  </w:t>
      </w:r>
    </w:p>
    <w:p w14:paraId="12B608FB" w14:textId="77777777" w:rsidR="00AE416A" w:rsidRPr="0095239D" w:rsidRDefault="00AE416A" w:rsidP="00D633AA">
      <w:pPr>
        <w:widowControl w:val="0"/>
        <w:tabs>
          <w:tab w:val="left" w:pos="8647"/>
          <w:tab w:val="left" w:pos="9354"/>
        </w:tabs>
        <w:ind w:right="-2"/>
        <w:jc w:val="both"/>
        <w:rPr>
          <w:rFonts w:ascii="Tahoma" w:hAnsi="Tahoma" w:cs="Tahoma"/>
        </w:rPr>
      </w:pPr>
    </w:p>
    <w:p w14:paraId="6C833656" w14:textId="77777777" w:rsidR="00AE416A" w:rsidRPr="0095239D" w:rsidRDefault="00AE416A" w:rsidP="00D633AA">
      <w:pPr>
        <w:widowControl w:val="0"/>
        <w:numPr>
          <w:ilvl w:val="0"/>
          <w:numId w:val="11"/>
        </w:numPr>
        <w:tabs>
          <w:tab w:val="left" w:pos="8647"/>
          <w:tab w:val="left" w:pos="9354"/>
        </w:tabs>
        <w:spacing w:line="276" w:lineRule="auto"/>
        <w:ind w:right="-2"/>
        <w:jc w:val="both"/>
        <w:rPr>
          <w:rFonts w:ascii="Tahoma" w:hAnsi="Tahoma" w:cs="Tahoma"/>
          <w:b/>
          <w:sz w:val="22"/>
        </w:rPr>
      </w:pPr>
      <w:r w:rsidRPr="0095239D">
        <w:rPr>
          <w:rFonts w:ascii="Tahoma" w:hAnsi="Tahoma" w:cs="Tahoma"/>
          <w:b/>
          <w:sz w:val="22"/>
        </w:rPr>
        <w:t>UGOTAVLJANJE SPOSOBNOSTI PONUDNIKA</w:t>
      </w:r>
    </w:p>
    <w:p w14:paraId="00C86114" w14:textId="77777777" w:rsidR="00AE416A" w:rsidRPr="0095239D" w:rsidRDefault="00AE416A" w:rsidP="00D633AA">
      <w:pPr>
        <w:widowControl w:val="0"/>
        <w:tabs>
          <w:tab w:val="left" w:pos="8647"/>
          <w:tab w:val="left" w:pos="9354"/>
        </w:tabs>
        <w:ind w:right="-2"/>
        <w:jc w:val="both"/>
        <w:rPr>
          <w:rFonts w:ascii="Tahoma" w:hAnsi="Tahoma" w:cs="Tahoma"/>
          <w:sz w:val="18"/>
        </w:rPr>
      </w:pPr>
    </w:p>
    <w:p w14:paraId="2240FC08" w14:textId="77777777"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95239D">
        <w:rPr>
          <w:rFonts w:ascii="Tahoma" w:hAnsi="Tahoma" w:cs="Tahoma"/>
          <w:u w:val="single"/>
        </w:rPr>
        <w:t xml:space="preserve">ki se nanašajo na podizvajalca/e oz. na subjekt/e, katerih zmogljivosti bo uporabljal ponudnik. </w:t>
      </w:r>
    </w:p>
    <w:p w14:paraId="3211887D" w14:textId="77777777" w:rsidR="00AE416A" w:rsidRPr="0095239D" w:rsidRDefault="00AE416A" w:rsidP="00D633AA">
      <w:pPr>
        <w:widowControl w:val="0"/>
        <w:tabs>
          <w:tab w:val="left" w:pos="8647"/>
          <w:tab w:val="left" w:pos="9354"/>
        </w:tabs>
        <w:ind w:right="-2"/>
        <w:jc w:val="both"/>
        <w:rPr>
          <w:rFonts w:ascii="Tahoma" w:hAnsi="Tahoma" w:cs="Tahoma"/>
        </w:rPr>
      </w:pPr>
    </w:p>
    <w:p w14:paraId="65ADF09F" w14:textId="77777777" w:rsidR="00AE416A" w:rsidRPr="0095239D" w:rsidRDefault="00AE416A" w:rsidP="00D633AA">
      <w:pPr>
        <w:widowControl w:val="0"/>
        <w:numPr>
          <w:ilvl w:val="1"/>
          <w:numId w:val="11"/>
        </w:numPr>
        <w:tabs>
          <w:tab w:val="left" w:pos="8647"/>
          <w:tab w:val="left" w:pos="9354"/>
        </w:tabs>
        <w:spacing w:line="276" w:lineRule="auto"/>
        <w:ind w:right="-2"/>
        <w:jc w:val="both"/>
        <w:rPr>
          <w:rFonts w:ascii="Tahoma" w:hAnsi="Tahoma" w:cs="Tahoma"/>
          <w:b/>
        </w:rPr>
      </w:pPr>
      <w:r w:rsidRPr="0095239D">
        <w:rPr>
          <w:rFonts w:ascii="Tahoma" w:hAnsi="Tahoma" w:cs="Tahoma"/>
          <w:b/>
        </w:rPr>
        <w:t>Ugotavljanje sposobnosti (razlogi za izključitev</w:t>
      </w:r>
      <w:r w:rsidRPr="0095239D">
        <w:rPr>
          <w:rFonts w:ascii="Tahoma" w:hAnsi="Tahoma" w:cs="Tahoma"/>
          <w:b/>
          <w:sz w:val="22"/>
          <w:szCs w:val="24"/>
        </w:rPr>
        <w:t xml:space="preserve"> </w:t>
      </w:r>
      <w:r w:rsidRPr="0095239D">
        <w:rPr>
          <w:rFonts w:ascii="Tahoma" w:hAnsi="Tahoma" w:cs="Tahoma"/>
          <w:b/>
        </w:rPr>
        <w:t>iz sodelovanja v postopku javnega naročanja)</w:t>
      </w:r>
    </w:p>
    <w:p w14:paraId="5CF4F7B6" w14:textId="77777777" w:rsidR="00AE416A" w:rsidRPr="0095239D" w:rsidRDefault="00AE416A" w:rsidP="00D633AA">
      <w:pPr>
        <w:widowControl w:val="0"/>
        <w:tabs>
          <w:tab w:val="left" w:pos="8647"/>
          <w:tab w:val="left" w:pos="9354"/>
        </w:tabs>
        <w:ind w:right="-2"/>
        <w:jc w:val="both"/>
        <w:rPr>
          <w:rFonts w:ascii="Tahoma" w:hAnsi="Tahoma" w:cs="Tahoma"/>
          <w:b/>
          <w:sz w:val="18"/>
        </w:rPr>
      </w:pPr>
    </w:p>
    <w:p w14:paraId="3CCFF183" w14:textId="77777777" w:rsidR="00AE416A" w:rsidRPr="0095239D" w:rsidRDefault="00AE416A" w:rsidP="00D633AA">
      <w:pPr>
        <w:widowControl w:val="0"/>
        <w:tabs>
          <w:tab w:val="left" w:pos="8647"/>
          <w:tab w:val="left" w:pos="9354"/>
        </w:tabs>
        <w:ind w:right="-2"/>
        <w:jc w:val="both"/>
        <w:rPr>
          <w:rFonts w:ascii="Tahoma" w:hAnsi="Tahoma" w:cs="Tahoma"/>
          <w:b/>
        </w:rPr>
      </w:pPr>
      <w:r w:rsidRPr="0095239D">
        <w:rPr>
          <w:rFonts w:ascii="Tahoma" w:hAnsi="Tahoma" w:cs="Tahoma"/>
          <w:b/>
        </w:rPr>
        <w:t xml:space="preserve">IZJAVLJAMO, </w:t>
      </w:r>
      <w:r w:rsidRPr="0095239D">
        <w:rPr>
          <w:rFonts w:ascii="Tahoma" w:hAnsi="Tahoma" w:cs="Tahoma"/>
        </w:rPr>
        <w:t>da</w:t>
      </w:r>
      <w:r w:rsidRPr="0095239D">
        <w:rPr>
          <w:rFonts w:ascii="Tahoma" w:hAnsi="Tahoma" w:cs="Tahoma"/>
          <w:b/>
        </w:rPr>
        <w:t xml:space="preserve"> </w:t>
      </w:r>
      <w:r w:rsidRPr="0095239D">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70F3C0" w14:textId="77777777" w:rsidR="00AE416A" w:rsidRPr="0095239D" w:rsidRDefault="00AE416A" w:rsidP="00D633AA">
      <w:pPr>
        <w:widowControl w:val="0"/>
        <w:tabs>
          <w:tab w:val="left" w:pos="8647"/>
          <w:tab w:val="left" w:pos="9354"/>
        </w:tabs>
        <w:ind w:right="-2"/>
        <w:jc w:val="both"/>
        <w:rPr>
          <w:rFonts w:ascii="Tahoma" w:hAnsi="Tahoma" w:cs="Tahoma"/>
        </w:rPr>
      </w:pPr>
    </w:p>
    <w:p w14:paraId="5843D953" w14:textId="77777777" w:rsidR="00AE416A" w:rsidRPr="0095239D" w:rsidRDefault="00AE416A" w:rsidP="00D633AA">
      <w:pPr>
        <w:widowControl w:val="0"/>
        <w:numPr>
          <w:ilvl w:val="1"/>
          <w:numId w:val="11"/>
        </w:numPr>
        <w:tabs>
          <w:tab w:val="left" w:pos="8647"/>
          <w:tab w:val="left" w:pos="9354"/>
        </w:tabs>
        <w:spacing w:line="276" w:lineRule="auto"/>
        <w:ind w:right="-2"/>
        <w:jc w:val="both"/>
        <w:rPr>
          <w:rFonts w:ascii="Tahoma" w:hAnsi="Tahoma" w:cs="Tahoma"/>
          <w:b/>
        </w:rPr>
      </w:pPr>
      <w:r w:rsidRPr="0095239D">
        <w:rPr>
          <w:rFonts w:ascii="Tahoma" w:hAnsi="Tahoma" w:cs="Tahoma"/>
          <w:b/>
        </w:rPr>
        <w:t>Pogoji za sodelovanje</w:t>
      </w:r>
    </w:p>
    <w:p w14:paraId="5976DB01" w14:textId="77777777" w:rsidR="00B35A31" w:rsidRPr="0095239D" w:rsidRDefault="00B35A31" w:rsidP="00D633AA">
      <w:pPr>
        <w:widowControl w:val="0"/>
        <w:tabs>
          <w:tab w:val="left" w:pos="9354"/>
        </w:tabs>
        <w:ind w:right="-2"/>
        <w:jc w:val="both"/>
        <w:rPr>
          <w:rFonts w:ascii="Tahoma" w:hAnsi="Tahoma" w:cs="Tahoma"/>
          <w:sz w:val="18"/>
        </w:rPr>
      </w:pPr>
    </w:p>
    <w:p w14:paraId="035BDDCA" w14:textId="75CD20F9" w:rsidR="00AE416A" w:rsidRPr="0095239D" w:rsidRDefault="00AE416A" w:rsidP="00D633AA">
      <w:pPr>
        <w:widowControl w:val="0"/>
        <w:tabs>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95239D">
        <w:rPr>
          <w:rFonts w:ascii="Tahoma" w:hAnsi="Tahoma" w:cs="Tahoma"/>
          <w:u w:val="single"/>
        </w:rPr>
        <w:t>ki se nanašajo na podizvajalca/e oz. na subjekt/e, katerih zmogljivosti bo uporabljal ponudnik.</w:t>
      </w:r>
    </w:p>
    <w:p w14:paraId="765840A8" w14:textId="77777777" w:rsidR="00AE416A" w:rsidRPr="0095239D" w:rsidRDefault="00AE416A" w:rsidP="00D633AA">
      <w:pPr>
        <w:widowControl w:val="0"/>
        <w:tabs>
          <w:tab w:val="left" w:pos="9354"/>
        </w:tabs>
        <w:ind w:right="-2"/>
        <w:jc w:val="both"/>
        <w:rPr>
          <w:rFonts w:ascii="Tahoma" w:hAnsi="Tahoma" w:cs="Tahoma"/>
        </w:rPr>
      </w:pPr>
    </w:p>
    <w:p w14:paraId="32B568AA" w14:textId="77777777" w:rsidR="00AE416A" w:rsidRPr="0095239D" w:rsidRDefault="00AE416A" w:rsidP="00D633AA">
      <w:pPr>
        <w:widowControl w:val="0"/>
        <w:numPr>
          <w:ilvl w:val="2"/>
          <w:numId w:val="11"/>
        </w:numPr>
        <w:tabs>
          <w:tab w:val="left" w:pos="426"/>
          <w:tab w:val="left" w:pos="9354"/>
        </w:tabs>
        <w:spacing w:line="276" w:lineRule="auto"/>
        <w:ind w:right="-2"/>
        <w:jc w:val="both"/>
        <w:rPr>
          <w:rFonts w:ascii="Tahoma" w:hAnsi="Tahoma" w:cs="Tahoma"/>
          <w:b/>
        </w:rPr>
      </w:pPr>
      <w:r w:rsidRPr="0095239D">
        <w:rPr>
          <w:rFonts w:ascii="Tahoma" w:hAnsi="Tahoma" w:cs="Tahoma"/>
          <w:b/>
        </w:rPr>
        <w:t>Ustreznost za opravljanje poklicne dejavnosti</w:t>
      </w:r>
    </w:p>
    <w:p w14:paraId="437D0B20" w14:textId="77777777" w:rsidR="00B35A31" w:rsidRPr="0095239D" w:rsidRDefault="00B35A31" w:rsidP="00D633AA">
      <w:pPr>
        <w:widowControl w:val="0"/>
        <w:tabs>
          <w:tab w:val="left" w:pos="-6237"/>
          <w:tab w:val="left" w:pos="9354"/>
        </w:tabs>
        <w:ind w:right="-2"/>
        <w:jc w:val="both"/>
        <w:rPr>
          <w:rFonts w:ascii="Tahoma" w:hAnsi="Tahoma" w:cs="Tahoma"/>
          <w:b/>
          <w:sz w:val="18"/>
          <w:szCs w:val="24"/>
        </w:rPr>
      </w:pPr>
    </w:p>
    <w:p w14:paraId="7CEF2164" w14:textId="072F7A8C" w:rsidR="00A80AF6" w:rsidRPr="0095239D" w:rsidRDefault="00AE416A" w:rsidP="00D633AA">
      <w:pPr>
        <w:widowControl w:val="0"/>
        <w:tabs>
          <w:tab w:val="left" w:pos="-6237"/>
          <w:tab w:val="left" w:pos="9354"/>
        </w:tabs>
        <w:ind w:right="-2"/>
        <w:jc w:val="both"/>
        <w:rPr>
          <w:rFonts w:ascii="Tahoma" w:hAnsi="Tahoma" w:cs="Tahoma"/>
        </w:rPr>
      </w:pPr>
      <w:r w:rsidRPr="0095239D">
        <w:rPr>
          <w:rFonts w:ascii="Tahoma" w:hAnsi="Tahoma" w:cs="Tahoma"/>
          <w:b/>
          <w:szCs w:val="24"/>
        </w:rPr>
        <w:t>IZJAVLJAMO</w:t>
      </w:r>
      <w:r w:rsidRPr="0095239D">
        <w:rPr>
          <w:rFonts w:ascii="Tahoma" w:hAnsi="Tahoma" w:cs="Tahoma"/>
          <w:szCs w:val="24"/>
        </w:rPr>
        <w:t>,</w:t>
      </w:r>
      <w:r w:rsidRPr="0095239D">
        <w:rPr>
          <w:rFonts w:ascii="Tahoma" w:hAnsi="Tahoma" w:cs="Tahoma"/>
          <w:b/>
          <w:szCs w:val="24"/>
        </w:rPr>
        <w:t xml:space="preserve"> </w:t>
      </w:r>
      <w:r w:rsidRPr="0095239D">
        <w:rPr>
          <w:rFonts w:ascii="Tahoma" w:hAnsi="Tahoma" w:cs="Tahoma"/>
          <w:szCs w:val="24"/>
        </w:rPr>
        <w:t xml:space="preserve">da </w:t>
      </w:r>
      <w:r w:rsidRPr="0095239D">
        <w:rPr>
          <w:rFonts w:ascii="Tahoma" w:hAnsi="Tahoma" w:cs="Tahoma"/>
        </w:rPr>
        <w:t>(glede na dejavnosti, ki so predmet javnega naročila in jih bo v okviru ponudbe posamezni podizvajalec/subjekt izvajal)</w:t>
      </w:r>
      <w:r w:rsidRPr="0095239D">
        <w:rPr>
          <w:rFonts w:ascii="Tahoma" w:hAnsi="Tahoma" w:cs="Tahoma"/>
          <w:szCs w:val="24"/>
        </w:rPr>
        <w:t xml:space="preserve"> </w:t>
      </w:r>
      <w:r w:rsidRPr="0095239D">
        <w:rPr>
          <w:rFonts w:ascii="Tahoma" w:hAnsi="Tahoma" w:cs="Tahoma"/>
        </w:rPr>
        <w:t>smo sposobni za opravljanje poklicne dejavnosti ozirom</w:t>
      </w:r>
      <w:r w:rsidR="00935B8A" w:rsidRPr="0095239D">
        <w:rPr>
          <w:rFonts w:ascii="Tahoma" w:hAnsi="Tahoma" w:cs="Tahoma"/>
        </w:rPr>
        <w:t xml:space="preserve">a imamo registrirano dejavnost </w:t>
      </w:r>
      <w:r w:rsidRPr="0095239D">
        <w:rPr>
          <w:rFonts w:ascii="Tahoma" w:hAnsi="Tahoma" w:cs="Tahoma"/>
        </w:rPr>
        <w:t>oziroma smo vpisani v enega od poklicnih ali poslovnih registrov, ki se vodijo v državi članici, v kateri imamo sedež oz. izpolnjujemo zahtevane pogoje naročnika iz točke 3.2.1. razpisne dokumentacije.</w:t>
      </w:r>
    </w:p>
    <w:p w14:paraId="7CE0F555" w14:textId="6DA73CD1" w:rsidR="00A80AF6" w:rsidRPr="0095239D" w:rsidRDefault="00A80AF6" w:rsidP="00D633AA">
      <w:pPr>
        <w:widowControl w:val="0"/>
        <w:tabs>
          <w:tab w:val="left" w:pos="-6237"/>
          <w:tab w:val="left" w:pos="9354"/>
        </w:tabs>
        <w:ind w:right="-2"/>
        <w:jc w:val="both"/>
        <w:rPr>
          <w:rFonts w:ascii="Tahoma" w:hAnsi="Tahoma" w:cs="Tahoma"/>
        </w:rPr>
      </w:pPr>
    </w:p>
    <w:p w14:paraId="5D30AF65" w14:textId="77777777" w:rsidR="00AE416A" w:rsidRPr="0095239D" w:rsidRDefault="00AE416A" w:rsidP="00D633AA">
      <w:pPr>
        <w:widowControl w:val="0"/>
        <w:numPr>
          <w:ilvl w:val="2"/>
          <w:numId w:val="11"/>
        </w:numPr>
        <w:tabs>
          <w:tab w:val="left" w:pos="426"/>
          <w:tab w:val="left" w:pos="9354"/>
        </w:tabs>
        <w:spacing w:line="276" w:lineRule="auto"/>
        <w:ind w:right="-2"/>
        <w:jc w:val="both"/>
        <w:rPr>
          <w:rFonts w:ascii="Tahoma" w:hAnsi="Tahoma" w:cs="Tahoma"/>
          <w:b/>
        </w:rPr>
      </w:pPr>
      <w:r w:rsidRPr="0095239D">
        <w:rPr>
          <w:rFonts w:ascii="Tahoma" w:hAnsi="Tahoma" w:cs="Tahoma"/>
          <w:b/>
        </w:rPr>
        <w:t xml:space="preserve">Tehnična in strokovna sposobnost </w:t>
      </w:r>
    </w:p>
    <w:p w14:paraId="2FC596BA" w14:textId="77777777" w:rsidR="00AE416A" w:rsidRPr="0095239D" w:rsidRDefault="00AE416A" w:rsidP="00D633AA">
      <w:pPr>
        <w:widowControl w:val="0"/>
        <w:tabs>
          <w:tab w:val="left" w:pos="-6237"/>
          <w:tab w:val="left" w:pos="9354"/>
        </w:tabs>
        <w:ind w:right="-2"/>
        <w:jc w:val="both"/>
        <w:rPr>
          <w:rFonts w:ascii="Tahoma" w:hAnsi="Tahoma" w:cs="Tahoma"/>
          <w:sz w:val="18"/>
        </w:rPr>
      </w:pPr>
    </w:p>
    <w:p w14:paraId="4A3419AA"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95239D">
        <w:rPr>
          <w:rFonts w:ascii="Tahoma" w:hAnsi="Tahoma" w:cs="Tahoma"/>
          <w:u w:val="single"/>
        </w:rPr>
        <w:t>ki se nanašajo na podizvajalca/e oz. na subjekt/e, katerih zmogljivosti bo uporabljal ponudnik</w:t>
      </w:r>
      <w:r w:rsidRPr="0095239D">
        <w:rPr>
          <w:rFonts w:ascii="Tahoma" w:hAnsi="Tahoma" w:cs="Tahoma"/>
        </w:rPr>
        <w:t xml:space="preserve">. </w:t>
      </w:r>
    </w:p>
    <w:p w14:paraId="4BC95C29" w14:textId="77777777" w:rsidR="005F3C09" w:rsidRPr="0095239D" w:rsidRDefault="005F3C09" w:rsidP="00D633AA">
      <w:pPr>
        <w:widowControl w:val="0"/>
        <w:tabs>
          <w:tab w:val="left" w:pos="426"/>
          <w:tab w:val="left" w:pos="9354"/>
        </w:tabs>
        <w:ind w:right="-2"/>
        <w:jc w:val="both"/>
        <w:rPr>
          <w:rFonts w:ascii="Tahoma" w:hAnsi="Tahoma" w:cs="Tahoma"/>
        </w:rPr>
      </w:pPr>
    </w:p>
    <w:p w14:paraId="06E15CBA" w14:textId="77777777" w:rsidR="00AE416A" w:rsidRPr="0095239D" w:rsidRDefault="00AE416A" w:rsidP="00D633AA">
      <w:pPr>
        <w:widowControl w:val="0"/>
        <w:numPr>
          <w:ilvl w:val="0"/>
          <w:numId w:val="11"/>
        </w:numPr>
        <w:spacing w:line="276" w:lineRule="auto"/>
        <w:jc w:val="both"/>
        <w:rPr>
          <w:rFonts w:ascii="Tahoma" w:hAnsi="Tahoma" w:cs="Tahoma"/>
          <w:b/>
          <w:sz w:val="22"/>
        </w:rPr>
      </w:pPr>
      <w:r w:rsidRPr="0095239D">
        <w:rPr>
          <w:rFonts w:ascii="Tahoma" w:hAnsi="Tahoma" w:cs="Tahoma"/>
          <w:b/>
          <w:sz w:val="22"/>
        </w:rPr>
        <w:t>IZJAVA O SPREJEMANJU OSTALIH POGOJEV/ZAHTEV RAZPISNE DOKUMENTACIJE</w:t>
      </w:r>
    </w:p>
    <w:p w14:paraId="0EAEF828" w14:textId="77777777" w:rsidR="00AE416A" w:rsidRPr="0095239D" w:rsidRDefault="00AE416A" w:rsidP="00D633AA">
      <w:pPr>
        <w:widowControl w:val="0"/>
        <w:tabs>
          <w:tab w:val="left" w:pos="426"/>
          <w:tab w:val="left" w:pos="9354"/>
        </w:tabs>
        <w:ind w:right="-2"/>
        <w:jc w:val="both"/>
        <w:rPr>
          <w:rFonts w:ascii="Tahoma" w:hAnsi="Tahoma" w:cs="Tahoma"/>
        </w:rPr>
      </w:pPr>
    </w:p>
    <w:p w14:paraId="6972CCED" w14:textId="77777777" w:rsidR="00AE416A" w:rsidRPr="0095239D" w:rsidRDefault="00AE416A"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da nismo uvrščeni v evidenco poslovnih subjektov katerim je prepovedano poslovanje z naročnikom na podlagi 35. člena Zakona o integriteti in preprečevanju korupcije (Ur. l. RS, št. 69/11-UPB).</w:t>
      </w:r>
    </w:p>
    <w:p w14:paraId="742C9B5A" w14:textId="77777777" w:rsidR="00E6180E" w:rsidRPr="0095239D" w:rsidRDefault="00E6180E" w:rsidP="00D633AA">
      <w:pPr>
        <w:widowControl w:val="0"/>
        <w:tabs>
          <w:tab w:val="left" w:pos="426"/>
          <w:tab w:val="left" w:pos="9354"/>
        </w:tabs>
        <w:ind w:right="-2"/>
        <w:jc w:val="both"/>
        <w:rPr>
          <w:rFonts w:ascii="Tahoma" w:hAnsi="Tahoma" w:cs="Tahoma"/>
          <w:b/>
        </w:rPr>
      </w:pPr>
    </w:p>
    <w:p w14:paraId="6E50C42D" w14:textId="77777777" w:rsidR="00E6180E" w:rsidRPr="0095239D" w:rsidRDefault="00E6180E" w:rsidP="00D633AA">
      <w:pPr>
        <w:widowControl w:val="0"/>
        <w:tabs>
          <w:tab w:val="left" w:pos="426"/>
          <w:tab w:val="left" w:pos="9354"/>
        </w:tabs>
        <w:ind w:right="-2"/>
        <w:jc w:val="both"/>
        <w:rPr>
          <w:rFonts w:ascii="Tahoma" w:hAnsi="Tahoma" w:cs="Tahoma"/>
        </w:rPr>
      </w:pPr>
      <w:r w:rsidRPr="0095239D">
        <w:rPr>
          <w:rFonts w:ascii="Tahoma" w:hAnsi="Tahoma" w:cs="Tahoma"/>
          <w:b/>
        </w:rPr>
        <w:t xml:space="preserve">IZJAVLJAMO, </w:t>
      </w:r>
      <w:r w:rsidRPr="0095239D">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5239D">
        <w:rPr>
          <w:rFonts w:ascii="Tahoma" w:hAnsi="Tahoma" w:cs="Tahoma"/>
        </w:rPr>
        <w:t>eDosje</w:t>
      </w:r>
      <w:proofErr w:type="spellEnd"/>
      <w:r w:rsidRPr="0095239D">
        <w:rPr>
          <w:rFonts w:ascii="Tahoma" w:hAnsi="Tahoma" w:cs="Tahoma"/>
        </w:rPr>
        <w:t xml:space="preserve"> iz devetega odstavka 77. člena ZJN-3, ter se tudi zavezujemo, da bomo na zahtevo naročnika predložiti dodatna pooblastila za preveritev podatkov iz uradnih evidenc.</w:t>
      </w:r>
    </w:p>
    <w:p w14:paraId="2B82F58C" w14:textId="77777777" w:rsidR="00AE416A" w:rsidRPr="0095239D" w:rsidRDefault="00AE416A" w:rsidP="00D633AA">
      <w:pPr>
        <w:widowControl w:val="0"/>
        <w:tabs>
          <w:tab w:val="left" w:pos="426"/>
          <w:tab w:val="left" w:pos="9354"/>
        </w:tabs>
        <w:ind w:right="-2"/>
        <w:jc w:val="both"/>
        <w:rPr>
          <w:rFonts w:ascii="Tahoma" w:hAnsi="Tahoma" w:cs="Tahoma"/>
        </w:rPr>
      </w:pPr>
    </w:p>
    <w:p w14:paraId="5A12D7CC" w14:textId="77777777" w:rsidR="00AE416A" w:rsidRPr="0095239D" w:rsidRDefault="00AE416A" w:rsidP="00D633AA">
      <w:pPr>
        <w:widowControl w:val="0"/>
        <w:tabs>
          <w:tab w:val="left" w:pos="426"/>
          <w:tab w:val="left" w:pos="9354"/>
        </w:tabs>
        <w:ind w:right="-2"/>
        <w:jc w:val="both"/>
        <w:rPr>
          <w:rFonts w:ascii="Tahoma" w:hAnsi="Tahoma" w:cs="Tahoma"/>
        </w:rPr>
      </w:pPr>
    </w:p>
    <w:p w14:paraId="1FED8215" w14:textId="77777777" w:rsidR="00AE416A" w:rsidRPr="0095239D" w:rsidRDefault="00AE416A" w:rsidP="00D633AA">
      <w:pPr>
        <w:widowControl w:val="0"/>
        <w:ind w:firstLine="284"/>
        <w:jc w:val="both"/>
        <w:rPr>
          <w:rFonts w:ascii="Tahoma" w:hAnsi="Tahoma" w:cs="Tahoma"/>
          <w:i/>
          <w:u w:val="single"/>
        </w:rPr>
      </w:pPr>
      <w:r w:rsidRPr="0095239D">
        <w:rPr>
          <w:rFonts w:ascii="Tahoma" w:hAnsi="Tahoma" w:cs="Tahoma"/>
          <w:i/>
          <w:u w:val="single"/>
        </w:rPr>
        <w:t>Vse izjave podajamo pod kazensko in materialno odgovornostjo.</w:t>
      </w:r>
    </w:p>
    <w:p w14:paraId="75A4125A" w14:textId="77777777" w:rsidR="00AE416A" w:rsidRPr="0095239D" w:rsidRDefault="00AE416A" w:rsidP="00D633AA">
      <w:pPr>
        <w:widowControl w:val="0"/>
        <w:tabs>
          <w:tab w:val="left" w:pos="284"/>
        </w:tabs>
        <w:rPr>
          <w:rFonts w:ascii="Tahoma" w:hAnsi="Tahoma" w:cs="Tahoma"/>
          <w:b/>
        </w:rPr>
      </w:pPr>
    </w:p>
    <w:p w14:paraId="326105C6" w14:textId="77777777" w:rsidR="005F3C09" w:rsidRPr="0095239D" w:rsidRDefault="005F3C09" w:rsidP="00D633AA">
      <w:pPr>
        <w:widowControl w:val="0"/>
        <w:tabs>
          <w:tab w:val="left" w:pos="284"/>
        </w:tabs>
        <w:rPr>
          <w:rFonts w:ascii="Tahoma" w:hAnsi="Tahoma" w:cs="Tahoma"/>
          <w:b/>
        </w:rPr>
      </w:pPr>
    </w:p>
    <w:p w14:paraId="4F27592A" w14:textId="77777777" w:rsidR="00AE416A" w:rsidRPr="0095239D" w:rsidRDefault="00AE416A" w:rsidP="00D633AA">
      <w:pPr>
        <w:widowControl w:val="0"/>
        <w:tabs>
          <w:tab w:val="left" w:pos="284"/>
        </w:tabs>
        <w:rPr>
          <w:rFonts w:ascii="Tahoma" w:hAnsi="Tahoma" w:cs="Tahoma"/>
          <w:b/>
        </w:rPr>
      </w:pPr>
    </w:p>
    <w:p w14:paraId="3394911A" w14:textId="77777777" w:rsidR="00AE416A" w:rsidRPr="0095239D" w:rsidRDefault="00AE416A" w:rsidP="00D633AA">
      <w:pPr>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E416A" w:rsidRPr="0095239D" w14:paraId="142E5265" w14:textId="77777777" w:rsidTr="00AE416A">
        <w:trPr>
          <w:trHeight w:val="235"/>
        </w:trPr>
        <w:tc>
          <w:tcPr>
            <w:tcW w:w="3401" w:type="dxa"/>
            <w:tcBorders>
              <w:top w:val="nil"/>
              <w:left w:val="nil"/>
              <w:bottom w:val="single" w:sz="4" w:space="0" w:color="auto"/>
              <w:right w:val="nil"/>
            </w:tcBorders>
          </w:tcPr>
          <w:p w14:paraId="658F5B0D" w14:textId="77777777" w:rsidR="00AE416A" w:rsidRPr="0095239D" w:rsidRDefault="00AE416A" w:rsidP="00D633AA">
            <w:pPr>
              <w:widowControl w:val="0"/>
              <w:jc w:val="both"/>
              <w:rPr>
                <w:rFonts w:ascii="Tahoma" w:hAnsi="Tahoma" w:cs="Tahoma"/>
                <w:snapToGrid w:val="0"/>
              </w:rPr>
            </w:pPr>
          </w:p>
        </w:tc>
        <w:tc>
          <w:tcPr>
            <w:tcW w:w="2976" w:type="dxa"/>
          </w:tcPr>
          <w:p w14:paraId="47A4DBF0" w14:textId="77777777" w:rsidR="00AE416A" w:rsidRPr="0095239D" w:rsidRDefault="00AE416A" w:rsidP="00D633AA">
            <w:pPr>
              <w:widowControl w:val="0"/>
              <w:jc w:val="center"/>
              <w:rPr>
                <w:rFonts w:ascii="Tahoma" w:hAnsi="Tahoma" w:cs="Tahoma"/>
                <w:snapToGrid w:val="0"/>
              </w:rPr>
            </w:pPr>
          </w:p>
        </w:tc>
        <w:tc>
          <w:tcPr>
            <w:tcW w:w="3118" w:type="dxa"/>
            <w:tcBorders>
              <w:top w:val="nil"/>
              <w:left w:val="nil"/>
              <w:bottom w:val="single" w:sz="4" w:space="0" w:color="auto"/>
              <w:right w:val="nil"/>
            </w:tcBorders>
          </w:tcPr>
          <w:p w14:paraId="1A965457" w14:textId="77777777" w:rsidR="00AE416A" w:rsidRPr="0095239D" w:rsidRDefault="00AE416A" w:rsidP="00D633AA">
            <w:pPr>
              <w:widowControl w:val="0"/>
              <w:tabs>
                <w:tab w:val="left" w:pos="567"/>
                <w:tab w:val="num" w:pos="851"/>
                <w:tab w:val="left" w:pos="993"/>
              </w:tabs>
              <w:jc w:val="both"/>
              <w:rPr>
                <w:rFonts w:ascii="Tahoma" w:hAnsi="Tahoma" w:cs="Tahoma"/>
                <w:snapToGrid w:val="0"/>
                <w:sz w:val="28"/>
              </w:rPr>
            </w:pPr>
          </w:p>
        </w:tc>
      </w:tr>
      <w:tr w:rsidR="00AE416A" w:rsidRPr="0095239D" w14:paraId="56893A14" w14:textId="77777777" w:rsidTr="00AE416A">
        <w:trPr>
          <w:trHeight w:val="235"/>
        </w:trPr>
        <w:tc>
          <w:tcPr>
            <w:tcW w:w="3401" w:type="dxa"/>
            <w:tcBorders>
              <w:top w:val="single" w:sz="4" w:space="0" w:color="auto"/>
              <w:left w:val="nil"/>
              <w:bottom w:val="nil"/>
              <w:right w:val="nil"/>
            </w:tcBorders>
            <w:hideMark/>
          </w:tcPr>
          <w:p w14:paraId="501B966D"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(kraj, datum)</w:t>
            </w:r>
          </w:p>
        </w:tc>
        <w:tc>
          <w:tcPr>
            <w:tcW w:w="2976" w:type="dxa"/>
            <w:hideMark/>
          </w:tcPr>
          <w:p w14:paraId="4D66B41B"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žig</w:t>
            </w:r>
          </w:p>
        </w:tc>
        <w:tc>
          <w:tcPr>
            <w:tcW w:w="3118" w:type="dxa"/>
            <w:tcBorders>
              <w:top w:val="single" w:sz="4" w:space="0" w:color="auto"/>
              <w:left w:val="nil"/>
              <w:bottom w:val="nil"/>
              <w:right w:val="nil"/>
            </w:tcBorders>
            <w:hideMark/>
          </w:tcPr>
          <w:p w14:paraId="781847D9" w14:textId="77777777" w:rsidR="00AE416A" w:rsidRPr="0095239D" w:rsidRDefault="00AE416A" w:rsidP="00D633AA">
            <w:pPr>
              <w:widowControl w:val="0"/>
              <w:jc w:val="center"/>
              <w:rPr>
                <w:rFonts w:ascii="Tahoma" w:hAnsi="Tahoma" w:cs="Tahoma"/>
                <w:snapToGrid w:val="0"/>
              </w:rPr>
            </w:pPr>
            <w:r w:rsidRPr="0095239D">
              <w:rPr>
                <w:rFonts w:ascii="Tahoma" w:hAnsi="Tahoma" w:cs="Tahoma"/>
                <w:snapToGrid w:val="0"/>
              </w:rPr>
              <w:t>(podpis odgovorne osebe)</w:t>
            </w:r>
          </w:p>
        </w:tc>
      </w:tr>
    </w:tbl>
    <w:p w14:paraId="698600FB" w14:textId="77777777" w:rsidR="00AE416A" w:rsidRPr="0095239D" w:rsidRDefault="00AE416A" w:rsidP="00D633AA">
      <w:pPr>
        <w:widowControl w:val="0"/>
        <w:jc w:val="both"/>
        <w:rPr>
          <w:rFonts w:ascii="Tahoma" w:hAnsi="Tahoma" w:cs="Tahoma"/>
          <w:b/>
          <w:i/>
          <w:szCs w:val="18"/>
          <w:u w:val="single"/>
        </w:rPr>
      </w:pPr>
    </w:p>
    <w:p w14:paraId="54E096B7" w14:textId="77777777" w:rsidR="00AE416A" w:rsidRPr="0095239D" w:rsidRDefault="00AE416A" w:rsidP="00D633AA">
      <w:pPr>
        <w:widowControl w:val="0"/>
        <w:jc w:val="both"/>
        <w:rPr>
          <w:rFonts w:ascii="Tahoma" w:hAnsi="Tahoma" w:cs="Tahoma"/>
          <w:b/>
          <w:i/>
          <w:sz w:val="18"/>
          <w:szCs w:val="18"/>
          <w:u w:val="single"/>
        </w:rPr>
      </w:pPr>
    </w:p>
    <w:p w14:paraId="4702DC26" w14:textId="77777777" w:rsidR="00AE416A" w:rsidRPr="0095239D" w:rsidRDefault="00AE416A" w:rsidP="00D633AA">
      <w:pPr>
        <w:widowControl w:val="0"/>
        <w:jc w:val="both"/>
        <w:rPr>
          <w:rFonts w:ascii="Tahoma" w:hAnsi="Tahoma" w:cs="Tahoma"/>
          <w:b/>
          <w:i/>
          <w:sz w:val="18"/>
          <w:szCs w:val="18"/>
          <w:u w:val="single"/>
        </w:rPr>
      </w:pPr>
    </w:p>
    <w:p w14:paraId="53C46656" w14:textId="77777777" w:rsidR="00AE416A" w:rsidRPr="0095239D" w:rsidRDefault="00AE416A" w:rsidP="00D633AA">
      <w:pPr>
        <w:widowControl w:val="0"/>
        <w:jc w:val="both"/>
        <w:rPr>
          <w:rFonts w:ascii="Tahoma" w:hAnsi="Tahoma" w:cs="Tahoma"/>
          <w:b/>
          <w:i/>
          <w:sz w:val="18"/>
          <w:szCs w:val="18"/>
          <w:u w:val="single"/>
        </w:rPr>
      </w:pPr>
    </w:p>
    <w:p w14:paraId="3096C47D" w14:textId="77777777" w:rsidR="005F3C09" w:rsidRPr="0095239D" w:rsidRDefault="005F3C09" w:rsidP="00D633AA">
      <w:pPr>
        <w:widowControl w:val="0"/>
        <w:jc w:val="both"/>
        <w:rPr>
          <w:rFonts w:ascii="Tahoma" w:hAnsi="Tahoma" w:cs="Tahoma"/>
          <w:b/>
          <w:i/>
          <w:sz w:val="18"/>
          <w:szCs w:val="18"/>
          <w:u w:val="single"/>
        </w:rPr>
      </w:pPr>
    </w:p>
    <w:p w14:paraId="6CD64404" w14:textId="77777777" w:rsidR="00B35A31" w:rsidRPr="0095239D" w:rsidRDefault="00B35A31" w:rsidP="00D633AA">
      <w:pPr>
        <w:widowControl w:val="0"/>
        <w:jc w:val="both"/>
        <w:rPr>
          <w:rFonts w:ascii="Tahoma" w:hAnsi="Tahoma" w:cs="Tahoma"/>
          <w:b/>
          <w:i/>
          <w:u w:val="single"/>
        </w:rPr>
      </w:pPr>
    </w:p>
    <w:p w14:paraId="72FC34DA" w14:textId="77777777" w:rsidR="00B35A31" w:rsidRPr="0095239D" w:rsidRDefault="00B35A31"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Opomba:</w:t>
      </w:r>
    </w:p>
    <w:p w14:paraId="50848282" w14:textId="77777777" w:rsidR="00B35A31" w:rsidRPr="0095239D" w:rsidRDefault="00B35A31" w:rsidP="00D633AA">
      <w:pPr>
        <w:widowControl w:val="0"/>
        <w:jc w:val="both"/>
        <w:rPr>
          <w:rFonts w:ascii="Tahoma" w:hAnsi="Tahoma" w:cs="Tahoma"/>
          <w:sz w:val="18"/>
        </w:rPr>
      </w:pPr>
      <w:r w:rsidRPr="0095239D">
        <w:rPr>
          <w:rFonts w:ascii="Tahoma" w:hAnsi="Tahoma" w:cs="Tahoma"/>
          <w:i/>
          <w:iCs/>
          <w:sz w:val="18"/>
        </w:rPr>
        <w:t xml:space="preserve">Izjavo izpolnijo in podpišejo </w:t>
      </w:r>
      <w:r w:rsidRPr="0095239D">
        <w:rPr>
          <w:rFonts w:ascii="Tahoma" w:hAnsi="Tahoma" w:cs="Tahoma"/>
          <w:b/>
          <w:i/>
          <w:iCs/>
          <w:sz w:val="18"/>
        </w:rPr>
        <w:t>VSI</w:t>
      </w:r>
      <w:r w:rsidRPr="0095239D">
        <w:rPr>
          <w:rFonts w:ascii="Tahoma" w:hAnsi="Tahoma" w:cs="Tahoma"/>
          <w:i/>
          <w:iCs/>
          <w:sz w:val="18"/>
        </w:rPr>
        <w:t xml:space="preserve"> </w:t>
      </w:r>
      <w:r w:rsidRPr="0095239D">
        <w:rPr>
          <w:rFonts w:ascii="Tahoma" w:hAnsi="Tahoma" w:cs="Tahoma"/>
          <w:i/>
          <w:iCs/>
          <w:sz w:val="18"/>
          <w:u w:val="single"/>
        </w:rPr>
        <w:t>podizvajalci</w:t>
      </w:r>
      <w:r w:rsidRPr="0095239D">
        <w:rPr>
          <w:rFonts w:ascii="Tahoma" w:hAnsi="Tahoma" w:cs="Tahoma"/>
          <w:i/>
          <w:iCs/>
          <w:sz w:val="18"/>
        </w:rPr>
        <w:t xml:space="preserve"> (če ponudnik izvaja javno naročilo s podizvajalci) in morebitni </w:t>
      </w:r>
      <w:r w:rsidRPr="0095239D">
        <w:rPr>
          <w:rFonts w:ascii="Tahoma" w:hAnsi="Tahoma" w:cs="Tahoma"/>
          <w:i/>
          <w:iCs/>
          <w:sz w:val="18"/>
          <w:u w:val="single"/>
        </w:rPr>
        <w:t>subjekti, katerih zmogljivost uporablja ponudnik</w:t>
      </w:r>
      <w:r w:rsidRPr="0095239D">
        <w:rPr>
          <w:rFonts w:ascii="Tahoma" w:hAnsi="Tahoma" w:cs="Tahoma"/>
          <w:i/>
          <w:iCs/>
          <w:sz w:val="18"/>
        </w:rPr>
        <w:t xml:space="preserve"> (v kolikor bo ponudnik uporabil zmogljivosti drugih subjektov za izvedbo javnega naročila).</w:t>
      </w:r>
    </w:p>
    <w:p w14:paraId="068FA40D" w14:textId="77777777" w:rsidR="00B35A31" w:rsidRPr="0095239D" w:rsidRDefault="00B35A31" w:rsidP="00D633AA">
      <w:pPr>
        <w:widowControl w:val="0"/>
        <w:jc w:val="both"/>
      </w:pPr>
    </w:p>
    <w:p w14:paraId="4F952CA3" w14:textId="77777777" w:rsidR="00B35A31" w:rsidRPr="0095239D" w:rsidRDefault="00B35A31" w:rsidP="00D633AA">
      <w:pPr>
        <w:widowControl w:val="0"/>
        <w:jc w:val="both"/>
      </w:pPr>
    </w:p>
    <w:p w14:paraId="28DE3F9C" w14:textId="77777777" w:rsidR="00B35A31" w:rsidRPr="0095239D" w:rsidRDefault="00B35A31"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Navodilo:</w:t>
      </w:r>
    </w:p>
    <w:p w14:paraId="713B07B4" w14:textId="77777777" w:rsidR="00B35A31" w:rsidRPr="0095239D" w:rsidRDefault="00B35A31" w:rsidP="00D633AA">
      <w:pPr>
        <w:widowControl w:val="0"/>
        <w:jc w:val="both"/>
      </w:pPr>
      <w:r w:rsidRPr="0095239D">
        <w:rPr>
          <w:rFonts w:ascii="Tahoma" w:hAnsi="Tahoma" w:cs="Tahoma"/>
          <w:i/>
          <w:iCs/>
          <w:sz w:val="18"/>
          <w:szCs w:val="22"/>
        </w:rPr>
        <w:t xml:space="preserve">Ponudnik </w:t>
      </w:r>
      <w:r w:rsidRPr="0095239D">
        <w:rPr>
          <w:rFonts w:ascii="Tahoma" w:hAnsi="Tahoma" w:cs="Tahoma"/>
          <w:i/>
          <w:iCs/>
          <w:sz w:val="18"/>
          <w:szCs w:val="22"/>
          <w:u w:val="single"/>
        </w:rPr>
        <w:t>obrazec</w:t>
      </w:r>
      <w:r w:rsidRPr="0095239D">
        <w:rPr>
          <w:rFonts w:ascii="Tahoma" w:hAnsi="Tahoma" w:cs="Tahoma"/>
          <w:b/>
          <w:i/>
          <w:iCs/>
          <w:sz w:val="18"/>
          <w:szCs w:val="22"/>
        </w:rPr>
        <w:t xml:space="preserve"> </w:t>
      </w:r>
      <w:r w:rsidRPr="0095239D">
        <w:rPr>
          <w:rFonts w:ascii="Tahoma" w:hAnsi="Tahoma" w:cs="Tahoma"/>
          <w:i/>
          <w:iCs/>
          <w:sz w:val="18"/>
          <w:szCs w:val="22"/>
        </w:rPr>
        <w:t>v okviru sistema e-JN</w:t>
      </w:r>
      <w:r w:rsidRPr="0095239D">
        <w:rPr>
          <w:rFonts w:ascii="Tahoma" w:hAnsi="Tahoma" w:cs="Tahoma"/>
          <w:b/>
          <w:i/>
          <w:iCs/>
          <w:sz w:val="18"/>
          <w:szCs w:val="22"/>
        </w:rPr>
        <w:t xml:space="preserve"> </w:t>
      </w:r>
      <w:r w:rsidRPr="0095239D">
        <w:rPr>
          <w:rFonts w:ascii="Tahoma" w:hAnsi="Tahoma" w:cs="Tahoma"/>
          <w:b/>
          <w:i/>
          <w:iCs/>
          <w:sz w:val="18"/>
          <w:szCs w:val="22"/>
          <w:u w:val="single"/>
        </w:rPr>
        <w:t>naloži v Razdelek »SODELUJOČI«, del »IZJAVA – ostali sodelujoči«!!!</w:t>
      </w:r>
    </w:p>
    <w:p w14:paraId="7D98366B" w14:textId="77777777" w:rsidR="00AE416A" w:rsidRPr="0095239D" w:rsidRDefault="00AE416A" w:rsidP="00D633AA">
      <w:pPr>
        <w:widowControl w:val="0"/>
        <w:rPr>
          <w:sz w:val="4"/>
        </w:rPr>
      </w:pPr>
    </w:p>
    <w:p w14:paraId="536CAC2B" w14:textId="77777777" w:rsidR="00AE416A" w:rsidRPr="0095239D" w:rsidRDefault="00AE416A" w:rsidP="00D633AA">
      <w:pPr>
        <w:widowControl w:val="0"/>
      </w:pPr>
      <w:r w:rsidRPr="0095239D">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95239D" w14:paraId="0759329B" w14:textId="77777777" w:rsidTr="00AE416A">
        <w:tc>
          <w:tcPr>
            <w:tcW w:w="599" w:type="dxa"/>
            <w:tcBorders>
              <w:right w:val="nil"/>
            </w:tcBorders>
          </w:tcPr>
          <w:p w14:paraId="0B15CCDC" w14:textId="77777777" w:rsidR="00AE416A" w:rsidRPr="0095239D" w:rsidRDefault="00AE416A" w:rsidP="00D633AA">
            <w:pPr>
              <w:widowControl w:val="0"/>
              <w:jc w:val="both"/>
              <w:rPr>
                <w:rFonts w:ascii="Tahoma" w:hAnsi="Tahoma" w:cs="Tahoma"/>
              </w:rPr>
            </w:pPr>
          </w:p>
        </w:tc>
        <w:tc>
          <w:tcPr>
            <w:tcW w:w="7653" w:type="dxa"/>
            <w:tcBorders>
              <w:left w:val="nil"/>
            </w:tcBorders>
          </w:tcPr>
          <w:p w14:paraId="5E60C23A" w14:textId="77777777" w:rsidR="00AE416A" w:rsidRPr="0095239D" w:rsidRDefault="00AE416A" w:rsidP="00D633AA">
            <w:pPr>
              <w:widowControl w:val="0"/>
              <w:jc w:val="both"/>
              <w:rPr>
                <w:rFonts w:ascii="Tahoma" w:hAnsi="Tahoma" w:cs="Tahoma"/>
              </w:rPr>
            </w:pPr>
            <w:r w:rsidRPr="0095239D">
              <w:rPr>
                <w:rFonts w:ascii="Tahoma" w:hAnsi="Tahoma" w:cs="Tahoma"/>
              </w:rPr>
              <w:t>IZJAVA O UDELEŽBI FIZIČNIH IN PRAVNIH OSEB V LASTNIŠTVU PONUDNIKA</w:t>
            </w:r>
          </w:p>
        </w:tc>
        <w:tc>
          <w:tcPr>
            <w:tcW w:w="912" w:type="dxa"/>
            <w:tcBorders>
              <w:right w:val="nil"/>
            </w:tcBorders>
          </w:tcPr>
          <w:p w14:paraId="41080EA6" w14:textId="77777777" w:rsidR="00AE416A" w:rsidRPr="0095239D" w:rsidRDefault="00BA6BE8" w:rsidP="00D633AA">
            <w:pPr>
              <w:widowControl w:val="0"/>
              <w:jc w:val="both"/>
              <w:rPr>
                <w:rFonts w:ascii="Tahoma" w:hAnsi="Tahoma" w:cs="Tahoma"/>
                <w:b/>
              </w:rPr>
            </w:pPr>
            <w:r w:rsidRPr="0095239D">
              <w:rPr>
                <w:rFonts w:ascii="Tahoma" w:hAnsi="Tahoma" w:cs="Tahoma"/>
                <w:b/>
                <w:i/>
              </w:rPr>
              <w:t xml:space="preserve">Priloga </w:t>
            </w:r>
          </w:p>
        </w:tc>
        <w:tc>
          <w:tcPr>
            <w:tcW w:w="551" w:type="dxa"/>
            <w:tcBorders>
              <w:left w:val="nil"/>
            </w:tcBorders>
          </w:tcPr>
          <w:p w14:paraId="6D26DF80" w14:textId="77777777" w:rsidR="00AE416A" w:rsidRPr="0095239D" w:rsidRDefault="00AE416A" w:rsidP="00D633AA">
            <w:pPr>
              <w:widowControl w:val="0"/>
              <w:jc w:val="both"/>
              <w:rPr>
                <w:rFonts w:ascii="Tahoma" w:hAnsi="Tahoma" w:cs="Tahoma"/>
                <w:b/>
                <w:i/>
              </w:rPr>
            </w:pPr>
            <w:r w:rsidRPr="0095239D">
              <w:rPr>
                <w:rFonts w:ascii="Tahoma" w:hAnsi="Tahoma" w:cs="Tahoma"/>
                <w:b/>
                <w:i/>
              </w:rPr>
              <w:t>3/3</w:t>
            </w:r>
          </w:p>
        </w:tc>
      </w:tr>
    </w:tbl>
    <w:p w14:paraId="03F71697" w14:textId="77777777" w:rsidR="00AE416A" w:rsidRPr="0095239D" w:rsidRDefault="00AE416A" w:rsidP="00D633AA">
      <w:pPr>
        <w:widowControl w:val="0"/>
        <w:tabs>
          <w:tab w:val="left" w:pos="284"/>
        </w:tabs>
        <w:rPr>
          <w:rFonts w:ascii="Tahoma" w:hAnsi="Tahoma" w:cs="Tahoma"/>
          <w:b/>
        </w:rPr>
      </w:pPr>
    </w:p>
    <w:p w14:paraId="392A4DC3" w14:textId="77777777" w:rsidR="00AE416A" w:rsidRPr="0095239D" w:rsidRDefault="00AE416A" w:rsidP="00D633AA">
      <w:pPr>
        <w:widowControl w:val="0"/>
        <w:tabs>
          <w:tab w:val="left" w:pos="284"/>
        </w:tabs>
        <w:jc w:val="right"/>
        <w:rPr>
          <w:rFonts w:ascii="Tahoma" w:hAnsi="Tahoma" w:cs="Tahoma"/>
        </w:rPr>
      </w:pPr>
    </w:p>
    <w:p w14:paraId="26F60071" w14:textId="77777777" w:rsidR="00AE416A" w:rsidRPr="0095239D" w:rsidRDefault="00AE416A" w:rsidP="00D633AA">
      <w:pPr>
        <w:widowControl w:val="0"/>
        <w:tabs>
          <w:tab w:val="left" w:pos="2694"/>
          <w:tab w:val="left" w:pos="2977"/>
        </w:tabs>
        <w:spacing w:line="276" w:lineRule="auto"/>
        <w:ind w:right="1"/>
        <w:jc w:val="center"/>
        <w:rPr>
          <w:rFonts w:ascii="Tahoma" w:hAnsi="Tahoma" w:cs="Tahoma"/>
          <w:b/>
        </w:rPr>
      </w:pPr>
      <w:r w:rsidRPr="0095239D">
        <w:rPr>
          <w:rFonts w:ascii="Tahoma" w:hAnsi="Tahoma" w:cs="Tahoma"/>
          <w:b/>
        </w:rPr>
        <w:t>I Z J A V A</w:t>
      </w:r>
    </w:p>
    <w:p w14:paraId="467BB748" w14:textId="77777777" w:rsidR="00AE416A" w:rsidRPr="0095239D" w:rsidRDefault="00AE416A" w:rsidP="00D633AA">
      <w:pPr>
        <w:widowControl w:val="0"/>
        <w:spacing w:line="276" w:lineRule="auto"/>
        <w:ind w:right="1"/>
        <w:jc w:val="center"/>
        <w:rPr>
          <w:rFonts w:ascii="Tahoma" w:hAnsi="Tahoma" w:cs="Tahoma"/>
          <w:b/>
        </w:rPr>
      </w:pPr>
      <w:r w:rsidRPr="0095239D">
        <w:rPr>
          <w:rFonts w:ascii="Tahoma" w:hAnsi="Tahoma" w:cs="Tahoma"/>
          <w:b/>
        </w:rPr>
        <w:t>O UDELEŽBI FIZIČNIH IN PRAVNIH OSEB V LASTNIŠTVU PONUDNIKA</w:t>
      </w:r>
    </w:p>
    <w:p w14:paraId="133322E5" w14:textId="77777777" w:rsidR="00AE416A" w:rsidRPr="0095239D" w:rsidRDefault="00AE416A" w:rsidP="00D633AA">
      <w:pPr>
        <w:widowControl w:val="0"/>
        <w:tabs>
          <w:tab w:val="left" w:pos="284"/>
        </w:tabs>
        <w:rPr>
          <w:rFonts w:ascii="Tahoma" w:hAnsi="Tahoma" w:cs="Tahoma"/>
          <w:b/>
        </w:rPr>
      </w:pPr>
    </w:p>
    <w:p w14:paraId="2BCE6796" w14:textId="77777777" w:rsidR="00AE416A" w:rsidRPr="0095239D" w:rsidRDefault="00AE416A" w:rsidP="00D633AA">
      <w:pPr>
        <w:widowControl w:val="0"/>
        <w:tabs>
          <w:tab w:val="left" w:pos="284"/>
        </w:tabs>
        <w:jc w:val="both"/>
        <w:rPr>
          <w:rFonts w:ascii="Tahoma" w:hAnsi="Tahoma" w:cs="Tahoma"/>
        </w:rPr>
      </w:pPr>
    </w:p>
    <w:p w14:paraId="2868A868" w14:textId="77777777" w:rsidR="00793839" w:rsidRPr="0095239D" w:rsidRDefault="00793839" w:rsidP="00D633AA">
      <w:pPr>
        <w:widowControl w:val="0"/>
        <w:ind w:right="1"/>
        <w:jc w:val="both"/>
        <w:rPr>
          <w:rFonts w:ascii="Tahoma" w:hAnsi="Tahoma" w:cs="Tahoma"/>
          <w:b/>
          <w:i/>
        </w:rPr>
      </w:pPr>
      <w:r w:rsidRPr="0095239D">
        <w:rPr>
          <w:rFonts w:ascii="Tahoma" w:hAnsi="Tahoma" w:cs="Tahoma"/>
          <w:b/>
          <w:i/>
        </w:rPr>
        <w:t>Podatki o pravni osebi (ponudniku):</w:t>
      </w:r>
    </w:p>
    <w:p w14:paraId="52115920"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Polno ime podjetja</w:t>
      </w:r>
      <w:r w:rsidRPr="0095239D">
        <w:rPr>
          <w:rFonts w:ascii="Tahoma" w:hAnsi="Tahoma" w:cs="Tahoma"/>
        </w:rPr>
        <w:t>: ____________________________________________________________________</w:t>
      </w:r>
    </w:p>
    <w:p w14:paraId="7E94F511"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Sedež podjetja</w:t>
      </w:r>
      <w:r w:rsidRPr="0095239D">
        <w:rPr>
          <w:rFonts w:ascii="Tahoma" w:hAnsi="Tahoma" w:cs="Tahoma"/>
        </w:rPr>
        <w:t>: _______________________________________________________________________</w:t>
      </w:r>
    </w:p>
    <w:p w14:paraId="338A8237"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Občina sedeža podjetja</w:t>
      </w:r>
      <w:r w:rsidRPr="0095239D">
        <w:rPr>
          <w:rFonts w:ascii="Tahoma" w:hAnsi="Tahoma" w:cs="Tahoma"/>
        </w:rPr>
        <w:t>: ________________________________________________________________</w:t>
      </w:r>
    </w:p>
    <w:p w14:paraId="63B24754"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Številka vpisa v sodni register (št. vložka)</w:t>
      </w:r>
      <w:r w:rsidRPr="0095239D">
        <w:rPr>
          <w:rFonts w:ascii="Tahoma" w:hAnsi="Tahoma" w:cs="Tahoma"/>
        </w:rPr>
        <w:t>: _________________________________________________</w:t>
      </w:r>
    </w:p>
    <w:p w14:paraId="49674911"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Matična številka podjetja</w:t>
      </w:r>
      <w:r w:rsidRPr="0095239D">
        <w:rPr>
          <w:rFonts w:ascii="Tahoma" w:hAnsi="Tahoma" w:cs="Tahoma"/>
        </w:rPr>
        <w:t>: _______________________________________________________________</w:t>
      </w:r>
    </w:p>
    <w:p w14:paraId="1A6AEC11" w14:textId="77777777" w:rsidR="00793839" w:rsidRPr="0095239D" w:rsidRDefault="00793839" w:rsidP="00D633AA">
      <w:pPr>
        <w:widowControl w:val="0"/>
        <w:spacing w:before="240" w:after="240"/>
        <w:ind w:right="1"/>
        <w:jc w:val="both"/>
        <w:rPr>
          <w:rFonts w:ascii="Tahoma" w:hAnsi="Tahoma" w:cs="Tahoma"/>
        </w:rPr>
      </w:pPr>
      <w:r w:rsidRPr="0095239D">
        <w:rPr>
          <w:rFonts w:ascii="Tahoma" w:hAnsi="Tahoma" w:cs="Tahoma"/>
          <w:bCs/>
        </w:rPr>
        <w:t>ID ZA DDV:</w:t>
      </w:r>
      <w:r w:rsidRPr="0095239D">
        <w:rPr>
          <w:rFonts w:ascii="Tahoma" w:hAnsi="Tahoma" w:cs="Tahoma"/>
        </w:rPr>
        <w:t>: _________________________________________________________________________</w:t>
      </w:r>
    </w:p>
    <w:p w14:paraId="12EF0851" w14:textId="77777777" w:rsidR="00AE416A" w:rsidRPr="0095239D" w:rsidRDefault="00AE416A" w:rsidP="00D633AA">
      <w:pPr>
        <w:widowControl w:val="0"/>
        <w:ind w:right="1"/>
        <w:jc w:val="both"/>
        <w:rPr>
          <w:rFonts w:ascii="Tahoma" w:hAnsi="Tahoma" w:cs="Tahoma"/>
        </w:rPr>
      </w:pPr>
    </w:p>
    <w:p w14:paraId="771ED17B" w14:textId="6C00C7D6" w:rsidR="00AE416A" w:rsidRPr="0095239D" w:rsidRDefault="00AE416A" w:rsidP="00D633AA">
      <w:pPr>
        <w:widowControl w:val="0"/>
        <w:jc w:val="both"/>
        <w:rPr>
          <w:rFonts w:ascii="Tahoma" w:hAnsi="Tahoma" w:cs="Tahoma"/>
        </w:rPr>
      </w:pPr>
      <w:r w:rsidRPr="0095239D">
        <w:rPr>
          <w:rFonts w:ascii="Tahoma" w:hAnsi="Tahoma" w:cs="Tahoma"/>
        </w:rPr>
        <w:t xml:space="preserve">V zvezi z javnim naročilom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b/>
        </w:rPr>
        <w:t xml:space="preserve"> </w:t>
      </w:r>
      <w:r w:rsidRPr="0095239D">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4575584" w14:textId="77777777" w:rsidR="00AE416A" w:rsidRPr="0095239D" w:rsidRDefault="00AE416A" w:rsidP="00D633AA">
      <w:pPr>
        <w:widowControl w:val="0"/>
        <w:jc w:val="both"/>
      </w:pPr>
      <w:r w:rsidRPr="0095239D">
        <w:t xml:space="preserve">  </w:t>
      </w:r>
    </w:p>
    <w:p w14:paraId="55789047" w14:textId="77777777" w:rsidR="00AE416A" w:rsidRPr="0095239D" w:rsidRDefault="00AE416A" w:rsidP="00D633AA">
      <w:pPr>
        <w:widowControl w:val="0"/>
        <w:jc w:val="both"/>
        <w:rPr>
          <w:rFonts w:ascii="Tahoma" w:hAnsi="Tahoma" w:cs="Tahoma"/>
        </w:rPr>
      </w:pPr>
      <w:r w:rsidRPr="0095239D">
        <w:rPr>
          <w:rFonts w:ascii="Tahoma" w:hAnsi="Tahoma" w:cs="Tahoma"/>
          <w:b/>
        </w:rPr>
        <w:t>IZJAVLJAMO</w:t>
      </w:r>
      <w:r w:rsidRPr="0095239D">
        <w:rPr>
          <w:rFonts w:ascii="Tahoma" w:hAnsi="Tahoma" w:cs="Tahoma"/>
        </w:rPr>
        <w:t xml:space="preserve">, da so pri lastništvu zgoraj navedenega ponudnika udeležene naslednje </w:t>
      </w:r>
      <w:r w:rsidRPr="0095239D">
        <w:rPr>
          <w:rFonts w:ascii="Tahoma" w:hAnsi="Tahoma" w:cs="Tahoma"/>
          <w:u w:val="single"/>
        </w:rPr>
        <w:t>pravne osebe</w:t>
      </w:r>
      <w:r w:rsidRPr="0095239D">
        <w:rPr>
          <w:rFonts w:ascii="Tahoma" w:hAnsi="Tahoma" w:cs="Tahoma"/>
        </w:rPr>
        <w:t>, vključno z udeležbo tihih družbenikov:</w:t>
      </w:r>
    </w:p>
    <w:p w14:paraId="0D43E038" w14:textId="77777777" w:rsidR="00AE416A" w:rsidRPr="0095239D" w:rsidRDefault="00AE416A" w:rsidP="00D633AA">
      <w:pPr>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E416A" w:rsidRPr="0095239D" w14:paraId="679786A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7FFD7172" w14:textId="77777777" w:rsidR="00AE416A" w:rsidRPr="0095239D" w:rsidRDefault="00AE416A" w:rsidP="00D633AA">
            <w:pPr>
              <w:widowControl w:val="0"/>
              <w:jc w:val="both"/>
              <w:rPr>
                <w:rFonts w:ascii="Tahoma" w:hAnsi="Tahoma" w:cs="Tahoma"/>
                <w:b/>
              </w:rPr>
            </w:pPr>
            <w:r w:rsidRPr="0095239D">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8F62FF4" w14:textId="77777777" w:rsidR="00AE416A" w:rsidRPr="0095239D" w:rsidRDefault="00AE416A" w:rsidP="00D633AA">
            <w:pPr>
              <w:widowControl w:val="0"/>
              <w:jc w:val="both"/>
              <w:rPr>
                <w:rFonts w:ascii="Tahoma" w:hAnsi="Tahoma" w:cs="Tahoma"/>
                <w:b/>
              </w:rPr>
            </w:pPr>
            <w:r w:rsidRPr="0095239D">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79A8220" w14:textId="77777777" w:rsidR="00AE416A" w:rsidRPr="0095239D" w:rsidRDefault="00AE416A" w:rsidP="00D633AA">
            <w:pPr>
              <w:widowControl w:val="0"/>
              <w:jc w:val="both"/>
              <w:rPr>
                <w:rFonts w:ascii="Tahoma" w:hAnsi="Tahoma" w:cs="Tahoma"/>
                <w:b/>
              </w:rPr>
            </w:pPr>
            <w:r w:rsidRPr="0095239D">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5D7EE156" w14:textId="77777777" w:rsidR="00AE416A" w:rsidRPr="0095239D" w:rsidRDefault="00AE416A" w:rsidP="00D633AA">
            <w:pPr>
              <w:widowControl w:val="0"/>
              <w:jc w:val="both"/>
              <w:rPr>
                <w:rFonts w:ascii="Tahoma" w:hAnsi="Tahoma" w:cs="Tahoma"/>
                <w:b/>
              </w:rPr>
            </w:pPr>
            <w:r w:rsidRPr="0095239D">
              <w:rPr>
                <w:rFonts w:ascii="Tahoma" w:hAnsi="Tahoma" w:cs="Tahoma"/>
                <w:b/>
              </w:rPr>
              <w:t>Delež lastništva v %</w:t>
            </w:r>
          </w:p>
        </w:tc>
      </w:tr>
      <w:tr w:rsidR="00AE416A" w:rsidRPr="0095239D" w14:paraId="54A14EC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3B163393" w14:textId="77777777" w:rsidR="00AE416A" w:rsidRPr="0095239D" w:rsidRDefault="00AE416A" w:rsidP="00D633AA">
            <w:pPr>
              <w:widowControl w:val="0"/>
              <w:jc w:val="both"/>
              <w:rPr>
                <w:rFonts w:ascii="Tahoma" w:hAnsi="Tahoma" w:cs="Tahoma"/>
                <w:b/>
              </w:rPr>
            </w:pPr>
            <w:r w:rsidRPr="0095239D">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5DC565FE"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E6A812"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CAC2D5" w14:textId="77777777" w:rsidR="00AE416A" w:rsidRPr="0095239D" w:rsidRDefault="00AE416A" w:rsidP="00D633AA">
            <w:pPr>
              <w:widowControl w:val="0"/>
              <w:jc w:val="both"/>
              <w:rPr>
                <w:rFonts w:ascii="Tahoma" w:hAnsi="Tahoma" w:cs="Tahoma"/>
                <w:b/>
              </w:rPr>
            </w:pPr>
          </w:p>
        </w:tc>
      </w:tr>
      <w:tr w:rsidR="00AE416A" w:rsidRPr="0095239D" w14:paraId="2436F864"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B58FE1E" w14:textId="77777777" w:rsidR="00AE416A" w:rsidRPr="0095239D" w:rsidRDefault="00AE416A" w:rsidP="00D633AA">
            <w:pPr>
              <w:widowControl w:val="0"/>
              <w:jc w:val="both"/>
              <w:rPr>
                <w:rFonts w:ascii="Tahoma" w:hAnsi="Tahoma" w:cs="Tahoma"/>
                <w:b/>
              </w:rPr>
            </w:pPr>
            <w:r w:rsidRPr="0095239D">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019911A"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E061DE"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17702B" w14:textId="77777777" w:rsidR="00AE416A" w:rsidRPr="0095239D" w:rsidRDefault="00AE416A" w:rsidP="00D633AA">
            <w:pPr>
              <w:widowControl w:val="0"/>
              <w:jc w:val="both"/>
              <w:rPr>
                <w:rFonts w:ascii="Tahoma" w:hAnsi="Tahoma" w:cs="Tahoma"/>
                <w:b/>
              </w:rPr>
            </w:pPr>
          </w:p>
        </w:tc>
      </w:tr>
      <w:tr w:rsidR="00AE416A" w:rsidRPr="0095239D" w14:paraId="0CC0B21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BE3D4D7" w14:textId="77777777" w:rsidR="00AE416A" w:rsidRPr="0095239D" w:rsidRDefault="00AE416A" w:rsidP="00D633AA">
            <w:pPr>
              <w:widowControl w:val="0"/>
              <w:jc w:val="both"/>
              <w:rPr>
                <w:rFonts w:ascii="Tahoma" w:hAnsi="Tahoma" w:cs="Tahoma"/>
                <w:b/>
              </w:rPr>
            </w:pPr>
            <w:r w:rsidRPr="0095239D">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E692502"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BD7C97"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6195E7" w14:textId="77777777" w:rsidR="00AE416A" w:rsidRPr="0095239D" w:rsidRDefault="00AE416A" w:rsidP="00D633AA">
            <w:pPr>
              <w:widowControl w:val="0"/>
              <w:jc w:val="both"/>
              <w:rPr>
                <w:rFonts w:ascii="Tahoma" w:hAnsi="Tahoma" w:cs="Tahoma"/>
                <w:b/>
              </w:rPr>
            </w:pPr>
          </w:p>
        </w:tc>
      </w:tr>
      <w:tr w:rsidR="00AE416A" w:rsidRPr="0095239D" w14:paraId="4F59065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77CB083" w14:textId="77777777" w:rsidR="00AE416A" w:rsidRPr="0095239D" w:rsidRDefault="00AE416A" w:rsidP="00D633AA">
            <w:pPr>
              <w:widowControl w:val="0"/>
              <w:jc w:val="both"/>
              <w:rPr>
                <w:rFonts w:ascii="Tahoma" w:hAnsi="Tahoma" w:cs="Tahoma"/>
                <w:b/>
              </w:rPr>
            </w:pPr>
            <w:r w:rsidRPr="0095239D">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658C661B"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3615D0"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EFBE00" w14:textId="77777777" w:rsidR="00AE416A" w:rsidRPr="0095239D" w:rsidRDefault="00AE416A" w:rsidP="00D633AA">
            <w:pPr>
              <w:widowControl w:val="0"/>
              <w:jc w:val="both"/>
              <w:rPr>
                <w:rFonts w:ascii="Tahoma" w:hAnsi="Tahoma" w:cs="Tahoma"/>
                <w:b/>
              </w:rPr>
            </w:pPr>
          </w:p>
        </w:tc>
      </w:tr>
      <w:tr w:rsidR="00AE416A" w:rsidRPr="0095239D" w14:paraId="361A407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5558A61" w14:textId="77777777" w:rsidR="00AE416A" w:rsidRPr="0095239D" w:rsidRDefault="00AE416A" w:rsidP="00D633AA">
            <w:pPr>
              <w:widowControl w:val="0"/>
              <w:jc w:val="both"/>
              <w:rPr>
                <w:rFonts w:ascii="Tahoma" w:hAnsi="Tahoma" w:cs="Tahoma"/>
                <w:b/>
              </w:rPr>
            </w:pPr>
            <w:r w:rsidRPr="0095239D">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DAA835A"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17E04E9"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A8F4A18" w14:textId="77777777" w:rsidR="00AE416A" w:rsidRPr="0095239D" w:rsidRDefault="00AE416A" w:rsidP="00D633AA">
            <w:pPr>
              <w:widowControl w:val="0"/>
              <w:jc w:val="both"/>
              <w:rPr>
                <w:rFonts w:ascii="Tahoma" w:hAnsi="Tahoma" w:cs="Tahoma"/>
                <w:b/>
              </w:rPr>
            </w:pPr>
          </w:p>
        </w:tc>
      </w:tr>
      <w:tr w:rsidR="00AE416A" w:rsidRPr="0095239D" w14:paraId="46F93677"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8286648" w14:textId="77777777" w:rsidR="00AE416A" w:rsidRPr="0095239D" w:rsidRDefault="00AE416A" w:rsidP="00D633AA">
            <w:pPr>
              <w:widowControl w:val="0"/>
              <w:jc w:val="both"/>
              <w:rPr>
                <w:rFonts w:ascii="Tahoma" w:hAnsi="Tahoma" w:cs="Tahoma"/>
                <w:b/>
              </w:rPr>
            </w:pPr>
            <w:r w:rsidRPr="0095239D">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30E8A974"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B9A40D" w14:textId="77777777" w:rsidR="00AE416A" w:rsidRPr="0095239D" w:rsidRDefault="00AE416A" w:rsidP="00D633AA">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4D7698E" w14:textId="77777777" w:rsidR="00AE416A" w:rsidRPr="0095239D" w:rsidRDefault="00AE416A" w:rsidP="00D633AA">
            <w:pPr>
              <w:widowControl w:val="0"/>
              <w:jc w:val="both"/>
              <w:rPr>
                <w:rFonts w:ascii="Tahoma" w:hAnsi="Tahoma" w:cs="Tahoma"/>
                <w:b/>
              </w:rPr>
            </w:pPr>
          </w:p>
        </w:tc>
      </w:tr>
    </w:tbl>
    <w:p w14:paraId="61AB50D0" w14:textId="77777777" w:rsidR="00AE416A" w:rsidRPr="0095239D" w:rsidRDefault="00AE416A" w:rsidP="00D633AA">
      <w:pPr>
        <w:widowControl w:val="0"/>
        <w:jc w:val="both"/>
        <w:rPr>
          <w:rFonts w:ascii="Tahoma" w:hAnsi="Tahoma" w:cs="Tahoma"/>
          <w:b/>
        </w:rPr>
      </w:pPr>
    </w:p>
    <w:p w14:paraId="044836C0" w14:textId="77777777" w:rsidR="00AE416A" w:rsidRPr="0095239D" w:rsidRDefault="00AE416A" w:rsidP="00D633AA">
      <w:pPr>
        <w:widowControl w:val="0"/>
        <w:jc w:val="both"/>
        <w:rPr>
          <w:rFonts w:ascii="Tahoma" w:hAnsi="Tahoma" w:cs="Tahoma"/>
        </w:rPr>
      </w:pPr>
      <w:r w:rsidRPr="0095239D">
        <w:rPr>
          <w:rFonts w:ascii="Tahoma" w:hAnsi="Tahoma" w:cs="Tahoma"/>
          <w:b/>
        </w:rPr>
        <w:t>IZJAVLJAMO</w:t>
      </w:r>
      <w:r w:rsidRPr="0095239D">
        <w:rPr>
          <w:rFonts w:ascii="Tahoma" w:hAnsi="Tahoma" w:cs="Tahoma"/>
        </w:rPr>
        <w:t xml:space="preserve">, da so pri lastništvu zgoraj navedenega ponudnika udeležene naslednje </w:t>
      </w:r>
      <w:r w:rsidRPr="0095239D">
        <w:rPr>
          <w:rFonts w:ascii="Tahoma" w:hAnsi="Tahoma" w:cs="Tahoma"/>
          <w:u w:val="single"/>
        </w:rPr>
        <w:t>fizične osebe</w:t>
      </w:r>
      <w:r w:rsidRPr="0095239D">
        <w:rPr>
          <w:rFonts w:ascii="Tahoma" w:hAnsi="Tahoma" w:cs="Tahoma"/>
        </w:rPr>
        <w:t>, vključno z udeležbo tihih družbenikov:</w:t>
      </w:r>
    </w:p>
    <w:p w14:paraId="6169088A" w14:textId="77777777" w:rsidR="00AE416A" w:rsidRPr="0095239D" w:rsidRDefault="00AE416A" w:rsidP="00D633AA">
      <w:pPr>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AE416A" w:rsidRPr="0095239D" w14:paraId="4DD5D40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5797718" w14:textId="77777777" w:rsidR="00AE416A" w:rsidRPr="0095239D" w:rsidRDefault="00AE416A" w:rsidP="00D633AA">
            <w:pPr>
              <w:widowControl w:val="0"/>
              <w:jc w:val="both"/>
              <w:rPr>
                <w:rFonts w:ascii="Tahoma" w:hAnsi="Tahoma" w:cs="Tahoma"/>
                <w:b/>
              </w:rPr>
            </w:pPr>
            <w:r w:rsidRPr="0095239D">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FDA88D7" w14:textId="77777777" w:rsidR="00AE416A" w:rsidRPr="0095239D" w:rsidRDefault="00AE416A" w:rsidP="00D633AA">
            <w:pPr>
              <w:widowControl w:val="0"/>
              <w:jc w:val="both"/>
              <w:rPr>
                <w:rFonts w:ascii="Tahoma" w:hAnsi="Tahoma" w:cs="Tahoma"/>
                <w:b/>
              </w:rPr>
            </w:pPr>
            <w:r w:rsidRPr="0095239D">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DC097FE" w14:textId="77777777" w:rsidR="00AE416A" w:rsidRPr="0095239D" w:rsidRDefault="00AE416A" w:rsidP="00D633AA">
            <w:pPr>
              <w:widowControl w:val="0"/>
              <w:jc w:val="both"/>
              <w:rPr>
                <w:rFonts w:ascii="Tahoma" w:hAnsi="Tahoma" w:cs="Tahoma"/>
                <w:b/>
              </w:rPr>
            </w:pPr>
            <w:r w:rsidRPr="0095239D">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093B6BA" w14:textId="77777777" w:rsidR="00AE416A" w:rsidRPr="0095239D" w:rsidRDefault="00AE416A" w:rsidP="00D633AA">
            <w:pPr>
              <w:widowControl w:val="0"/>
              <w:jc w:val="both"/>
              <w:rPr>
                <w:rFonts w:ascii="Tahoma" w:hAnsi="Tahoma" w:cs="Tahoma"/>
                <w:b/>
              </w:rPr>
            </w:pPr>
            <w:r w:rsidRPr="0095239D">
              <w:rPr>
                <w:rFonts w:ascii="Tahoma" w:hAnsi="Tahoma" w:cs="Tahoma"/>
                <w:b/>
              </w:rPr>
              <w:t>Delež lastništva v %</w:t>
            </w:r>
          </w:p>
        </w:tc>
      </w:tr>
      <w:tr w:rsidR="00AE416A" w:rsidRPr="0095239D" w14:paraId="4EE9BA6C"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F344EA3" w14:textId="77777777" w:rsidR="00AE416A" w:rsidRPr="0095239D" w:rsidRDefault="00AE416A" w:rsidP="00D633AA">
            <w:pPr>
              <w:widowControl w:val="0"/>
              <w:jc w:val="both"/>
              <w:rPr>
                <w:rFonts w:ascii="Tahoma" w:hAnsi="Tahoma" w:cs="Tahoma"/>
                <w:b/>
              </w:rPr>
            </w:pPr>
            <w:r w:rsidRPr="0095239D">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4B9963D"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C55F87"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4EE8ED2" w14:textId="77777777" w:rsidR="00AE416A" w:rsidRPr="0095239D" w:rsidRDefault="00AE416A" w:rsidP="00D633AA">
            <w:pPr>
              <w:widowControl w:val="0"/>
              <w:jc w:val="both"/>
              <w:rPr>
                <w:rFonts w:ascii="Tahoma" w:hAnsi="Tahoma" w:cs="Tahoma"/>
                <w:b/>
              </w:rPr>
            </w:pPr>
          </w:p>
        </w:tc>
      </w:tr>
      <w:tr w:rsidR="00AE416A" w:rsidRPr="0095239D" w14:paraId="44691484"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77A19A8C" w14:textId="77777777" w:rsidR="00AE416A" w:rsidRPr="0095239D" w:rsidRDefault="00AE416A" w:rsidP="00D633AA">
            <w:pPr>
              <w:widowControl w:val="0"/>
              <w:jc w:val="both"/>
              <w:rPr>
                <w:rFonts w:ascii="Tahoma" w:hAnsi="Tahoma" w:cs="Tahoma"/>
                <w:b/>
              </w:rPr>
            </w:pPr>
            <w:r w:rsidRPr="0095239D">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B2DA7C"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7470A2"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11C96D" w14:textId="77777777" w:rsidR="00AE416A" w:rsidRPr="0095239D" w:rsidRDefault="00AE416A" w:rsidP="00D633AA">
            <w:pPr>
              <w:widowControl w:val="0"/>
              <w:jc w:val="both"/>
              <w:rPr>
                <w:rFonts w:ascii="Tahoma" w:hAnsi="Tahoma" w:cs="Tahoma"/>
                <w:b/>
              </w:rPr>
            </w:pPr>
          </w:p>
        </w:tc>
      </w:tr>
      <w:tr w:rsidR="00AE416A" w:rsidRPr="0095239D" w14:paraId="0F386A8D"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E44F575" w14:textId="77777777" w:rsidR="00AE416A" w:rsidRPr="0095239D" w:rsidRDefault="00AE416A" w:rsidP="00D633AA">
            <w:pPr>
              <w:widowControl w:val="0"/>
              <w:jc w:val="both"/>
              <w:rPr>
                <w:rFonts w:ascii="Tahoma" w:hAnsi="Tahoma" w:cs="Tahoma"/>
                <w:b/>
              </w:rPr>
            </w:pPr>
            <w:r w:rsidRPr="0095239D">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6893365"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854B68"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CAACAF2" w14:textId="77777777" w:rsidR="00AE416A" w:rsidRPr="0095239D" w:rsidRDefault="00AE416A" w:rsidP="00D633AA">
            <w:pPr>
              <w:widowControl w:val="0"/>
              <w:jc w:val="both"/>
              <w:rPr>
                <w:rFonts w:ascii="Tahoma" w:hAnsi="Tahoma" w:cs="Tahoma"/>
                <w:b/>
              </w:rPr>
            </w:pPr>
          </w:p>
        </w:tc>
      </w:tr>
      <w:tr w:rsidR="00AE416A" w:rsidRPr="0095239D" w14:paraId="43107888"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25C6563" w14:textId="77777777" w:rsidR="00AE416A" w:rsidRPr="0095239D" w:rsidRDefault="00AE416A" w:rsidP="00D633AA">
            <w:pPr>
              <w:widowControl w:val="0"/>
              <w:jc w:val="both"/>
              <w:rPr>
                <w:rFonts w:ascii="Tahoma" w:hAnsi="Tahoma" w:cs="Tahoma"/>
                <w:b/>
              </w:rPr>
            </w:pPr>
            <w:r w:rsidRPr="0095239D">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DAA495A"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CCD8FC"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5AD43D7" w14:textId="77777777" w:rsidR="00AE416A" w:rsidRPr="0095239D" w:rsidRDefault="00AE416A" w:rsidP="00D633AA">
            <w:pPr>
              <w:widowControl w:val="0"/>
              <w:jc w:val="both"/>
              <w:rPr>
                <w:rFonts w:ascii="Tahoma" w:hAnsi="Tahoma" w:cs="Tahoma"/>
                <w:b/>
              </w:rPr>
            </w:pPr>
          </w:p>
        </w:tc>
      </w:tr>
      <w:tr w:rsidR="00AE416A" w:rsidRPr="0095239D" w14:paraId="1A3131A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9ECC2AF" w14:textId="77777777" w:rsidR="00AE416A" w:rsidRPr="0095239D" w:rsidRDefault="00AE416A" w:rsidP="00D633AA">
            <w:pPr>
              <w:widowControl w:val="0"/>
              <w:jc w:val="both"/>
              <w:rPr>
                <w:rFonts w:ascii="Tahoma" w:hAnsi="Tahoma" w:cs="Tahoma"/>
                <w:b/>
              </w:rPr>
            </w:pPr>
            <w:r w:rsidRPr="0095239D">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3AF5A624"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CF38280"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4E25705" w14:textId="77777777" w:rsidR="00AE416A" w:rsidRPr="0095239D" w:rsidRDefault="00AE416A" w:rsidP="00D633AA">
            <w:pPr>
              <w:widowControl w:val="0"/>
              <w:jc w:val="both"/>
              <w:rPr>
                <w:rFonts w:ascii="Tahoma" w:hAnsi="Tahoma" w:cs="Tahoma"/>
                <w:b/>
              </w:rPr>
            </w:pPr>
          </w:p>
        </w:tc>
      </w:tr>
      <w:tr w:rsidR="00AE416A" w:rsidRPr="0095239D" w14:paraId="50110A2B"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C4AE7E0" w14:textId="77777777" w:rsidR="00AE416A" w:rsidRPr="0095239D" w:rsidRDefault="00AE416A" w:rsidP="00D633AA">
            <w:pPr>
              <w:widowControl w:val="0"/>
              <w:jc w:val="both"/>
              <w:rPr>
                <w:rFonts w:ascii="Tahoma" w:hAnsi="Tahoma" w:cs="Tahoma"/>
                <w:b/>
              </w:rPr>
            </w:pPr>
            <w:r w:rsidRPr="0095239D">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0AE6128" w14:textId="77777777" w:rsidR="00AE416A" w:rsidRPr="0095239D" w:rsidRDefault="00AE416A" w:rsidP="00D633AA">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D1FAD9" w14:textId="77777777" w:rsidR="00AE416A" w:rsidRPr="0095239D" w:rsidRDefault="00AE416A" w:rsidP="00D633AA">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E911CF6" w14:textId="77777777" w:rsidR="00AE416A" w:rsidRPr="0095239D" w:rsidRDefault="00AE416A" w:rsidP="00D633AA">
            <w:pPr>
              <w:widowControl w:val="0"/>
              <w:jc w:val="both"/>
              <w:rPr>
                <w:rFonts w:ascii="Tahoma" w:hAnsi="Tahoma" w:cs="Tahoma"/>
                <w:b/>
              </w:rPr>
            </w:pPr>
          </w:p>
        </w:tc>
      </w:tr>
    </w:tbl>
    <w:p w14:paraId="38BFF6C1" w14:textId="77777777" w:rsidR="00AE416A" w:rsidRPr="0095239D" w:rsidRDefault="00AE416A" w:rsidP="00D633AA">
      <w:pPr>
        <w:widowControl w:val="0"/>
        <w:jc w:val="both"/>
        <w:rPr>
          <w:rFonts w:ascii="Tahoma" w:hAnsi="Tahoma" w:cs="Tahoma"/>
          <w:b/>
        </w:rPr>
      </w:pPr>
    </w:p>
    <w:p w14:paraId="376A0981" w14:textId="77777777" w:rsidR="00AE416A" w:rsidRPr="0095239D" w:rsidRDefault="00AE416A" w:rsidP="00D633AA">
      <w:pPr>
        <w:widowControl w:val="0"/>
        <w:jc w:val="both"/>
        <w:rPr>
          <w:rFonts w:ascii="Tahoma" w:hAnsi="Tahoma" w:cs="Tahoma"/>
          <w:b/>
        </w:rPr>
      </w:pPr>
    </w:p>
    <w:p w14:paraId="79FB66F6" w14:textId="77777777" w:rsidR="00AE416A" w:rsidRPr="0095239D" w:rsidRDefault="00AE416A" w:rsidP="00D633AA">
      <w:pPr>
        <w:widowControl w:val="0"/>
        <w:jc w:val="both"/>
        <w:rPr>
          <w:rFonts w:ascii="Tahoma" w:hAnsi="Tahoma" w:cs="Tahoma"/>
        </w:rPr>
      </w:pPr>
      <w:r w:rsidRPr="0095239D">
        <w:rPr>
          <w:rFonts w:ascii="Tahoma" w:hAnsi="Tahoma" w:cs="Tahoma"/>
          <w:b/>
        </w:rPr>
        <w:t>IZJAVLJAMO</w:t>
      </w:r>
      <w:r w:rsidRPr="0095239D">
        <w:rPr>
          <w:rFonts w:ascii="Tahoma" w:hAnsi="Tahoma" w:cs="Tahoma"/>
        </w:rPr>
        <w:t xml:space="preserve">, da so skladno z določbami zakona, ki ureja gospodarske družbe, </w:t>
      </w:r>
      <w:r w:rsidRPr="0095239D">
        <w:rPr>
          <w:rFonts w:ascii="Tahoma" w:hAnsi="Tahoma" w:cs="Tahoma"/>
          <w:u w:val="single"/>
        </w:rPr>
        <w:t>povezane družbe</w:t>
      </w:r>
      <w:r w:rsidRPr="0095239D">
        <w:rPr>
          <w:rFonts w:ascii="Tahoma" w:hAnsi="Tahoma" w:cs="Tahoma"/>
        </w:rPr>
        <w:t xml:space="preserve"> z zgoraj navedenim ponudnikom, naslednji gospodarski subjekti:</w:t>
      </w:r>
    </w:p>
    <w:p w14:paraId="3CA9E80C" w14:textId="77777777" w:rsidR="00AE416A" w:rsidRPr="0095239D" w:rsidRDefault="00AE416A" w:rsidP="00D633AA">
      <w:pPr>
        <w:widowControl w:val="0"/>
        <w:jc w:val="both"/>
        <w:rPr>
          <w:rFonts w:ascii="Tahoma" w:hAnsi="Tahoma" w:cs="Tahoma"/>
        </w:rPr>
      </w:pPr>
    </w:p>
    <w:p w14:paraId="5D37F7CA" w14:textId="77777777" w:rsidR="00E03402" w:rsidRPr="0095239D" w:rsidRDefault="00E03402" w:rsidP="00D633AA">
      <w:pPr>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AE416A" w:rsidRPr="0095239D" w14:paraId="49DC623E"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729DBA5" w14:textId="77777777" w:rsidR="00AE416A" w:rsidRPr="0095239D" w:rsidRDefault="00AE416A" w:rsidP="00D633AA">
            <w:pPr>
              <w:widowControl w:val="0"/>
              <w:jc w:val="both"/>
              <w:rPr>
                <w:rFonts w:ascii="Tahoma" w:hAnsi="Tahoma" w:cs="Tahoma"/>
                <w:b/>
              </w:rPr>
            </w:pPr>
            <w:r w:rsidRPr="0095239D">
              <w:rPr>
                <w:rFonts w:ascii="Tahoma" w:hAnsi="Tahoma" w:cs="Tahoma"/>
                <w:b/>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BDC2BEC" w14:textId="77777777" w:rsidR="00AE416A" w:rsidRPr="0095239D" w:rsidRDefault="00AE416A" w:rsidP="00D633AA">
            <w:pPr>
              <w:widowControl w:val="0"/>
              <w:jc w:val="both"/>
              <w:rPr>
                <w:rFonts w:ascii="Tahoma" w:hAnsi="Tahoma" w:cs="Tahoma"/>
                <w:b/>
              </w:rPr>
            </w:pPr>
            <w:r w:rsidRPr="0095239D">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88DD48D" w14:textId="77777777" w:rsidR="00AE416A" w:rsidRPr="0095239D" w:rsidRDefault="00AE416A" w:rsidP="00D633AA">
            <w:pPr>
              <w:widowControl w:val="0"/>
              <w:jc w:val="both"/>
              <w:rPr>
                <w:rFonts w:ascii="Tahoma" w:hAnsi="Tahoma" w:cs="Tahoma"/>
                <w:b/>
              </w:rPr>
            </w:pPr>
            <w:r w:rsidRPr="0095239D">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41FFA91" w14:textId="77777777" w:rsidR="00AE416A" w:rsidRPr="0095239D" w:rsidRDefault="00AE416A" w:rsidP="00D633AA">
            <w:pPr>
              <w:widowControl w:val="0"/>
              <w:jc w:val="both"/>
              <w:rPr>
                <w:rFonts w:ascii="Tahoma" w:hAnsi="Tahoma" w:cs="Tahoma"/>
                <w:b/>
              </w:rPr>
            </w:pPr>
            <w:r w:rsidRPr="0095239D">
              <w:rPr>
                <w:rFonts w:ascii="Tahoma" w:hAnsi="Tahoma" w:cs="Tahoma"/>
                <w:b/>
              </w:rPr>
              <w:t>Matična številka</w:t>
            </w:r>
          </w:p>
        </w:tc>
      </w:tr>
      <w:tr w:rsidR="00AE416A" w:rsidRPr="0095239D" w14:paraId="2CA2E78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6B1CF00" w14:textId="77777777" w:rsidR="00AE416A" w:rsidRPr="0095239D" w:rsidRDefault="00AE416A" w:rsidP="00D633AA">
            <w:pPr>
              <w:widowControl w:val="0"/>
              <w:jc w:val="both"/>
              <w:rPr>
                <w:rFonts w:ascii="Tahoma" w:hAnsi="Tahoma" w:cs="Tahoma"/>
                <w:b/>
              </w:rPr>
            </w:pPr>
            <w:r w:rsidRPr="0095239D">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E5EEAC0"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A60809E"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333286F" w14:textId="77777777" w:rsidR="00AE416A" w:rsidRPr="0095239D" w:rsidRDefault="00AE416A" w:rsidP="00D633AA">
            <w:pPr>
              <w:widowControl w:val="0"/>
              <w:jc w:val="both"/>
              <w:rPr>
                <w:rFonts w:ascii="Tahoma" w:hAnsi="Tahoma" w:cs="Tahoma"/>
                <w:b/>
              </w:rPr>
            </w:pPr>
          </w:p>
        </w:tc>
      </w:tr>
      <w:tr w:rsidR="00AE416A" w:rsidRPr="0095239D" w14:paraId="5F030DC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0998256" w14:textId="77777777" w:rsidR="00AE416A" w:rsidRPr="0095239D" w:rsidRDefault="00AE416A" w:rsidP="00D633AA">
            <w:pPr>
              <w:widowControl w:val="0"/>
              <w:jc w:val="both"/>
              <w:rPr>
                <w:rFonts w:ascii="Tahoma" w:hAnsi="Tahoma" w:cs="Tahoma"/>
                <w:b/>
              </w:rPr>
            </w:pPr>
            <w:r w:rsidRPr="0095239D">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C29D19F"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B5B72F8"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564788" w14:textId="77777777" w:rsidR="00AE416A" w:rsidRPr="0095239D" w:rsidRDefault="00AE416A" w:rsidP="00D633AA">
            <w:pPr>
              <w:widowControl w:val="0"/>
              <w:jc w:val="both"/>
              <w:rPr>
                <w:rFonts w:ascii="Tahoma" w:hAnsi="Tahoma" w:cs="Tahoma"/>
                <w:b/>
              </w:rPr>
            </w:pPr>
          </w:p>
        </w:tc>
      </w:tr>
      <w:tr w:rsidR="00AE416A" w:rsidRPr="0095239D" w14:paraId="3265D9D1"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3345387" w14:textId="77777777" w:rsidR="00AE416A" w:rsidRPr="0095239D" w:rsidRDefault="00AE416A" w:rsidP="00D633AA">
            <w:pPr>
              <w:widowControl w:val="0"/>
              <w:jc w:val="both"/>
              <w:rPr>
                <w:rFonts w:ascii="Tahoma" w:hAnsi="Tahoma" w:cs="Tahoma"/>
                <w:b/>
              </w:rPr>
            </w:pPr>
            <w:r w:rsidRPr="0095239D">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5975196A"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C5CDA43"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2E259E" w14:textId="77777777" w:rsidR="00AE416A" w:rsidRPr="0095239D" w:rsidRDefault="00AE416A" w:rsidP="00D633AA">
            <w:pPr>
              <w:widowControl w:val="0"/>
              <w:jc w:val="both"/>
              <w:rPr>
                <w:rFonts w:ascii="Tahoma" w:hAnsi="Tahoma" w:cs="Tahoma"/>
                <w:b/>
              </w:rPr>
            </w:pPr>
          </w:p>
        </w:tc>
      </w:tr>
      <w:tr w:rsidR="00AE416A" w:rsidRPr="0095239D" w14:paraId="4C57757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8620258" w14:textId="77777777" w:rsidR="00AE416A" w:rsidRPr="0095239D" w:rsidRDefault="00AE416A" w:rsidP="00D633AA">
            <w:pPr>
              <w:widowControl w:val="0"/>
              <w:jc w:val="both"/>
              <w:rPr>
                <w:rFonts w:ascii="Tahoma" w:hAnsi="Tahoma" w:cs="Tahoma"/>
                <w:b/>
              </w:rPr>
            </w:pPr>
            <w:r w:rsidRPr="0095239D">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33008E29"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75A8A78"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7EF3B0" w14:textId="77777777" w:rsidR="00AE416A" w:rsidRPr="0095239D" w:rsidRDefault="00AE416A" w:rsidP="00D633AA">
            <w:pPr>
              <w:widowControl w:val="0"/>
              <w:jc w:val="both"/>
              <w:rPr>
                <w:rFonts w:ascii="Tahoma" w:hAnsi="Tahoma" w:cs="Tahoma"/>
                <w:b/>
              </w:rPr>
            </w:pPr>
          </w:p>
        </w:tc>
      </w:tr>
      <w:tr w:rsidR="00AE416A" w:rsidRPr="0095239D" w14:paraId="26E0DA5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242177E" w14:textId="77777777" w:rsidR="00AE416A" w:rsidRPr="0095239D" w:rsidRDefault="00AE416A" w:rsidP="00D633AA">
            <w:pPr>
              <w:widowControl w:val="0"/>
              <w:jc w:val="both"/>
              <w:rPr>
                <w:rFonts w:ascii="Tahoma" w:hAnsi="Tahoma" w:cs="Tahoma"/>
                <w:b/>
              </w:rPr>
            </w:pPr>
            <w:r w:rsidRPr="0095239D">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C8C1EA1"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67FE8DF"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4157971" w14:textId="77777777" w:rsidR="00AE416A" w:rsidRPr="0095239D" w:rsidRDefault="00AE416A" w:rsidP="00D633AA">
            <w:pPr>
              <w:widowControl w:val="0"/>
              <w:jc w:val="both"/>
              <w:rPr>
                <w:rFonts w:ascii="Tahoma" w:hAnsi="Tahoma" w:cs="Tahoma"/>
                <w:b/>
              </w:rPr>
            </w:pPr>
          </w:p>
        </w:tc>
      </w:tr>
      <w:tr w:rsidR="00AE416A" w:rsidRPr="0095239D" w14:paraId="53A28188"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B25F45C" w14:textId="77777777" w:rsidR="00AE416A" w:rsidRPr="0095239D" w:rsidRDefault="00AE416A" w:rsidP="00D633AA">
            <w:pPr>
              <w:widowControl w:val="0"/>
              <w:jc w:val="both"/>
              <w:rPr>
                <w:rFonts w:ascii="Tahoma" w:hAnsi="Tahoma" w:cs="Tahoma"/>
                <w:b/>
              </w:rPr>
            </w:pPr>
            <w:r w:rsidRPr="0095239D">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1A1C2758" w14:textId="77777777" w:rsidR="00AE416A" w:rsidRPr="0095239D" w:rsidRDefault="00AE416A" w:rsidP="00D633AA">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51E1E1B" w14:textId="77777777" w:rsidR="00AE416A" w:rsidRPr="0095239D" w:rsidRDefault="00AE416A" w:rsidP="00D633AA">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F75C20F" w14:textId="77777777" w:rsidR="00AE416A" w:rsidRPr="0095239D" w:rsidRDefault="00AE416A" w:rsidP="00D633AA">
            <w:pPr>
              <w:widowControl w:val="0"/>
              <w:jc w:val="both"/>
              <w:rPr>
                <w:rFonts w:ascii="Tahoma" w:hAnsi="Tahoma" w:cs="Tahoma"/>
                <w:b/>
              </w:rPr>
            </w:pPr>
          </w:p>
        </w:tc>
      </w:tr>
    </w:tbl>
    <w:p w14:paraId="1C500E35" w14:textId="77777777" w:rsidR="00AE416A" w:rsidRPr="0095239D" w:rsidRDefault="00AE416A" w:rsidP="00D633AA">
      <w:pPr>
        <w:widowControl w:val="0"/>
        <w:jc w:val="both"/>
        <w:rPr>
          <w:rFonts w:ascii="Tahoma" w:hAnsi="Tahoma" w:cs="Tahoma"/>
          <w:b/>
        </w:rPr>
      </w:pPr>
    </w:p>
    <w:p w14:paraId="463DCBE3" w14:textId="77777777" w:rsidR="00AE416A" w:rsidRPr="0095239D" w:rsidRDefault="00AE416A" w:rsidP="00D633AA">
      <w:pPr>
        <w:widowControl w:val="0"/>
        <w:jc w:val="both"/>
        <w:rPr>
          <w:rFonts w:ascii="Tahoma" w:hAnsi="Tahoma" w:cs="Tahoma"/>
        </w:rPr>
      </w:pPr>
    </w:p>
    <w:p w14:paraId="4BC3ABFD" w14:textId="77777777" w:rsidR="00AE416A" w:rsidRPr="0095239D" w:rsidRDefault="00AE416A" w:rsidP="00D633AA">
      <w:pPr>
        <w:widowControl w:val="0"/>
        <w:jc w:val="both"/>
        <w:rPr>
          <w:rFonts w:ascii="Tahoma" w:hAnsi="Tahoma" w:cs="Tahoma"/>
        </w:rPr>
      </w:pPr>
      <w:r w:rsidRPr="0095239D">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A9F1A9" w14:textId="77777777" w:rsidR="00AE416A" w:rsidRPr="0095239D" w:rsidRDefault="00AE416A" w:rsidP="00D633AA">
      <w:pPr>
        <w:widowControl w:val="0"/>
        <w:jc w:val="both"/>
        <w:rPr>
          <w:rFonts w:ascii="Tahoma" w:hAnsi="Tahoma" w:cs="Tahoma"/>
        </w:rPr>
      </w:pPr>
    </w:p>
    <w:p w14:paraId="0EA8B7B0" w14:textId="77777777" w:rsidR="00AE416A" w:rsidRPr="0095239D" w:rsidRDefault="00AE416A" w:rsidP="00D633AA">
      <w:pPr>
        <w:widowControl w:val="0"/>
        <w:jc w:val="both"/>
        <w:rPr>
          <w:rFonts w:ascii="Tahoma" w:hAnsi="Tahoma" w:cs="Tahoma"/>
        </w:rPr>
      </w:pPr>
      <w:r w:rsidRPr="0095239D">
        <w:rPr>
          <w:rFonts w:ascii="Tahoma" w:hAnsi="Tahoma" w:cs="Tahoma"/>
        </w:rPr>
        <w:t xml:space="preserve">S podpisom te izjave jamčim za točnost in resničnost podatkov ter se zavedam, da je </w:t>
      </w:r>
      <w:r w:rsidR="00F8389C" w:rsidRPr="0095239D">
        <w:rPr>
          <w:rFonts w:ascii="Tahoma" w:hAnsi="Tahoma" w:cs="Tahoma"/>
        </w:rPr>
        <w:t>pogodba</w:t>
      </w:r>
      <w:r w:rsidR="00F91C2C" w:rsidRPr="0095239D">
        <w:rPr>
          <w:rFonts w:ascii="Tahoma" w:hAnsi="Tahoma" w:cs="Tahoma"/>
        </w:rPr>
        <w:t>/okvirni sporazum</w:t>
      </w:r>
      <w:r w:rsidR="00780D45" w:rsidRPr="0095239D">
        <w:rPr>
          <w:rFonts w:ascii="Tahoma" w:hAnsi="Tahoma" w:cs="Tahoma"/>
        </w:rPr>
        <w:t xml:space="preserve"> </w:t>
      </w:r>
      <w:r w:rsidRPr="0095239D">
        <w:rPr>
          <w:rFonts w:ascii="Tahoma" w:hAnsi="Tahoma" w:cs="Tahoma"/>
        </w:rPr>
        <w:t xml:space="preserve">v primeru lažne izjave ali neresničnih podatkov o dejstvih v izjavi </w:t>
      </w:r>
      <w:r w:rsidR="00780D45" w:rsidRPr="0095239D">
        <w:rPr>
          <w:rFonts w:ascii="Tahoma" w:hAnsi="Tahoma" w:cs="Tahoma"/>
        </w:rPr>
        <w:t>ničen</w:t>
      </w:r>
      <w:r w:rsidRPr="0095239D">
        <w:rPr>
          <w:rFonts w:ascii="Tahoma" w:hAnsi="Tahoma" w:cs="Tahoma"/>
        </w:rPr>
        <w:t>. Zavezujem se, da bom naročnika obvestil o vsaki spremembi posredovanih podatkov.</w:t>
      </w:r>
    </w:p>
    <w:p w14:paraId="799BA5DD" w14:textId="77777777" w:rsidR="00AE416A" w:rsidRPr="0095239D" w:rsidRDefault="00AE416A" w:rsidP="00D633AA">
      <w:pPr>
        <w:widowControl w:val="0"/>
        <w:jc w:val="both"/>
        <w:rPr>
          <w:rFonts w:ascii="Tahoma" w:hAnsi="Tahoma" w:cs="Tahoma"/>
          <w:b/>
        </w:rPr>
      </w:pPr>
    </w:p>
    <w:p w14:paraId="633701B3" w14:textId="77777777" w:rsidR="00AE416A" w:rsidRPr="0095239D" w:rsidRDefault="00AE416A" w:rsidP="00D633AA">
      <w:pPr>
        <w:widowControl w:val="0"/>
        <w:jc w:val="both"/>
        <w:rPr>
          <w:rFonts w:ascii="Tahoma" w:hAnsi="Tahoma" w:cs="Tahoma"/>
          <w:i/>
          <w:u w:val="single"/>
        </w:rPr>
      </w:pPr>
      <w:r w:rsidRPr="0095239D">
        <w:rPr>
          <w:rFonts w:ascii="Tahoma" w:hAnsi="Tahoma" w:cs="Tahoma"/>
          <w:i/>
          <w:u w:val="single"/>
        </w:rPr>
        <w:t>Vse izjave podajamo pod kazensko in materialno odgovornostjo.</w:t>
      </w:r>
    </w:p>
    <w:p w14:paraId="504917F4" w14:textId="77777777" w:rsidR="00AE416A" w:rsidRPr="0095239D" w:rsidRDefault="00AE416A" w:rsidP="00D633AA">
      <w:pPr>
        <w:widowControl w:val="0"/>
        <w:jc w:val="both"/>
        <w:rPr>
          <w:rFonts w:ascii="Tahoma" w:hAnsi="Tahoma" w:cs="Tahoma"/>
          <w:b/>
        </w:rPr>
      </w:pPr>
    </w:p>
    <w:p w14:paraId="1F28C302" w14:textId="77777777" w:rsidR="00AE416A" w:rsidRPr="0095239D" w:rsidRDefault="00AE416A" w:rsidP="00D633AA">
      <w:pPr>
        <w:widowControl w:val="0"/>
        <w:jc w:val="both"/>
        <w:rPr>
          <w:rFonts w:ascii="Tahoma" w:hAnsi="Tahoma" w:cs="Tahoma"/>
          <w:b/>
        </w:rPr>
      </w:pPr>
    </w:p>
    <w:p w14:paraId="79CDF59F" w14:textId="77777777" w:rsidR="00AE416A" w:rsidRPr="0095239D" w:rsidRDefault="00AE416A" w:rsidP="00D633AA">
      <w:pPr>
        <w:widowControl w:val="0"/>
        <w:jc w:val="both"/>
        <w:rPr>
          <w:rFonts w:ascii="Tahoma" w:hAnsi="Tahoma" w:cs="Tahoma"/>
          <w:b/>
        </w:rPr>
      </w:pPr>
    </w:p>
    <w:p w14:paraId="6D54C30E" w14:textId="77777777" w:rsidR="00AE416A" w:rsidRPr="0095239D" w:rsidRDefault="00AE416A" w:rsidP="00D633AA">
      <w:pPr>
        <w:widowControl w:val="0"/>
        <w:jc w:val="both"/>
        <w:rPr>
          <w:rFonts w:ascii="Tahoma" w:hAnsi="Tahoma" w:cs="Tahoma"/>
          <w:b/>
        </w:rPr>
      </w:pPr>
    </w:p>
    <w:p w14:paraId="67CBD84F" w14:textId="77777777" w:rsidR="00AE416A" w:rsidRPr="0095239D" w:rsidRDefault="00AE416A" w:rsidP="00D633AA">
      <w:pPr>
        <w:widowControl w:val="0"/>
        <w:jc w:val="both"/>
        <w:rPr>
          <w:rFonts w:ascii="Tahoma" w:hAnsi="Tahoma" w:cs="Tahoma"/>
          <w:b/>
        </w:rPr>
      </w:pPr>
    </w:p>
    <w:p w14:paraId="12364204" w14:textId="77777777" w:rsidR="00AE416A" w:rsidRPr="0095239D" w:rsidRDefault="00AE416A" w:rsidP="00D633AA">
      <w:pPr>
        <w:widowControl w:val="0"/>
        <w:jc w:val="both"/>
        <w:rPr>
          <w:rFonts w:ascii="Tahoma" w:hAnsi="Tahoma" w:cs="Tahoma"/>
          <w:b/>
        </w:rPr>
      </w:pPr>
    </w:p>
    <w:p w14:paraId="468F5BD5" w14:textId="77777777" w:rsidR="00AE416A" w:rsidRPr="0095239D" w:rsidRDefault="00AE416A" w:rsidP="00D633AA">
      <w:pPr>
        <w:widowControl w:val="0"/>
        <w:jc w:val="both"/>
        <w:rPr>
          <w:rFonts w:ascii="Tahoma" w:hAnsi="Tahoma" w:cs="Tahoma"/>
          <w:b/>
        </w:rPr>
      </w:pPr>
      <w:r w:rsidRPr="0095239D">
        <w:rPr>
          <w:rFonts w:ascii="Tahoma" w:hAnsi="Tahoma" w:cs="Tahoma"/>
          <w:b/>
        </w:rPr>
        <w:t>__________________________                                    _____________________________</w:t>
      </w:r>
    </w:p>
    <w:p w14:paraId="04C2E60E" w14:textId="77777777" w:rsidR="00AE416A" w:rsidRPr="0095239D" w:rsidRDefault="00AE416A" w:rsidP="00D633AA">
      <w:pPr>
        <w:widowControl w:val="0"/>
        <w:jc w:val="both"/>
        <w:rPr>
          <w:rFonts w:ascii="Tahoma" w:hAnsi="Tahoma" w:cs="Tahoma"/>
        </w:rPr>
      </w:pPr>
      <w:r w:rsidRPr="0095239D">
        <w:rPr>
          <w:rFonts w:ascii="Tahoma" w:hAnsi="Tahoma" w:cs="Tahoma"/>
        </w:rPr>
        <w:t xml:space="preserve">(Kraj in datum)                                         Žig                      (Naziv in podpis zakonitega zastopnika  </w:t>
      </w:r>
    </w:p>
    <w:p w14:paraId="44005B3C" w14:textId="77777777" w:rsidR="00AE416A" w:rsidRPr="0095239D" w:rsidRDefault="00AE416A" w:rsidP="00D633AA">
      <w:pPr>
        <w:widowControl w:val="0"/>
        <w:jc w:val="both"/>
        <w:rPr>
          <w:rFonts w:ascii="Tahoma" w:hAnsi="Tahoma" w:cs="Tahoma"/>
        </w:rPr>
      </w:pPr>
      <w:r w:rsidRPr="0095239D">
        <w:rPr>
          <w:rFonts w:ascii="Tahoma" w:hAnsi="Tahoma" w:cs="Tahoma"/>
        </w:rPr>
        <w:t xml:space="preserve">                                                                                               ponudnika/podizvajalca) </w:t>
      </w:r>
    </w:p>
    <w:p w14:paraId="5CB8F6D2" w14:textId="77777777" w:rsidR="00AE416A" w:rsidRPr="0095239D" w:rsidRDefault="00AE416A" w:rsidP="00D633AA">
      <w:pPr>
        <w:widowControl w:val="0"/>
        <w:tabs>
          <w:tab w:val="left" w:pos="284"/>
        </w:tabs>
        <w:jc w:val="both"/>
        <w:rPr>
          <w:rFonts w:ascii="Tahoma" w:hAnsi="Tahoma" w:cs="Tahoma"/>
        </w:rPr>
      </w:pPr>
    </w:p>
    <w:p w14:paraId="3EE1B0F4" w14:textId="77777777" w:rsidR="00AE416A" w:rsidRPr="0095239D" w:rsidRDefault="00AE416A" w:rsidP="00D633AA">
      <w:pPr>
        <w:widowControl w:val="0"/>
        <w:tabs>
          <w:tab w:val="left" w:pos="284"/>
        </w:tabs>
        <w:jc w:val="both"/>
        <w:rPr>
          <w:rFonts w:ascii="Tahoma" w:hAnsi="Tahoma" w:cs="Tahoma"/>
        </w:rPr>
      </w:pPr>
    </w:p>
    <w:p w14:paraId="734E523C" w14:textId="77777777" w:rsidR="00AE416A" w:rsidRPr="0095239D" w:rsidRDefault="00AE416A" w:rsidP="00D633AA">
      <w:pPr>
        <w:widowControl w:val="0"/>
        <w:tabs>
          <w:tab w:val="left" w:pos="284"/>
        </w:tabs>
        <w:jc w:val="both"/>
        <w:rPr>
          <w:rFonts w:ascii="Tahoma" w:hAnsi="Tahoma" w:cs="Tahoma"/>
        </w:rPr>
      </w:pPr>
    </w:p>
    <w:p w14:paraId="1EB5C095" w14:textId="77777777" w:rsidR="00AE416A" w:rsidRPr="0095239D" w:rsidRDefault="00AE416A" w:rsidP="00D633AA">
      <w:pPr>
        <w:widowControl w:val="0"/>
      </w:pPr>
    </w:p>
    <w:p w14:paraId="3DA9E67A" w14:textId="77777777" w:rsidR="00AE416A" w:rsidRPr="0095239D" w:rsidRDefault="00AE416A" w:rsidP="00D633AA">
      <w:pPr>
        <w:widowControl w:val="0"/>
      </w:pPr>
    </w:p>
    <w:p w14:paraId="39FBA1B3" w14:textId="77777777" w:rsidR="00AE416A" w:rsidRPr="0095239D" w:rsidRDefault="00AE416A" w:rsidP="00D633AA">
      <w:pPr>
        <w:widowControl w:val="0"/>
      </w:pPr>
    </w:p>
    <w:p w14:paraId="05771F88" w14:textId="77777777" w:rsidR="00AE416A" w:rsidRPr="0095239D" w:rsidRDefault="00AE416A" w:rsidP="00D633AA">
      <w:pPr>
        <w:widowControl w:val="0"/>
      </w:pPr>
    </w:p>
    <w:p w14:paraId="46014D2B" w14:textId="77777777" w:rsidR="00AE416A" w:rsidRPr="0095239D" w:rsidRDefault="00AE416A" w:rsidP="00D633AA">
      <w:pPr>
        <w:widowControl w:val="0"/>
      </w:pPr>
    </w:p>
    <w:p w14:paraId="3AFA3D45" w14:textId="77777777" w:rsidR="00AE416A" w:rsidRPr="0095239D" w:rsidRDefault="00AE416A" w:rsidP="00D633AA">
      <w:pPr>
        <w:widowControl w:val="0"/>
      </w:pPr>
    </w:p>
    <w:p w14:paraId="2D0D40F5" w14:textId="77777777" w:rsidR="00AE416A" w:rsidRPr="0095239D" w:rsidRDefault="00AE416A" w:rsidP="00D633AA">
      <w:pPr>
        <w:widowControl w:val="0"/>
      </w:pPr>
    </w:p>
    <w:p w14:paraId="7081B604" w14:textId="77777777" w:rsidR="00AE416A" w:rsidRPr="0095239D" w:rsidRDefault="00AE416A" w:rsidP="00D633AA">
      <w:pPr>
        <w:widowControl w:val="0"/>
      </w:pPr>
    </w:p>
    <w:p w14:paraId="3B30AE71" w14:textId="77777777" w:rsidR="0035268B" w:rsidRPr="0095239D" w:rsidRDefault="0035268B"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55A0E99C" w14:textId="77777777" w:rsidR="0035268B" w:rsidRPr="0095239D" w:rsidRDefault="0035268B" w:rsidP="00D633AA">
      <w:pPr>
        <w:widowControl w:val="0"/>
        <w:jc w:val="both"/>
        <w:rPr>
          <w:rFonts w:ascii="Tahoma" w:hAnsi="Tahoma" w:cs="Tahoma"/>
          <w:i/>
          <w:iCs/>
          <w:sz w:val="18"/>
          <w:szCs w:val="22"/>
        </w:rPr>
      </w:pPr>
      <w:r w:rsidRPr="0095239D">
        <w:rPr>
          <w:rFonts w:ascii="Tahoma" w:hAnsi="Tahoma" w:cs="Tahoma"/>
          <w:i/>
          <w:iCs/>
          <w:sz w:val="18"/>
          <w:szCs w:val="22"/>
        </w:rPr>
        <w:t xml:space="preserve">Izjavo izpolni in podpiše </w:t>
      </w:r>
      <w:r w:rsidRPr="0095239D">
        <w:rPr>
          <w:rFonts w:ascii="Tahoma" w:hAnsi="Tahoma" w:cs="Tahoma"/>
          <w:i/>
          <w:iCs/>
          <w:sz w:val="18"/>
          <w:szCs w:val="22"/>
          <w:u w:val="single"/>
        </w:rPr>
        <w:t>ponudnik</w:t>
      </w:r>
      <w:r w:rsidRPr="0095239D">
        <w:rPr>
          <w:rFonts w:ascii="Tahoma" w:hAnsi="Tahoma" w:cs="Tahoma"/>
          <w:i/>
          <w:iCs/>
          <w:sz w:val="18"/>
          <w:szCs w:val="22"/>
        </w:rPr>
        <w:t xml:space="preserve">, kot tudi vsi </w:t>
      </w:r>
      <w:r w:rsidRPr="0095239D">
        <w:rPr>
          <w:rFonts w:ascii="Tahoma" w:hAnsi="Tahoma" w:cs="Tahoma"/>
          <w:i/>
          <w:iCs/>
          <w:sz w:val="18"/>
          <w:szCs w:val="22"/>
          <w:u w:val="single"/>
        </w:rPr>
        <w:t>posamezni člani skupine ponudnikov</w:t>
      </w:r>
      <w:r w:rsidRPr="0095239D">
        <w:rPr>
          <w:rFonts w:ascii="Tahoma" w:hAnsi="Tahoma" w:cs="Tahoma"/>
          <w:i/>
          <w:iCs/>
          <w:sz w:val="18"/>
          <w:szCs w:val="22"/>
        </w:rPr>
        <w:t xml:space="preserve"> (partnerji) v primeru skupne ponudbe, </w:t>
      </w:r>
      <w:r w:rsidRPr="0095239D">
        <w:rPr>
          <w:rFonts w:ascii="Tahoma" w:hAnsi="Tahoma" w:cs="Tahoma"/>
          <w:b/>
          <w:i/>
          <w:iCs/>
          <w:sz w:val="18"/>
          <w:szCs w:val="22"/>
        </w:rPr>
        <w:t>ter</w:t>
      </w:r>
      <w:r w:rsidRPr="0095239D">
        <w:rPr>
          <w:rFonts w:ascii="Tahoma" w:hAnsi="Tahoma" w:cs="Tahoma"/>
          <w:i/>
          <w:iCs/>
          <w:sz w:val="18"/>
          <w:szCs w:val="22"/>
        </w:rPr>
        <w:t xml:space="preserve"> vsi </w:t>
      </w:r>
      <w:r w:rsidRPr="0095239D">
        <w:rPr>
          <w:rFonts w:ascii="Tahoma" w:hAnsi="Tahoma" w:cs="Tahoma"/>
          <w:i/>
          <w:iCs/>
          <w:sz w:val="18"/>
          <w:szCs w:val="22"/>
          <w:u w:val="single"/>
        </w:rPr>
        <w:t>podizvajalci</w:t>
      </w:r>
      <w:r w:rsidRPr="0095239D">
        <w:rPr>
          <w:rFonts w:ascii="Tahoma" w:hAnsi="Tahoma" w:cs="Tahoma"/>
          <w:i/>
          <w:iCs/>
          <w:sz w:val="18"/>
          <w:szCs w:val="22"/>
        </w:rPr>
        <w:t xml:space="preserve"> (če ponudnik izvaja javno naročilo s podizvajalci) in morebitni </w:t>
      </w:r>
      <w:r w:rsidRPr="0095239D">
        <w:rPr>
          <w:rFonts w:ascii="Tahoma" w:hAnsi="Tahoma" w:cs="Tahoma"/>
          <w:i/>
          <w:iCs/>
          <w:sz w:val="18"/>
          <w:szCs w:val="22"/>
          <w:u w:val="single"/>
        </w:rPr>
        <w:t>subjekti</w:t>
      </w:r>
      <w:r w:rsidRPr="0095239D">
        <w:rPr>
          <w:rFonts w:ascii="Tahoma" w:hAnsi="Tahoma" w:cs="Tahoma"/>
          <w:i/>
          <w:iCs/>
          <w:sz w:val="18"/>
          <w:szCs w:val="22"/>
        </w:rPr>
        <w:t>, katerih zmogljivost uporablja ponudnik (v kolikor bo ponudnik uporabil zmogljivosti drugih subjektov za izvedbo javnega naročila).</w:t>
      </w:r>
    </w:p>
    <w:p w14:paraId="192EE73B" w14:textId="77777777" w:rsidR="0035268B" w:rsidRPr="0095239D" w:rsidRDefault="0035268B" w:rsidP="00D633AA">
      <w:pPr>
        <w:widowControl w:val="0"/>
        <w:tabs>
          <w:tab w:val="left" w:pos="284"/>
        </w:tabs>
        <w:jc w:val="both"/>
        <w:rPr>
          <w:rFonts w:ascii="Tahoma" w:hAnsi="Tahoma" w:cs="Tahoma"/>
        </w:rPr>
      </w:pPr>
    </w:p>
    <w:p w14:paraId="376988F1" w14:textId="5E89960D" w:rsidR="0035268B" w:rsidRPr="0095239D" w:rsidRDefault="0035268B" w:rsidP="00D633AA">
      <w:pPr>
        <w:widowControl w:val="0"/>
        <w:tabs>
          <w:tab w:val="left" w:pos="284"/>
        </w:tabs>
        <w:jc w:val="both"/>
        <w:rPr>
          <w:rFonts w:ascii="Tahoma" w:hAnsi="Tahoma" w:cs="Tahoma"/>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 v </w:t>
      </w:r>
      <w:r w:rsidR="00375E15" w:rsidRPr="0095239D">
        <w:rPr>
          <w:rFonts w:ascii="Tahoma" w:hAnsi="Tahoma" w:cs="Tahoma"/>
          <w:b/>
          <w:i/>
          <w:sz w:val="18"/>
          <w:u w:val="single"/>
        </w:rPr>
        <w:t xml:space="preserve">Razdelek »DOKUMENTI«, del »Ostale priloge«. </w:t>
      </w:r>
      <w:r w:rsidRPr="0095239D">
        <w:rPr>
          <w:rFonts w:ascii="Tahoma" w:hAnsi="Tahoma" w:cs="Tahoma"/>
          <w:b/>
          <w:i/>
          <w:sz w:val="18"/>
          <w:u w:val="single"/>
        </w:rPr>
        <w:t>!!!</w:t>
      </w:r>
    </w:p>
    <w:p w14:paraId="66B75C77" w14:textId="77777777" w:rsidR="0035268B" w:rsidRPr="0095239D" w:rsidRDefault="0035268B" w:rsidP="00D633AA">
      <w:pPr>
        <w:widowControl w:val="0"/>
        <w:spacing w:after="40"/>
        <w:jc w:val="both"/>
        <w:rPr>
          <w:rFonts w:ascii="Tahoma" w:hAnsi="Tahoma" w:cs="Tahoma"/>
          <w:b/>
          <w:i/>
          <w:sz w:val="18"/>
          <w:szCs w:val="18"/>
          <w:u w:val="single"/>
        </w:rPr>
      </w:pPr>
    </w:p>
    <w:p w14:paraId="2363360C" w14:textId="77777777" w:rsidR="0035268B" w:rsidRPr="0095239D" w:rsidRDefault="0035268B" w:rsidP="00D633AA">
      <w:pPr>
        <w:widowControl w:val="0"/>
        <w:spacing w:after="40"/>
        <w:jc w:val="both"/>
        <w:rPr>
          <w:rFonts w:ascii="Tahoma" w:hAnsi="Tahoma" w:cs="Tahoma"/>
          <w:b/>
          <w:i/>
          <w:sz w:val="16"/>
          <w:szCs w:val="18"/>
          <w:u w:val="single"/>
        </w:rPr>
      </w:pPr>
      <w:r w:rsidRPr="0095239D">
        <w:rPr>
          <w:rFonts w:ascii="Tahoma" w:hAnsi="Tahoma" w:cs="Tahoma"/>
          <w:b/>
          <w:i/>
          <w:sz w:val="16"/>
          <w:szCs w:val="18"/>
          <w:u w:val="single"/>
        </w:rPr>
        <w:t xml:space="preserve">Opomba: </w:t>
      </w:r>
    </w:p>
    <w:p w14:paraId="301D24A8" w14:textId="77777777" w:rsidR="0035268B" w:rsidRPr="0095239D" w:rsidRDefault="0035268B" w:rsidP="00D633AA">
      <w:pPr>
        <w:widowControl w:val="0"/>
        <w:jc w:val="both"/>
        <w:rPr>
          <w:rFonts w:ascii="Tahoma" w:hAnsi="Tahoma" w:cs="Tahoma"/>
          <w:i/>
          <w:iCs/>
          <w:sz w:val="16"/>
          <w:szCs w:val="22"/>
        </w:rPr>
      </w:pPr>
      <w:r w:rsidRPr="0095239D">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7" w:history="1">
        <w:r w:rsidRPr="0095239D">
          <w:rPr>
            <w:rFonts w:ascii="Tahoma" w:hAnsi="Tahoma" w:cs="Tahoma"/>
            <w:i/>
            <w:iCs/>
            <w:sz w:val="16"/>
            <w:szCs w:val="22"/>
          </w:rPr>
          <w:t>https://www.kpk-rs.si/sl/pogosta-vprasanja</w:t>
        </w:r>
      </w:hyperlink>
      <w:r w:rsidRPr="0095239D">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91400A5" w14:textId="77777777" w:rsidR="00AE416A" w:rsidRPr="0095239D" w:rsidRDefault="00AE416A" w:rsidP="00D633AA">
      <w:pPr>
        <w:widowControl w:val="0"/>
        <w:rPr>
          <w:rFonts w:ascii="Tahoma" w:hAnsi="Tahoma" w:cs="Tahoma"/>
          <w:b/>
        </w:rPr>
      </w:pPr>
      <w:r w:rsidRPr="0095239D">
        <w:rPr>
          <w:rFonts w:ascii="Tahoma" w:hAnsi="Tahoma" w:cs="Tahoma"/>
          <w:b/>
        </w:rPr>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AE416A" w:rsidRPr="0095239D" w14:paraId="4F772033" w14:textId="77777777" w:rsidTr="00AE416A">
        <w:tc>
          <w:tcPr>
            <w:tcW w:w="599" w:type="dxa"/>
            <w:tcBorders>
              <w:top w:val="single" w:sz="4" w:space="0" w:color="auto"/>
              <w:left w:val="single" w:sz="4" w:space="0" w:color="auto"/>
              <w:bottom w:val="single" w:sz="4" w:space="0" w:color="auto"/>
              <w:right w:val="nil"/>
            </w:tcBorders>
          </w:tcPr>
          <w:p w14:paraId="3F699BF3" w14:textId="77777777" w:rsidR="00AE416A" w:rsidRPr="0095239D" w:rsidRDefault="00AE416A" w:rsidP="00D633AA">
            <w:pPr>
              <w:widowControl w:val="0"/>
              <w:jc w:val="both"/>
              <w:rPr>
                <w:rFonts w:ascii="Tahoma" w:hAnsi="Tahoma" w:cs="Tahoma"/>
              </w:rPr>
            </w:pPr>
            <w:r w:rsidRPr="0095239D">
              <w:lastRenderedPageBreak/>
              <w:br w:type="page"/>
            </w:r>
            <w:r w:rsidRPr="0095239D">
              <w:br w:type="page"/>
            </w:r>
            <w:r w:rsidRPr="0095239D">
              <w:rPr>
                <w:rFonts w:ascii="Tahoma" w:hAnsi="Tahoma" w:cs="Tahoma"/>
              </w:rPr>
              <w:br w:type="page"/>
            </w:r>
            <w:r w:rsidRPr="0095239D">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5190833B" w14:textId="77777777" w:rsidR="00AE416A" w:rsidRPr="0095239D" w:rsidRDefault="00AE416A" w:rsidP="00D633AA">
            <w:pPr>
              <w:widowControl w:val="0"/>
              <w:jc w:val="both"/>
              <w:rPr>
                <w:rFonts w:ascii="Tahoma" w:hAnsi="Tahoma" w:cs="Tahoma"/>
              </w:rPr>
            </w:pPr>
            <w:r w:rsidRPr="0095239D">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00752FD" w14:textId="77777777" w:rsidR="00AE416A" w:rsidRPr="0095239D" w:rsidRDefault="00BA6BE8" w:rsidP="00D633AA">
            <w:pPr>
              <w:widowControl w:val="0"/>
              <w:jc w:val="both"/>
              <w:rPr>
                <w:rFonts w:ascii="Tahoma" w:hAnsi="Tahoma" w:cs="Tahoma"/>
                <w:b/>
              </w:rPr>
            </w:pPr>
            <w:r w:rsidRPr="0095239D">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2407849C" w14:textId="77777777" w:rsidR="00AE416A" w:rsidRPr="0095239D" w:rsidRDefault="00AE416A" w:rsidP="00D633AA">
            <w:pPr>
              <w:widowControl w:val="0"/>
              <w:jc w:val="both"/>
              <w:rPr>
                <w:rFonts w:ascii="Tahoma" w:hAnsi="Tahoma" w:cs="Tahoma"/>
                <w:b/>
                <w:i/>
              </w:rPr>
            </w:pPr>
            <w:r w:rsidRPr="0095239D">
              <w:rPr>
                <w:rFonts w:ascii="Tahoma" w:hAnsi="Tahoma" w:cs="Tahoma"/>
                <w:b/>
                <w:i/>
              </w:rPr>
              <w:t>4</w:t>
            </w:r>
          </w:p>
        </w:tc>
      </w:tr>
    </w:tbl>
    <w:p w14:paraId="281B21F7" w14:textId="77777777" w:rsidR="005F3C09" w:rsidRPr="0095239D" w:rsidRDefault="005F3C09" w:rsidP="00D633AA">
      <w:pPr>
        <w:widowControl w:val="0"/>
        <w:tabs>
          <w:tab w:val="left" w:pos="284"/>
        </w:tabs>
        <w:jc w:val="both"/>
        <w:rPr>
          <w:rFonts w:ascii="Tahoma" w:hAnsi="Tahoma" w:cs="Tahoma"/>
          <w:sz w:val="16"/>
        </w:rPr>
      </w:pPr>
    </w:p>
    <w:p w14:paraId="33F2C79D" w14:textId="7ECF3902" w:rsidR="00AE416A" w:rsidRPr="0095239D" w:rsidRDefault="005F3C09" w:rsidP="00D633AA">
      <w:pPr>
        <w:widowControl w:val="0"/>
        <w:tabs>
          <w:tab w:val="left" w:pos="284"/>
        </w:tabs>
        <w:jc w:val="both"/>
        <w:rPr>
          <w:rFonts w:ascii="Tahoma" w:hAnsi="Tahoma" w:cs="Tahoma"/>
        </w:rPr>
      </w:pPr>
      <w:r w:rsidRPr="0095239D">
        <w:rPr>
          <w:rFonts w:ascii="Tahoma" w:hAnsi="Tahoma" w:cs="Tahoma"/>
        </w:rPr>
        <w:t xml:space="preserve">Javno naročilo: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p>
    <w:p w14:paraId="03E0A56F" w14:textId="77777777" w:rsidR="005F3C09" w:rsidRPr="0095239D" w:rsidRDefault="005F3C09" w:rsidP="00D633AA">
      <w:pPr>
        <w:widowControl w:val="0"/>
        <w:tabs>
          <w:tab w:val="left" w:pos="284"/>
        </w:tabs>
        <w:jc w:val="both"/>
        <w:rPr>
          <w:rFonts w:ascii="Tahoma" w:hAnsi="Tahoma" w:cs="Tahoma"/>
          <w:sz w:val="18"/>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4532C7" w:rsidRPr="0095239D" w14:paraId="21510F87" w14:textId="77777777" w:rsidTr="004532C7">
        <w:trPr>
          <w:trHeight w:val="81"/>
        </w:trPr>
        <w:tc>
          <w:tcPr>
            <w:tcW w:w="1418" w:type="dxa"/>
            <w:tcBorders>
              <w:top w:val="nil"/>
              <w:bottom w:val="nil"/>
            </w:tcBorders>
            <w:vAlign w:val="bottom"/>
            <w:hideMark/>
          </w:tcPr>
          <w:p w14:paraId="4C599E92" w14:textId="77777777" w:rsidR="004532C7" w:rsidRPr="0095239D" w:rsidRDefault="004532C7" w:rsidP="00D633AA">
            <w:pPr>
              <w:widowControl w:val="0"/>
              <w:jc w:val="both"/>
              <w:rPr>
                <w:rFonts w:ascii="Tahoma" w:hAnsi="Tahoma" w:cs="Tahoma"/>
                <w:snapToGrid w:val="0"/>
              </w:rPr>
            </w:pPr>
            <w:r w:rsidRPr="0095239D">
              <w:rPr>
                <w:rFonts w:ascii="Tahoma" w:hAnsi="Tahoma" w:cs="Tahoma"/>
                <w:snapToGrid w:val="0"/>
              </w:rPr>
              <w:t>Ime in priimek</w:t>
            </w:r>
          </w:p>
        </w:tc>
        <w:tc>
          <w:tcPr>
            <w:tcW w:w="7513" w:type="dxa"/>
            <w:tcBorders>
              <w:top w:val="nil"/>
              <w:left w:val="nil"/>
              <w:bottom w:val="single" w:sz="4" w:space="0" w:color="auto"/>
              <w:right w:val="nil"/>
            </w:tcBorders>
          </w:tcPr>
          <w:p w14:paraId="2525127E" w14:textId="77777777" w:rsidR="004532C7" w:rsidRPr="0095239D" w:rsidRDefault="004532C7" w:rsidP="00D633AA">
            <w:pPr>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1A43423E" w14:textId="77777777" w:rsidR="004532C7" w:rsidRPr="0095239D" w:rsidRDefault="004532C7" w:rsidP="00D633AA">
            <w:pPr>
              <w:widowControl w:val="0"/>
              <w:jc w:val="both"/>
              <w:rPr>
                <w:rFonts w:ascii="Tahoma" w:hAnsi="Tahoma" w:cs="Tahoma"/>
                <w:snapToGrid w:val="0"/>
                <w:sz w:val="28"/>
              </w:rPr>
            </w:pPr>
            <w:r w:rsidRPr="0095239D">
              <w:rPr>
                <w:rFonts w:ascii="Tahoma" w:hAnsi="Tahoma" w:cs="Tahoma"/>
                <w:snapToGrid w:val="0"/>
                <w:sz w:val="28"/>
              </w:rPr>
              <w:t>,</w:t>
            </w:r>
          </w:p>
        </w:tc>
      </w:tr>
      <w:tr w:rsidR="004532C7" w:rsidRPr="0095239D" w14:paraId="08DF9DA1" w14:textId="77777777" w:rsidTr="004532C7">
        <w:trPr>
          <w:trHeight w:val="81"/>
        </w:trPr>
        <w:tc>
          <w:tcPr>
            <w:tcW w:w="1418" w:type="dxa"/>
            <w:tcBorders>
              <w:top w:val="nil"/>
            </w:tcBorders>
            <w:vAlign w:val="bottom"/>
          </w:tcPr>
          <w:p w14:paraId="3DCD8110" w14:textId="77777777" w:rsidR="004532C7" w:rsidRPr="0095239D" w:rsidRDefault="004532C7" w:rsidP="00D633AA">
            <w:pPr>
              <w:widowControl w:val="0"/>
              <w:jc w:val="both"/>
              <w:rPr>
                <w:rFonts w:ascii="Tahoma" w:hAnsi="Tahoma" w:cs="Tahoma"/>
                <w:snapToGrid w:val="0"/>
              </w:rPr>
            </w:pPr>
          </w:p>
          <w:p w14:paraId="0FDD268C" w14:textId="77777777" w:rsidR="004532C7" w:rsidRPr="0095239D" w:rsidRDefault="004532C7" w:rsidP="00D633AA">
            <w:pPr>
              <w:widowControl w:val="0"/>
              <w:jc w:val="both"/>
              <w:rPr>
                <w:rFonts w:ascii="Tahoma" w:hAnsi="Tahoma" w:cs="Tahoma"/>
                <w:snapToGrid w:val="0"/>
              </w:rPr>
            </w:pPr>
            <w:r w:rsidRPr="0095239D">
              <w:rPr>
                <w:rFonts w:ascii="Tahoma" w:hAnsi="Tahoma" w:cs="Tahoma"/>
                <w:snapToGrid w:val="0"/>
              </w:rPr>
              <w:t>EMŠO</w:t>
            </w:r>
          </w:p>
        </w:tc>
        <w:tc>
          <w:tcPr>
            <w:tcW w:w="7513" w:type="dxa"/>
            <w:tcBorders>
              <w:top w:val="single" w:sz="4" w:space="0" w:color="auto"/>
              <w:left w:val="nil"/>
              <w:bottom w:val="single" w:sz="4" w:space="0" w:color="auto"/>
              <w:right w:val="nil"/>
            </w:tcBorders>
          </w:tcPr>
          <w:p w14:paraId="321C7345" w14:textId="77777777" w:rsidR="004532C7" w:rsidRPr="0095239D" w:rsidRDefault="004532C7" w:rsidP="00D633AA">
            <w:pPr>
              <w:widowControl w:val="0"/>
              <w:jc w:val="both"/>
              <w:rPr>
                <w:rFonts w:ascii="Tahoma" w:hAnsi="Tahoma" w:cs="Tahoma"/>
                <w:snapToGrid w:val="0"/>
                <w:sz w:val="28"/>
              </w:rPr>
            </w:pPr>
          </w:p>
        </w:tc>
        <w:tc>
          <w:tcPr>
            <w:tcW w:w="567" w:type="dxa"/>
            <w:tcBorders>
              <w:top w:val="nil"/>
              <w:left w:val="nil"/>
              <w:bottom w:val="nil"/>
              <w:right w:val="nil"/>
            </w:tcBorders>
            <w:vAlign w:val="bottom"/>
          </w:tcPr>
          <w:p w14:paraId="087EF091" w14:textId="77777777" w:rsidR="004532C7" w:rsidRPr="0095239D" w:rsidRDefault="004532C7" w:rsidP="00D633AA">
            <w:pPr>
              <w:widowControl w:val="0"/>
              <w:jc w:val="both"/>
              <w:rPr>
                <w:rFonts w:ascii="Tahoma" w:hAnsi="Tahoma" w:cs="Tahoma"/>
                <w:snapToGrid w:val="0"/>
                <w:sz w:val="28"/>
              </w:rPr>
            </w:pPr>
          </w:p>
        </w:tc>
      </w:tr>
    </w:tbl>
    <w:p w14:paraId="05AEF0C0" w14:textId="77777777" w:rsidR="004532C7" w:rsidRPr="0095239D" w:rsidRDefault="004532C7" w:rsidP="00D633AA">
      <w:pPr>
        <w:widowControl w:val="0"/>
        <w:tabs>
          <w:tab w:val="left" w:pos="567"/>
          <w:tab w:val="num" w:pos="851"/>
          <w:tab w:val="left" w:pos="993"/>
        </w:tabs>
        <w:jc w:val="both"/>
        <w:rPr>
          <w:rFonts w:ascii="Tahoma" w:hAnsi="Tahoma" w:cs="Tahoma"/>
        </w:rPr>
      </w:pPr>
    </w:p>
    <w:p w14:paraId="23569F43" w14:textId="77777777" w:rsidR="004532C7" w:rsidRPr="0095239D" w:rsidRDefault="004532C7" w:rsidP="00D633AA">
      <w:pPr>
        <w:widowControl w:val="0"/>
        <w:tabs>
          <w:tab w:val="left" w:pos="567"/>
          <w:tab w:val="num" w:pos="851"/>
          <w:tab w:val="left" w:pos="993"/>
        </w:tabs>
        <w:jc w:val="both"/>
        <w:rPr>
          <w:rFonts w:ascii="Tahoma" w:hAnsi="Tahoma" w:cs="Tahoma"/>
          <w:sz w:val="14"/>
        </w:rPr>
      </w:pPr>
    </w:p>
    <w:p w14:paraId="4D2898F1" w14:textId="77777777" w:rsidR="004532C7" w:rsidRPr="0095239D" w:rsidRDefault="004532C7" w:rsidP="00D633AA">
      <w:pPr>
        <w:widowControl w:val="0"/>
        <w:spacing w:after="60"/>
        <w:jc w:val="both"/>
        <w:rPr>
          <w:rFonts w:ascii="Tahoma" w:eastAsia="Calibri" w:hAnsi="Tahoma" w:cs="Tahoma"/>
          <w:snapToGrid w:val="0"/>
        </w:rPr>
      </w:pPr>
      <w:r w:rsidRPr="0095239D">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w:t>
      </w:r>
      <w:r w:rsidRPr="0095239D">
        <w:rPr>
          <w:rFonts w:ascii="Tahoma" w:eastAsia="Calibri" w:hAnsi="Tahoma" w:cs="Tahoma"/>
          <w:snapToGrid w:val="0"/>
          <w:sz w:val="19"/>
          <w:szCs w:val="19"/>
        </w:rPr>
        <w:t>(Uradni list RS, št. 50/12 - uradno prečiščeno besedilo, 6/16, 54/15, 38/16, 27/17, 23/20, 91/20, 175/20 - ZIUOPDVE, 195/20, 95/21, 186/21, 206/21 - ZDUPŠOP, 105/22 - ZZNŠPP, 16/23; v nadaljnjem besedilu: KZ-1):</w:t>
      </w:r>
    </w:p>
    <w:p w14:paraId="298039F5" w14:textId="77777777" w:rsidR="004532C7" w:rsidRPr="0095239D" w:rsidRDefault="004532C7" w:rsidP="00D633AA">
      <w:pPr>
        <w:widowControl w:val="0"/>
        <w:numPr>
          <w:ilvl w:val="0"/>
          <w:numId w:val="12"/>
        </w:numPr>
        <w:ind w:left="567"/>
        <w:jc w:val="both"/>
        <w:rPr>
          <w:rFonts w:ascii="Tahoma" w:eastAsia="Calibri" w:hAnsi="Tahoma" w:cs="Tahoma"/>
          <w:snapToGrid w:val="0"/>
        </w:rPr>
      </w:pPr>
      <w:r w:rsidRPr="0095239D">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373C2EC4" w14:textId="77777777" w:rsidR="004532C7" w:rsidRPr="0095239D" w:rsidRDefault="004532C7" w:rsidP="00D633AA">
      <w:pPr>
        <w:widowControl w:val="0"/>
        <w:tabs>
          <w:tab w:val="left" w:pos="426"/>
        </w:tabs>
        <w:jc w:val="both"/>
        <w:rPr>
          <w:rFonts w:ascii="Tahoma" w:hAnsi="Tahoma" w:cs="Tahoma"/>
          <w:b/>
        </w:rPr>
      </w:pPr>
    </w:p>
    <w:p w14:paraId="1ADAE8FA" w14:textId="77777777" w:rsidR="004532C7" w:rsidRPr="0095239D" w:rsidRDefault="004532C7" w:rsidP="00D633AA">
      <w:pPr>
        <w:widowControl w:val="0"/>
        <w:tabs>
          <w:tab w:val="left" w:pos="426"/>
        </w:tabs>
        <w:jc w:val="both"/>
        <w:rPr>
          <w:rFonts w:ascii="Tahoma" w:hAnsi="Tahoma" w:cs="Tahoma"/>
          <w:i/>
          <w:sz w:val="18"/>
        </w:rPr>
      </w:pPr>
      <w:r w:rsidRPr="0095239D">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5B287524" w14:textId="77777777" w:rsidR="004532C7" w:rsidRPr="0095239D" w:rsidRDefault="004532C7" w:rsidP="00D633AA">
      <w:pPr>
        <w:widowControl w:val="0"/>
        <w:tabs>
          <w:tab w:val="left" w:pos="426"/>
        </w:tabs>
        <w:jc w:val="both"/>
        <w:rPr>
          <w:rFonts w:ascii="Tahoma" w:hAnsi="Tahoma" w:cs="Tahoma"/>
        </w:rPr>
      </w:pPr>
    </w:p>
    <w:p w14:paraId="3A22DA5E" w14:textId="77777777" w:rsidR="004532C7" w:rsidRPr="0095239D" w:rsidRDefault="004532C7" w:rsidP="00D633AA">
      <w:pPr>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4532C7" w:rsidRPr="0095239D" w14:paraId="309383E3" w14:textId="77777777" w:rsidTr="004532C7">
        <w:trPr>
          <w:trHeight w:val="235"/>
        </w:trPr>
        <w:tc>
          <w:tcPr>
            <w:tcW w:w="3402" w:type="dxa"/>
            <w:tcBorders>
              <w:top w:val="nil"/>
              <w:left w:val="nil"/>
              <w:bottom w:val="single" w:sz="4" w:space="0" w:color="auto"/>
              <w:right w:val="nil"/>
            </w:tcBorders>
          </w:tcPr>
          <w:p w14:paraId="66201E64" w14:textId="77777777" w:rsidR="004532C7" w:rsidRPr="0095239D" w:rsidRDefault="004532C7" w:rsidP="00D633AA">
            <w:pPr>
              <w:widowControl w:val="0"/>
              <w:jc w:val="both"/>
              <w:rPr>
                <w:rFonts w:ascii="Tahoma" w:hAnsi="Tahoma" w:cs="Tahoma"/>
                <w:snapToGrid w:val="0"/>
              </w:rPr>
            </w:pPr>
          </w:p>
        </w:tc>
        <w:tc>
          <w:tcPr>
            <w:tcW w:w="2977" w:type="dxa"/>
          </w:tcPr>
          <w:p w14:paraId="793ABEC9" w14:textId="77777777" w:rsidR="004532C7" w:rsidRPr="0095239D" w:rsidRDefault="004532C7" w:rsidP="00D633AA">
            <w:pPr>
              <w:widowControl w:val="0"/>
              <w:jc w:val="center"/>
              <w:rPr>
                <w:rFonts w:ascii="Tahoma" w:hAnsi="Tahoma" w:cs="Tahoma"/>
                <w:snapToGrid w:val="0"/>
              </w:rPr>
            </w:pPr>
          </w:p>
        </w:tc>
        <w:tc>
          <w:tcPr>
            <w:tcW w:w="3119" w:type="dxa"/>
            <w:tcBorders>
              <w:top w:val="nil"/>
              <w:left w:val="nil"/>
              <w:bottom w:val="single" w:sz="4" w:space="0" w:color="auto"/>
              <w:right w:val="nil"/>
            </w:tcBorders>
          </w:tcPr>
          <w:p w14:paraId="5DB62AC4" w14:textId="77777777" w:rsidR="004532C7" w:rsidRPr="0095239D" w:rsidRDefault="004532C7" w:rsidP="00D633AA">
            <w:pPr>
              <w:widowControl w:val="0"/>
              <w:jc w:val="both"/>
              <w:rPr>
                <w:rFonts w:ascii="Tahoma" w:hAnsi="Tahoma" w:cs="Tahoma"/>
                <w:snapToGrid w:val="0"/>
                <w:sz w:val="28"/>
              </w:rPr>
            </w:pPr>
          </w:p>
        </w:tc>
      </w:tr>
      <w:tr w:rsidR="004532C7" w:rsidRPr="0095239D" w14:paraId="1C407539" w14:textId="77777777" w:rsidTr="004532C7">
        <w:trPr>
          <w:trHeight w:val="235"/>
        </w:trPr>
        <w:tc>
          <w:tcPr>
            <w:tcW w:w="3402" w:type="dxa"/>
            <w:tcBorders>
              <w:top w:val="single" w:sz="4" w:space="0" w:color="auto"/>
              <w:left w:val="nil"/>
              <w:bottom w:val="nil"/>
              <w:right w:val="nil"/>
            </w:tcBorders>
            <w:hideMark/>
          </w:tcPr>
          <w:p w14:paraId="26375769" w14:textId="77777777" w:rsidR="004532C7" w:rsidRPr="0095239D" w:rsidRDefault="004532C7" w:rsidP="00D633AA">
            <w:pPr>
              <w:widowControl w:val="0"/>
              <w:jc w:val="center"/>
              <w:rPr>
                <w:rFonts w:ascii="Tahoma" w:hAnsi="Tahoma" w:cs="Tahoma"/>
                <w:snapToGrid w:val="0"/>
              </w:rPr>
            </w:pPr>
            <w:r w:rsidRPr="0095239D">
              <w:rPr>
                <w:rFonts w:ascii="Tahoma" w:hAnsi="Tahoma" w:cs="Tahoma"/>
                <w:snapToGrid w:val="0"/>
              </w:rPr>
              <w:t>(kraj, datum)</w:t>
            </w:r>
          </w:p>
        </w:tc>
        <w:tc>
          <w:tcPr>
            <w:tcW w:w="2977" w:type="dxa"/>
            <w:hideMark/>
          </w:tcPr>
          <w:p w14:paraId="3421169C" w14:textId="77777777" w:rsidR="004532C7" w:rsidRPr="0095239D" w:rsidRDefault="004532C7" w:rsidP="00D633AA">
            <w:pPr>
              <w:widowControl w:val="0"/>
              <w:jc w:val="center"/>
              <w:rPr>
                <w:rFonts w:ascii="Tahoma" w:hAnsi="Tahoma" w:cs="Tahoma"/>
                <w:snapToGrid w:val="0"/>
              </w:rPr>
            </w:pPr>
            <w:r w:rsidRPr="0095239D">
              <w:rPr>
                <w:rFonts w:ascii="Tahoma" w:hAnsi="Tahoma" w:cs="Tahoma"/>
                <w:snapToGrid w:val="0"/>
              </w:rPr>
              <w:t>žig</w:t>
            </w:r>
          </w:p>
        </w:tc>
        <w:tc>
          <w:tcPr>
            <w:tcW w:w="3119" w:type="dxa"/>
            <w:tcBorders>
              <w:top w:val="single" w:sz="4" w:space="0" w:color="auto"/>
              <w:left w:val="nil"/>
              <w:bottom w:val="nil"/>
              <w:right w:val="nil"/>
            </w:tcBorders>
            <w:hideMark/>
          </w:tcPr>
          <w:p w14:paraId="746D32BD" w14:textId="77777777" w:rsidR="004532C7" w:rsidRPr="0095239D" w:rsidRDefault="004532C7" w:rsidP="00D633AA">
            <w:pPr>
              <w:widowControl w:val="0"/>
              <w:jc w:val="center"/>
              <w:rPr>
                <w:rFonts w:ascii="Tahoma" w:hAnsi="Tahoma" w:cs="Tahoma"/>
                <w:snapToGrid w:val="0"/>
              </w:rPr>
            </w:pPr>
            <w:r w:rsidRPr="0095239D">
              <w:rPr>
                <w:rFonts w:ascii="Tahoma" w:hAnsi="Tahoma" w:cs="Tahoma"/>
                <w:snapToGrid w:val="0"/>
              </w:rPr>
              <w:t>( podpis izdajatelja izjave)</w:t>
            </w:r>
          </w:p>
        </w:tc>
      </w:tr>
    </w:tbl>
    <w:p w14:paraId="6FDDC938" w14:textId="77777777" w:rsidR="004532C7" w:rsidRPr="0095239D" w:rsidRDefault="004532C7" w:rsidP="00D633AA">
      <w:pPr>
        <w:widowControl w:val="0"/>
        <w:tabs>
          <w:tab w:val="left" w:pos="284"/>
        </w:tabs>
        <w:jc w:val="both"/>
        <w:rPr>
          <w:rFonts w:ascii="Tahoma" w:hAnsi="Tahoma" w:cs="Tahoma"/>
        </w:rPr>
      </w:pPr>
    </w:p>
    <w:p w14:paraId="2A7D6E6B" w14:textId="77777777" w:rsidR="004532C7" w:rsidRPr="0095239D" w:rsidRDefault="004532C7" w:rsidP="00D633AA">
      <w:pPr>
        <w:widowControl w:val="0"/>
        <w:tabs>
          <w:tab w:val="left" w:pos="284"/>
        </w:tabs>
        <w:jc w:val="both"/>
        <w:rPr>
          <w:rFonts w:ascii="Tahoma" w:hAnsi="Tahoma" w:cs="Tahoma"/>
        </w:rPr>
      </w:pPr>
    </w:p>
    <w:p w14:paraId="2901C920" w14:textId="77777777" w:rsidR="004532C7" w:rsidRPr="0095239D" w:rsidRDefault="004532C7" w:rsidP="00D633AA">
      <w:pPr>
        <w:widowControl w:val="0"/>
        <w:tabs>
          <w:tab w:val="left" w:pos="284"/>
        </w:tabs>
        <w:jc w:val="both"/>
        <w:rPr>
          <w:rFonts w:ascii="Tahoma" w:hAnsi="Tahoma" w:cs="Tahoma"/>
        </w:rPr>
      </w:pPr>
    </w:p>
    <w:p w14:paraId="448DAAB0" w14:textId="77777777" w:rsidR="004532C7" w:rsidRPr="0095239D" w:rsidRDefault="004532C7"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09DA0885" w14:textId="77777777" w:rsidR="004532C7" w:rsidRPr="0095239D" w:rsidRDefault="004532C7" w:rsidP="00D633AA">
      <w:pPr>
        <w:widowControl w:val="0"/>
        <w:jc w:val="both"/>
        <w:rPr>
          <w:rFonts w:ascii="Tahoma" w:hAnsi="Tahoma" w:cs="Tahoma"/>
          <w:i/>
          <w:iCs/>
          <w:sz w:val="18"/>
          <w:szCs w:val="22"/>
        </w:rPr>
      </w:pPr>
      <w:r w:rsidRPr="0095239D">
        <w:rPr>
          <w:rFonts w:ascii="Tahoma" w:hAnsi="Tahoma" w:cs="Tahoma"/>
          <w:i/>
          <w:iCs/>
          <w:sz w:val="18"/>
          <w:szCs w:val="22"/>
        </w:rPr>
        <w:t xml:space="preserve">Izjavo izpolni in podpiše </w:t>
      </w:r>
      <w:r w:rsidRPr="0095239D">
        <w:rPr>
          <w:rFonts w:ascii="Tahoma" w:hAnsi="Tahoma" w:cs="Tahoma"/>
          <w:i/>
          <w:iCs/>
          <w:sz w:val="18"/>
          <w:szCs w:val="22"/>
          <w:u w:val="single"/>
        </w:rPr>
        <w:t>ponudnik</w:t>
      </w:r>
      <w:r w:rsidRPr="0095239D">
        <w:rPr>
          <w:rFonts w:ascii="Tahoma" w:hAnsi="Tahoma" w:cs="Tahoma"/>
          <w:i/>
          <w:iCs/>
          <w:sz w:val="18"/>
          <w:szCs w:val="22"/>
        </w:rPr>
        <w:t xml:space="preserve">, kot tudi vsi </w:t>
      </w:r>
      <w:r w:rsidRPr="0095239D">
        <w:rPr>
          <w:rFonts w:ascii="Tahoma" w:hAnsi="Tahoma" w:cs="Tahoma"/>
          <w:i/>
          <w:iCs/>
          <w:sz w:val="18"/>
          <w:szCs w:val="22"/>
          <w:u w:val="single"/>
        </w:rPr>
        <w:t>posamezni člani skupine ponudnikov</w:t>
      </w:r>
      <w:r w:rsidRPr="0095239D">
        <w:rPr>
          <w:rFonts w:ascii="Tahoma" w:hAnsi="Tahoma" w:cs="Tahoma"/>
          <w:i/>
          <w:iCs/>
          <w:sz w:val="18"/>
          <w:szCs w:val="22"/>
        </w:rPr>
        <w:t xml:space="preserve"> (partnerji) v primeru skupne ponudbe, </w:t>
      </w:r>
      <w:r w:rsidRPr="0095239D">
        <w:rPr>
          <w:rFonts w:ascii="Tahoma" w:hAnsi="Tahoma" w:cs="Tahoma"/>
          <w:b/>
          <w:i/>
          <w:iCs/>
          <w:sz w:val="18"/>
          <w:szCs w:val="22"/>
        </w:rPr>
        <w:t>ter</w:t>
      </w:r>
      <w:r w:rsidRPr="0095239D">
        <w:rPr>
          <w:rFonts w:ascii="Tahoma" w:hAnsi="Tahoma" w:cs="Tahoma"/>
          <w:i/>
          <w:iCs/>
          <w:sz w:val="18"/>
          <w:szCs w:val="22"/>
        </w:rPr>
        <w:t xml:space="preserve"> vsi </w:t>
      </w:r>
      <w:r w:rsidRPr="0095239D">
        <w:rPr>
          <w:rFonts w:ascii="Tahoma" w:hAnsi="Tahoma" w:cs="Tahoma"/>
          <w:i/>
          <w:iCs/>
          <w:sz w:val="18"/>
          <w:szCs w:val="22"/>
          <w:u w:val="single"/>
        </w:rPr>
        <w:t>podizvajalci</w:t>
      </w:r>
      <w:r w:rsidRPr="0095239D">
        <w:rPr>
          <w:rFonts w:ascii="Tahoma" w:hAnsi="Tahoma" w:cs="Tahoma"/>
          <w:i/>
          <w:iCs/>
          <w:sz w:val="18"/>
          <w:szCs w:val="22"/>
        </w:rPr>
        <w:t xml:space="preserve"> (če ponudnik izvaja javno naročilo s podizvajalci) </w:t>
      </w:r>
      <w:r w:rsidRPr="0095239D">
        <w:rPr>
          <w:rFonts w:ascii="Tahoma" w:hAnsi="Tahoma" w:cs="Tahoma"/>
          <w:b/>
          <w:i/>
          <w:iCs/>
          <w:sz w:val="18"/>
          <w:szCs w:val="22"/>
        </w:rPr>
        <w:t>in</w:t>
      </w:r>
      <w:r w:rsidRPr="0095239D">
        <w:rPr>
          <w:rFonts w:ascii="Tahoma" w:hAnsi="Tahoma" w:cs="Tahoma"/>
          <w:i/>
          <w:iCs/>
          <w:sz w:val="18"/>
          <w:szCs w:val="22"/>
        </w:rPr>
        <w:t xml:space="preserve"> morebitni </w:t>
      </w:r>
      <w:r w:rsidRPr="0095239D">
        <w:rPr>
          <w:rFonts w:ascii="Tahoma" w:hAnsi="Tahoma" w:cs="Tahoma"/>
          <w:i/>
          <w:iCs/>
          <w:sz w:val="18"/>
          <w:szCs w:val="22"/>
          <w:u w:val="single"/>
        </w:rPr>
        <w:t>subjekti</w:t>
      </w:r>
      <w:r w:rsidRPr="0095239D">
        <w:rPr>
          <w:rFonts w:ascii="Tahoma" w:hAnsi="Tahoma" w:cs="Tahoma"/>
          <w:i/>
          <w:iCs/>
          <w:sz w:val="18"/>
          <w:szCs w:val="22"/>
        </w:rPr>
        <w:t>, katerih zmogljivost uporablja ponudnik (v kolikor bo ponudnik uporabil zmogljivosti drugih subjektov za izvedbo javnega naročila).</w:t>
      </w:r>
    </w:p>
    <w:p w14:paraId="0C857CFC" w14:textId="77777777" w:rsidR="004532C7" w:rsidRPr="0095239D" w:rsidRDefault="004532C7" w:rsidP="00D633AA">
      <w:pPr>
        <w:widowControl w:val="0"/>
        <w:tabs>
          <w:tab w:val="left" w:pos="284"/>
        </w:tabs>
        <w:jc w:val="both"/>
        <w:rPr>
          <w:rFonts w:ascii="Tahoma" w:hAnsi="Tahoma" w:cs="Tahoma"/>
        </w:rPr>
      </w:pPr>
    </w:p>
    <w:p w14:paraId="78187888" w14:textId="77777777" w:rsidR="004532C7" w:rsidRPr="0095239D" w:rsidRDefault="004532C7" w:rsidP="00D633AA">
      <w:pPr>
        <w:widowControl w:val="0"/>
        <w:jc w:val="both"/>
        <w:rPr>
          <w:rFonts w:ascii="Tahoma" w:hAnsi="Tahoma" w:cs="Tahoma"/>
          <w:bCs/>
          <w:noProof/>
          <w:szCs w:val="18"/>
        </w:rPr>
      </w:pPr>
      <w:r w:rsidRPr="0095239D">
        <w:rPr>
          <w:rFonts w:ascii="Tahoma" w:hAnsi="Tahoma" w:cs="Tahoma"/>
          <w:i/>
          <w:iCs/>
          <w:sz w:val="18"/>
          <w:szCs w:val="18"/>
        </w:rPr>
        <w:t xml:space="preserve">Izjavo izpolnijo in podpišejo </w:t>
      </w:r>
      <w:r w:rsidRPr="0095239D">
        <w:rPr>
          <w:rFonts w:ascii="Tahoma" w:hAnsi="Tahoma" w:cs="Tahoma"/>
          <w:b/>
          <w:i/>
          <w:iCs/>
          <w:sz w:val="18"/>
          <w:szCs w:val="18"/>
        </w:rPr>
        <w:t>VSE</w:t>
      </w:r>
      <w:r w:rsidRPr="0095239D">
        <w:rPr>
          <w:rFonts w:ascii="Tahoma" w:hAnsi="Tahoma" w:cs="Tahoma"/>
          <w:i/>
          <w:iCs/>
          <w:sz w:val="18"/>
          <w:szCs w:val="18"/>
        </w:rPr>
        <w:t xml:space="preserve"> (fizične) osebe, ki so člani upravnega, vodstvenega ali nadzornega organa tega gospodarskega subjekta </w:t>
      </w:r>
      <w:r w:rsidRPr="0095239D">
        <w:rPr>
          <w:rFonts w:ascii="Tahoma" w:hAnsi="Tahoma" w:cs="Tahoma"/>
          <w:b/>
          <w:i/>
          <w:iCs/>
          <w:sz w:val="18"/>
          <w:szCs w:val="18"/>
          <w:u w:val="single"/>
        </w:rPr>
        <w:t>ali</w:t>
      </w:r>
      <w:r w:rsidRPr="0095239D">
        <w:rPr>
          <w:rFonts w:ascii="Tahoma" w:hAnsi="Tahoma" w:cs="Tahoma"/>
          <w:i/>
          <w:iCs/>
          <w:sz w:val="18"/>
          <w:szCs w:val="18"/>
        </w:rPr>
        <w:t xml:space="preserve"> ki imajo pooblastila za njegovo zastopanje ali odločanje ali nadzor v njem.</w:t>
      </w:r>
    </w:p>
    <w:p w14:paraId="5DD4E0F5" w14:textId="77777777" w:rsidR="004532C7" w:rsidRPr="0095239D" w:rsidRDefault="004532C7" w:rsidP="00D633AA">
      <w:pPr>
        <w:widowControl w:val="0"/>
      </w:pPr>
    </w:p>
    <w:p w14:paraId="4AC6F20B" w14:textId="77777777" w:rsidR="004532C7" w:rsidRPr="0095239D" w:rsidRDefault="004532C7" w:rsidP="00D633AA">
      <w:pPr>
        <w:widowControl w:val="0"/>
        <w:rPr>
          <w:rFonts w:ascii="Tahoma" w:hAnsi="Tahoma" w:cs="Tahoma"/>
          <w:b/>
          <w:i/>
          <w:sz w:val="18"/>
          <w:u w:val="single"/>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naloži v Razdelek »DOKUMENTI«, del »Ostale priloge«!!!</w:t>
      </w:r>
    </w:p>
    <w:p w14:paraId="4CCCB224" w14:textId="73E5A78C" w:rsidR="00AE416A" w:rsidRPr="0095239D" w:rsidRDefault="0035268B" w:rsidP="00D633AA">
      <w:pPr>
        <w:widowControl w:val="0"/>
        <w:rPr>
          <w:rFonts w:ascii="Tahoma" w:hAnsi="Tahoma" w:cs="Tahoma"/>
          <w:b/>
          <w:i/>
          <w:sz w:val="18"/>
          <w:u w:val="single"/>
        </w:rPr>
      </w:pPr>
      <w:r w:rsidRPr="0095239D">
        <w:br w:type="page"/>
      </w:r>
    </w:p>
    <w:p w14:paraId="63DADE0D" w14:textId="77777777" w:rsidR="00AE416A" w:rsidRPr="0095239D" w:rsidRDefault="00AE416A" w:rsidP="00D633AA">
      <w:pPr>
        <w:widowControl w:val="0"/>
        <w:rPr>
          <w:sz w:val="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AE416A" w:rsidRPr="0095239D" w14:paraId="0AE04548" w14:textId="77777777" w:rsidTr="00AE416A">
        <w:tc>
          <w:tcPr>
            <w:tcW w:w="600" w:type="dxa"/>
            <w:tcBorders>
              <w:top w:val="single" w:sz="4" w:space="0" w:color="auto"/>
              <w:left w:val="single" w:sz="4" w:space="0" w:color="auto"/>
              <w:bottom w:val="single" w:sz="4" w:space="0" w:color="auto"/>
              <w:right w:val="nil"/>
            </w:tcBorders>
          </w:tcPr>
          <w:p w14:paraId="5E8583CB" w14:textId="77777777" w:rsidR="00AE416A" w:rsidRPr="0095239D" w:rsidRDefault="00AE416A" w:rsidP="00D633AA">
            <w:pPr>
              <w:widowControl w:val="0"/>
              <w:jc w:val="right"/>
              <w:rPr>
                <w:rFonts w:ascii="Tahoma" w:hAnsi="Tahoma" w:cs="Tahoma"/>
              </w:rPr>
            </w:pPr>
            <w:r w:rsidRPr="0095239D">
              <w:br w:type="page"/>
            </w:r>
            <w:r w:rsidRPr="0095239D">
              <w:br w:type="page"/>
            </w:r>
            <w:r w:rsidRPr="0095239D">
              <w:br w:type="page"/>
            </w:r>
            <w:r w:rsidRPr="0095239D">
              <w:br w:type="page"/>
            </w:r>
            <w:r w:rsidRPr="0095239D">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31DF23D" w14:textId="77777777" w:rsidR="00AE416A" w:rsidRPr="0095239D" w:rsidRDefault="00AE416A" w:rsidP="00D633AA">
            <w:pPr>
              <w:widowControl w:val="0"/>
              <w:rPr>
                <w:rFonts w:ascii="Tahoma" w:hAnsi="Tahoma" w:cs="Tahoma"/>
              </w:rPr>
            </w:pPr>
            <w:r w:rsidRPr="0095239D">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E2F2C9" w14:textId="77777777" w:rsidR="00AE416A" w:rsidRPr="0095239D" w:rsidRDefault="00BA6BE8"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389070D" w14:textId="77777777" w:rsidR="00AE416A" w:rsidRPr="0095239D" w:rsidRDefault="00AE416A" w:rsidP="00D633AA">
            <w:pPr>
              <w:widowControl w:val="0"/>
              <w:rPr>
                <w:rFonts w:ascii="Tahoma" w:hAnsi="Tahoma" w:cs="Tahoma"/>
                <w:b/>
                <w:i/>
              </w:rPr>
            </w:pPr>
            <w:r w:rsidRPr="0095239D">
              <w:rPr>
                <w:rFonts w:ascii="Tahoma" w:hAnsi="Tahoma" w:cs="Tahoma"/>
                <w:b/>
                <w:i/>
              </w:rPr>
              <w:t>5</w:t>
            </w:r>
          </w:p>
        </w:tc>
      </w:tr>
    </w:tbl>
    <w:p w14:paraId="58CEA08A" w14:textId="77777777" w:rsidR="00A15C65" w:rsidRPr="0095239D" w:rsidRDefault="00A15C65" w:rsidP="00D633AA">
      <w:pPr>
        <w:widowControl w:val="0"/>
        <w:jc w:val="both"/>
        <w:rPr>
          <w:rFonts w:ascii="Tahoma" w:hAnsi="Tahoma" w:cs="Tahoma"/>
          <w:sz w:val="14"/>
        </w:rPr>
      </w:pPr>
    </w:p>
    <w:p w14:paraId="09F1AF9E" w14:textId="77777777" w:rsidR="00E03402" w:rsidRPr="0095239D" w:rsidRDefault="00E03402" w:rsidP="00D633AA">
      <w:pPr>
        <w:widowControl w:val="0"/>
        <w:jc w:val="both"/>
        <w:rPr>
          <w:rFonts w:ascii="Tahoma" w:hAnsi="Tahoma" w:cs="Tahoma"/>
        </w:rPr>
      </w:pPr>
      <w:r w:rsidRPr="0095239D">
        <w:rPr>
          <w:rFonts w:ascii="Tahoma" w:hAnsi="Tahoma" w:cs="Tahoma"/>
        </w:rPr>
        <w:t>Ponudnik mora v prilogi navesti podizvajalce, s katerimi nastopa v skupnem nastopu in izpolniti vse zahtevane podatke. Prilogo podpišeta tako ponudnik kot podizvajalec.</w:t>
      </w:r>
    </w:p>
    <w:p w14:paraId="17EAFFF1" w14:textId="77777777" w:rsidR="00E03402" w:rsidRPr="0095239D" w:rsidRDefault="00E03402" w:rsidP="00D633AA">
      <w:pPr>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E03402" w:rsidRPr="0095239D" w14:paraId="41C30025" w14:textId="77777777" w:rsidTr="00444B2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69753A" w14:textId="7DF04F60" w:rsidR="00E03402" w:rsidRPr="0095239D" w:rsidRDefault="00E03402" w:rsidP="00D633AA">
            <w:pPr>
              <w:widowControl w:val="0"/>
              <w:spacing w:before="40" w:after="40"/>
              <w:jc w:val="center"/>
              <w:rPr>
                <w:sz w:val="18"/>
                <w:szCs w:val="18"/>
              </w:rPr>
            </w:pPr>
            <w:r w:rsidRPr="0095239D">
              <w:rPr>
                <w:rFonts w:ascii="Tahoma" w:hAnsi="Tahoma" w:cs="Tahoma"/>
                <w:sz w:val="18"/>
                <w:szCs w:val="18"/>
              </w:rPr>
              <w:t xml:space="preserve">Javno naročilo: </w:t>
            </w:r>
            <w:r w:rsidR="004D1C49" w:rsidRPr="0095239D">
              <w:rPr>
                <w:rFonts w:ascii="Tahoma" w:hAnsi="Tahoma" w:cs="Tahoma"/>
                <w:b/>
                <w:sz w:val="18"/>
                <w:szCs w:val="18"/>
              </w:rPr>
              <w:t>ENLJ-VOD-SP-474/25</w:t>
            </w:r>
            <w:r w:rsidRPr="0095239D">
              <w:rPr>
                <w:rFonts w:ascii="Tahoma" w:hAnsi="Tahoma" w:cs="Tahoma"/>
                <w:b/>
                <w:sz w:val="18"/>
                <w:szCs w:val="18"/>
              </w:rPr>
              <w:t xml:space="preserve"> - </w:t>
            </w:r>
            <w:r w:rsidR="004D1C49" w:rsidRPr="0095239D">
              <w:rPr>
                <w:rFonts w:ascii="Tahoma" w:hAnsi="Tahoma" w:cs="Tahoma"/>
                <w:b/>
                <w:sz w:val="18"/>
                <w:szCs w:val="18"/>
              </w:rPr>
              <w:t>Strokovna podpora za specifična elektrotehnična področja na projektu BIOMASA</w:t>
            </w:r>
          </w:p>
        </w:tc>
      </w:tr>
      <w:tr w:rsidR="00E03402" w:rsidRPr="0095239D" w14:paraId="0357B1FE" w14:textId="77777777" w:rsidTr="00444B27">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0E96F9E" w14:textId="77777777" w:rsidR="00E03402" w:rsidRPr="0095239D" w:rsidRDefault="00E03402" w:rsidP="00D633AA">
            <w:pPr>
              <w:widowControl w:val="0"/>
              <w:rPr>
                <w:rFonts w:ascii="Tahoma" w:hAnsi="Tahoma" w:cs="Tahoma"/>
                <w:sz w:val="18"/>
                <w:szCs w:val="18"/>
              </w:rPr>
            </w:pPr>
            <w:r w:rsidRPr="0095239D">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66BFAFB" w14:textId="77777777" w:rsidR="00E03402" w:rsidRPr="0095239D" w:rsidRDefault="00E03402" w:rsidP="00D633AA">
            <w:pPr>
              <w:widowControl w:val="0"/>
              <w:rPr>
                <w:rFonts w:ascii="Tahoma" w:hAnsi="Tahoma" w:cs="Tahoma"/>
                <w:sz w:val="18"/>
                <w:szCs w:val="18"/>
              </w:rPr>
            </w:pPr>
          </w:p>
          <w:p w14:paraId="37884F51" w14:textId="77777777" w:rsidR="00E03402" w:rsidRPr="0095239D" w:rsidRDefault="00E03402" w:rsidP="00D633AA">
            <w:pPr>
              <w:widowControl w:val="0"/>
              <w:rPr>
                <w:rFonts w:ascii="Tahoma" w:hAnsi="Tahoma" w:cs="Tahoma"/>
                <w:sz w:val="18"/>
                <w:szCs w:val="18"/>
              </w:rPr>
            </w:pPr>
          </w:p>
        </w:tc>
      </w:tr>
      <w:tr w:rsidR="00E03402" w:rsidRPr="0095239D" w14:paraId="45C9EBC6" w14:textId="77777777" w:rsidTr="00444B27">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6540F66" w14:textId="77777777" w:rsidR="00E03402" w:rsidRPr="0095239D" w:rsidRDefault="00E03402" w:rsidP="00D633AA">
            <w:pPr>
              <w:widowControl w:val="0"/>
              <w:rPr>
                <w:rFonts w:ascii="Tahoma" w:hAnsi="Tahoma" w:cs="Tahoma"/>
                <w:sz w:val="18"/>
                <w:szCs w:val="18"/>
              </w:rPr>
            </w:pPr>
            <w:r w:rsidRPr="0095239D">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DFA9BF" w14:textId="77777777" w:rsidR="00E03402" w:rsidRPr="0095239D" w:rsidRDefault="00E03402" w:rsidP="00D633AA">
            <w:pPr>
              <w:widowControl w:val="0"/>
              <w:rPr>
                <w:rFonts w:ascii="Tahoma" w:hAnsi="Tahoma" w:cs="Tahoma"/>
                <w:sz w:val="18"/>
                <w:szCs w:val="18"/>
              </w:rPr>
            </w:pPr>
          </w:p>
          <w:p w14:paraId="2C800198" w14:textId="77777777" w:rsidR="00E03402" w:rsidRPr="0095239D" w:rsidRDefault="00E03402" w:rsidP="00D633AA">
            <w:pPr>
              <w:widowControl w:val="0"/>
              <w:rPr>
                <w:rFonts w:ascii="Tahoma" w:hAnsi="Tahoma" w:cs="Tahoma"/>
                <w:sz w:val="18"/>
                <w:szCs w:val="18"/>
              </w:rPr>
            </w:pPr>
          </w:p>
        </w:tc>
      </w:tr>
      <w:tr w:rsidR="00E03402" w:rsidRPr="0095239D" w14:paraId="773B787D" w14:textId="77777777" w:rsidTr="00444B27">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E66F6AD" w14:textId="77777777" w:rsidR="00E03402" w:rsidRPr="0095239D" w:rsidRDefault="00E03402" w:rsidP="00D633AA">
            <w:pPr>
              <w:widowControl w:val="0"/>
              <w:jc w:val="both"/>
              <w:rPr>
                <w:rFonts w:ascii="Tahoma" w:hAnsi="Tahoma" w:cs="Tahoma"/>
                <w:sz w:val="18"/>
                <w:szCs w:val="17"/>
              </w:rPr>
            </w:pPr>
            <w:r w:rsidRPr="0095239D">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F122C53" w14:textId="77777777" w:rsidR="00E03402" w:rsidRPr="0095239D" w:rsidRDefault="00E03402" w:rsidP="00D633AA">
            <w:pPr>
              <w:widowControl w:val="0"/>
              <w:jc w:val="center"/>
              <w:rPr>
                <w:rFonts w:ascii="Tahoma" w:hAnsi="Tahoma" w:cs="Tahoma"/>
                <w:sz w:val="18"/>
                <w:szCs w:val="18"/>
              </w:rPr>
            </w:pPr>
            <w:r w:rsidRPr="0095239D">
              <w:rPr>
                <w:rFonts w:ascii="Tahoma" w:hAnsi="Tahoma" w:cs="Tahoma"/>
                <w:sz w:val="16"/>
                <w:szCs w:val="18"/>
              </w:rPr>
              <w:t xml:space="preserve">Obkrožite/označite </w:t>
            </w:r>
          </w:p>
        </w:tc>
      </w:tr>
      <w:tr w:rsidR="00E03402" w:rsidRPr="0095239D" w14:paraId="44AB65DD" w14:textId="77777777" w:rsidTr="00444B27">
        <w:trPr>
          <w:trHeight w:val="334"/>
          <w:jc w:val="center"/>
        </w:trPr>
        <w:tc>
          <w:tcPr>
            <w:tcW w:w="3367" w:type="dxa"/>
            <w:vMerge/>
            <w:tcBorders>
              <w:left w:val="single" w:sz="4" w:space="0" w:color="auto"/>
              <w:bottom w:val="single" w:sz="4" w:space="0" w:color="auto"/>
              <w:right w:val="single" w:sz="4" w:space="0" w:color="auto"/>
            </w:tcBorders>
            <w:vAlign w:val="center"/>
          </w:tcPr>
          <w:p w14:paraId="3F8A5BDB" w14:textId="77777777" w:rsidR="00E03402" w:rsidRPr="0095239D" w:rsidRDefault="00E03402" w:rsidP="00D633AA">
            <w:pPr>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9F2B18F" w14:textId="77777777" w:rsidR="00E03402" w:rsidRPr="0095239D" w:rsidRDefault="00E03402" w:rsidP="00D633AA">
            <w:pPr>
              <w:widowControl w:val="0"/>
              <w:jc w:val="center"/>
              <w:rPr>
                <w:rFonts w:ascii="Tahoma" w:hAnsi="Tahoma" w:cs="Tahoma"/>
                <w:sz w:val="18"/>
                <w:szCs w:val="18"/>
              </w:rPr>
            </w:pPr>
            <w:r w:rsidRPr="0095239D">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2E927BFD" w14:textId="77777777" w:rsidR="00E03402" w:rsidRPr="0095239D" w:rsidRDefault="00E03402" w:rsidP="00D633AA">
            <w:pPr>
              <w:widowControl w:val="0"/>
              <w:jc w:val="center"/>
              <w:rPr>
                <w:rFonts w:ascii="Tahoma" w:hAnsi="Tahoma" w:cs="Tahoma"/>
                <w:sz w:val="18"/>
                <w:szCs w:val="18"/>
              </w:rPr>
            </w:pPr>
            <w:r w:rsidRPr="0095239D">
              <w:rPr>
                <w:rFonts w:ascii="Tahoma" w:hAnsi="Tahoma" w:cs="Tahoma"/>
                <w:sz w:val="18"/>
                <w:szCs w:val="18"/>
              </w:rPr>
              <w:t>NE</w:t>
            </w:r>
          </w:p>
        </w:tc>
      </w:tr>
      <w:tr w:rsidR="00E03402" w:rsidRPr="0095239D" w14:paraId="606BA6BC"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E6F97AA" w14:textId="77777777" w:rsidR="00E03402" w:rsidRPr="0095239D" w:rsidRDefault="00E03402" w:rsidP="00D633AA">
            <w:pPr>
              <w:widowControl w:val="0"/>
              <w:spacing w:line="276" w:lineRule="auto"/>
              <w:rPr>
                <w:rFonts w:ascii="Tahoma" w:hAnsi="Tahoma" w:cs="Tahoma"/>
                <w:sz w:val="18"/>
                <w:szCs w:val="18"/>
              </w:rPr>
            </w:pPr>
            <w:r w:rsidRPr="0095239D">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A1A406F" w14:textId="77777777" w:rsidR="00E03402" w:rsidRPr="0095239D" w:rsidRDefault="00E03402" w:rsidP="00D633AA">
            <w:pPr>
              <w:widowControl w:val="0"/>
              <w:spacing w:line="276" w:lineRule="auto"/>
              <w:rPr>
                <w:rFonts w:ascii="Tahoma" w:hAnsi="Tahoma" w:cs="Tahoma"/>
                <w:sz w:val="18"/>
                <w:szCs w:val="18"/>
              </w:rPr>
            </w:pPr>
          </w:p>
          <w:p w14:paraId="7C26968C" w14:textId="77777777" w:rsidR="00E03402" w:rsidRPr="0095239D" w:rsidRDefault="00E03402" w:rsidP="00D633AA">
            <w:pPr>
              <w:widowControl w:val="0"/>
              <w:spacing w:line="276" w:lineRule="auto"/>
              <w:rPr>
                <w:rFonts w:ascii="Tahoma" w:hAnsi="Tahoma" w:cs="Tahoma"/>
                <w:sz w:val="18"/>
                <w:szCs w:val="18"/>
              </w:rPr>
            </w:pPr>
          </w:p>
          <w:p w14:paraId="6F6A69D9" w14:textId="77777777" w:rsidR="00E03402" w:rsidRPr="0095239D" w:rsidRDefault="00E03402" w:rsidP="00D633AA">
            <w:pPr>
              <w:widowControl w:val="0"/>
              <w:spacing w:line="276" w:lineRule="auto"/>
              <w:rPr>
                <w:rFonts w:ascii="Tahoma" w:hAnsi="Tahoma" w:cs="Tahoma"/>
                <w:sz w:val="18"/>
                <w:szCs w:val="18"/>
              </w:rPr>
            </w:pPr>
          </w:p>
        </w:tc>
      </w:tr>
      <w:tr w:rsidR="00E03402" w:rsidRPr="0095239D" w14:paraId="26EB0B04"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E872B6" w14:textId="77777777" w:rsidR="00E03402" w:rsidRPr="0095239D" w:rsidRDefault="00E03402" w:rsidP="00D633AA">
            <w:pPr>
              <w:widowControl w:val="0"/>
              <w:spacing w:line="276" w:lineRule="auto"/>
              <w:rPr>
                <w:rFonts w:ascii="Tahoma" w:hAnsi="Tahoma" w:cs="Tahoma"/>
                <w:sz w:val="18"/>
                <w:szCs w:val="18"/>
              </w:rPr>
            </w:pPr>
            <w:r w:rsidRPr="0095239D">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C855FA0" w14:textId="77777777" w:rsidR="00E03402" w:rsidRPr="0095239D" w:rsidRDefault="00E03402" w:rsidP="00D633AA">
            <w:pPr>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3B236BF" w14:textId="77777777" w:rsidR="00E03402" w:rsidRPr="0095239D" w:rsidRDefault="00E03402" w:rsidP="00D633AA">
            <w:pPr>
              <w:widowControl w:val="0"/>
              <w:spacing w:line="276" w:lineRule="auto"/>
              <w:rPr>
                <w:rFonts w:ascii="Tahoma" w:hAnsi="Tahoma" w:cs="Tahoma"/>
                <w:sz w:val="18"/>
                <w:szCs w:val="18"/>
              </w:rPr>
            </w:pPr>
          </w:p>
        </w:tc>
      </w:tr>
      <w:tr w:rsidR="00E03402" w:rsidRPr="0095239D" w14:paraId="0620EEB0" w14:textId="77777777" w:rsidTr="00444B27">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21252D3" w14:textId="77777777" w:rsidR="00E03402" w:rsidRPr="0095239D" w:rsidRDefault="00E03402" w:rsidP="00D633AA">
            <w:pPr>
              <w:widowControl w:val="0"/>
              <w:spacing w:line="276" w:lineRule="auto"/>
              <w:rPr>
                <w:rFonts w:ascii="Tahoma" w:hAnsi="Tahoma" w:cs="Tahoma"/>
                <w:sz w:val="18"/>
                <w:szCs w:val="18"/>
              </w:rPr>
            </w:pPr>
            <w:r w:rsidRPr="0095239D">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002F3C" w14:textId="77777777" w:rsidR="00E03402" w:rsidRPr="0095239D" w:rsidRDefault="00E03402" w:rsidP="00D633AA">
            <w:pPr>
              <w:widowControl w:val="0"/>
              <w:spacing w:line="276" w:lineRule="auto"/>
              <w:rPr>
                <w:rFonts w:ascii="Tahoma" w:hAnsi="Tahoma" w:cs="Tahoma"/>
                <w:sz w:val="18"/>
                <w:szCs w:val="18"/>
              </w:rPr>
            </w:pPr>
          </w:p>
        </w:tc>
      </w:tr>
      <w:tr w:rsidR="00E03402" w:rsidRPr="0095239D" w14:paraId="7218E8CC" w14:textId="77777777" w:rsidTr="00444B27">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87179E7" w14:textId="77777777" w:rsidR="00E03402" w:rsidRPr="0095239D" w:rsidRDefault="00E03402" w:rsidP="00D633AA">
            <w:pPr>
              <w:widowControl w:val="0"/>
              <w:jc w:val="center"/>
              <w:rPr>
                <w:rFonts w:ascii="Tahoma" w:hAnsi="Tahoma" w:cs="Tahoma"/>
                <w:sz w:val="18"/>
                <w:szCs w:val="18"/>
              </w:rPr>
            </w:pPr>
          </w:p>
          <w:p w14:paraId="745E73F2" w14:textId="77777777" w:rsidR="00E03402" w:rsidRPr="0095239D" w:rsidRDefault="00E03402" w:rsidP="00D633AA">
            <w:pPr>
              <w:widowControl w:val="0"/>
              <w:jc w:val="center"/>
              <w:rPr>
                <w:rFonts w:ascii="Tahoma" w:hAnsi="Tahoma" w:cs="Tahoma"/>
                <w:sz w:val="18"/>
                <w:szCs w:val="18"/>
              </w:rPr>
            </w:pPr>
          </w:p>
          <w:p w14:paraId="669313BB" w14:textId="77777777" w:rsidR="00E03402" w:rsidRPr="0095239D" w:rsidRDefault="00E03402" w:rsidP="00D633AA">
            <w:pPr>
              <w:widowControl w:val="0"/>
              <w:jc w:val="center"/>
              <w:rPr>
                <w:rFonts w:ascii="Tahoma" w:hAnsi="Tahoma" w:cs="Tahoma"/>
                <w:sz w:val="18"/>
                <w:szCs w:val="18"/>
              </w:rPr>
            </w:pPr>
          </w:p>
          <w:p w14:paraId="3368E0D9" w14:textId="77777777" w:rsidR="00E03402" w:rsidRPr="0095239D" w:rsidRDefault="00E03402" w:rsidP="00D633AA">
            <w:pPr>
              <w:widowControl w:val="0"/>
              <w:jc w:val="center"/>
              <w:rPr>
                <w:rFonts w:ascii="Tahoma" w:hAnsi="Tahoma" w:cs="Tahoma"/>
                <w:sz w:val="18"/>
                <w:szCs w:val="18"/>
              </w:rPr>
            </w:pPr>
          </w:p>
          <w:p w14:paraId="5986BE98" w14:textId="77777777" w:rsidR="00E03402" w:rsidRPr="0095239D" w:rsidRDefault="00E03402" w:rsidP="00D633AA">
            <w:pPr>
              <w:widowControl w:val="0"/>
              <w:rPr>
                <w:rFonts w:ascii="Tahoma" w:hAnsi="Tahoma" w:cs="Tahoma"/>
                <w:sz w:val="18"/>
                <w:szCs w:val="18"/>
              </w:rPr>
            </w:pPr>
            <w:r w:rsidRPr="0095239D">
              <w:rPr>
                <w:rFonts w:ascii="Tahoma" w:hAnsi="Tahoma" w:cs="Tahoma"/>
                <w:sz w:val="18"/>
                <w:szCs w:val="18"/>
              </w:rPr>
              <w:t xml:space="preserve">Vsak del javnega naročila (storitev/gradnja/blago), ki se oddaja v </w:t>
            </w:r>
            <w:proofErr w:type="spellStart"/>
            <w:r w:rsidRPr="0095239D">
              <w:rPr>
                <w:rFonts w:ascii="Tahoma" w:hAnsi="Tahoma" w:cs="Tahoma"/>
                <w:sz w:val="18"/>
                <w:szCs w:val="18"/>
              </w:rPr>
              <w:t>podizvajanje</w:t>
            </w:r>
            <w:proofErr w:type="spellEnd"/>
            <w:r w:rsidRPr="0095239D">
              <w:rPr>
                <w:rFonts w:ascii="Tahoma" w:hAnsi="Tahoma" w:cs="Tahoma"/>
                <w:sz w:val="18"/>
                <w:szCs w:val="18"/>
              </w:rPr>
              <w:t xml:space="preserve"> (vrsta/opis del)</w:t>
            </w:r>
          </w:p>
          <w:p w14:paraId="214ABE4A" w14:textId="77777777" w:rsidR="00E03402" w:rsidRPr="0095239D" w:rsidRDefault="00E03402" w:rsidP="00D633AA">
            <w:pPr>
              <w:widowControl w:val="0"/>
              <w:jc w:val="center"/>
              <w:rPr>
                <w:rFonts w:ascii="Tahoma" w:hAnsi="Tahoma" w:cs="Tahoma"/>
                <w:sz w:val="18"/>
                <w:szCs w:val="18"/>
              </w:rPr>
            </w:pPr>
          </w:p>
          <w:p w14:paraId="4B72D408" w14:textId="77777777" w:rsidR="00E03402" w:rsidRPr="0095239D" w:rsidRDefault="00E03402" w:rsidP="00D633AA">
            <w:pPr>
              <w:widowControl w:val="0"/>
              <w:jc w:val="center"/>
              <w:rPr>
                <w:rFonts w:ascii="Tahoma" w:hAnsi="Tahoma" w:cs="Tahoma"/>
                <w:sz w:val="18"/>
                <w:szCs w:val="18"/>
              </w:rPr>
            </w:pPr>
          </w:p>
          <w:p w14:paraId="0F3D04C3" w14:textId="77777777" w:rsidR="00E03402" w:rsidRPr="0095239D" w:rsidRDefault="00E03402" w:rsidP="00D633AA">
            <w:pPr>
              <w:widowControl w:val="0"/>
              <w:jc w:val="center"/>
              <w:rPr>
                <w:rFonts w:ascii="Tahoma" w:hAnsi="Tahoma" w:cs="Tahoma"/>
                <w:sz w:val="18"/>
                <w:szCs w:val="18"/>
              </w:rPr>
            </w:pPr>
          </w:p>
          <w:p w14:paraId="32EC55C0" w14:textId="77777777" w:rsidR="00E03402" w:rsidRPr="0095239D" w:rsidRDefault="00E03402" w:rsidP="00D633AA">
            <w:pPr>
              <w:widowControl w:val="0"/>
              <w:rPr>
                <w:rFonts w:ascii="Tahoma" w:hAnsi="Tahoma" w:cs="Tahoma"/>
                <w:sz w:val="18"/>
                <w:szCs w:val="18"/>
              </w:rPr>
            </w:pPr>
          </w:p>
          <w:p w14:paraId="2FA28755"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92EA6E4" w14:textId="77777777" w:rsidR="00E03402" w:rsidRPr="0095239D" w:rsidRDefault="00E03402" w:rsidP="00D633AA">
            <w:pPr>
              <w:widowControl w:val="0"/>
              <w:rPr>
                <w:rFonts w:ascii="Tahoma" w:hAnsi="Tahoma" w:cs="Tahoma"/>
                <w:sz w:val="18"/>
                <w:szCs w:val="18"/>
              </w:rPr>
            </w:pPr>
          </w:p>
          <w:p w14:paraId="5DC53897" w14:textId="77777777" w:rsidR="00E03402" w:rsidRPr="0095239D" w:rsidRDefault="00E03402" w:rsidP="00D633AA">
            <w:pPr>
              <w:widowControl w:val="0"/>
              <w:rPr>
                <w:rFonts w:ascii="Tahoma" w:hAnsi="Tahoma" w:cs="Tahoma"/>
                <w:sz w:val="18"/>
                <w:szCs w:val="18"/>
              </w:rPr>
            </w:pPr>
          </w:p>
        </w:tc>
      </w:tr>
      <w:tr w:rsidR="00E03402" w:rsidRPr="0095239D" w14:paraId="343C87C3"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A7C22F"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D16A73" w14:textId="77777777" w:rsidR="00E03402" w:rsidRPr="0095239D" w:rsidRDefault="00E03402" w:rsidP="00D633AA">
            <w:pPr>
              <w:widowControl w:val="0"/>
              <w:rPr>
                <w:rFonts w:ascii="Tahoma" w:hAnsi="Tahoma" w:cs="Tahoma"/>
                <w:sz w:val="18"/>
                <w:szCs w:val="18"/>
              </w:rPr>
            </w:pPr>
          </w:p>
          <w:p w14:paraId="42EDB4C3" w14:textId="77777777" w:rsidR="00E03402" w:rsidRPr="0095239D" w:rsidRDefault="00E03402" w:rsidP="00D633AA">
            <w:pPr>
              <w:widowControl w:val="0"/>
              <w:rPr>
                <w:rFonts w:ascii="Tahoma" w:hAnsi="Tahoma" w:cs="Tahoma"/>
                <w:sz w:val="18"/>
                <w:szCs w:val="18"/>
              </w:rPr>
            </w:pPr>
          </w:p>
        </w:tc>
      </w:tr>
      <w:tr w:rsidR="00E03402" w:rsidRPr="0095239D" w14:paraId="7D7104E1"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1312566"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5748090" w14:textId="77777777" w:rsidR="00E03402" w:rsidRPr="0095239D" w:rsidRDefault="00E03402" w:rsidP="00D633AA">
            <w:pPr>
              <w:widowControl w:val="0"/>
              <w:rPr>
                <w:rFonts w:ascii="Tahoma" w:hAnsi="Tahoma" w:cs="Tahoma"/>
                <w:sz w:val="18"/>
                <w:szCs w:val="18"/>
              </w:rPr>
            </w:pPr>
          </w:p>
          <w:p w14:paraId="0174EB3C" w14:textId="77777777" w:rsidR="00E03402" w:rsidRPr="0095239D" w:rsidRDefault="00E03402" w:rsidP="00D633AA">
            <w:pPr>
              <w:widowControl w:val="0"/>
              <w:rPr>
                <w:rFonts w:ascii="Tahoma" w:hAnsi="Tahoma" w:cs="Tahoma"/>
                <w:sz w:val="18"/>
                <w:szCs w:val="18"/>
              </w:rPr>
            </w:pPr>
          </w:p>
        </w:tc>
      </w:tr>
      <w:tr w:rsidR="00E03402" w:rsidRPr="0095239D" w14:paraId="29CD74CB"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3D532C2"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5092DFE" w14:textId="77777777" w:rsidR="00E03402" w:rsidRPr="0095239D" w:rsidRDefault="00E03402" w:rsidP="00D633AA">
            <w:pPr>
              <w:widowControl w:val="0"/>
              <w:rPr>
                <w:rFonts w:ascii="Tahoma" w:hAnsi="Tahoma" w:cs="Tahoma"/>
                <w:sz w:val="18"/>
                <w:szCs w:val="18"/>
              </w:rPr>
            </w:pPr>
          </w:p>
          <w:p w14:paraId="5C364A4E" w14:textId="77777777" w:rsidR="00E03402" w:rsidRPr="0095239D" w:rsidRDefault="00E03402" w:rsidP="00D633AA">
            <w:pPr>
              <w:widowControl w:val="0"/>
              <w:rPr>
                <w:rFonts w:ascii="Tahoma" w:hAnsi="Tahoma" w:cs="Tahoma"/>
                <w:sz w:val="18"/>
                <w:szCs w:val="18"/>
              </w:rPr>
            </w:pPr>
          </w:p>
        </w:tc>
      </w:tr>
      <w:tr w:rsidR="00E03402" w:rsidRPr="0095239D" w14:paraId="35F079F2"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065D26"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3046A1" w14:textId="77777777" w:rsidR="00E03402" w:rsidRPr="0095239D" w:rsidRDefault="00E03402" w:rsidP="00D633AA">
            <w:pPr>
              <w:widowControl w:val="0"/>
              <w:rPr>
                <w:rFonts w:ascii="Tahoma" w:hAnsi="Tahoma" w:cs="Tahoma"/>
                <w:sz w:val="18"/>
                <w:szCs w:val="18"/>
              </w:rPr>
            </w:pPr>
          </w:p>
          <w:p w14:paraId="641287CC" w14:textId="77777777" w:rsidR="00E03402" w:rsidRPr="0095239D" w:rsidRDefault="00E03402" w:rsidP="00D633AA">
            <w:pPr>
              <w:widowControl w:val="0"/>
              <w:rPr>
                <w:rFonts w:ascii="Tahoma" w:hAnsi="Tahoma" w:cs="Tahoma"/>
                <w:sz w:val="18"/>
                <w:szCs w:val="18"/>
              </w:rPr>
            </w:pPr>
          </w:p>
        </w:tc>
      </w:tr>
      <w:tr w:rsidR="00E03402" w:rsidRPr="0095239D" w14:paraId="1282D6D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58314C6"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C0E44A" w14:textId="77777777" w:rsidR="00E03402" w:rsidRPr="0095239D" w:rsidRDefault="00E03402" w:rsidP="00D633AA">
            <w:pPr>
              <w:widowControl w:val="0"/>
              <w:rPr>
                <w:rFonts w:ascii="Tahoma" w:hAnsi="Tahoma" w:cs="Tahoma"/>
                <w:sz w:val="18"/>
                <w:szCs w:val="18"/>
              </w:rPr>
            </w:pPr>
          </w:p>
          <w:p w14:paraId="3302EE75" w14:textId="77777777" w:rsidR="00E03402" w:rsidRPr="0095239D" w:rsidRDefault="00E03402" w:rsidP="00D633AA">
            <w:pPr>
              <w:widowControl w:val="0"/>
              <w:rPr>
                <w:rFonts w:ascii="Tahoma" w:hAnsi="Tahoma" w:cs="Tahoma"/>
                <w:sz w:val="18"/>
                <w:szCs w:val="18"/>
              </w:rPr>
            </w:pPr>
          </w:p>
        </w:tc>
      </w:tr>
      <w:tr w:rsidR="00E03402" w:rsidRPr="0095239D" w14:paraId="54A1832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78FC3A" w14:textId="77777777" w:rsidR="00E03402" w:rsidRPr="0095239D" w:rsidRDefault="00E03402" w:rsidP="00D633AA">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711C27" w14:textId="77777777" w:rsidR="00E03402" w:rsidRPr="0095239D" w:rsidRDefault="00E03402" w:rsidP="00D633AA">
            <w:pPr>
              <w:widowControl w:val="0"/>
              <w:rPr>
                <w:rFonts w:ascii="Tahoma" w:hAnsi="Tahoma" w:cs="Tahoma"/>
                <w:sz w:val="18"/>
                <w:szCs w:val="18"/>
              </w:rPr>
            </w:pPr>
          </w:p>
          <w:p w14:paraId="1A51F144" w14:textId="77777777" w:rsidR="00E03402" w:rsidRPr="0095239D" w:rsidRDefault="00E03402" w:rsidP="00D633AA">
            <w:pPr>
              <w:widowControl w:val="0"/>
              <w:rPr>
                <w:rFonts w:ascii="Tahoma" w:hAnsi="Tahoma" w:cs="Tahoma"/>
                <w:sz w:val="18"/>
                <w:szCs w:val="18"/>
              </w:rPr>
            </w:pPr>
          </w:p>
        </w:tc>
      </w:tr>
      <w:tr w:rsidR="00E03402" w:rsidRPr="0095239D" w14:paraId="70351FCF" w14:textId="77777777" w:rsidTr="00135B6F">
        <w:trPr>
          <w:trHeight w:val="783"/>
          <w:jc w:val="center"/>
        </w:trPr>
        <w:tc>
          <w:tcPr>
            <w:tcW w:w="3367" w:type="dxa"/>
            <w:tcBorders>
              <w:top w:val="single" w:sz="4" w:space="0" w:color="auto"/>
              <w:left w:val="single" w:sz="4" w:space="0" w:color="auto"/>
              <w:bottom w:val="single" w:sz="4" w:space="0" w:color="auto"/>
              <w:right w:val="single" w:sz="4" w:space="0" w:color="auto"/>
            </w:tcBorders>
            <w:vAlign w:val="center"/>
          </w:tcPr>
          <w:p w14:paraId="5331A458" w14:textId="77777777" w:rsidR="00E03402" w:rsidRPr="0095239D" w:rsidRDefault="00135B6F" w:rsidP="00D633AA">
            <w:pPr>
              <w:widowControl w:val="0"/>
              <w:rPr>
                <w:rFonts w:ascii="Tahoma" w:hAnsi="Tahoma" w:cs="Tahoma"/>
                <w:sz w:val="18"/>
                <w:szCs w:val="18"/>
              </w:rPr>
            </w:pPr>
            <w:r w:rsidRPr="0095239D">
              <w:rPr>
                <w:rFonts w:ascii="Tahoma" w:hAnsi="Tahoma" w:cs="Tahoma"/>
                <w:sz w:val="18"/>
                <w:szCs w:val="18"/>
              </w:rPr>
              <w:t>Okvirna k</w:t>
            </w:r>
            <w:r w:rsidR="00E03402" w:rsidRPr="0095239D">
              <w:rPr>
                <w:rFonts w:ascii="Tahoma" w:hAnsi="Tahoma" w:cs="Tahoma"/>
                <w:sz w:val="18"/>
                <w:szCs w:val="18"/>
              </w:rPr>
              <w:t xml:space="preserve">oličina/delež (%) javnega naročila, ki se oddaja v </w:t>
            </w:r>
            <w:proofErr w:type="spellStart"/>
            <w:r w:rsidR="00E03402" w:rsidRPr="0095239D">
              <w:rPr>
                <w:rFonts w:ascii="Tahoma" w:hAnsi="Tahoma" w:cs="Tahoma"/>
                <w:sz w:val="18"/>
                <w:szCs w:val="18"/>
              </w:rPr>
              <w:t>podizvajanje</w:t>
            </w:r>
            <w:proofErr w:type="spellEnd"/>
          </w:p>
          <w:p w14:paraId="327AA5C0" w14:textId="77777777" w:rsidR="00E03402" w:rsidRPr="0095239D" w:rsidRDefault="00E03402" w:rsidP="00D633AA">
            <w:pPr>
              <w:widowControl w:val="0"/>
              <w:rPr>
                <w:rFonts w:ascii="Tahoma" w:hAnsi="Tahoma" w:cs="Tahoma"/>
                <w:i/>
                <w:sz w:val="18"/>
                <w:szCs w:val="18"/>
              </w:rPr>
            </w:pPr>
            <w:r w:rsidRPr="0095239D">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635922A" w14:textId="77777777" w:rsidR="00E03402" w:rsidRPr="0095239D" w:rsidRDefault="00E03402" w:rsidP="00D633AA">
            <w:pPr>
              <w:widowControl w:val="0"/>
              <w:rPr>
                <w:sz w:val="18"/>
                <w:szCs w:val="18"/>
              </w:rPr>
            </w:pPr>
          </w:p>
        </w:tc>
      </w:tr>
    </w:tbl>
    <w:p w14:paraId="41123E23" w14:textId="77777777" w:rsidR="00E03402" w:rsidRPr="0095239D" w:rsidRDefault="00E03402" w:rsidP="00D633AA">
      <w:pPr>
        <w:widowControl w:val="0"/>
        <w:tabs>
          <w:tab w:val="left" w:pos="567"/>
          <w:tab w:val="left" w:pos="851"/>
          <w:tab w:val="left" w:pos="993"/>
        </w:tabs>
        <w:jc w:val="both"/>
        <w:rPr>
          <w:rFonts w:ascii="Tahoma" w:hAnsi="Tahoma" w:cs="Tahoma"/>
          <w:lang w:eastAsia="ar-SA"/>
        </w:rPr>
      </w:pPr>
    </w:p>
    <w:p w14:paraId="73E69AF4" w14:textId="77777777" w:rsidR="00E03402" w:rsidRPr="0095239D" w:rsidRDefault="00E03402" w:rsidP="00D633AA">
      <w:pPr>
        <w:widowControl w:val="0"/>
        <w:tabs>
          <w:tab w:val="left" w:pos="5400"/>
        </w:tabs>
        <w:rPr>
          <w:rFonts w:ascii="Tahoma" w:hAnsi="Tahoma" w:cs="Tahoma"/>
        </w:rPr>
      </w:pPr>
      <w:r w:rsidRPr="0095239D">
        <w:rPr>
          <w:rFonts w:ascii="Tahoma" w:hAnsi="Tahoma" w:cs="Tahoma"/>
        </w:rPr>
        <w:t>Datum: ___________________</w:t>
      </w:r>
      <w:r w:rsidRPr="0095239D">
        <w:rPr>
          <w:rFonts w:ascii="Tahoma" w:hAnsi="Tahoma" w:cs="Tahoma"/>
        </w:rPr>
        <w:tab/>
      </w:r>
    </w:p>
    <w:p w14:paraId="70D38576" w14:textId="77777777" w:rsidR="00E03402" w:rsidRPr="0095239D" w:rsidRDefault="00E03402" w:rsidP="00D633AA">
      <w:pPr>
        <w:widowControl w:val="0"/>
        <w:tabs>
          <w:tab w:val="left" w:pos="5400"/>
        </w:tabs>
        <w:rPr>
          <w:rFonts w:ascii="Tahoma" w:hAnsi="Tahoma" w:cs="Tahoma"/>
          <w:sz w:val="16"/>
        </w:rPr>
      </w:pPr>
    </w:p>
    <w:p w14:paraId="7DB405C3" w14:textId="77777777" w:rsidR="00E03402" w:rsidRPr="0095239D" w:rsidRDefault="00E03402" w:rsidP="00D633AA">
      <w:pPr>
        <w:widowControl w:val="0"/>
        <w:tabs>
          <w:tab w:val="left" w:pos="5400"/>
        </w:tabs>
        <w:rPr>
          <w:rFonts w:ascii="Tahoma" w:hAnsi="Tahoma" w:cs="Tahoma"/>
        </w:rPr>
      </w:pPr>
    </w:p>
    <w:p w14:paraId="7E4DFA74" w14:textId="77777777" w:rsidR="00E03402" w:rsidRPr="0095239D" w:rsidRDefault="00E03402" w:rsidP="00D633AA">
      <w:pPr>
        <w:widowControl w:val="0"/>
        <w:tabs>
          <w:tab w:val="left" w:pos="5400"/>
        </w:tabs>
        <w:rPr>
          <w:rFonts w:ascii="Tahoma" w:hAnsi="Tahoma" w:cs="Tahoma"/>
        </w:rPr>
      </w:pPr>
      <w:r w:rsidRPr="0095239D">
        <w:rPr>
          <w:rFonts w:ascii="Tahoma" w:hAnsi="Tahoma" w:cs="Tahoma"/>
        </w:rPr>
        <w:t xml:space="preserve">Podpis odgovorne osebe </w:t>
      </w:r>
      <w:r w:rsidRPr="0095239D">
        <w:rPr>
          <w:rFonts w:ascii="Tahoma" w:hAnsi="Tahoma" w:cs="Tahoma"/>
          <w:b/>
        </w:rPr>
        <w:t>ponudnika</w:t>
      </w:r>
      <w:r w:rsidRPr="0095239D">
        <w:rPr>
          <w:rFonts w:ascii="Tahoma" w:hAnsi="Tahoma" w:cs="Tahoma"/>
        </w:rPr>
        <w:t xml:space="preserve">: </w:t>
      </w:r>
      <w:r w:rsidRPr="0095239D">
        <w:rPr>
          <w:rFonts w:ascii="Tahoma" w:hAnsi="Tahoma" w:cs="Tahoma"/>
        </w:rPr>
        <w:tab/>
      </w:r>
      <w:r w:rsidRPr="0095239D">
        <w:rPr>
          <w:rFonts w:ascii="Tahoma" w:hAnsi="Tahoma" w:cs="Tahoma"/>
        </w:rPr>
        <w:tab/>
        <w:t xml:space="preserve">Podpis odgovorne osebe </w:t>
      </w:r>
      <w:r w:rsidRPr="0095239D">
        <w:rPr>
          <w:rFonts w:ascii="Tahoma" w:hAnsi="Tahoma" w:cs="Tahoma"/>
          <w:b/>
        </w:rPr>
        <w:t>podizvajalca</w:t>
      </w:r>
      <w:r w:rsidRPr="0095239D">
        <w:rPr>
          <w:rFonts w:ascii="Tahoma" w:hAnsi="Tahoma" w:cs="Tahoma"/>
        </w:rPr>
        <w:t>:</w:t>
      </w:r>
    </w:p>
    <w:p w14:paraId="108E34A5" w14:textId="77777777" w:rsidR="00E03402" w:rsidRPr="0095239D" w:rsidRDefault="00E03402" w:rsidP="00D633AA">
      <w:pPr>
        <w:widowControl w:val="0"/>
        <w:tabs>
          <w:tab w:val="left" w:pos="5400"/>
        </w:tabs>
        <w:rPr>
          <w:rFonts w:ascii="Tahoma" w:hAnsi="Tahoma" w:cs="Tahoma"/>
          <w:sz w:val="32"/>
        </w:rPr>
      </w:pPr>
    </w:p>
    <w:p w14:paraId="3A866533" w14:textId="77777777" w:rsidR="00E03402" w:rsidRPr="0095239D" w:rsidRDefault="00E03402" w:rsidP="00D633AA">
      <w:pPr>
        <w:widowControl w:val="0"/>
        <w:rPr>
          <w:rFonts w:ascii="Tahoma" w:hAnsi="Tahoma" w:cs="Tahoma"/>
        </w:rPr>
      </w:pPr>
      <w:r w:rsidRPr="0095239D">
        <w:rPr>
          <w:rFonts w:ascii="Tahoma" w:hAnsi="Tahoma" w:cs="Tahoma"/>
        </w:rPr>
        <w:t>_______________________________</w:t>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t>_______________________________</w:t>
      </w:r>
    </w:p>
    <w:p w14:paraId="50E52566" w14:textId="77777777" w:rsidR="00E03402" w:rsidRPr="0095239D" w:rsidRDefault="00E03402" w:rsidP="00D633AA">
      <w:pPr>
        <w:widowControl w:val="0"/>
        <w:tabs>
          <w:tab w:val="left" w:pos="284"/>
        </w:tabs>
        <w:jc w:val="both"/>
        <w:rPr>
          <w:rFonts w:ascii="Tahoma" w:hAnsi="Tahoma" w:cs="Tahoma"/>
          <w:b/>
          <w:sz w:val="12"/>
        </w:rPr>
      </w:pPr>
      <w:r w:rsidRPr="0095239D">
        <w:rPr>
          <w:rFonts w:ascii="Tahoma" w:hAnsi="Tahoma" w:cs="Tahoma"/>
          <w:b/>
        </w:rPr>
        <w:tab/>
      </w:r>
      <w:r w:rsidRPr="0095239D">
        <w:rPr>
          <w:rFonts w:ascii="Tahoma" w:hAnsi="Tahoma" w:cs="Tahoma"/>
          <w:b/>
        </w:rPr>
        <w:tab/>
        <w:t xml:space="preserve">   </w:t>
      </w:r>
    </w:p>
    <w:p w14:paraId="01D8AC06" w14:textId="77777777" w:rsidR="00E03402" w:rsidRPr="0095239D" w:rsidRDefault="00E03402" w:rsidP="00D633AA">
      <w:pPr>
        <w:widowControl w:val="0"/>
        <w:tabs>
          <w:tab w:val="left" w:pos="284"/>
        </w:tabs>
        <w:rPr>
          <w:rFonts w:ascii="Tahoma" w:hAnsi="Tahoma" w:cs="Tahoma"/>
          <w:b/>
        </w:rPr>
      </w:pPr>
      <w:r w:rsidRPr="0095239D">
        <w:rPr>
          <w:rFonts w:ascii="Tahoma" w:hAnsi="Tahoma" w:cs="Tahoma"/>
        </w:rPr>
        <w:tab/>
      </w:r>
      <w:r w:rsidRPr="0095239D">
        <w:rPr>
          <w:rFonts w:ascii="Tahoma" w:hAnsi="Tahoma" w:cs="Tahoma"/>
        </w:rPr>
        <w:tab/>
      </w:r>
      <w:r w:rsidRPr="0095239D">
        <w:rPr>
          <w:rFonts w:ascii="Tahoma" w:hAnsi="Tahoma" w:cs="Tahoma"/>
        </w:rPr>
        <w:tab/>
        <w:t xml:space="preserve">Žig: </w:t>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t xml:space="preserve"> Žig:</w:t>
      </w:r>
    </w:p>
    <w:p w14:paraId="704C2038" w14:textId="77777777" w:rsidR="00E03402" w:rsidRPr="0095239D" w:rsidRDefault="00E03402" w:rsidP="00D633AA">
      <w:pPr>
        <w:widowControl w:val="0"/>
        <w:rPr>
          <w:rFonts w:ascii="Tahoma" w:hAnsi="Tahoma" w:cs="Tahoma"/>
          <w:sz w:val="22"/>
          <w:szCs w:val="18"/>
          <w:lang w:eastAsia="ar-SA"/>
        </w:rPr>
      </w:pPr>
    </w:p>
    <w:p w14:paraId="337CED79" w14:textId="77777777" w:rsidR="00E03402" w:rsidRPr="0095239D" w:rsidRDefault="00E03402" w:rsidP="00D633AA">
      <w:pPr>
        <w:widowControl w:val="0"/>
        <w:rPr>
          <w:rFonts w:ascii="Tahoma" w:hAnsi="Tahoma" w:cs="Tahoma"/>
          <w:sz w:val="18"/>
          <w:szCs w:val="18"/>
          <w:lang w:eastAsia="ar-SA"/>
        </w:rPr>
      </w:pPr>
    </w:p>
    <w:p w14:paraId="5AAEFF5E" w14:textId="77777777" w:rsidR="00E03402" w:rsidRPr="0095239D" w:rsidRDefault="00E03402" w:rsidP="00D633AA">
      <w:pPr>
        <w:widowControl w:val="0"/>
        <w:ind w:left="851" w:hanging="851"/>
        <w:rPr>
          <w:rFonts w:ascii="Tahoma" w:hAnsi="Tahoma" w:cs="Tahoma"/>
          <w:i/>
          <w:sz w:val="16"/>
          <w:szCs w:val="18"/>
          <w:lang w:eastAsia="ar-SA"/>
        </w:rPr>
      </w:pPr>
      <w:r w:rsidRPr="0095239D">
        <w:rPr>
          <w:rFonts w:ascii="Tahoma" w:hAnsi="Tahoma" w:cs="Tahoma"/>
          <w:b/>
          <w:i/>
          <w:sz w:val="16"/>
          <w:szCs w:val="18"/>
          <w:lang w:eastAsia="ar-SA"/>
        </w:rPr>
        <w:t xml:space="preserve">Opomba:  </w:t>
      </w:r>
      <w:r w:rsidRPr="0095239D">
        <w:rPr>
          <w:rFonts w:ascii="Tahoma" w:hAnsi="Tahoma" w:cs="Tahoma"/>
          <w:i/>
          <w:sz w:val="16"/>
          <w:szCs w:val="18"/>
          <w:lang w:eastAsia="ar-SA"/>
        </w:rPr>
        <w:t xml:space="preserve">Obrazec velja tudi za primer, da se je gospodarski subjekt odločil oddati del javnega naročila v </w:t>
      </w:r>
      <w:proofErr w:type="spellStart"/>
      <w:r w:rsidRPr="0095239D">
        <w:rPr>
          <w:rFonts w:ascii="Tahoma" w:hAnsi="Tahoma" w:cs="Tahoma"/>
          <w:i/>
          <w:sz w:val="16"/>
          <w:szCs w:val="18"/>
          <w:lang w:eastAsia="ar-SA"/>
        </w:rPr>
        <w:t>podizvajanje</w:t>
      </w:r>
      <w:proofErr w:type="spellEnd"/>
      <w:r w:rsidRPr="0095239D">
        <w:rPr>
          <w:rFonts w:ascii="Tahoma" w:hAnsi="Tahoma" w:cs="Tahoma"/>
          <w:i/>
          <w:sz w:val="16"/>
          <w:szCs w:val="18"/>
          <w:lang w:eastAsia="ar-SA"/>
        </w:rPr>
        <w:t xml:space="preserve"> in za izvedbo  tega dela uporablja podizvajalčeve zmogljivosti, zato podizvajalcu ni potrebno izpolniti še priloge 6. </w:t>
      </w:r>
    </w:p>
    <w:p w14:paraId="06878CC6" w14:textId="77777777" w:rsidR="00E03402" w:rsidRPr="0095239D" w:rsidRDefault="00E03402" w:rsidP="00D633AA">
      <w:pPr>
        <w:widowControl w:val="0"/>
        <w:rPr>
          <w:rFonts w:ascii="Tahoma" w:hAnsi="Tahoma" w:cs="Tahoma"/>
          <w:sz w:val="16"/>
          <w:szCs w:val="18"/>
          <w:lang w:eastAsia="ar-SA"/>
        </w:rPr>
      </w:pPr>
    </w:p>
    <w:p w14:paraId="19303052" w14:textId="77777777" w:rsidR="00E03402" w:rsidRPr="0095239D" w:rsidRDefault="00E03402" w:rsidP="00D633AA">
      <w:pPr>
        <w:widowControl w:val="0"/>
        <w:tabs>
          <w:tab w:val="left" w:pos="851"/>
        </w:tabs>
        <w:rPr>
          <w:sz w:val="18"/>
        </w:rPr>
      </w:pPr>
      <w:r w:rsidRPr="0095239D">
        <w:rPr>
          <w:rFonts w:ascii="Tahoma" w:hAnsi="Tahoma" w:cs="Tahoma"/>
          <w:b/>
          <w:i/>
          <w:sz w:val="16"/>
          <w:szCs w:val="18"/>
          <w:lang w:eastAsia="ar-SA"/>
        </w:rPr>
        <w:t>Navodilo</w:t>
      </w:r>
      <w:r w:rsidRPr="0095239D">
        <w:rPr>
          <w:rFonts w:ascii="Tahoma" w:hAnsi="Tahoma" w:cs="Tahoma"/>
          <w:i/>
          <w:sz w:val="16"/>
          <w:szCs w:val="18"/>
          <w:lang w:eastAsia="ar-SA"/>
        </w:rPr>
        <w:t xml:space="preserve">: </w:t>
      </w:r>
      <w:r w:rsidRPr="0095239D">
        <w:rPr>
          <w:rFonts w:ascii="Tahoma" w:hAnsi="Tahoma" w:cs="Tahoma"/>
          <w:i/>
          <w:sz w:val="16"/>
          <w:szCs w:val="18"/>
          <w:lang w:eastAsia="ar-SA"/>
        </w:rPr>
        <w:tab/>
        <w:t>Obrazec se po potrebi kopira!</w:t>
      </w:r>
      <w:r w:rsidRPr="0095239D">
        <w:rPr>
          <w:sz w:val="18"/>
        </w:rPr>
        <w:t xml:space="preserve"> </w:t>
      </w:r>
    </w:p>
    <w:p w14:paraId="68BA6997" w14:textId="2FF43A26" w:rsidR="00E03402" w:rsidRPr="0095239D" w:rsidRDefault="00E03402" w:rsidP="00D633AA">
      <w:pPr>
        <w:widowControl w:val="0"/>
        <w:tabs>
          <w:tab w:val="left" w:pos="851"/>
        </w:tabs>
        <w:rPr>
          <w:sz w:val="18"/>
        </w:rPr>
      </w:pPr>
      <w:r w:rsidRPr="0095239D">
        <w:rPr>
          <w:rFonts w:ascii="Tahoma" w:hAnsi="Tahoma" w:cs="Tahoma"/>
          <w:i/>
          <w:sz w:val="16"/>
        </w:rPr>
        <w:tab/>
        <w:t xml:space="preserve">Ponudnik </w:t>
      </w:r>
      <w:r w:rsidRPr="0095239D">
        <w:rPr>
          <w:rFonts w:ascii="Tahoma" w:hAnsi="Tahoma" w:cs="Tahoma"/>
          <w:i/>
          <w:sz w:val="16"/>
          <w:u w:val="single"/>
        </w:rPr>
        <w:t>obrazec</w:t>
      </w:r>
      <w:r w:rsidRPr="0095239D">
        <w:rPr>
          <w:rFonts w:ascii="Tahoma" w:hAnsi="Tahoma" w:cs="Tahoma"/>
          <w:b/>
          <w:i/>
          <w:sz w:val="16"/>
        </w:rPr>
        <w:t xml:space="preserve"> </w:t>
      </w:r>
      <w:r w:rsidRPr="0095239D">
        <w:rPr>
          <w:rFonts w:ascii="Tahoma" w:hAnsi="Tahoma" w:cs="Tahoma"/>
          <w:i/>
          <w:sz w:val="16"/>
        </w:rPr>
        <w:t>v okviru sistema e-JN</w:t>
      </w:r>
      <w:r w:rsidRPr="0095239D">
        <w:rPr>
          <w:rFonts w:ascii="Tahoma" w:hAnsi="Tahoma" w:cs="Tahoma"/>
          <w:b/>
          <w:i/>
          <w:sz w:val="16"/>
        </w:rPr>
        <w:t xml:space="preserve"> </w:t>
      </w:r>
      <w:r w:rsidRPr="0095239D">
        <w:rPr>
          <w:rFonts w:ascii="Tahoma" w:hAnsi="Tahoma" w:cs="Tahoma"/>
          <w:b/>
          <w:i/>
          <w:sz w:val="16"/>
          <w:u w:val="single"/>
        </w:rPr>
        <w:t xml:space="preserve">naloži ločeno v </w:t>
      </w:r>
      <w:r w:rsidR="00375E15" w:rsidRPr="0095239D">
        <w:rPr>
          <w:rFonts w:ascii="Tahoma" w:hAnsi="Tahoma" w:cs="Tahoma"/>
          <w:b/>
          <w:i/>
          <w:sz w:val="16"/>
          <w:u w:val="single"/>
        </w:rPr>
        <w:t xml:space="preserve">Razdelek »DOKUMENTI«, del »Ostale priloge«. </w:t>
      </w:r>
      <w:r w:rsidRPr="0095239D">
        <w:rPr>
          <w:rFonts w:ascii="Tahoma" w:hAnsi="Tahoma" w:cs="Tahoma"/>
          <w:b/>
          <w:i/>
          <w:sz w:val="16"/>
          <w:u w:val="single"/>
        </w:rPr>
        <w:t>!!!</w:t>
      </w:r>
    </w:p>
    <w:p w14:paraId="5271C1B6" w14:textId="77777777" w:rsidR="00AE416A" w:rsidRPr="0095239D" w:rsidRDefault="00AE416A" w:rsidP="00D633AA">
      <w:pPr>
        <w:widowControl w:val="0"/>
        <w:rPr>
          <w:sz w:val="18"/>
        </w:rPr>
      </w:pPr>
      <w:r w:rsidRPr="0095239D">
        <w:rPr>
          <w:sz w:val="18"/>
        </w:rPr>
        <w:t xml:space="preserve"> </w:t>
      </w:r>
    </w:p>
    <w:p w14:paraId="7121469F" w14:textId="77777777" w:rsidR="00AE416A" w:rsidRPr="0095239D" w:rsidRDefault="00AE416A" w:rsidP="00D633AA">
      <w:pPr>
        <w:widowControl w:val="0"/>
      </w:pPr>
    </w:p>
    <w:p w14:paraId="249F23FF" w14:textId="77777777" w:rsidR="00E03402" w:rsidRPr="0095239D" w:rsidRDefault="00E03402" w:rsidP="00D633AA">
      <w:pPr>
        <w:widowControl w:val="0"/>
      </w:pPr>
      <w:r w:rsidRPr="0095239D">
        <w:br w:type="page"/>
      </w:r>
    </w:p>
    <w:p w14:paraId="0834A636" w14:textId="77777777" w:rsidR="00793839" w:rsidRPr="0095239D" w:rsidRDefault="00793839" w:rsidP="00D633AA">
      <w:pPr>
        <w:widowControl w:val="0"/>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95239D" w14:paraId="2CF7B777" w14:textId="77777777" w:rsidTr="00AE416A">
        <w:tc>
          <w:tcPr>
            <w:tcW w:w="599" w:type="dxa"/>
            <w:tcBorders>
              <w:top w:val="single" w:sz="4" w:space="0" w:color="000000"/>
              <w:left w:val="single" w:sz="4" w:space="0" w:color="000000"/>
              <w:bottom w:val="single" w:sz="4" w:space="0" w:color="000000"/>
            </w:tcBorders>
          </w:tcPr>
          <w:p w14:paraId="66D91E69" w14:textId="77777777" w:rsidR="00AE416A" w:rsidRPr="0095239D" w:rsidRDefault="00AE416A" w:rsidP="00D633AA">
            <w:pPr>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2709636" w14:textId="77777777" w:rsidR="00AE416A" w:rsidRPr="0095239D" w:rsidRDefault="00AE416A" w:rsidP="00D633AA">
            <w:pPr>
              <w:widowControl w:val="0"/>
              <w:snapToGrid w:val="0"/>
              <w:rPr>
                <w:rFonts w:ascii="Tahoma" w:eastAsia="Calibri" w:hAnsi="Tahoma" w:cs="Tahoma"/>
              </w:rPr>
            </w:pPr>
            <w:r w:rsidRPr="0095239D">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43F56F5" w14:textId="77777777" w:rsidR="00AE416A" w:rsidRPr="0095239D" w:rsidRDefault="00BA6BE8" w:rsidP="00D633AA">
            <w:pPr>
              <w:widowControl w:val="0"/>
              <w:rPr>
                <w:rFonts w:ascii="Tahoma" w:eastAsia="Calibri" w:hAnsi="Tahoma" w:cs="Tahoma"/>
              </w:rPr>
            </w:pPr>
            <w:r w:rsidRPr="0095239D">
              <w:rPr>
                <w:rFonts w:ascii="Tahoma" w:eastAsia="Calibri" w:hAnsi="Tahoma" w:cs="Tahoma"/>
                <w:b/>
              </w:rPr>
              <w:t xml:space="preserve">Obrazec </w:t>
            </w:r>
            <w:r w:rsidR="00AE416A" w:rsidRPr="0095239D">
              <w:rPr>
                <w:rFonts w:ascii="Tahoma" w:eastAsia="Calibri" w:hAnsi="Tahoma" w:cs="Tahoma"/>
                <w:b/>
              </w:rPr>
              <w:t xml:space="preserve">1 k </w:t>
            </w:r>
            <w:r w:rsidRPr="0095239D">
              <w:rPr>
                <w:rFonts w:ascii="Tahoma" w:eastAsia="Calibri" w:hAnsi="Tahoma" w:cs="Tahoma"/>
                <w:b/>
              </w:rPr>
              <w:t xml:space="preserve">Prilogi </w:t>
            </w:r>
            <w:r w:rsidR="00AE416A" w:rsidRPr="0095239D">
              <w:rPr>
                <w:rFonts w:ascii="Tahoma" w:eastAsia="Calibri" w:hAnsi="Tahoma" w:cs="Tahoma"/>
                <w:b/>
              </w:rPr>
              <w:t>5</w:t>
            </w:r>
          </w:p>
        </w:tc>
      </w:tr>
    </w:tbl>
    <w:p w14:paraId="36462E7E" w14:textId="77777777" w:rsidR="00AE416A" w:rsidRPr="0095239D" w:rsidRDefault="00AE416A" w:rsidP="00D633AA">
      <w:pPr>
        <w:widowControl w:val="0"/>
        <w:ind w:right="-143"/>
        <w:jc w:val="both"/>
        <w:rPr>
          <w:rFonts w:ascii="Tahoma" w:hAnsi="Tahoma" w:cs="Tahoma"/>
          <w:sz w:val="24"/>
        </w:rPr>
      </w:pPr>
    </w:p>
    <w:p w14:paraId="3D725E95" w14:textId="77777777" w:rsidR="00AE416A" w:rsidRPr="0095239D" w:rsidRDefault="00AE416A" w:rsidP="00D633AA">
      <w:pPr>
        <w:widowControl w:val="0"/>
        <w:rPr>
          <w:rFonts w:ascii="Tahoma" w:hAnsi="Tahoma" w:cs="Tahoma"/>
        </w:rPr>
      </w:pPr>
      <w:r w:rsidRPr="0095239D">
        <w:rPr>
          <w:rFonts w:ascii="Tahoma" w:hAnsi="Tahoma" w:cs="Tahoma"/>
        </w:rPr>
        <w:t>Ponudnik: _____________________________________________________________________________</w:t>
      </w:r>
    </w:p>
    <w:p w14:paraId="67A3468E" w14:textId="77777777" w:rsidR="00AE416A" w:rsidRPr="0095239D" w:rsidRDefault="00AE416A" w:rsidP="00D633AA">
      <w:pPr>
        <w:widowControl w:val="0"/>
        <w:rPr>
          <w:rFonts w:ascii="Tahoma" w:hAnsi="Tahoma" w:cs="Tahoma"/>
        </w:rPr>
      </w:pPr>
    </w:p>
    <w:p w14:paraId="7DD699E9" w14:textId="41C14E7F" w:rsidR="00AE416A" w:rsidRPr="0095239D" w:rsidRDefault="00AE416A" w:rsidP="00D633AA">
      <w:pPr>
        <w:widowControl w:val="0"/>
        <w:ind w:right="-143"/>
        <w:jc w:val="both"/>
        <w:rPr>
          <w:rFonts w:ascii="Tahoma" w:hAnsi="Tahoma" w:cs="Tahoma"/>
          <w:b/>
        </w:rPr>
      </w:pPr>
      <w:r w:rsidRPr="0095239D">
        <w:rPr>
          <w:rFonts w:ascii="Tahoma" w:hAnsi="Tahoma" w:cs="Tahoma"/>
        </w:rPr>
        <w:t>za izvedbo javnega naročila</w:t>
      </w:r>
      <w:r w:rsidRPr="0095239D">
        <w:rPr>
          <w:rFonts w:ascii="Tahoma" w:hAnsi="Tahoma" w:cs="Tahoma"/>
          <w:b/>
        </w:rPr>
        <w:t xml:space="preserve"> </w:t>
      </w:r>
      <w:r w:rsidRPr="0095239D">
        <w:rPr>
          <w:rFonts w:ascii="Tahoma" w:hAnsi="Tahoma" w:cs="Tahoma"/>
        </w:rPr>
        <w:t>št.</w:t>
      </w:r>
      <w:r w:rsidRPr="0095239D">
        <w:rPr>
          <w:rFonts w:ascii="Tahoma" w:hAnsi="Tahoma" w:cs="Tahoma"/>
          <w:b/>
          <w:sz w:val="24"/>
        </w:rPr>
        <w:t xml:space="preserve">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b/>
        </w:rPr>
        <w:t xml:space="preserve"> </w:t>
      </w:r>
      <w:r w:rsidRPr="0095239D">
        <w:rPr>
          <w:rFonts w:ascii="Tahoma" w:hAnsi="Tahoma" w:cs="Tahoma"/>
        </w:rPr>
        <w:t>ter v skladu s 94. členom ZJN-3</w:t>
      </w:r>
    </w:p>
    <w:p w14:paraId="2CDB882A" w14:textId="77777777" w:rsidR="00AE416A" w:rsidRPr="0095239D" w:rsidRDefault="00AE416A" w:rsidP="00D633AA">
      <w:pPr>
        <w:widowControl w:val="0"/>
        <w:rPr>
          <w:rFonts w:ascii="Tahoma" w:hAnsi="Tahoma" w:cs="Tahoma"/>
        </w:rPr>
      </w:pPr>
    </w:p>
    <w:p w14:paraId="7D038B4C" w14:textId="77777777" w:rsidR="00AE416A" w:rsidRPr="0095239D" w:rsidRDefault="00AE416A" w:rsidP="00D633AA">
      <w:pPr>
        <w:widowControl w:val="0"/>
        <w:rPr>
          <w:rFonts w:ascii="Tahoma" w:hAnsi="Tahoma" w:cs="Tahoma"/>
        </w:rPr>
      </w:pPr>
    </w:p>
    <w:p w14:paraId="0C03CCDC" w14:textId="77777777" w:rsidR="00AE416A" w:rsidRPr="0095239D" w:rsidRDefault="00AE416A" w:rsidP="00D633AA">
      <w:pPr>
        <w:widowControl w:val="0"/>
        <w:jc w:val="center"/>
        <w:rPr>
          <w:rFonts w:ascii="Tahoma" w:hAnsi="Tahoma" w:cs="Tahoma"/>
          <w:b/>
          <w:sz w:val="22"/>
          <w:szCs w:val="22"/>
        </w:rPr>
      </w:pPr>
      <w:r w:rsidRPr="0095239D">
        <w:rPr>
          <w:rFonts w:ascii="Tahoma" w:hAnsi="Tahoma" w:cs="Tahoma"/>
          <w:b/>
          <w:sz w:val="22"/>
          <w:szCs w:val="22"/>
        </w:rPr>
        <w:t>POOBLAŠČAMO</w:t>
      </w:r>
    </w:p>
    <w:p w14:paraId="08D6DD48" w14:textId="77777777" w:rsidR="00AE416A" w:rsidRPr="0095239D" w:rsidRDefault="00AE416A" w:rsidP="00D633AA">
      <w:pPr>
        <w:widowControl w:val="0"/>
        <w:rPr>
          <w:rFonts w:ascii="Tahoma" w:hAnsi="Tahoma" w:cs="Tahoma"/>
        </w:rPr>
      </w:pPr>
    </w:p>
    <w:p w14:paraId="35F3BFF7" w14:textId="77777777" w:rsidR="00AE416A" w:rsidRPr="0095239D" w:rsidRDefault="00AE416A" w:rsidP="00D633AA">
      <w:pPr>
        <w:widowControl w:val="0"/>
        <w:rPr>
          <w:rFonts w:ascii="Tahoma" w:hAnsi="Tahoma" w:cs="Tahoma"/>
        </w:rPr>
      </w:pPr>
    </w:p>
    <w:p w14:paraId="63183208" w14:textId="77777777" w:rsidR="00AE416A" w:rsidRPr="0095239D" w:rsidRDefault="00AE416A" w:rsidP="00D633AA">
      <w:pPr>
        <w:widowControl w:val="0"/>
        <w:spacing w:line="276" w:lineRule="auto"/>
        <w:jc w:val="both"/>
        <w:rPr>
          <w:rFonts w:ascii="Tahoma" w:hAnsi="Tahoma" w:cs="Tahoma"/>
        </w:rPr>
      </w:pPr>
      <w:r w:rsidRPr="0095239D">
        <w:rPr>
          <w:rFonts w:ascii="Tahoma" w:hAnsi="Tahoma" w:cs="Tahoma"/>
        </w:rPr>
        <w:t xml:space="preserve">naročnika </w:t>
      </w:r>
      <w:r w:rsidR="005F3C09" w:rsidRPr="0095239D">
        <w:rPr>
          <w:rFonts w:ascii="Tahoma" w:hAnsi="Tahoma" w:cs="Tahoma"/>
          <w:bCs/>
        </w:rPr>
        <w:t xml:space="preserve">JAVNO PODJETJE ENERGETIKA LJUBLJANA </w:t>
      </w:r>
      <w:proofErr w:type="spellStart"/>
      <w:r w:rsidR="005F3C09" w:rsidRPr="0095239D">
        <w:rPr>
          <w:rFonts w:ascii="Tahoma" w:hAnsi="Tahoma" w:cs="Tahoma"/>
          <w:bCs/>
        </w:rPr>
        <w:t>d.o.o</w:t>
      </w:r>
      <w:proofErr w:type="spellEnd"/>
      <w:r w:rsidR="005F3C09" w:rsidRPr="0095239D">
        <w:rPr>
          <w:rFonts w:ascii="Tahoma" w:hAnsi="Tahoma" w:cs="Tahoma"/>
          <w:bCs/>
        </w:rPr>
        <w:t>., Verovškova ulica 62, 1000 Ljubljana</w:t>
      </w:r>
      <w:r w:rsidRPr="0095239D">
        <w:rPr>
          <w:rFonts w:ascii="Tahoma" w:hAnsi="Tahoma" w:cs="Tahoma"/>
        </w:rPr>
        <w:t>, da na podlagi potrjenega računa oziroma situacije neposredno plačuje naše obveznosti do naslednjih podizvajalcev:</w:t>
      </w:r>
    </w:p>
    <w:p w14:paraId="32444BCD" w14:textId="77777777" w:rsidR="00AE416A" w:rsidRPr="0095239D" w:rsidRDefault="00AE416A" w:rsidP="00D633AA">
      <w:pPr>
        <w:widowControl w:val="0"/>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AE416A" w:rsidRPr="0095239D" w14:paraId="4E788E4F" w14:textId="77777777" w:rsidTr="00532775">
        <w:trPr>
          <w:trHeight w:val="270"/>
        </w:trPr>
        <w:tc>
          <w:tcPr>
            <w:tcW w:w="392" w:type="dxa"/>
            <w:vAlign w:val="center"/>
          </w:tcPr>
          <w:p w14:paraId="011CCAB9" w14:textId="77777777" w:rsidR="00AE416A" w:rsidRPr="0095239D" w:rsidRDefault="00AE416A" w:rsidP="00D633AA">
            <w:pPr>
              <w:widowControl w:val="0"/>
              <w:ind w:right="-108"/>
              <w:rPr>
                <w:rFonts w:ascii="Tahoma" w:hAnsi="Tahoma" w:cs="Tahoma"/>
              </w:rPr>
            </w:pPr>
            <w:r w:rsidRPr="0095239D">
              <w:rPr>
                <w:rFonts w:ascii="Tahoma" w:hAnsi="Tahoma" w:cs="Tahoma"/>
                <w:sz w:val="16"/>
              </w:rPr>
              <w:t>Št</w:t>
            </w:r>
            <w:r w:rsidRPr="0095239D">
              <w:rPr>
                <w:rFonts w:ascii="Tahoma" w:hAnsi="Tahoma" w:cs="Tahoma"/>
                <w:sz w:val="18"/>
              </w:rPr>
              <w:t>.</w:t>
            </w:r>
            <w:r w:rsidRPr="0095239D">
              <w:rPr>
                <w:rFonts w:ascii="Tahoma" w:hAnsi="Tahoma" w:cs="Tahoma"/>
              </w:rPr>
              <w:t xml:space="preserve"> </w:t>
            </w:r>
          </w:p>
        </w:tc>
        <w:tc>
          <w:tcPr>
            <w:tcW w:w="9214" w:type="dxa"/>
            <w:vAlign w:val="center"/>
          </w:tcPr>
          <w:p w14:paraId="4899C71D" w14:textId="77777777" w:rsidR="00AE416A" w:rsidRPr="0095239D" w:rsidRDefault="00AE416A" w:rsidP="00D633AA">
            <w:pPr>
              <w:widowControl w:val="0"/>
              <w:jc w:val="center"/>
              <w:rPr>
                <w:rFonts w:ascii="Tahoma" w:hAnsi="Tahoma" w:cs="Tahoma"/>
              </w:rPr>
            </w:pPr>
            <w:r w:rsidRPr="0095239D">
              <w:rPr>
                <w:rFonts w:ascii="Tahoma" w:hAnsi="Tahoma" w:cs="Tahoma"/>
                <w:sz w:val="18"/>
              </w:rPr>
              <w:t>NAZIV PODIZVAJALCA</w:t>
            </w:r>
          </w:p>
        </w:tc>
      </w:tr>
      <w:tr w:rsidR="00AE416A" w:rsidRPr="0095239D" w14:paraId="5044C4DC" w14:textId="77777777" w:rsidTr="00AE416A">
        <w:tc>
          <w:tcPr>
            <w:tcW w:w="392" w:type="dxa"/>
            <w:vAlign w:val="center"/>
          </w:tcPr>
          <w:p w14:paraId="01F84BCA" w14:textId="77777777" w:rsidR="00AE416A" w:rsidRPr="0095239D" w:rsidRDefault="00AE416A" w:rsidP="00D633AA">
            <w:pPr>
              <w:widowControl w:val="0"/>
              <w:jc w:val="center"/>
              <w:rPr>
                <w:rFonts w:ascii="Tahoma" w:hAnsi="Tahoma" w:cs="Tahoma"/>
                <w:sz w:val="16"/>
              </w:rPr>
            </w:pPr>
          </w:p>
          <w:p w14:paraId="2D8024C1"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1.</w:t>
            </w:r>
          </w:p>
          <w:p w14:paraId="280EC593" w14:textId="77777777" w:rsidR="00AE416A" w:rsidRPr="0095239D" w:rsidRDefault="00AE416A" w:rsidP="00D633AA">
            <w:pPr>
              <w:widowControl w:val="0"/>
              <w:jc w:val="center"/>
              <w:rPr>
                <w:rFonts w:ascii="Tahoma" w:hAnsi="Tahoma" w:cs="Tahoma"/>
                <w:sz w:val="16"/>
              </w:rPr>
            </w:pPr>
          </w:p>
        </w:tc>
        <w:tc>
          <w:tcPr>
            <w:tcW w:w="9214" w:type="dxa"/>
            <w:vAlign w:val="center"/>
          </w:tcPr>
          <w:p w14:paraId="59BE717E" w14:textId="77777777" w:rsidR="00AE416A" w:rsidRPr="0095239D" w:rsidRDefault="00AE416A" w:rsidP="00D633AA">
            <w:pPr>
              <w:widowControl w:val="0"/>
              <w:rPr>
                <w:rFonts w:ascii="Tahoma" w:hAnsi="Tahoma" w:cs="Tahoma"/>
              </w:rPr>
            </w:pPr>
          </w:p>
          <w:p w14:paraId="7A14C77C" w14:textId="77777777" w:rsidR="00AE416A" w:rsidRPr="0095239D" w:rsidRDefault="00AE416A" w:rsidP="00D633AA">
            <w:pPr>
              <w:widowControl w:val="0"/>
              <w:rPr>
                <w:rFonts w:ascii="Tahoma" w:hAnsi="Tahoma" w:cs="Tahoma"/>
              </w:rPr>
            </w:pPr>
          </w:p>
          <w:p w14:paraId="0A35E2A7" w14:textId="77777777" w:rsidR="00AE416A" w:rsidRPr="0095239D" w:rsidRDefault="00AE416A" w:rsidP="00D633AA">
            <w:pPr>
              <w:widowControl w:val="0"/>
              <w:rPr>
                <w:rFonts w:ascii="Tahoma" w:hAnsi="Tahoma" w:cs="Tahoma"/>
              </w:rPr>
            </w:pPr>
          </w:p>
        </w:tc>
      </w:tr>
      <w:tr w:rsidR="00AE416A" w:rsidRPr="0095239D" w14:paraId="62B00A7F" w14:textId="77777777" w:rsidTr="00AE416A">
        <w:tc>
          <w:tcPr>
            <w:tcW w:w="392" w:type="dxa"/>
            <w:vAlign w:val="center"/>
          </w:tcPr>
          <w:p w14:paraId="7940FB7E" w14:textId="77777777" w:rsidR="00AE416A" w:rsidRPr="0095239D" w:rsidRDefault="00AE416A" w:rsidP="00D633AA">
            <w:pPr>
              <w:widowControl w:val="0"/>
              <w:jc w:val="center"/>
              <w:rPr>
                <w:rFonts w:ascii="Tahoma" w:hAnsi="Tahoma" w:cs="Tahoma"/>
                <w:sz w:val="16"/>
              </w:rPr>
            </w:pPr>
          </w:p>
          <w:p w14:paraId="4CFD0D3B"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2.</w:t>
            </w:r>
          </w:p>
          <w:p w14:paraId="22F15F09" w14:textId="77777777" w:rsidR="00AE416A" w:rsidRPr="0095239D" w:rsidRDefault="00AE416A" w:rsidP="00D633AA">
            <w:pPr>
              <w:widowControl w:val="0"/>
              <w:jc w:val="center"/>
              <w:rPr>
                <w:rFonts w:ascii="Tahoma" w:hAnsi="Tahoma" w:cs="Tahoma"/>
                <w:sz w:val="16"/>
              </w:rPr>
            </w:pPr>
          </w:p>
        </w:tc>
        <w:tc>
          <w:tcPr>
            <w:tcW w:w="9214" w:type="dxa"/>
            <w:vAlign w:val="center"/>
          </w:tcPr>
          <w:p w14:paraId="20D7A481" w14:textId="77777777" w:rsidR="00AE416A" w:rsidRPr="0095239D" w:rsidRDefault="00AE416A" w:rsidP="00D633AA">
            <w:pPr>
              <w:widowControl w:val="0"/>
              <w:rPr>
                <w:rFonts w:ascii="Tahoma" w:hAnsi="Tahoma" w:cs="Tahoma"/>
              </w:rPr>
            </w:pPr>
          </w:p>
          <w:p w14:paraId="0BCEA03D" w14:textId="77777777" w:rsidR="00AE416A" w:rsidRPr="0095239D" w:rsidRDefault="00AE416A" w:rsidP="00D633AA">
            <w:pPr>
              <w:widowControl w:val="0"/>
              <w:rPr>
                <w:rFonts w:ascii="Tahoma" w:hAnsi="Tahoma" w:cs="Tahoma"/>
              </w:rPr>
            </w:pPr>
          </w:p>
          <w:p w14:paraId="10E6008E" w14:textId="77777777" w:rsidR="00AE416A" w:rsidRPr="0095239D" w:rsidRDefault="00AE416A" w:rsidP="00D633AA">
            <w:pPr>
              <w:widowControl w:val="0"/>
              <w:rPr>
                <w:rFonts w:ascii="Tahoma" w:hAnsi="Tahoma" w:cs="Tahoma"/>
              </w:rPr>
            </w:pPr>
          </w:p>
        </w:tc>
      </w:tr>
      <w:tr w:rsidR="00AE416A" w:rsidRPr="0095239D" w14:paraId="3F76DBF4" w14:textId="77777777" w:rsidTr="00AE416A">
        <w:tc>
          <w:tcPr>
            <w:tcW w:w="392" w:type="dxa"/>
            <w:vAlign w:val="center"/>
          </w:tcPr>
          <w:p w14:paraId="168F8BD9" w14:textId="77777777" w:rsidR="00AE416A" w:rsidRPr="0095239D" w:rsidRDefault="00AE416A" w:rsidP="00D633AA">
            <w:pPr>
              <w:widowControl w:val="0"/>
              <w:jc w:val="center"/>
              <w:rPr>
                <w:rFonts w:ascii="Tahoma" w:hAnsi="Tahoma" w:cs="Tahoma"/>
                <w:sz w:val="16"/>
              </w:rPr>
            </w:pPr>
          </w:p>
          <w:p w14:paraId="1BF4B1EA"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3.</w:t>
            </w:r>
          </w:p>
          <w:p w14:paraId="155A2CAF" w14:textId="77777777" w:rsidR="00AE416A" w:rsidRPr="0095239D" w:rsidRDefault="00AE416A" w:rsidP="00D633AA">
            <w:pPr>
              <w:widowControl w:val="0"/>
              <w:jc w:val="center"/>
              <w:rPr>
                <w:rFonts w:ascii="Tahoma" w:hAnsi="Tahoma" w:cs="Tahoma"/>
                <w:sz w:val="16"/>
              </w:rPr>
            </w:pPr>
          </w:p>
        </w:tc>
        <w:tc>
          <w:tcPr>
            <w:tcW w:w="9214" w:type="dxa"/>
            <w:vAlign w:val="center"/>
          </w:tcPr>
          <w:p w14:paraId="3F7104C6" w14:textId="77777777" w:rsidR="00AE416A" w:rsidRPr="0095239D" w:rsidRDefault="00AE416A" w:rsidP="00D633AA">
            <w:pPr>
              <w:widowControl w:val="0"/>
              <w:rPr>
                <w:rFonts w:ascii="Tahoma" w:hAnsi="Tahoma" w:cs="Tahoma"/>
              </w:rPr>
            </w:pPr>
          </w:p>
          <w:p w14:paraId="6DD0F98B" w14:textId="77777777" w:rsidR="00AE416A" w:rsidRPr="0095239D" w:rsidRDefault="00AE416A" w:rsidP="00D633AA">
            <w:pPr>
              <w:widowControl w:val="0"/>
              <w:rPr>
                <w:rFonts w:ascii="Tahoma" w:hAnsi="Tahoma" w:cs="Tahoma"/>
              </w:rPr>
            </w:pPr>
          </w:p>
          <w:p w14:paraId="05022CA1" w14:textId="77777777" w:rsidR="00AE416A" w:rsidRPr="0095239D" w:rsidRDefault="00AE416A" w:rsidP="00D633AA">
            <w:pPr>
              <w:widowControl w:val="0"/>
              <w:rPr>
                <w:rFonts w:ascii="Tahoma" w:hAnsi="Tahoma" w:cs="Tahoma"/>
              </w:rPr>
            </w:pPr>
          </w:p>
        </w:tc>
      </w:tr>
      <w:tr w:rsidR="00AE416A" w:rsidRPr="0095239D" w14:paraId="1B6EF342" w14:textId="77777777" w:rsidTr="00AE416A">
        <w:tc>
          <w:tcPr>
            <w:tcW w:w="392" w:type="dxa"/>
            <w:vAlign w:val="center"/>
          </w:tcPr>
          <w:p w14:paraId="4DE0F3B6" w14:textId="77777777" w:rsidR="00AE416A" w:rsidRPr="0095239D" w:rsidRDefault="00AE416A" w:rsidP="00D633AA">
            <w:pPr>
              <w:widowControl w:val="0"/>
              <w:jc w:val="center"/>
              <w:rPr>
                <w:rFonts w:ascii="Tahoma" w:hAnsi="Tahoma" w:cs="Tahoma"/>
                <w:sz w:val="16"/>
              </w:rPr>
            </w:pPr>
          </w:p>
          <w:p w14:paraId="49F25F50"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4.</w:t>
            </w:r>
          </w:p>
          <w:p w14:paraId="723F63DD" w14:textId="77777777" w:rsidR="00AE416A" w:rsidRPr="0095239D" w:rsidRDefault="00AE416A" w:rsidP="00D633AA">
            <w:pPr>
              <w:widowControl w:val="0"/>
              <w:jc w:val="center"/>
              <w:rPr>
                <w:rFonts w:ascii="Tahoma" w:hAnsi="Tahoma" w:cs="Tahoma"/>
                <w:sz w:val="16"/>
              </w:rPr>
            </w:pPr>
          </w:p>
        </w:tc>
        <w:tc>
          <w:tcPr>
            <w:tcW w:w="9214" w:type="dxa"/>
            <w:vAlign w:val="center"/>
          </w:tcPr>
          <w:p w14:paraId="04E71365" w14:textId="77777777" w:rsidR="00AE416A" w:rsidRPr="0095239D" w:rsidRDefault="00AE416A" w:rsidP="00D633AA">
            <w:pPr>
              <w:widowControl w:val="0"/>
              <w:rPr>
                <w:rFonts w:ascii="Tahoma" w:hAnsi="Tahoma" w:cs="Tahoma"/>
              </w:rPr>
            </w:pPr>
          </w:p>
          <w:p w14:paraId="2FDFB1C8" w14:textId="77777777" w:rsidR="00AE416A" w:rsidRPr="0095239D" w:rsidRDefault="00AE416A" w:rsidP="00D633AA">
            <w:pPr>
              <w:widowControl w:val="0"/>
              <w:rPr>
                <w:rFonts w:ascii="Tahoma" w:hAnsi="Tahoma" w:cs="Tahoma"/>
              </w:rPr>
            </w:pPr>
          </w:p>
          <w:p w14:paraId="33B3FFF4" w14:textId="77777777" w:rsidR="00AE416A" w:rsidRPr="0095239D" w:rsidRDefault="00AE416A" w:rsidP="00D633AA">
            <w:pPr>
              <w:widowControl w:val="0"/>
              <w:rPr>
                <w:rFonts w:ascii="Tahoma" w:hAnsi="Tahoma" w:cs="Tahoma"/>
              </w:rPr>
            </w:pPr>
          </w:p>
        </w:tc>
      </w:tr>
      <w:tr w:rsidR="00AE416A" w:rsidRPr="0095239D" w14:paraId="1E8D3C4D" w14:textId="77777777" w:rsidTr="00AE416A">
        <w:tc>
          <w:tcPr>
            <w:tcW w:w="392" w:type="dxa"/>
            <w:vAlign w:val="center"/>
          </w:tcPr>
          <w:p w14:paraId="0A76E6A0" w14:textId="77777777" w:rsidR="00AE416A" w:rsidRPr="0095239D" w:rsidRDefault="00AE416A" w:rsidP="00D633AA">
            <w:pPr>
              <w:widowControl w:val="0"/>
              <w:jc w:val="center"/>
              <w:rPr>
                <w:rFonts w:ascii="Tahoma" w:hAnsi="Tahoma" w:cs="Tahoma"/>
                <w:sz w:val="16"/>
              </w:rPr>
            </w:pPr>
          </w:p>
          <w:p w14:paraId="0E7A2BB8"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5.</w:t>
            </w:r>
          </w:p>
          <w:p w14:paraId="7FEBF008" w14:textId="77777777" w:rsidR="00AE416A" w:rsidRPr="0095239D" w:rsidRDefault="00AE416A" w:rsidP="00D633AA">
            <w:pPr>
              <w:widowControl w:val="0"/>
              <w:jc w:val="center"/>
              <w:rPr>
                <w:rFonts w:ascii="Tahoma" w:hAnsi="Tahoma" w:cs="Tahoma"/>
                <w:sz w:val="16"/>
              </w:rPr>
            </w:pPr>
          </w:p>
        </w:tc>
        <w:tc>
          <w:tcPr>
            <w:tcW w:w="9214" w:type="dxa"/>
            <w:vAlign w:val="center"/>
          </w:tcPr>
          <w:p w14:paraId="196459F8" w14:textId="77777777" w:rsidR="00AE416A" w:rsidRPr="0095239D" w:rsidRDefault="00AE416A" w:rsidP="00D633AA">
            <w:pPr>
              <w:widowControl w:val="0"/>
              <w:rPr>
                <w:rFonts w:ascii="Tahoma" w:hAnsi="Tahoma" w:cs="Tahoma"/>
              </w:rPr>
            </w:pPr>
          </w:p>
          <w:p w14:paraId="39DC4AB2" w14:textId="77777777" w:rsidR="00AE416A" w:rsidRPr="0095239D" w:rsidRDefault="00AE416A" w:rsidP="00D633AA">
            <w:pPr>
              <w:widowControl w:val="0"/>
              <w:rPr>
                <w:rFonts w:ascii="Tahoma" w:hAnsi="Tahoma" w:cs="Tahoma"/>
              </w:rPr>
            </w:pPr>
          </w:p>
          <w:p w14:paraId="532A7311" w14:textId="77777777" w:rsidR="00AE416A" w:rsidRPr="0095239D" w:rsidRDefault="00AE416A" w:rsidP="00D633AA">
            <w:pPr>
              <w:widowControl w:val="0"/>
              <w:rPr>
                <w:rFonts w:ascii="Tahoma" w:hAnsi="Tahoma" w:cs="Tahoma"/>
              </w:rPr>
            </w:pPr>
          </w:p>
        </w:tc>
      </w:tr>
      <w:tr w:rsidR="00AE416A" w:rsidRPr="0095239D" w14:paraId="2536260B" w14:textId="77777777" w:rsidTr="00AE416A">
        <w:trPr>
          <w:trHeight w:val="495"/>
        </w:trPr>
        <w:tc>
          <w:tcPr>
            <w:tcW w:w="392" w:type="dxa"/>
            <w:vAlign w:val="center"/>
          </w:tcPr>
          <w:p w14:paraId="2B4F29BE" w14:textId="77777777" w:rsidR="00AE416A" w:rsidRPr="0095239D" w:rsidRDefault="00AE416A" w:rsidP="00D633AA">
            <w:pPr>
              <w:widowControl w:val="0"/>
              <w:jc w:val="center"/>
              <w:rPr>
                <w:rFonts w:ascii="Tahoma" w:hAnsi="Tahoma" w:cs="Tahoma"/>
                <w:sz w:val="16"/>
              </w:rPr>
            </w:pPr>
            <w:r w:rsidRPr="0095239D">
              <w:rPr>
                <w:rFonts w:ascii="Tahoma" w:hAnsi="Tahoma" w:cs="Tahoma"/>
                <w:sz w:val="16"/>
              </w:rPr>
              <w:t>:</w:t>
            </w:r>
          </w:p>
        </w:tc>
        <w:tc>
          <w:tcPr>
            <w:tcW w:w="9214" w:type="dxa"/>
            <w:vAlign w:val="center"/>
          </w:tcPr>
          <w:p w14:paraId="17013AB6" w14:textId="77777777" w:rsidR="00AE416A" w:rsidRPr="0095239D" w:rsidRDefault="00AE416A" w:rsidP="00D633AA">
            <w:pPr>
              <w:widowControl w:val="0"/>
              <w:rPr>
                <w:rFonts w:ascii="Tahoma" w:hAnsi="Tahoma" w:cs="Tahoma"/>
              </w:rPr>
            </w:pPr>
          </w:p>
        </w:tc>
      </w:tr>
    </w:tbl>
    <w:p w14:paraId="295E4A3E" w14:textId="77777777" w:rsidR="00AE416A" w:rsidRPr="0095239D" w:rsidRDefault="00AE416A" w:rsidP="00D633AA">
      <w:pPr>
        <w:widowControl w:val="0"/>
        <w:spacing w:line="276" w:lineRule="auto"/>
        <w:jc w:val="both"/>
        <w:rPr>
          <w:rFonts w:ascii="Tahoma" w:hAnsi="Tahoma" w:cs="Tahoma"/>
        </w:rPr>
      </w:pPr>
    </w:p>
    <w:p w14:paraId="2152E2A0" w14:textId="77777777" w:rsidR="00AE416A" w:rsidRPr="0095239D" w:rsidRDefault="00AE416A" w:rsidP="00D633AA">
      <w:pPr>
        <w:widowControl w:val="0"/>
        <w:rPr>
          <w:b/>
        </w:rPr>
      </w:pPr>
    </w:p>
    <w:p w14:paraId="03CCCD26" w14:textId="77777777" w:rsidR="00AE416A" w:rsidRPr="0095239D" w:rsidRDefault="00AE416A" w:rsidP="00D633AA">
      <w:pPr>
        <w:widowControl w:val="0"/>
        <w:rPr>
          <w:rFonts w:ascii="Tahoma" w:hAnsi="Tahoma" w:cs="Tahoma"/>
        </w:rPr>
      </w:pPr>
      <w:r w:rsidRPr="0095239D">
        <w:rPr>
          <w:rFonts w:ascii="Tahoma" w:hAnsi="Tahoma" w:cs="Tahoma"/>
        </w:rPr>
        <w:t>__________________________                     Žig                             __________________________</w:t>
      </w:r>
    </w:p>
    <w:p w14:paraId="62E6E70C" w14:textId="77777777" w:rsidR="00AE416A" w:rsidRPr="0095239D" w:rsidRDefault="00AE416A" w:rsidP="00D633AA">
      <w:pPr>
        <w:widowControl w:val="0"/>
        <w:rPr>
          <w:rFonts w:ascii="Tahoma" w:hAnsi="Tahoma" w:cs="Tahoma"/>
        </w:rPr>
      </w:pPr>
      <w:r w:rsidRPr="0095239D">
        <w:rPr>
          <w:rFonts w:ascii="Tahoma" w:hAnsi="Tahoma" w:cs="Tahoma"/>
        </w:rPr>
        <w:t>(Kraj in datum)                                                                                (Naziv in podpis ponudnika)</w:t>
      </w:r>
    </w:p>
    <w:p w14:paraId="4F3A92B2" w14:textId="77777777" w:rsidR="00AE416A" w:rsidRPr="0095239D" w:rsidRDefault="00AE416A" w:rsidP="00D633AA">
      <w:pPr>
        <w:widowControl w:val="0"/>
        <w:jc w:val="right"/>
        <w:rPr>
          <w:rFonts w:ascii="Tahoma" w:hAnsi="Tahoma" w:cs="Tahoma"/>
          <w:b/>
        </w:rPr>
      </w:pPr>
    </w:p>
    <w:p w14:paraId="151AA09E" w14:textId="77777777" w:rsidR="00AE416A" w:rsidRPr="0095239D" w:rsidRDefault="00AE416A" w:rsidP="00D633AA">
      <w:pPr>
        <w:widowControl w:val="0"/>
        <w:jc w:val="both"/>
        <w:rPr>
          <w:b/>
        </w:rPr>
      </w:pPr>
    </w:p>
    <w:p w14:paraId="39907ABB" w14:textId="77777777" w:rsidR="00AE416A" w:rsidRPr="0095239D" w:rsidRDefault="00AE416A" w:rsidP="00D633AA">
      <w:pPr>
        <w:widowControl w:val="0"/>
        <w:jc w:val="both"/>
        <w:rPr>
          <w:b/>
        </w:rPr>
      </w:pPr>
    </w:p>
    <w:p w14:paraId="76C12DA6" w14:textId="77777777" w:rsidR="0035268B" w:rsidRPr="0095239D" w:rsidRDefault="0035268B" w:rsidP="00D633AA">
      <w:pPr>
        <w:widowControl w:val="0"/>
        <w:spacing w:after="40"/>
        <w:jc w:val="both"/>
        <w:rPr>
          <w:rFonts w:ascii="Tahoma" w:hAnsi="Tahoma" w:cs="Tahoma"/>
          <w:b/>
          <w:i/>
          <w:sz w:val="16"/>
          <w:szCs w:val="18"/>
          <w:u w:val="single"/>
        </w:rPr>
      </w:pPr>
      <w:r w:rsidRPr="0095239D">
        <w:rPr>
          <w:rFonts w:ascii="Tahoma" w:hAnsi="Tahoma" w:cs="Tahoma"/>
          <w:b/>
          <w:i/>
          <w:sz w:val="16"/>
          <w:szCs w:val="18"/>
          <w:u w:val="single"/>
        </w:rPr>
        <w:t xml:space="preserve">Opomba: </w:t>
      </w:r>
    </w:p>
    <w:p w14:paraId="6C0131B6" w14:textId="77777777" w:rsidR="0035268B" w:rsidRPr="0095239D" w:rsidRDefault="0035268B" w:rsidP="00D633AA">
      <w:pPr>
        <w:widowControl w:val="0"/>
        <w:jc w:val="both"/>
        <w:rPr>
          <w:b/>
          <w:sz w:val="18"/>
        </w:rPr>
      </w:pPr>
      <w:r w:rsidRPr="0095239D">
        <w:rPr>
          <w:rFonts w:ascii="Tahoma" w:hAnsi="Tahoma" w:cs="Tahoma"/>
          <w:i/>
          <w:iCs/>
          <w:sz w:val="16"/>
          <w:szCs w:val="22"/>
        </w:rPr>
        <w:t xml:space="preserve">Obrazec se izpolni in podpiše </w:t>
      </w:r>
      <w:r w:rsidRPr="0095239D">
        <w:rPr>
          <w:rFonts w:ascii="Tahoma" w:hAnsi="Tahoma" w:cs="Tahoma"/>
          <w:i/>
          <w:iCs/>
          <w:sz w:val="16"/>
          <w:szCs w:val="22"/>
          <w:u w:val="single"/>
        </w:rPr>
        <w:t>kadar namerava ponudnik izvesti javno naročilo s podizvajalcem, ki zahteva neposredno plačilo</w:t>
      </w:r>
      <w:r w:rsidRPr="0095239D">
        <w:rPr>
          <w:rFonts w:ascii="Tahoma" w:hAnsi="Tahoma" w:cs="Tahoma"/>
          <w:i/>
          <w:iCs/>
          <w:sz w:val="16"/>
          <w:szCs w:val="22"/>
        </w:rPr>
        <w:t xml:space="preserve"> v skladu s 94. členom ZJN-3, ter posledično služi kot priloga k pogodbi o izvedbi javnega naročila.</w:t>
      </w:r>
    </w:p>
    <w:p w14:paraId="04DD0F6D" w14:textId="77777777" w:rsidR="0035268B" w:rsidRPr="0095239D" w:rsidRDefault="0035268B" w:rsidP="00D633AA">
      <w:pPr>
        <w:widowControl w:val="0"/>
        <w:jc w:val="both"/>
        <w:rPr>
          <w:rFonts w:ascii="Tahoma" w:hAnsi="Tahoma" w:cs="Tahoma"/>
          <w:i/>
          <w:iCs/>
          <w:sz w:val="14"/>
          <w:szCs w:val="22"/>
        </w:rPr>
      </w:pPr>
    </w:p>
    <w:p w14:paraId="2FA58943" w14:textId="77777777" w:rsidR="0035268B" w:rsidRPr="0095239D" w:rsidRDefault="0035268B" w:rsidP="00D633AA">
      <w:pPr>
        <w:widowControl w:val="0"/>
        <w:jc w:val="both"/>
        <w:rPr>
          <w:rFonts w:ascii="Tahoma" w:hAnsi="Tahoma" w:cs="Tahoma"/>
          <w:i/>
          <w:iCs/>
          <w:sz w:val="16"/>
          <w:szCs w:val="22"/>
        </w:rPr>
      </w:pPr>
      <w:r w:rsidRPr="0095239D">
        <w:rPr>
          <w:rFonts w:ascii="Tahoma" w:hAnsi="Tahoma" w:cs="Tahoma"/>
          <w:i/>
          <w:iCs/>
          <w:sz w:val="16"/>
          <w:szCs w:val="22"/>
        </w:rPr>
        <w:t xml:space="preserve">V primeru, da ponudnik </w:t>
      </w:r>
      <w:r w:rsidRPr="0095239D">
        <w:rPr>
          <w:rFonts w:ascii="Tahoma" w:hAnsi="Tahoma" w:cs="Tahoma"/>
          <w:i/>
          <w:iCs/>
          <w:sz w:val="16"/>
          <w:szCs w:val="22"/>
          <w:u w:val="single"/>
        </w:rPr>
        <w:t>ne namerava</w:t>
      </w:r>
      <w:r w:rsidRPr="0095239D">
        <w:rPr>
          <w:rFonts w:ascii="Tahoma" w:hAnsi="Tahoma" w:cs="Tahoma"/>
          <w:i/>
          <w:iCs/>
          <w:sz w:val="16"/>
          <w:szCs w:val="22"/>
        </w:rPr>
        <w:t xml:space="preserve"> izvesti javno naročilo s podizvajalcem, </w:t>
      </w:r>
      <w:r w:rsidRPr="0095239D">
        <w:rPr>
          <w:rFonts w:ascii="Tahoma" w:hAnsi="Tahoma" w:cs="Tahoma"/>
          <w:i/>
          <w:iCs/>
          <w:sz w:val="16"/>
          <w:szCs w:val="22"/>
          <w:u w:val="single"/>
        </w:rPr>
        <w:t>ki zahteva neposredno plačilo</w:t>
      </w:r>
      <w:r w:rsidRPr="0095239D">
        <w:rPr>
          <w:rFonts w:ascii="Tahoma" w:hAnsi="Tahoma" w:cs="Tahoma"/>
          <w:i/>
          <w:iCs/>
          <w:sz w:val="16"/>
          <w:szCs w:val="22"/>
        </w:rPr>
        <w:t xml:space="preserve">, obrazca ni potrebno izpolniti.  </w:t>
      </w:r>
    </w:p>
    <w:p w14:paraId="7C8F9FCF" w14:textId="77777777" w:rsidR="0035268B" w:rsidRPr="0095239D" w:rsidRDefault="0035268B" w:rsidP="00D633AA">
      <w:pPr>
        <w:widowControl w:val="0"/>
        <w:jc w:val="both"/>
        <w:rPr>
          <w:rFonts w:ascii="Tahoma" w:hAnsi="Tahoma" w:cs="Tahoma"/>
          <w:i/>
          <w:iCs/>
          <w:sz w:val="18"/>
          <w:szCs w:val="22"/>
        </w:rPr>
      </w:pPr>
    </w:p>
    <w:p w14:paraId="2CF2CB8D" w14:textId="77777777" w:rsidR="0035268B" w:rsidRPr="0095239D" w:rsidRDefault="0035268B" w:rsidP="00D633AA">
      <w:pPr>
        <w:widowControl w:val="0"/>
        <w:spacing w:after="40"/>
        <w:jc w:val="both"/>
        <w:rPr>
          <w:rFonts w:ascii="Tahoma" w:hAnsi="Tahoma" w:cs="Tahoma"/>
          <w:b/>
          <w:i/>
          <w:sz w:val="16"/>
          <w:szCs w:val="18"/>
          <w:u w:val="single"/>
        </w:rPr>
      </w:pPr>
      <w:r w:rsidRPr="0095239D">
        <w:rPr>
          <w:rFonts w:ascii="Tahoma" w:hAnsi="Tahoma" w:cs="Tahoma"/>
          <w:b/>
          <w:i/>
          <w:sz w:val="16"/>
          <w:szCs w:val="18"/>
          <w:u w:val="single"/>
        </w:rPr>
        <w:t>Navodilo:</w:t>
      </w:r>
    </w:p>
    <w:p w14:paraId="7977A3BB" w14:textId="77777777" w:rsidR="0035268B" w:rsidRPr="0095239D" w:rsidRDefault="0035268B" w:rsidP="00D633AA">
      <w:pPr>
        <w:widowControl w:val="0"/>
        <w:jc w:val="both"/>
        <w:rPr>
          <w:rFonts w:ascii="Tahoma" w:hAnsi="Tahoma" w:cs="Tahoma"/>
          <w:i/>
          <w:iCs/>
          <w:sz w:val="16"/>
          <w:szCs w:val="22"/>
        </w:rPr>
      </w:pPr>
      <w:r w:rsidRPr="0095239D">
        <w:rPr>
          <w:rFonts w:ascii="Tahoma" w:hAnsi="Tahoma" w:cs="Tahoma"/>
          <w:i/>
          <w:iCs/>
          <w:sz w:val="16"/>
          <w:szCs w:val="22"/>
        </w:rPr>
        <w:t>Glavni izvajalec mora svojemu računu ali situaciji priložiti račun ali situacijo podizvajalca, ki ga je predhodno potrdil.</w:t>
      </w:r>
    </w:p>
    <w:p w14:paraId="7DD13005" w14:textId="77777777" w:rsidR="0035268B" w:rsidRPr="0095239D" w:rsidRDefault="0035268B" w:rsidP="00D633AA">
      <w:pPr>
        <w:widowControl w:val="0"/>
        <w:jc w:val="both"/>
        <w:rPr>
          <w:rFonts w:ascii="Tahoma" w:hAnsi="Tahoma" w:cs="Tahoma"/>
          <w:b/>
          <w:i/>
          <w:iCs/>
          <w:sz w:val="10"/>
          <w:szCs w:val="22"/>
        </w:rPr>
      </w:pPr>
    </w:p>
    <w:p w14:paraId="5D2C3004" w14:textId="68A547D3" w:rsidR="0035268B" w:rsidRPr="0095239D" w:rsidRDefault="0035268B" w:rsidP="00D633AA">
      <w:pPr>
        <w:widowControl w:val="0"/>
        <w:jc w:val="both"/>
        <w:rPr>
          <w:rFonts w:ascii="Tahoma" w:hAnsi="Tahoma" w:cs="Tahoma"/>
          <w:i/>
          <w:iCs/>
          <w:sz w:val="16"/>
          <w:szCs w:val="22"/>
        </w:rPr>
      </w:pPr>
      <w:r w:rsidRPr="0095239D">
        <w:rPr>
          <w:rFonts w:ascii="Tahoma" w:hAnsi="Tahoma" w:cs="Tahoma"/>
          <w:i/>
          <w:iCs/>
          <w:sz w:val="16"/>
          <w:szCs w:val="22"/>
        </w:rPr>
        <w:t xml:space="preserve">Ponudnik </w:t>
      </w:r>
      <w:r w:rsidRPr="0095239D">
        <w:rPr>
          <w:rFonts w:ascii="Tahoma" w:hAnsi="Tahoma" w:cs="Tahoma"/>
          <w:i/>
          <w:iCs/>
          <w:sz w:val="16"/>
          <w:szCs w:val="22"/>
          <w:u w:val="single"/>
        </w:rPr>
        <w:t>obrazec</w:t>
      </w:r>
      <w:r w:rsidRPr="0095239D">
        <w:rPr>
          <w:rFonts w:ascii="Tahoma" w:hAnsi="Tahoma" w:cs="Tahoma"/>
          <w:b/>
          <w:i/>
          <w:iCs/>
          <w:sz w:val="16"/>
          <w:szCs w:val="22"/>
        </w:rPr>
        <w:t xml:space="preserve"> </w:t>
      </w:r>
      <w:r w:rsidRPr="0095239D">
        <w:rPr>
          <w:rFonts w:ascii="Tahoma" w:hAnsi="Tahoma" w:cs="Tahoma"/>
          <w:i/>
          <w:iCs/>
          <w:sz w:val="16"/>
          <w:szCs w:val="22"/>
        </w:rPr>
        <w:t>v okviru sistema e-JN</w:t>
      </w:r>
      <w:r w:rsidRPr="0095239D">
        <w:rPr>
          <w:rFonts w:ascii="Tahoma" w:hAnsi="Tahoma" w:cs="Tahoma"/>
          <w:b/>
          <w:i/>
          <w:iCs/>
          <w:sz w:val="16"/>
          <w:szCs w:val="22"/>
        </w:rPr>
        <w:t xml:space="preserve"> </w:t>
      </w:r>
      <w:r w:rsidRPr="0095239D">
        <w:rPr>
          <w:rFonts w:ascii="Tahoma" w:hAnsi="Tahoma" w:cs="Tahoma"/>
          <w:b/>
          <w:i/>
          <w:iCs/>
          <w:sz w:val="16"/>
          <w:szCs w:val="22"/>
          <w:u w:val="single"/>
        </w:rPr>
        <w:t xml:space="preserve">naloži v </w:t>
      </w:r>
      <w:r w:rsidR="00375E15" w:rsidRPr="0095239D">
        <w:rPr>
          <w:rFonts w:ascii="Tahoma" w:hAnsi="Tahoma" w:cs="Tahoma"/>
          <w:b/>
          <w:i/>
          <w:iCs/>
          <w:sz w:val="16"/>
          <w:szCs w:val="22"/>
          <w:u w:val="single"/>
        </w:rPr>
        <w:t xml:space="preserve">Razdelek »DOKUMENTI«, del »Ostale priloge«. </w:t>
      </w:r>
      <w:r w:rsidRPr="0095239D">
        <w:rPr>
          <w:rFonts w:ascii="Tahoma" w:hAnsi="Tahoma" w:cs="Tahoma"/>
          <w:b/>
          <w:i/>
          <w:iCs/>
          <w:sz w:val="16"/>
          <w:szCs w:val="22"/>
          <w:u w:val="single"/>
        </w:rPr>
        <w:t>!!!</w:t>
      </w:r>
    </w:p>
    <w:p w14:paraId="033B0191" w14:textId="77777777" w:rsidR="00AE416A" w:rsidRPr="0095239D" w:rsidRDefault="00AE416A" w:rsidP="00D633AA">
      <w:pPr>
        <w:widowControl w:val="0"/>
        <w:jc w:val="both"/>
        <w:rPr>
          <w:rFonts w:ascii="Tahoma" w:hAnsi="Tahoma" w:cs="Tahoma"/>
          <w:i/>
          <w:iCs/>
          <w:sz w:val="18"/>
          <w:szCs w:val="22"/>
        </w:rPr>
      </w:pPr>
      <w:r w:rsidRPr="0095239D">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95239D" w14:paraId="0501095E" w14:textId="77777777" w:rsidTr="00AE416A">
        <w:tc>
          <w:tcPr>
            <w:tcW w:w="599" w:type="dxa"/>
            <w:tcBorders>
              <w:top w:val="single" w:sz="4" w:space="0" w:color="000000"/>
              <w:left w:val="single" w:sz="4" w:space="0" w:color="000000"/>
              <w:bottom w:val="single" w:sz="4" w:space="0" w:color="000000"/>
            </w:tcBorders>
          </w:tcPr>
          <w:p w14:paraId="09B7D1AD" w14:textId="77777777" w:rsidR="00AE416A" w:rsidRPr="0095239D" w:rsidRDefault="00AE416A" w:rsidP="00D633AA">
            <w:pPr>
              <w:widowControl w:val="0"/>
              <w:rPr>
                <w:rFonts w:ascii="Tahoma" w:eastAsia="Calibri" w:hAnsi="Tahoma" w:cs="Tahoma"/>
              </w:rPr>
            </w:pPr>
          </w:p>
        </w:tc>
        <w:tc>
          <w:tcPr>
            <w:tcW w:w="6716" w:type="dxa"/>
            <w:tcBorders>
              <w:top w:val="single" w:sz="4" w:space="0" w:color="000000"/>
              <w:bottom w:val="single" w:sz="4" w:space="0" w:color="000000"/>
            </w:tcBorders>
          </w:tcPr>
          <w:p w14:paraId="6BF37D97" w14:textId="77777777" w:rsidR="00AE416A" w:rsidRPr="0095239D" w:rsidRDefault="00AE416A" w:rsidP="00D633AA">
            <w:pPr>
              <w:widowControl w:val="0"/>
              <w:rPr>
                <w:rFonts w:ascii="Tahoma" w:eastAsia="Calibri" w:hAnsi="Tahoma" w:cs="Tahoma"/>
              </w:rPr>
            </w:pPr>
            <w:r w:rsidRPr="0095239D">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7725ECF9" w14:textId="77777777" w:rsidR="00AE416A" w:rsidRPr="0095239D" w:rsidRDefault="00BA6BE8" w:rsidP="00D633AA">
            <w:pPr>
              <w:widowControl w:val="0"/>
              <w:rPr>
                <w:rFonts w:ascii="Tahoma" w:eastAsia="Calibri" w:hAnsi="Tahoma" w:cs="Tahoma"/>
                <w:b/>
              </w:rPr>
            </w:pPr>
            <w:r w:rsidRPr="0095239D">
              <w:rPr>
                <w:rFonts w:ascii="Tahoma" w:eastAsia="Calibri" w:hAnsi="Tahoma" w:cs="Tahoma"/>
                <w:b/>
              </w:rPr>
              <w:t xml:space="preserve">Obrazec </w:t>
            </w:r>
            <w:r w:rsidR="00AE416A" w:rsidRPr="0095239D">
              <w:rPr>
                <w:rFonts w:ascii="Tahoma" w:eastAsia="Calibri" w:hAnsi="Tahoma" w:cs="Tahoma"/>
                <w:b/>
              </w:rPr>
              <w:t xml:space="preserve">2 k </w:t>
            </w:r>
            <w:r w:rsidRPr="0095239D">
              <w:rPr>
                <w:rFonts w:ascii="Tahoma" w:eastAsia="Calibri" w:hAnsi="Tahoma" w:cs="Tahoma"/>
                <w:b/>
              </w:rPr>
              <w:t xml:space="preserve">Prilogi </w:t>
            </w:r>
            <w:r w:rsidR="00AE416A" w:rsidRPr="0095239D">
              <w:rPr>
                <w:rFonts w:ascii="Tahoma" w:eastAsia="Calibri" w:hAnsi="Tahoma" w:cs="Tahoma"/>
                <w:b/>
              </w:rPr>
              <w:t>5</w:t>
            </w:r>
          </w:p>
        </w:tc>
      </w:tr>
    </w:tbl>
    <w:p w14:paraId="13D106D6" w14:textId="77777777" w:rsidR="00AE416A" w:rsidRPr="0095239D" w:rsidRDefault="00AE416A" w:rsidP="00D633AA">
      <w:pPr>
        <w:widowControl w:val="0"/>
        <w:rPr>
          <w:rFonts w:ascii="Tahoma" w:hAnsi="Tahoma" w:cs="Tahoma"/>
          <w:b/>
          <w:sz w:val="28"/>
        </w:rPr>
      </w:pPr>
    </w:p>
    <w:p w14:paraId="54FFEF3F" w14:textId="77777777" w:rsidR="00AE416A" w:rsidRPr="0095239D" w:rsidRDefault="00AE416A" w:rsidP="00D633AA">
      <w:pPr>
        <w:widowControl w:val="0"/>
        <w:rPr>
          <w:rFonts w:ascii="Tahoma" w:hAnsi="Tahoma" w:cs="Tahoma"/>
        </w:rPr>
      </w:pPr>
      <w:r w:rsidRPr="0095239D">
        <w:rPr>
          <w:rFonts w:ascii="Tahoma" w:hAnsi="Tahoma" w:cs="Tahoma"/>
        </w:rPr>
        <w:t xml:space="preserve">Podizvajalec :___________________________________________________________________________, </w:t>
      </w:r>
    </w:p>
    <w:p w14:paraId="798A23DE" w14:textId="77777777" w:rsidR="00AE416A" w:rsidRPr="0095239D" w:rsidRDefault="00AE416A" w:rsidP="00D633AA">
      <w:pPr>
        <w:widowControl w:val="0"/>
        <w:rPr>
          <w:rFonts w:ascii="Tahoma" w:hAnsi="Tahoma" w:cs="Tahoma"/>
        </w:rPr>
      </w:pPr>
    </w:p>
    <w:p w14:paraId="438EEFA3" w14:textId="77777777" w:rsidR="00AE416A" w:rsidRPr="0095239D" w:rsidRDefault="00AE416A" w:rsidP="00D633AA">
      <w:pPr>
        <w:widowControl w:val="0"/>
        <w:rPr>
          <w:rFonts w:ascii="Tahoma" w:hAnsi="Tahoma" w:cs="Tahoma"/>
        </w:rPr>
      </w:pPr>
      <w:r w:rsidRPr="0095239D">
        <w:rPr>
          <w:rFonts w:ascii="Tahoma" w:hAnsi="Tahoma" w:cs="Tahoma"/>
        </w:rPr>
        <w:t>ki nastopamo  kot podizvajalec pri ponudniku (glavnemu izvajalcu)</w:t>
      </w:r>
    </w:p>
    <w:p w14:paraId="5D8C20F2" w14:textId="77777777" w:rsidR="00AE416A" w:rsidRPr="0095239D" w:rsidRDefault="00AE416A" w:rsidP="00D633AA">
      <w:pPr>
        <w:widowControl w:val="0"/>
        <w:rPr>
          <w:rFonts w:ascii="Tahoma" w:hAnsi="Tahoma" w:cs="Tahoma"/>
          <w:b/>
          <w:sz w:val="8"/>
        </w:rPr>
      </w:pPr>
    </w:p>
    <w:p w14:paraId="63D8D0DC" w14:textId="77777777" w:rsidR="00AE416A" w:rsidRPr="0095239D" w:rsidRDefault="00AE416A" w:rsidP="00D633AA">
      <w:pPr>
        <w:widowControl w:val="0"/>
        <w:rPr>
          <w:rFonts w:ascii="Tahoma" w:hAnsi="Tahoma" w:cs="Tahoma"/>
        </w:rPr>
      </w:pPr>
      <w:r w:rsidRPr="0095239D">
        <w:rPr>
          <w:rFonts w:ascii="Tahoma" w:hAnsi="Tahoma" w:cs="Tahoma"/>
          <w:b/>
        </w:rPr>
        <w:t xml:space="preserve">________________________________________________________________________ </w:t>
      </w:r>
    </w:p>
    <w:p w14:paraId="0FD165CF" w14:textId="77777777" w:rsidR="00AE416A" w:rsidRPr="0095239D" w:rsidRDefault="00AE416A" w:rsidP="00D633AA">
      <w:pPr>
        <w:widowControl w:val="0"/>
        <w:rPr>
          <w:rFonts w:ascii="Tahoma" w:hAnsi="Tahoma" w:cs="Tahoma"/>
          <w:b/>
        </w:rPr>
      </w:pPr>
    </w:p>
    <w:p w14:paraId="6F3B8087" w14:textId="390AF4B1" w:rsidR="00AE416A" w:rsidRPr="0095239D" w:rsidRDefault="00AE416A" w:rsidP="00D633AA">
      <w:pPr>
        <w:widowControl w:val="0"/>
        <w:rPr>
          <w:rFonts w:ascii="Tahoma" w:hAnsi="Tahoma" w:cs="Tahoma"/>
        </w:rPr>
      </w:pPr>
      <w:r w:rsidRPr="0095239D">
        <w:rPr>
          <w:rFonts w:ascii="Tahoma" w:hAnsi="Tahoma" w:cs="Tahoma"/>
        </w:rPr>
        <w:t>za izvedbo javnega naročila št.</w:t>
      </w:r>
      <w:r w:rsidRPr="0095239D">
        <w:rPr>
          <w:rFonts w:ascii="Tahoma" w:hAnsi="Tahoma" w:cs="Tahoma"/>
          <w:b/>
        </w:rPr>
        <w:t xml:space="preserve"> </w:t>
      </w:r>
      <w:r w:rsidR="004D1C49" w:rsidRPr="0095239D">
        <w:rPr>
          <w:rFonts w:ascii="Tahoma" w:hAnsi="Tahoma" w:cs="Tahoma"/>
          <w:b/>
        </w:rPr>
        <w:t>ENLJ-VOD-SP-474/25</w:t>
      </w:r>
      <w:r w:rsidR="00A04B6A"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rPr>
        <w:t xml:space="preserve"> </w:t>
      </w:r>
      <w:r w:rsidRPr="0095239D">
        <w:rPr>
          <w:rFonts w:ascii="Tahoma" w:hAnsi="Tahoma" w:cs="Tahoma"/>
          <w:b/>
        </w:rPr>
        <w:t xml:space="preserve">  </w:t>
      </w:r>
    </w:p>
    <w:p w14:paraId="58BE9C13" w14:textId="77777777" w:rsidR="00AE416A" w:rsidRPr="0095239D" w:rsidRDefault="00AE416A" w:rsidP="00D633AA">
      <w:pPr>
        <w:widowControl w:val="0"/>
        <w:rPr>
          <w:rFonts w:ascii="Tahoma" w:hAnsi="Tahoma" w:cs="Tahoma"/>
          <w:b/>
        </w:rPr>
      </w:pPr>
    </w:p>
    <w:p w14:paraId="2376676F" w14:textId="77777777" w:rsidR="00AE416A" w:rsidRPr="0095239D" w:rsidRDefault="00AE416A" w:rsidP="00D633AA">
      <w:pPr>
        <w:widowControl w:val="0"/>
        <w:jc w:val="center"/>
        <w:rPr>
          <w:rFonts w:ascii="Tahoma" w:hAnsi="Tahoma" w:cs="Tahoma"/>
          <w:b/>
        </w:rPr>
      </w:pPr>
    </w:p>
    <w:p w14:paraId="106AE1B2" w14:textId="77777777" w:rsidR="00AE416A" w:rsidRPr="0095239D" w:rsidRDefault="00AE416A" w:rsidP="00D633AA">
      <w:pPr>
        <w:widowControl w:val="0"/>
        <w:jc w:val="center"/>
        <w:rPr>
          <w:rFonts w:ascii="Tahoma" w:hAnsi="Tahoma" w:cs="Tahoma"/>
          <w:b/>
          <w:sz w:val="22"/>
          <w:szCs w:val="22"/>
        </w:rPr>
      </w:pPr>
      <w:r w:rsidRPr="0095239D">
        <w:rPr>
          <w:rFonts w:ascii="Tahoma" w:hAnsi="Tahoma" w:cs="Tahoma"/>
          <w:b/>
          <w:sz w:val="22"/>
          <w:szCs w:val="22"/>
        </w:rPr>
        <w:t>SOGLAŠAM,</w:t>
      </w:r>
    </w:p>
    <w:p w14:paraId="6F61315E" w14:textId="77777777" w:rsidR="00AE416A" w:rsidRPr="0095239D" w:rsidRDefault="00AE416A" w:rsidP="00D633AA">
      <w:pPr>
        <w:widowControl w:val="0"/>
        <w:rPr>
          <w:rFonts w:ascii="Tahoma" w:hAnsi="Tahoma" w:cs="Tahoma"/>
          <w:b/>
        </w:rPr>
      </w:pPr>
    </w:p>
    <w:p w14:paraId="7EAFDCD4" w14:textId="77777777" w:rsidR="00AE416A" w:rsidRPr="0095239D" w:rsidRDefault="00AE416A" w:rsidP="00D633AA">
      <w:pPr>
        <w:widowControl w:val="0"/>
        <w:rPr>
          <w:rFonts w:ascii="Tahoma" w:hAnsi="Tahoma" w:cs="Tahoma"/>
          <w:b/>
        </w:rPr>
      </w:pPr>
    </w:p>
    <w:p w14:paraId="3BB7B09E" w14:textId="77777777" w:rsidR="00AE416A" w:rsidRPr="0095239D" w:rsidRDefault="00AE416A" w:rsidP="00D633AA">
      <w:pPr>
        <w:widowControl w:val="0"/>
        <w:spacing w:line="276" w:lineRule="auto"/>
        <w:jc w:val="both"/>
        <w:rPr>
          <w:rFonts w:ascii="Tahoma" w:hAnsi="Tahoma" w:cs="Tahoma"/>
        </w:rPr>
      </w:pPr>
      <w:r w:rsidRPr="0095239D">
        <w:rPr>
          <w:rFonts w:ascii="Tahoma" w:hAnsi="Tahoma" w:cs="Tahoma"/>
        </w:rPr>
        <w:t xml:space="preserve">da nam naročnik </w:t>
      </w:r>
      <w:r w:rsidR="005F3C09" w:rsidRPr="0095239D">
        <w:rPr>
          <w:rFonts w:ascii="Tahoma" w:hAnsi="Tahoma" w:cs="Tahoma"/>
          <w:bCs/>
        </w:rPr>
        <w:t xml:space="preserve">JAVNO PODJETJE ENERGETIKA LJUBLJANA </w:t>
      </w:r>
      <w:proofErr w:type="spellStart"/>
      <w:r w:rsidR="005F3C09" w:rsidRPr="0095239D">
        <w:rPr>
          <w:rFonts w:ascii="Tahoma" w:hAnsi="Tahoma" w:cs="Tahoma"/>
          <w:bCs/>
        </w:rPr>
        <w:t>d.o.o</w:t>
      </w:r>
      <w:proofErr w:type="spellEnd"/>
      <w:r w:rsidR="005F3C09" w:rsidRPr="0095239D">
        <w:rPr>
          <w:rFonts w:ascii="Tahoma" w:hAnsi="Tahoma" w:cs="Tahoma"/>
          <w:bCs/>
        </w:rPr>
        <w:t>., Verovškova ulica 62, 1000 Ljubljana</w:t>
      </w:r>
      <w:r w:rsidRPr="0095239D">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10FF8421" w14:textId="77777777" w:rsidR="00AE416A" w:rsidRPr="0095239D" w:rsidRDefault="00AE416A" w:rsidP="00D633AA">
      <w:pPr>
        <w:widowControl w:val="0"/>
        <w:rPr>
          <w:b/>
        </w:rPr>
      </w:pPr>
      <w:r w:rsidRPr="0095239D">
        <w:rPr>
          <w:b/>
        </w:rPr>
        <w:t xml:space="preserve"> </w:t>
      </w:r>
    </w:p>
    <w:p w14:paraId="357C9A97" w14:textId="77777777" w:rsidR="00AE416A" w:rsidRPr="0095239D" w:rsidRDefault="00AE416A" w:rsidP="00D633AA">
      <w:pPr>
        <w:widowControl w:val="0"/>
        <w:rPr>
          <w:b/>
        </w:rPr>
      </w:pPr>
    </w:p>
    <w:p w14:paraId="084359F7" w14:textId="77777777" w:rsidR="00AE416A" w:rsidRPr="0095239D" w:rsidRDefault="00AE416A" w:rsidP="00D633AA">
      <w:pPr>
        <w:widowControl w:val="0"/>
        <w:rPr>
          <w:b/>
        </w:rPr>
      </w:pPr>
    </w:p>
    <w:p w14:paraId="1ADF1AAC" w14:textId="77777777" w:rsidR="00AE416A" w:rsidRPr="0095239D" w:rsidRDefault="00AE416A" w:rsidP="00D633AA">
      <w:pPr>
        <w:widowControl w:val="0"/>
        <w:rPr>
          <w:b/>
        </w:rPr>
      </w:pPr>
    </w:p>
    <w:p w14:paraId="7C0EE5F6" w14:textId="77777777" w:rsidR="00AE416A" w:rsidRPr="0095239D" w:rsidRDefault="00AE416A" w:rsidP="00D633AA">
      <w:pPr>
        <w:widowControl w:val="0"/>
        <w:rPr>
          <w:b/>
        </w:rPr>
      </w:pPr>
    </w:p>
    <w:p w14:paraId="62991862" w14:textId="77777777" w:rsidR="00AE416A" w:rsidRPr="0095239D" w:rsidRDefault="00AE416A" w:rsidP="00D633AA">
      <w:pPr>
        <w:widowControl w:val="0"/>
        <w:rPr>
          <w:b/>
        </w:rPr>
      </w:pPr>
    </w:p>
    <w:p w14:paraId="264957EC" w14:textId="77777777" w:rsidR="00AE416A" w:rsidRPr="0095239D" w:rsidRDefault="00AE416A" w:rsidP="00D633AA">
      <w:pPr>
        <w:widowControl w:val="0"/>
        <w:rPr>
          <w:b/>
        </w:rPr>
      </w:pPr>
    </w:p>
    <w:p w14:paraId="66BEB6EC" w14:textId="77777777" w:rsidR="00AE416A" w:rsidRPr="0095239D" w:rsidRDefault="00AE416A" w:rsidP="00D633AA">
      <w:pPr>
        <w:widowControl w:val="0"/>
        <w:rPr>
          <w:rFonts w:ascii="Tahoma" w:hAnsi="Tahoma" w:cs="Tahoma"/>
          <w:b/>
        </w:rPr>
      </w:pPr>
    </w:p>
    <w:p w14:paraId="3D7C72CC" w14:textId="77777777" w:rsidR="00AE416A" w:rsidRPr="0095239D" w:rsidRDefault="00AE416A" w:rsidP="00D633AA">
      <w:pPr>
        <w:widowControl w:val="0"/>
        <w:rPr>
          <w:rFonts w:ascii="Tahoma" w:hAnsi="Tahoma" w:cs="Tahoma"/>
        </w:rPr>
      </w:pPr>
      <w:r w:rsidRPr="0095239D">
        <w:rPr>
          <w:rFonts w:ascii="Tahoma" w:hAnsi="Tahoma" w:cs="Tahoma"/>
        </w:rPr>
        <w:t>____________________________                     Žig                     _______________________________</w:t>
      </w:r>
    </w:p>
    <w:p w14:paraId="6A4CC7A3" w14:textId="77777777" w:rsidR="00AE416A" w:rsidRPr="0095239D" w:rsidRDefault="009D6F71" w:rsidP="00D633AA">
      <w:pPr>
        <w:widowControl w:val="0"/>
        <w:rPr>
          <w:rFonts w:ascii="Tahoma" w:hAnsi="Tahoma" w:cs="Tahoma"/>
          <w:sz w:val="18"/>
        </w:rPr>
      </w:pPr>
      <w:r w:rsidRPr="0095239D">
        <w:rPr>
          <w:rFonts w:ascii="Tahoma" w:hAnsi="Tahoma" w:cs="Tahoma"/>
          <w:sz w:val="18"/>
        </w:rPr>
        <w:t xml:space="preserve">          </w:t>
      </w:r>
      <w:r w:rsidR="00AE416A" w:rsidRPr="0095239D">
        <w:rPr>
          <w:rFonts w:ascii="Tahoma" w:hAnsi="Tahoma" w:cs="Tahoma"/>
          <w:sz w:val="18"/>
        </w:rPr>
        <w:t xml:space="preserve">(Kraj in datum)                                                                         </w:t>
      </w:r>
      <w:r w:rsidRPr="0095239D">
        <w:rPr>
          <w:rFonts w:ascii="Tahoma" w:hAnsi="Tahoma" w:cs="Tahoma"/>
          <w:sz w:val="18"/>
        </w:rPr>
        <w:t xml:space="preserve">   </w:t>
      </w:r>
      <w:r w:rsidR="00E03402" w:rsidRPr="0095239D">
        <w:rPr>
          <w:rFonts w:ascii="Tahoma" w:hAnsi="Tahoma" w:cs="Tahoma"/>
          <w:sz w:val="18"/>
        </w:rPr>
        <w:t>(</w:t>
      </w:r>
      <w:r w:rsidR="00AE416A" w:rsidRPr="0095239D">
        <w:rPr>
          <w:rFonts w:ascii="Tahoma" w:hAnsi="Tahoma" w:cs="Tahoma"/>
          <w:sz w:val="18"/>
        </w:rPr>
        <w:t>Podpis odgovorne osebe podizvajalca)</w:t>
      </w:r>
    </w:p>
    <w:p w14:paraId="1E9395A7" w14:textId="77777777" w:rsidR="00AE416A" w:rsidRPr="0095239D" w:rsidRDefault="00AE416A" w:rsidP="00D633AA">
      <w:pPr>
        <w:widowControl w:val="0"/>
      </w:pPr>
    </w:p>
    <w:p w14:paraId="1EE0EE8D" w14:textId="77777777" w:rsidR="00AE416A" w:rsidRPr="0095239D" w:rsidRDefault="00AE416A" w:rsidP="00D633AA">
      <w:pPr>
        <w:widowControl w:val="0"/>
      </w:pPr>
    </w:p>
    <w:p w14:paraId="362C6A9E" w14:textId="77777777" w:rsidR="00AE416A" w:rsidRPr="0095239D" w:rsidRDefault="00AE416A" w:rsidP="00D633AA">
      <w:pPr>
        <w:widowControl w:val="0"/>
      </w:pPr>
    </w:p>
    <w:p w14:paraId="61030F9B" w14:textId="77777777" w:rsidR="00AE416A" w:rsidRPr="0095239D" w:rsidRDefault="00AE416A" w:rsidP="00D633AA">
      <w:pPr>
        <w:widowControl w:val="0"/>
      </w:pPr>
    </w:p>
    <w:p w14:paraId="4D7A8FD7" w14:textId="77777777" w:rsidR="00AE416A" w:rsidRPr="0095239D" w:rsidRDefault="00AE416A" w:rsidP="00D633AA">
      <w:pPr>
        <w:widowControl w:val="0"/>
      </w:pPr>
    </w:p>
    <w:p w14:paraId="71ECFF79" w14:textId="77777777" w:rsidR="00AE416A" w:rsidRPr="0095239D" w:rsidRDefault="00AE416A" w:rsidP="00D633AA">
      <w:pPr>
        <w:widowControl w:val="0"/>
      </w:pPr>
    </w:p>
    <w:p w14:paraId="2C11B307" w14:textId="77777777" w:rsidR="00AE416A" w:rsidRPr="0095239D" w:rsidRDefault="00AE416A" w:rsidP="00D633AA">
      <w:pPr>
        <w:widowControl w:val="0"/>
      </w:pPr>
    </w:p>
    <w:p w14:paraId="3E0DE6F0" w14:textId="77777777" w:rsidR="00AE416A" w:rsidRPr="0095239D" w:rsidRDefault="00AE416A" w:rsidP="00D633AA">
      <w:pPr>
        <w:widowControl w:val="0"/>
      </w:pPr>
    </w:p>
    <w:p w14:paraId="36616565" w14:textId="77777777" w:rsidR="00AE416A" w:rsidRPr="0095239D" w:rsidRDefault="00AE416A" w:rsidP="00D633AA">
      <w:pPr>
        <w:widowControl w:val="0"/>
      </w:pPr>
    </w:p>
    <w:p w14:paraId="517BB639" w14:textId="77777777" w:rsidR="00AE416A" w:rsidRPr="0095239D" w:rsidRDefault="00AE416A" w:rsidP="00D633AA">
      <w:pPr>
        <w:widowControl w:val="0"/>
      </w:pPr>
    </w:p>
    <w:p w14:paraId="120A7D14" w14:textId="77777777" w:rsidR="00AE416A" w:rsidRPr="0095239D" w:rsidRDefault="00AE416A" w:rsidP="00D633AA">
      <w:pPr>
        <w:widowControl w:val="0"/>
      </w:pPr>
    </w:p>
    <w:p w14:paraId="376D2FF9" w14:textId="77777777" w:rsidR="00AE416A" w:rsidRPr="0095239D" w:rsidRDefault="00AE416A" w:rsidP="00D633AA">
      <w:pPr>
        <w:widowControl w:val="0"/>
      </w:pPr>
    </w:p>
    <w:p w14:paraId="72D636C6" w14:textId="77777777" w:rsidR="0035268B" w:rsidRPr="0095239D" w:rsidRDefault="0035268B" w:rsidP="00D633AA">
      <w:pPr>
        <w:widowControl w:val="0"/>
        <w:spacing w:after="40"/>
        <w:jc w:val="both"/>
        <w:rPr>
          <w:rFonts w:ascii="Tahoma" w:hAnsi="Tahoma" w:cs="Tahoma"/>
          <w:b/>
          <w:i/>
          <w:sz w:val="16"/>
          <w:szCs w:val="18"/>
          <w:u w:val="single"/>
        </w:rPr>
      </w:pPr>
      <w:r w:rsidRPr="0095239D">
        <w:rPr>
          <w:rFonts w:ascii="Tahoma" w:hAnsi="Tahoma" w:cs="Tahoma"/>
          <w:b/>
          <w:i/>
          <w:sz w:val="16"/>
          <w:szCs w:val="18"/>
          <w:u w:val="single"/>
        </w:rPr>
        <w:t xml:space="preserve">Opomba: </w:t>
      </w:r>
    </w:p>
    <w:p w14:paraId="1F004989" w14:textId="77777777" w:rsidR="0035268B" w:rsidRPr="0095239D" w:rsidRDefault="0035268B" w:rsidP="00D633AA">
      <w:pPr>
        <w:widowControl w:val="0"/>
        <w:jc w:val="both"/>
        <w:rPr>
          <w:b/>
          <w:sz w:val="18"/>
        </w:rPr>
      </w:pPr>
      <w:r w:rsidRPr="0095239D">
        <w:rPr>
          <w:rFonts w:ascii="Tahoma" w:hAnsi="Tahoma" w:cs="Tahoma"/>
          <w:i/>
          <w:iCs/>
          <w:sz w:val="16"/>
          <w:szCs w:val="22"/>
        </w:rPr>
        <w:t>Obrazec se izpolni in podpiše kadar namerava ponudnik izvesti javno naročilo s podizvajalcem, ki zahteva neposredno plačilo v skladu s 94. členom ZJN-3, ter posledično služi kot priloga k pogodbi o izvedbi javnega naročila.</w:t>
      </w:r>
    </w:p>
    <w:p w14:paraId="6911CD21" w14:textId="77777777" w:rsidR="0035268B" w:rsidRPr="0095239D" w:rsidRDefault="0035268B" w:rsidP="00D633AA">
      <w:pPr>
        <w:widowControl w:val="0"/>
        <w:jc w:val="both"/>
        <w:rPr>
          <w:rFonts w:ascii="Tahoma" w:hAnsi="Tahoma" w:cs="Tahoma"/>
          <w:i/>
          <w:iCs/>
          <w:sz w:val="16"/>
          <w:szCs w:val="22"/>
        </w:rPr>
      </w:pPr>
    </w:p>
    <w:p w14:paraId="6AF76C50" w14:textId="77777777" w:rsidR="0035268B" w:rsidRPr="0095239D" w:rsidRDefault="0035268B" w:rsidP="00D633AA">
      <w:pPr>
        <w:widowControl w:val="0"/>
        <w:jc w:val="both"/>
        <w:rPr>
          <w:rFonts w:ascii="Tahoma" w:hAnsi="Tahoma" w:cs="Tahoma"/>
          <w:i/>
          <w:iCs/>
          <w:sz w:val="16"/>
          <w:szCs w:val="22"/>
        </w:rPr>
      </w:pPr>
      <w:r w:rsidRPr="0095239D">
        <w:rPr>
          <w:rFonts w:ascii="Tahoma" w:hAnsi="Tahoma" w:cs="Tahoma"/>
          <w:i/>
          <w:iCs/>
          <w:sz w:val="16"/>
          <w:szCs w:val="22"/>
        </w:rPr>
        <w:t xml:space="preserve">V primeru, da ponudnik ne namerava izvesti javno naročilo s podizvajalcem, ki zahteva neposredno plačilo, obrazca ni potrebno izpolniti.  </w:t>
      </w:r>
    </w:p>
    <w:p w14:paraId="31032689" w14:textId="77777777" w:rsidR="0035268B" w:rsidRPr="0095239D" w:rsidRDefault="0035268B" w:rsidP="00D633AA">
      <w:pPr>
        <w:widowControl w:val="0"/>
        <w:rPr>
          <w:sz w:val="18"/>
        </w:rPr>
      </w:pPr>
    </w:p>
    <w:p w14:paraId="60EA17C8" w14:textId="77777777" w:rsidR="0035268B" w:rsidRPr="0095239D" w:rsidRDefault="0035268B" w:rsidP="00D633AA">
      <w:pPr>
        <w:widowControl w:val="0"/>
        <w:rPr>
          <w:sz w:val="18"/>
        </w:rPr>
      </w:pPr>
    </w:p>
    <w:p w14:paraId="0F9F2E79" w14:textId="77777777" w:rsidR="0035268B" w:rsidRPr="0095239D" w:rsidRDefault="0035268B" w:rsidP="00D633AA">
      <w:pPr>
        <w:widowControl w:val="0"/>
        <w:rPr>
          <w:rFonts w:ascii="Tahoma" w:hAnsi="Tahoma" w:cs="Tahoma"/>
          <w:sz w:val="18"/>
        </w:rPr>
      </w:pPr>
      <w:r w:rsidRPr="0095239D">
        <w:rPr>
          <w:rFonts w:ascii="Tahoma" w:hAnsi="Tahoma" w:cs="Tahoma"/>
          <w:b/>
          <w:i/>
          <w:sz w:val="16"/>
          <w:szCs w:val="18"/>
        </w:rPr>
        <w:t xml:space="preserve">Navodilo: </w:t>
      </w:r>
    </w:p>
    <w:p w14:paraId="68C69120" w14:textId="3F4F2787" w:rsidR="0035268B" w:rsidRPr="0095239D" w:rsidRDefault="0035268B" w:rsidP="00D633AA">
      <w:pPr>
        <w:widowControl w:val="0"/>
        <w:tabs>
          <w:tab w:val="left" w:pos="567"/>
          <w:tab w:val="num" w:pos="851"/>
          <w:tab w:val="left" w:pos="993"/>
        </w:tabs>
        <w:jc w:val="both"/>
        <w:rPr>
          <w:rFonts w:ascii="Tahoma" w:hAnsi="Tahoma" w:cs="Tahoma"/>
          <w:sz w:val="18"/>
        </w:rPr>
      </w:pPr>
      <w:r w:rsidRPr="0095239D">
        <w:rPr>
          <w:rFonts w:ascii="Tahoma" w:hAnsi="Tahoma" w:cs="Tahoma"/>
          <w:i/>
          <w:sz w:val="16"/>
        </w:rPr>
        <w:t xml:space="preserve">Ponudnik </w:t>
      </w:r>
      <w:r w:rsidRPr="0095239D">
        <w:rPr>
          <w:rFonts w:ascii="Tahoma" w:hAnsi="Tahoma" w:cs="Tahoma"/>
          <w:i/>
          <w:sz w:val="16"/>
          <w:u w:val="single"/>
        </w:rPr>
        <w:t>obrazec</w:t>
      </w:r>
      <w:r w:rsidRPr="0095239D">
        <w:rPr>
          <w:rFonts w:ascii="Tahoma" w:hAnsi="Tahoma" w:cs="Tahoma"/>
          <w:b/>
          <w:i/>
          <w:sz w:val="16"/>
        </w:rPr>
        <w:t xml:space="preserve"> </w:t>
      </w:r>
      <w:r w:rsidRPr="0095239D">
        <w:rPr>
          <w:rFonts w:ascii="Tahoma" w:hAnsi="Tahoma" w:cs="Tahoma"/>
          <w:i/>
          <w:sz w:val="16"/>
        </w:rPr>
        <w:t>v okviru sistema e-JN</w:t>
      </w:r>
      <w:r w:rsidRPr="0095239D">
        <w:rPr>
          <w:rFonts w:ascii="Tahoma" w:hAnsi="Tahoma" w:cs="Tahoma"/>
          <w:b/>
          <w:i/>
          <w:sz w:val="16"/>
        </w:rPr>
        <w:t xml:space="preserve"> </w:t>
      </w:r>
      <w:r w:rsidRPr="0095239D">
        <w:rPr>
          <w:rFonts w:ascii="Tahoma" w:hAnsi="Tahoma" w:cs="Tahoma"/>
          <w:b/>
          <w:i/>
          <w:sz w:val="16"/>
          <w:u w:val="single"/>
        </w:rPr>
        <w:t xml:space="preserve">naloži ločeno v </w:t>
      </w:r>
      <w:r w:rsidR="00375E15" w:rsidRPr="0095239D">
        <w:rPr>
          <w:rFonts w:ascii="Tahoma" w:hAnsi="Tahoma" w:cs="Tahoma"/>
          <w:b/>
          <w:i/>
          <w:sz w:val="16"/>
          <w:u w:val="single"/>
        </w:rPr>
        <w:t xml:space="preserve">Razdelek »DOKUMENTI«, del »Ostale priloge«. </w:t>
      </w:r>
      <w:r w:rsidRPr="0095239D">
        <w:rPr>
          <w:rFonts w:ascii="Tahoma" w:hAnsi="Tahoma" w:cs="Tahoma"/>
          <w:b/>
          <w:i/>
          <w:sz w:val="16"/>
          <w:u w:val="single"/>
        </w:rPr>
        <w:t>!!!</w:t>
      </w:r>
    </w:p>
    <w:p w14:paraId="24BA692B" w14:textId="77777777" w:rsidR="0035268B" w:rsidRPr="0095239D" w:rsidRDefault="0035268B" w:rsidP="00D633AA">
      <w:pPr>
        <w:widowControl w:val="0"/>
      </w:pPr>
    </w:p>
    <w:p w14:paraId="1E6169B8" w14:textId="77777777" w:rsidR="00AE416A" w:rsidRPr="0095239D" w:rsidRDefault="00AE416A" w:rsidP="00D633AA">
      <w:pPr>
        <w:widowControl w:val="0"/>
      </w:pPr>
    </w:p>
    <w:p w14:paraId="1A217C2E" w14:textId="77777777" w:rsidR="00AE416A" w:rsidRPr="0095239D" w:rsidRDefault="00AE416A" w:rsidP="00D633AA">
      <w:pPr>
        <w:widowControl w:val="0"/>
      </w:pPr>
    </w:p>
    <w:p w14:paraId="11A5BD5E" w14:textId="77777777" w:rsidR="00AE416A" w:rsidRPr="0095239D" w:rsidRDefault="00AE416A" w:rsidP="00D633AA">
      <w:pPr>
        <w:widowControl w:val="0"/>
        <w:tabs>
          <w:tab w:val="left" w:pos="567"/>
          <w:tab w:val="num" w:pos="851"/>
          <w:tab w:val="left" w:pos="993"/>
        </w:tabs>
        <w:jc w:val="both"/>
        <w:rPr>
          <w:rFonts w:ascii="Tahoma" w:hAnsi="Tahoma" w:cs="Tahoma"/>
        </w:rPr>
      </w:pPr>
    </w:p>
    <w:p w14:paraId="1E5E6BA9" w14:textId="77777777" w:rsidR="00AE416A" w:rsidRPr="0095239D" w:rsidRDefault="00AE416A" w:rsidP="00D633AA">
      <w:pPr>
        <w:widowControl w:val="0"/>
      </w:pPr>
    </w:p>
    <w:p w14:paraId="2754E1D3" w14:textId="77777777" w:rsidR="00AE416A" w:rsidRPr="0095239D" w:rsidRDefault="00AE416A" w:rsidP="00D633AA">
      <w:pPr>
        <w:widowControl w:val="0"/>
      </w:pPr>
    </w:p>
    <w:p w14:paraId="7E6834AA" w14:textId="77777777" w:rsidR="00AE416A" w:rsidRPr="0095239D" w:rsidRDefault="000A7512" w:rsidP="00D633AA">
      <w:pPr>
        <w:widowControl w:val="0"/>
      </w:pPr>
      <w:r w:rsidRPr="0095239D">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95239D" w14:paraId="19EFDCC7" w14:textId="77777777" w:rsidTr="00AE416A">
        <w:tc>
          <w:tcPr>
            <w:tcW w:w="599" w:type="dxa"/>
            <w:tcBorders>
              <w:top w:val="single" w:sz="4" w:space="0" w:color="auto"/>
              <w:bottom w:val="single" w:sz="4" w:space="0" w:color="auto"/>
              <w:right w:val="nil"/>
            </w:tcBorders>
          </w:tcPr>
          <w:p w14:paraId="7EB955DD" w14:textId="77777777" w:rsidR="00AE416A" w:rsidRPr="0095239D" w:rsidRDefault="00AE416A" w:rsidP="00D633AA">
            <w:pPr>
              <w:widowControl w:val="0"/>
              <w:jc w:val="right"/>
              <w:rPr>
                <w:rFonts w:ascii="Tahoma" w:hAnsi="Tahoma" w:cs="Tahoma"/>
              </w:rPr>
            </w:pPr>
            <w:r w:rsidRPr="0095239D">
              <w:lastRenderedPageBreak/>
              <w:br w:type="page"/>
            </w:r>
            <w:r w:rsidRPr="0095239D">
              <w:br w:type="page"/>
            </w:r>
            <w:r w:rsidRPr="0095239D">
              <w:br w:type="page"/>
            </w:r>
            <w:r w:rsidRPr="0095239D">
              <w:rPr>
                <w:rFonts w:ascii="Tahoma" w:hAnsi="Tahoma" w:cs="Tahoma"/>
                <w:b/>
              </w:rPr>
              <w:br w:type="page"/>
            </w:r>
          </w:p>
        </w:tc>
        <w:tc>
          <w:tcPr>
            <w:tcW w:w="7653" w:type="dxa"/>
            <w:tcBorders>
              <w:top w:val="single" w:sz="4" w:space="0" w:color="auto"/>
              <w:left w:val="nil"/>
              <w:bottom w:val="single" w:sz="4" w:space="0" w:color="auto"/>
            </w:tcBorders>
          </w:tcPr>
          <w:p w14:paraId="27200615" w14:textId="77777777" w:rsidR="00AE416A" w:rsidRPr="0095239D" w:rsidRDefault="00AE416A" w:rsidP="00D633AA">
            <w:pPr>
              <w:widowControl w:val="0"/>
              <w:jc w:val="both"/>
              <w:rPr>
                <w:rFonts w:ascii="Tahoma" w:hAnsi="Tahoma" w:cs="Tahoma"/>
              </w:rPr>
            </w:pPr>
            <w:r w:rsidRPr="0095239D">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29624C8" w14:textId="77777777" w:rsidR="00AE416A" w:rsidRPr="0095239D" w:rsidRDefault="00BA6BE8"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tcBorders>
          </w:tcPr>
          <w:p w14:paraId="250DB545" w14:textId="77777777" w:rsidR="00AE416A" w:rsidRPr="0095239D" w:rsidRDefault="00AE416A" w:rsidP="00D633AA">
            <w:pPr>
              <w:widowControl w:val="0"/>
              <w:rPr>
                <w:rFonts w:ascii="Tahoma" w:hAnsi="Tahoma" w:cs="Tahoma"/>
                <w:b/>
                <w:i/>
              </w:rPr>
            </w:pPr>
            <w:r w:rsidRPr="0095239D">
              <w:rPr>
                <w:rFonts w:ascii="Tahoma" w:hAnsi="Tahoma" w:cs="Tahoma"/>
                <w:b/>
                <w:i/>
              </w:rPr>
              <w:t>6</w:t>
            </w:r>
          </w:p>
        </w:tc>
      </w:tr>
    </w:tbl>
    <w:p w14:paraId="21F5876D" w14:textId="77777777" w:rsidR="00AE416A" w:rsidRPr="0095239D" w:rsidRDefault="00AE416A" w:rsidP="00D633AA">
      <w:pPr>
        <w:widowControl w:val="0"/>
        <w:rPr>
          <w:rFonts w:ascii="Tahoma" w:hAnsi="Tahoma" w:cs="Tahoma"/>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D6F71" w:rsidRPr="0095239D" w14:paraId="6D01DBF3" w14:textId="77777777" w:rsidTr="00444B27">
        <w:trPr>
          <w:trHeight w:val="511"/>
          <w:jc w:val="center"/>
        </w:trPr>
        <w:tc>
          <w:tcPr>
            <w:tcW w:w="9637" w:type="dxa"/>
            <w:gridSpan w:val="3"/>
            <w:vAlign w:val="center"/>
          </w:tcPr>
          <w:p w14:paraId="63591EDC" w14:textId="3DF2F884" w:rsidR="009D6F71" w:rsidRPr="0095239D" w:rsidRDefault="009D6F71" w:rsidP="00D633AA">
            <w:pPr>
              <w:widowControl w:val="0"/>
              <w:jc w:val="center"/>
              <w:rPr>
                <w:rFonts w:ascii="Tahoma" w:hAnsi="Tahoma" w:cs="Tahoma"/>
                <w:sz w:val="18"/>
                <w:szCs w:val="18"/>
              </w:rPr>
            </w:pPr>
            <w:r w:rsidRPr="0095239D">
              <w:rPr>
                <w:rFonts w:ascii="Tahoma" w:hAnsi="Tahoma" w:cs="Tahoma"/>
                <w:sz w:val="18"/>
                <w:szCs w:val="18"/>
              </w:rPr>
              <w:t xml:space="preserve">Javno naročilo: </w:t>
            </w:r>
            <w:r w:rsidR="004D1C49" w:rsidRPr="0095239D">
              <w:rPr>
                <w:rFonts w:ascii="Tahoma" w:hAnsi="Tahoma" w:cs="Tahoma"/>
                <w:b/>
                <w:sz w:val="18"/>
              </w:rPr>
              <w:t>ENLJ-VOD-SP-474/25</w:t>
            </w:r>
            <w:r w:rsidRPr="0095239D">
              <w:rPr>
                <w:rFonts w:ascii="Tahoma" w:hAnsi="Tahoma" w:cs="Tahoma"/>
                <w:b/>
                <w:sz w:val="18"/>
              </w:rPr>
              <w:t xml:space="preserve"> - </w:t>
            </w:r>
            <w:r w:rsidR="004D1C49" w:rsidRPr="0095239D">
              <w:rPr>
                <w:rFonts w:ascii="Tahoma" w:hAnsi="Tahoma" w:cs="Tahoma"/>
                <w:b/>
                <w:sz w:val="18"/>
              </w:rPr>
              <w:t>Strokovna podpora za specifična elektrotehnična področja na projektu BIOMASA</w:t>
            </w:r>
          </w:p>
        </w:tc>
      </w:tr>
      <w:tr w:rsidR="009D6F71" w:rsidRPr="0095239D" w14:paraId="614A6AE2" w14:textId="77777777" w:rsidTr="00444B27">
        <w:trPr>
          <w:trHeight w:val="385"/>
          <w:jc w:val="center"/>
        </w:trPr>
        <w:tc>
          <w:tcPr>
            <w:tcW w:w="3331" w:type="dxa"/>
            <w:vAlign w:val="center"/>
          </w:tcPr>
          <w:p w14:paraId="7B5FE70B" w14:textId="77777777" w:rsidR="009D6F71" w:rsidRPr="0095239D" w:rsidRDefault="009D6F71" w:rsidP="00D633AA">
            <w:pPr>
              <w:widowControl w:val="0"/>
              <w:rPr>
                <w:rFonts w:ascii="Tahoma" w:hAnsi="Tahoma" w:cs="Tahoma"/>
                <w:sz w:val="18"/>
                <w:szCs w:val="18"/>
              </w:rPr>
            </w:pPr>
            <w:r w:rsidRPr="0095239D">
              <w:rPr>
                <w:rFonts w:ascii="Tahoma" w:hAnsi="Tahoma" w:cs="Tahoma"/>
                <w:sz w:val="18"/>
                <w:szCs w:val="18"/>
              </w:rPr>
              <w:t>Naziv subjekta</w:t>
            </w:r>
          </w:p>
        </w:tc>
        <w:tc>
          <w:tcPr>
            <w:tcW w:w="6306" w:type="dxa"/>
            <w:gridSpan w:val="2"/>
            <w:vAlign w:val="center"/>
          </w:tcPr>
          <w:p w14:paraId="292F953F" w14:textId="77777777" w:rsidR="009D6F71" w:rsidRPr="0095239D" w:rsidRDefault="009D6F71" w:rsidP="00D633AA">
            <w:pPr>
              <w:widowControl w:val="0"/>
              <w:rPr>
                <w:rFonts w:ascii="Tahoma" w:hAnsi="Tahoma" w:cs="Tahoma"/>
                <w:sz w:val="18"/>
                <w:szCs w:val="18"/>
              </w:rPr>
            </w:pPr>
          </w:p>
          <w:p w14:paraId="217D5C4B" w14:textId="77777777" w:rsidR="009D6F71" w:rsidRPr="0095239D" w:rsidRDefault="009D6F71" w:rsidP="00D633AA">
            <w:pPr>
              <w:widowControl w:val="0"/>
              <w:rPr>
                <w:rFonts w:ascii="Tahoma" w:hAnsi="Tahoma" w:cs="Tahoma"/>
                <w:sz w:val="18"/>
                <w:szCs w:val="18"/>
              </w:rPr>
            </w:pPr>
          </w:p>
        </w:tc>
      </w:tr>
      <w:tr w:rsidR="009D6F71" w:rsidRPr="0095239D" w14:paraId="29BD3137" w14:textId="77777777" w:rsidTr="00444B27">
        <w:trPr>
          <w:jc w:val="center"/>
        </w:trPr>
        <w:tc>
          <w:tcPr>
            <w:tcW w:w="3331" w:type="dxa"/>
            <w:vAlign w:val="center"/>
          </w:tcPr>
          <w:p w14:paraId="7EF33E6F" w14:textId="77777777" w:rsidR="009D6F71" w:rsidRPr="0095239D" w:rsidRDefault="009D6F71" w:rsidP="00D633AA">
            <w:pPr>
              <w:widowControl w:val="0"/>
              <w:rPr>
                <w:rFonts w:ascii="Tahoma" w:hAnsi="Tahoma" w:cs="Tahoma"/>
                <w:sz w:val="18"/>
                <w:szCs w:val="18"/>
              </w:rPr>
            </w:pPr>
            <w:r w:rsidRPr="0095239D">
              <w:rPr>
                <w:rFonts w:ascii="Tahoma" w:hAnsi="Tahoma" w:cs="Tahoma"/>
                <w:sz w:val="18"/>
                <w:szCs w:val="18"/>
              </w:rPr>
              <w:t>Polni naslov</w:t>
            </w:r>
          </w:p>
        </w:tc>
        <w:tc>
          <w:tcPr>
            <w:tcW w:w="6306" w:type="dxa"/>
            <w:gridSpan w:val="2"/>
            <w:vAlign w:val="center"/>
          </w:tcPr>
          <w:p w14:paraId="54AF1C76" w14:textId="77777777" w:rsidR="009D6F71" w:rsidRPr="0095239D" w:rsidRDefault="009D6F71" w:rsidP="00D633AA">
            <w:pPr>
              <w:widowControl w:val="0"/>
              <w:rPr>
                <w:rFonts w:ascii="Tahoma" w:hAnsi="Tahoma" w:cs="Tahoma"/>
                <w:sz w:val="18"/>
                <w:szCs w:val="18"/>
              </w:rPr>
            </w:pPr>
          </w:p>
          <w:p w14:paraId="5CE3C9AF" w14:textId="77777777" w:rsidR="009D6F71" w:rsidRPr="0095239D" w:rsidRDefault="009D6F71" w:rsidP="00D633AA">
            <w:pPr>
              <w:widowControl w:val="0"/>
              <w:rPr>
                <w:rFonts w:ascii="Tahoma" w:hAnsi="Tahoma" w:cs="Tahoma"/>
                <w:sz w:val="18"/>
                <w:szCs w:val="18"/>
              </w:rPr>
            </w:pPr>
          </w:p>
        </w:tc>
      </w:tr>
      <w:tr w:rsidR="009D6F71" w:rsidRPr="0095239D" w14:paraId="0D87AE2C" w14:textId="77777777" w:rsidTr="00444B27">
        <w:trPr>
          <w:jc w:val="center"/>
        </w:trPr>
        <w:tc>
          <w:tcPr>
            <w:tcW w:w="3331" w:type="dxa"/>
            <w:vAlign w:val="center"/>
          </w:tcPr>
          <w:p w14:paraId="5A15E15F" w14:textId="77777777" w:rsidR="009D6F71" w:rsidRPr="0095239D" w:rsidRDefault="009D6F71" w:rsidP="00D633AA">
            <w:pPr>
              <w:widowControl w:val="0"/>
              <w:rPr>
                <w:rFonts w:ascii="Tahoma" w:hAnsi="Tahoma" w:cs="Tahoma"/>
                <w:sz w:val="18"/>
                <w:szCs w:val="18"/>
              </w:rPr>
            </w:pPr>
          </w:p>
          <w:p w14:paraId="1473E3EA" w14:textId="77777777" w:rsidR="009D6F71" w:rsidRPr="0095239D" w:rsidRDefault="009D6F71" w:rsidP="00D633AA">
            <w:pPr>
              <w:widowControl w:val="0"/>
              <w:rPr>
                <w:rFonts w:ascii="Tahoma" w:hAnsi="Tahoma" w:cs="Tahoma"/>
                <w:sz w:val="18"/>
                <w:szCs w:val="18"/>
              </w:rPr>
            </w:pPr>
            <w:r w:rsidRPr="0095239D">
              <w:rPr>
                <w:rFonts w:ascii="Tahoma" w:hAnsi="Tahoma" w:cs="Tahoma"/>
                <w:sz w:val="18"/>
                <w:szCs w:val="18"/>
              </w:rPr>
              <w:t>Vsi zakoniti zastopniki subjekta</w:t>
            </w:r>
          </w:p>
          <w:p w14:paraId="3CFB38C9" w14:textId="77777777" w:rsidR="009D6F71" w:rsidRPr="0095239D" w:rsidRDefault="009D6F71" w:rsidP="00D633AA">
            <w:pPr>
              <w:widowControl w:val="0"/>
              <w:rPr>
                <w:rFonts w:ascii="Tahoma" w:hAnsi="Tahoma" w:cs="Tahoma"/>
                <w:sz w:val="18"/>
                <w:szCs w:val="18"/>
              </w:rPr>
            </w:pPr>
          </w:p>
        </w:tc>
        <w:tc>
          <w:tcPr>
            <w:tcW w:w="6306" w:type="dxa"/>
            <w:gridSpan w:val="2"/>
            <w:vAlign w:val="center"/>
          </w:tcPr>
          <w:p w14:paraId="0CBE5A61" w14:textId="77777777" w:rsidR="009D6F71" w:rsidRPr="0095239D" w:rsidRDefault="009D6F71" w:rsidP="00D633AA">
            <w:pPr>
              <w:widowControl w:val="0"/>
              <w:rPr>
                <w:rFonts w:ascii="Tahoma" w:hAnsi="Tahoma" w:cs="Tahoma"/>
                <w:sz w:val="18"/>
                <w:szCs w:val="18"/>
              </w:rPr>
            </w:pPr>
          </w:p>
          <w:p w14:paraId="7D9DE92A" w14:textId="77777777" w:rsidR="009D6F71" w:rsidRPr="0095239D" w:rsidRDefault="009D6F71" w:rsidP="00D633AA">
            <w:pPr>
              <w:widowControl w:val="0"/>
              <w:rPr>
                <w:rFonts w:ascii="Tahoma" w:hAnsi="Tahoma" w:cs="Tahoma"/>
                <w:sz w:val="18"/>
                <w:szCs w:val="18"/>
              </w:rPr>
            </w:pPr>
          </w:p>
          <w:p w14:paraId="2E06FDB9" w14:textId="77777777" w:rsidR="009D6F71" w:rsidRPr="0095239D" w:rsidRDefault="009D6F71" w:rsidP="00D633AA">
            <w:pPr>
              <w:widowControl w:val="0"/>
              <w:rPr>
                <w:rFonts w:ascii="Tahoma" w:hAnsi="Tahoma" w:cs="Tahoma"/>
                <w:sz w:val="18"/>
                <w:szCs w:val="18"/>
              </w:rPr>
            </w:pPr>
          </w:p>
          <w:p w14:paraId="5D4079A6" w14:textId="77777777" w:rsidR="009D6F71" w:rsidRPr="0095239D" w:rsidRDefault="009D6F71" w:rsidP="00D633AA">
            <w:pPr>
              <w:widowControl w:val="0"/>
              <w:rPr>
                <w:rFonts w:ascii="Tahoma" w:hAnsi="Tahoma" w:cs="Tahoma"/>
                <w:sz w:val="18"/>
                <w:szCs w:val="18"/>
              </w:rPr>
            </w:pPr>
          </w:p>
        </w:tc>
      </w:tr>
      <w:tr w:rsidR="009D6F71" w:rsidRPr="0095239D" w14:paraId="5C873F2E" w14:textId="77777777" w:rsidTr="00444B27">
        <w:trPr>
          <w:trHeight w:val="405"/>
          <w:jc w:val="center"/>
        </w:trPr>
        <w:tc>
          <w:tcPr>
            <w:tcW w:w="3331" w:type="dxa"/>
            <w:vAlign w:val="center"/>
          </w:tcPr>
          <w:p w14:paraId="293191CC" w14:textId="77777777" w:rsidR="009D6F71" w:rsidRPr="0095239D" w:rsidRDefault="009D6F71" w:rsidP="00D633AA">
            <w:pPr>
              <w:widowControl w:val="0"/>
              <w:spacing w:line="276" w:lineRule="auto"/>
              <w:rPr>
                <w:rFonts w:ascii="Tahoma" w:hAnsi="Tahoma" w:cs="Tahoma"/>
                <w:sz w:val="18"/>
                <w:szCs w:val="18"/>
              </w:rPr>
            </w:pPr>
            <w:r w:rsidRPr="0095239D">
              <w:rPr>
                <w:rFonts w:ascii="Tahoma" w:hAnsi="Tahoma" w:cs="Tahoma"/>
                <w:sz w:val="18"/>
                <w:szCs w:val="18"/>
              </w:rPr>
              <w:t>Matična in davčna številka podizvajalca</w:t>
            </w:r>
          </w:p>
        </w:tc>
        <w:tc>
          <w:tcPr>
            <w:tcW w:w="3153" w:type="dxa"/>
            <w:vAlign w:val="center"/>
          </w:tcPr>
          <w:p w14:paraId="6DB30158" w14:textId="77777777" w:rsidR="009D6F71" w:rsidRPr="0095239D" w:rsidRDefault="009D6F71" w:rsidP="00D633AA">
            <w:pPr>
              <w:widowControl w:val="0"/>
              <w:spacing w:line="276" w:lineRule="auto"/>
              <w:rPr>
                <w:rFonts w:ascii="Tahoma" w:hAnsi="Tahoma" w:cs="Tahoma"/>
                <w:sz w:val="18"/>
                <w:szCs w:val="18"/>
              </w:rPr>
            </w:pPr>
          </w:p>
        </w:tc>
        <w:tc>
          <w:tcPr>
            <w:tcW w:w="3153" w:type="dxa"/>
            <w:vAlign w:val="center"/>
          </w:tcPr>
          <w:p w14:paraId="07477CB1" w14:textId="77777777" w:rsidR="009D6F71" w:rsidRPr="0095239D" w:rsidRDefault="009D6F71" w:rsidP="00D633AA">
            <w:pPr>
              <w:widowControl w:val="0"/>
              <w:spacing w:line="276" w:lineRule="auto"/>
              <w:rPr>
                <w:rFonts w:ascii="Tahoma" w:hAnsi="Tahoma" w:cs="Tahoma"/>
                <w:sz w:val="18"/>
                <w:szCs w:val="18"/>
              </w:rPr>
            </w:pPr>
          </w:p>
        </w:tc>
      </w:tr>
      <w:tr w:rsidR="009D6F71" w:rsidRPr="0095239D" w14:paraId="081E7EA6" w14:textId="77777777" w:rsidTr="00444B27">
        <w:trPr>
          <w:trHeight w:val="410"/>
          <w:jc w:val="center"/>
        </w:trPr>
        <w:tc>
          <w:tcPr>
            <w:tcW w:w="3331" w:type="dxa"/>
            <w:vAlign w:val="center"/>
          </w:tcPr>
          <w:p w14:paraId="4B8FC058" w14:textId="77777777" w:rsidR="009D6F71" w:rsidRPr="0095239D" w:rsidRDefault="009D6F71" w:rsidP="00D633AA">
            <w:pPr>
              <w:widowControl w:val="0"/>
              <w:spacing w:line="276" w:lineRule="auto"/>
              <w:rPr>
                <w:rFonts w:ascii="Tahoma" w:hAnsi="Tahoma" w:cs="Tahoma"/>
                <w:sz w:val="18"/>
                <w:szCs w:val="18"/>
              </w:rPr>
            </w:pPr>
            <w:r w:rsidRPr="0095239D">
              <w:rPr>
                <w:rFonts w:ascii="Tahoma" w:hAnsi="Tahoma" w:cs="Tahoma"/>
                <w:sz w:val="18"/>
                <w:szCs w:val="18"/>
              </w:rPr>
              <w:t>Transakcijski račun subjekta</w:t>
            </w:r>
          </w:p>
        </w:tc>
        <w:tc>
          <w:tcPr>
            <w:tcW w:w="6306" w:type="dxa"/>
            <w:gridSpan w:val="2"/>
            <w:vAlign w:val="center"/>
          </w:tcPr>
          <w:p w14:paraId="64D2DABD" w14:textId="77777777" w:rsidR="009D6F71" w:rsidRPr="0095239D" w:rsidRDefault="009D6F71" w:rsidP="00D633AA">
            <w:pPr>
              <w:widowControl w:val="0"/>
              <w:spacing w:line="276" w:lineRule="auto"/>
              <w:rPr>
                <w:rFonts w:ascii="Tahoma" w:hAnsi="Tahoma" w:cs="Tahoma"/>
                <w:sz w:val="18"/>
                <w:szCs w:val="18"/>
              </w:rPr>
            </w:pPr>
          </w:p>
        </w:tc>
      </w:tr>
      <w:tr w:rsidR="009D6F71" w:rsidRPr="0095239D" w14:paraId="772CA91E" w14:textId="77777777" w:rsidTr="00444B27">
        <w:trPr>
          <w:jc w:val="center"/>
        </w:trPr>
        <w:tc>
          <w:tcPr>
            <w:tcW w:w="3331" w:type="dxa"/>
            <w:vAlign w:val="center"/>
          </w:tcPr>
          <w:p w14:paraId="14ED4EB2" w14:textId="77777777" w:rsidR="009D6F71" w:rsidRPr="0095239D" w:rsidRDefault="009D6F71" w:rsidP="00D633AA">
            <w:pPr>
              <w:widowControl w:val="0"/>
              <w:jc w:val="center"/>
              <w:rPr>
                <w:rFonts w:ascii="Tahoma" w:hAnsi="Tahoma" w:cs="Tahoma"/>
                <w:sz w:val="18"/>
                <w:szCs w:val="18"/>
              </w:rPr>
            </w:pPr>
          </w:p>
          <w:p w14:paraId="6EF0B277" w14:textId="77777777" w:rsidR="009D6F71" w:rsidRPr="0095239D" w:rsidRDefault="009D6F71" w:rsidP="00D633AA">
            <w:pPr>
              <w:widowControl w:val="0"/>
              <w:jc w:val="center"/>
              <w:rPr>
                <w:rFonts w:ascii="Tahoma" w:hAnsi="Tahoma" w:cs="Tahoma"/>
                <w:sz w:val="18"/>
                <w:szCs w:val="18"/>
              </w:rPr>
            </w:pPr>
          </w:p>
          <w:p w14:paraId="22FB7B17" w14:textId="77777777" w:rsidR="009D6F71" w:rsidRPr="0095239D" w:rsidRDefault="009D6F71" w:rsidP="00D633AA">
            <w:pPr>
              <w:widowControl w:val="0"/>
              <w:jc w:val="center"/>
              <w:rPr>
                <w:rFonts w:ascii="Tahoma" w:hAnsi="Tahoma" w:cs="Tahoma"/>
                <w:sz w:val="18"/>
                <w:szCs w:val="18"/>
              </w:rPr>
            </w:pPr>
          </w:p>
          <w:p w14:paraId="24ADDE93" w14:textId="77777777" w:rsidR="009D6F71" w:rsidRPr="0095239D" w:rsidRDefault="009D6F71" w:rsidP="00D633AA">
            <w:pPr>
              <w:widowControl w:val="0"/>
              <w:jc w:val="center"/>
              <w:rPr>
                <w:rFonts w:ascii="Tahoma" w:hAnsi="Tahoma" w:cs="Tahoma"/>
                <w:sz w:val="18"/>
                <w:szCs w:val="18"/>
              </w:rPr>
            </w:pPr>
          </w:p>
          <w:p w14:paraId="3D40703D" w14:textId="77777777" w:rsidR="009D6F71" w:rsidRPr="0095239D" w:rsidRDefault="009D6F71" w:rsidP="00D633AA">
            <w:pPr>
              <w:widowControl w:val="0"/>
              <w:rPr>
                <w:rFonts w:ascii="Tahoma" w:hAnsi="Tahoma" w:cs="Tahoma"/>
                <w:sz w:val="18"/>
                <w:szCs w:val="18"/>
              </w:rPr>
            </w:pPr>
            <w:r w:rsidRPr="0095239D">
              <w:rPr>
                <w:rFonts w:ascii="Tahoma" w:hAnsi="Tahoma" w:cs="Tahoma"/>
                <w:sz w:val="18"/>
                <w:szCs w:val="18"/>
              </w:rPr>
              <w:t>Vsak del javnega naročila, za katere namerava ponudnik uporabiti zmogljivost subjekta</w:t>
            </w:r>
          </w:p>
          <w:p w14:paraId="6C1EAEE5" w14:textId="77777777" w:rsidR="009D6F71" w:rsidRPr="0095239D" w:rsidRDefault="009D6F71" w:rsidP="00D633AA">
            <w:pPr>
              <w:widowControl w:val="0"/>
              <w:jc w:val="center"/>
              <w:rPr>
                <w:rFonts w:ascii="Tahoma" w:hAnsi="Tahoma" w:cs="Tahoma"/>
                <w:sz w:val="18"/>
                <w:szCs w:val="18"/>
              </w:rPr>
            </w:pPr>
          </w:p>
          <w:p w14:paraId="7028861E" w14:textId="77777777" w:rsidR="009D6F71" w:rsidRPr="0095239D" w:rsidRDefault="009D6F71" w:rsidP="00D633AA">
            <w:pPr>
              <w:widowControl w:val="0"/>
              <w:jc w:val="center"/>
              <w:rPr>
                <w:rFonts w:ascii="Tahoma" w:hAnsi="Tahoma" w:cs="Tahoma"/>
                <w:sz w:val="18"/>
                <w:szCs w:val="18"/>
              </w:rPr>
            </w:pPr>
          </w:p>
          <w:p w14:paraId="5DAE21B6" w14:textId="77777777" w:rsidR="009D6F71" w:rsidRPr="0095239D" w:rsidRDefault="009D6F71" w:rsidP="00D633AA">
            <w:pPr>
              <w:widowControl w:val="0"/>
              <w:jc w:val="center"/>
              <w:rPr>
                <w:rFonts w:ascii="Tahoma" w:hAnsi="Tahoma" w:cs="Tahoma"/>
                <w:sz w:val="18"/>
                <w:szCs w:val="18"/>
              </w:rPr>
            </w:pPr>
          </w:p>
          <w:p w14:paraId="7C5023D9" w14:textId="77777777" w:rsidR="009D6F71" w:rsidRPr="0095239D" w:rsidRDefault="009D6F71" w:rsidP="00D633AA">
            <w:pPr>
              <w:widowControl w:val="0"/>
              <w:jc w:val="center"/>
              <w:rPr>
                <w:rFonts w:ascii="Tahoma" w:hAnsi="Tahoma" w:cs="Tahoma"/>
                <w:sz w:val="18"/>
                <w:szCs w:val="18"/>
              </w:rPr>
            </w:pPr>
          </w:p>
          <w:p w14:paraId="297C28C8" w14:textId="77777777" w:rsidR="009D6F71" w:rsidRPr="0095239D" w:rsidRDefault="009D6F71" w:rsidP="00D633AA">
            <w:pPr>
              <w:widowControl w:val="0"/>
              <w:jc w:val="center"/>
              <w:rPr>
                <w:rFonts w:ascii="Tahoma" w:hAnsi="Tahoma" w:cs="Tahoma"/>
                <w:sz w:val="18"/>
                <w:szCs w:val="18"/>
              </w:rPr>
            </w:pPr>
          </w:p>
          <w:p w14:paraId="1B353855" w14:textId="77777777" w:rsidR="009D6F71" w:rsidRPr="0095239D" w:rsidRDefault="009D6F71" w:rsidP="00D633AA">
            <w:pPr>
              <w:widowControl w:val="0"/>
              <w:jc w:val="center"/>
              <w:rPr>
                <w:rFonts w:ascii="Tahoma" w:hAnsi="Tahoma" w:cs="Tahoma"/>
                <w:sz w:val="18"/>
                <w:szCs w:val="18"/>
              </w:rPr>
            </w:pPr>
          </w:p>
          <w:p w14:paraId="63BEC6C8" w14:textId="77777777" w:rsidR="009D6F71" w:rsidRPr="0095239D" w:rsidRDefault="009D6F71" w:rsidP="00D633AA">
            <w:pPr>
              <w:widowControl w:val="0"/>
              <w:jc w:val="center"/>
              <w:rPr>
                <w:rFonts w:ascii="Tahoma" w:hAnsi="Tahoma" w:cs="Tahoma"/>
                <w:sz w:val="18"/>
                <w:szCs w:val="18"/>
              </w:rPr>
            </w:pPr>
          </w:p>
        </w:tc>
        <w:tc>
          <w:tcPr>
            <w:tcW w:w="6306" w:type="dxa"/>
            <w:gridSpan w:val="2"/>
            <w:vAlign w:val="center"/>
          </w:tcPr>
          <w:p w14:paraId="28DCBF73" w14:textId="77777777" w:rsidR="009D6F71" w:rsidRPr="0095239D" w:rsidRDefault="009D6F71" w:rsidP="00D633AA">
            <w:pPr>
              <w:widowControl w:val="0"/>
              <w:rPr>
                <w:sz w:val="18"/>
                <w:szCs w:val="18"/>
              </w:rPr>
            </w:pPr>
          </w:p>
          <w:p w14:paraId="37A95B9F" w14:textId="77777777" w:rsidR="009D6F71" w:rsidRPr="0095239D" w:rsidRDefault="009D6F71" w:rsidP="00D633AA">
            <w:pPr>
              <w:widowControl w:val="0"/>
              <w:rPr>
                <w:sz w:val="18"/>
                <w:szCs w:val="18"/>
              </w:rPr>
            </w:pPr>
          </w:p>
        </w:tc>
      </w:tr>
      <w:tr w:rsidR="009D6F71" w:rsidRPr="0095239D" w14:paraId="5D2E5644" w14:textId="77777777" w:rsidTr="00444B27">
        <w:trPr>
          <w:trHeight w:val="525"/>
          <w:jc w:val="center"/>
        </w:trPr>
        <w:tc>
          <w:tcPr>
            <w:tcW w:w="3331" w:type="dxa"/>
            <w:vAlign w:val="center"/>
          </w:tcPr>
          <w:p w14:paraId="0760D33F" w14:textId="77777777" w:rsidR="009D6F71" w:rsidRPr="0095239D" w:rsidRDefault="000F07C5" w:rsidP="00D633AA">
            <w:pPr>
              <w:widowControl w:val="0"/>
              <w:rPr>
                <w:rFonts w:ascii="Tahoma" w:hAnsi="Tahoma" w:cs="Tahoma"/>
                <w:sz w:val="18"/>
                <w:szCs w:val="18"/>
              </w:rPr>
            </w:pPr>
            <w:r w:rsidRPr="0095239D">
              <w:rPr>
                <w:rFonts w:ascii="Tahoma" w:hAnsi="Tahoma" w:cs="Tahoma"/>
                <w:sz w:val="18"/>
                <w:szCs w:val="18"/>
              </w:rPr>
              <w:t>Okvirna k</w:t>
            </w:r>
            <w:r w:rsidR="009D6F71" w:rsidRPr="0095239D">
              <w:rPr>
                <w:rFonts w:ascii="Tahoma" w:hAnsi="Tahoma" w:cs="Tahoma"/>
                <w:sz w:val="18"/>
                <w:szCs w:val="18"/>
              </w:rPr>
              <w:t xml:space="preserve">oličina/delež (%) javnega naročila </w:t>
            </w:r>
          </w:p>
        </w:tc>
        <w:tc>
          <w:tcPr>
            <w:tcW w:w="6306" w:type="dxa"/>
            <w:gridSpan w:val="2"/>
            <w:vAlign w:val="center"/>
          </w:tcPr>
          <w:p w14:paraId="2894C85E" w14:textId="77777777" w:rsidR="009D6F71" w:rsidRPr="0095239D" w:rsidRDefault="009D6F71" w:rsidP="00D633AA">
            <w:pPr>
              <w:widowControl w:val="0"/>
              <w:rPr>
                <w:sz w:val="18"/>
                <w:szCs w:val="18"/>
              </w:rPr>
            </w:pPr>
          </w:p>
          <w:p w14:paraId="6ED785A1" w14:textId="77777777" w:rsidR="009D6F71" w:rsidRPr="0095239D" w:rsidRDefault="009D6F71" w:rsidP="00D633AA">
            <w:pPr>
              <w:widowControl w:val="0"/>
              <w:rPr>
                <w:sz w:val="18"/>
                <w:szCs w:val="18"/>
              </w:rPr>
            </w:pPr>
          </w:p>
        </w:tc>
      </w:tr>
    </w:tbl>
    <w:p w14:paraId="55B05461" w14:textId="77777777" w:rsidR="009D6F71" w:rsidRPr="0095239D" w:rsidRDefault="009D6F71" w:rsidP="00D633AA">
      <w:pPr>
        <w:widowControl w:val="0"/>
        <w:tabs>
          <w:tab w:val="left" w:pos="567"/>
          <w:tab w:val="left" w:pos="851"/>
          <w:tab w:val="left" w:pos="993"/>
        </w:tabs>
        <w:jc w:val="both"/>
        <w:rPr>
          <w:rFonts w:ascii="Tahoma" w:hAnsi="Tahoma" w:cs="Tahoma"/>
          <w:lang w:eastAsia="ar-SA"/>
        </w:rPr>
      </w:pPr>
    </w:p>
    <w:p w14:paraId="68A1F9BB" w14:textId="77777777" w:rsidR="009D6F71" w:rsidRPr="0095239D" w:rsidRDefault="009D6F71" w:rsidP="00D633AA">
      <w:pPr>
        <w:widowControl w:val="0"/>
        <w:tabs>
          <w:tab w:val="left" w:pos="5400"/>
        </w:tabs>
        <w:rPr>
          <w:rFonts w:ascii="Tahoma" w:hAnsi="Tahoma" w:cs="Tahoma"/>
        </w:rPr>
      </w:pPr>
      <w:r w:rsidRPr="0095239D">
        <w:rPr>
          <w:rFonts w:ascii="Tahoma" w:hAnsi="Tahoma" w:cs="Tahoma"/>
        </w:rPr>
        <w:t>Datum: ___________________</w:t>
      </w:r>
      <w:r w:rsidRPr="0095239D">
        <w:rPr>
          <w:rFonts w:ascii="Tahoma" w:hAnsi="Tahoma" w:cs="Tahoma"/>
        </w:rPr>
        <w:tab/>
      </w:r>
    </w:p>
    <w:p w14:paraId="28F67BBD" w14:textId="77777777" w:rsidR="009D6F71" w:rsidRPr="0095239D" w:rsidRDefault="009D6F71" w:rsidP="00D633AA">
      <w:pPr>
        <w:widowControl w:val="0"/>
        <w:tabs>
          <w:tab w:val="left" w:pos="5400"/>
        </w:tabs>
        <w:rPr>
          <w:rFonts w:ascii="Tahoma" w:hAnsi="Tahoma" w:cs="Tahoma"/>
          <w:sz w:val="16"/>
        </w:rPr>
      </w:pPr>
    </w:p>
    <w:p w14:paraId="12F5BE5B" w14:textId="77777777" w:rsidR="009D6F71" w:rsidRPr="0095239D" w:rsidRDefault="009D6F71" w:rsidP="00D633AA">
      <w:pPr>
        <w:widowControl w:val="0"/>
        <w:tabs>
          <w:tab w:val="left" w:pos="5400"/>
        </w:tabs>
        <w:rPr>
          <w:rFonts w:ascii="Tahoma" w:hAnsi="Tahoma" w:cs="Tahoma"/>
        </w:rPr>
      </w:pPr>
    </w:p>
    <w:p w14:paraId="7894617A" w14:textId="77777777" w:rsidR="009D6F71" w:rsidRPr="0095239D" w:rsidRDefault="009D6F71" w:rsidP="00D633AA">
      <w:pPr>
        <w:widowControl w:val="0"/>
        <w:tabs>
          <w:tab w:val="left" w:pos="5400"/>
        </w:tabs>
        <w:rPr>
          <w:rFonts w:ascii="Tahoma" w:hAnsi="Tahoma" w:cs="Tahoma"/>
        </w:rPr>
      </w:pPr>
      <w:r w:rsidRPr="0095239D">
        <w:rPr>
          <w:rFonts w:ascii="Tahoma" w:hAnsi="Tahoma" w:cs="Tahoma"/>
        </w:rPr>
        <w:t xml:space="preserve">Podpis odgovorne osebe </w:t>
      </w:r>
      <w:r w:rsidRPr="0095239D">
        <w:rPr>
          <w:rFonts w:ascii="Tahoma" w:hAnsi="Tahoma" w:cs="Tahoma"/>
          <w:b/>
        </w:rPr>
        <w:t>ponudnika</w:t>
      </w:r>
      <w:r w:rsidRPr="0095239D">
        <w:rPr>
          <w:rFonts w:ascii="Tahoma" w:hAnsi="Tahoma" w:cs="Tahoma"/>
        </w:rPr>
        <w:t xml:space="preserve">: </w:t>
      </w:r>
      <w:r w:rsidRPr="0095239D">
        <w:rPr>
          <w:rFonts w:ascii="Tahoma" w:hAnsi="Tahoma" w:cs="Tahoma"/>
        </w:rPr>
        <w:tab/>
      </w:r>
      <w:r w:rsidRPr="0095239D">
        <w:rPr>
          <w:rFonts w:ascii="Tahoma" w:hAnsi="Tahoma" w:cs="Tahoma"/>
        </w:rPr>
        <w:tab/>
        <w:t xml:space="preserve">Podpis odgovorne osebe </w:t>
      </w:r>
      <w:r w:rsidRPr="0095239D">
        <w:rPr>
          <w:rFonts w:ascii="Tahoma" w:hAnsi="Tahoma" w:cs="Tahoma"/>
          <w:b/>
        </w:rPr>
        <w:t>subjekta</w:t>
      </w:r>
      <w:r w:rsidRPr="0095239D">
        <w:rPr>
          <w:rFonts w:ascii="Tahoma" w:hAnsi="Tahoma" w:cs="Tahoma"/>
        </w:rPr>
        <w:t>:</w:t>
      </w:r>
    </w:p>
    <w:p w14:paraId="6F6C7CE7" w14:textId="77777777" w:rsidR="009D6F71" w:rsidRPr="0095239D" w:rsidRDefault="009D6F71" w:rsidP="00D633AA">
      <w:pPr>
        <w:widowControl w:val="0"/>
        <w:tabs>
          <w:tab w:val="left" w:pos="5400"/>
        </w:tabs>
        <w:rPr>
          <w:rFonts w:ascii="Tahoma" w:hAnsi="Tahoma" w:cs="Tahoma"/>
          <w:sz w:val="32"/>
        </w:rPr>
      </w:pPr>
    </w:p>
    <w:p w14:paraId="3000A63A" w14:textId="77777777" w:rsidR="009D6F71" w:rsidRPr="0095239D" w:rsidRDefault="009D6F71" w:rsidP="00D633AA">
      <w:pPr>
        <w:widowControl w:val="0"/>
        <w:rPr>
          <w:rFonts w:ascii="Tahoma" w:hAnsi="Tahoma" w:cs="Tahoma"/>
        </w:rPr>
      </w:pPr>
      <w:r w:rsidRPr="0095239D">
        <w:rPr>
          <w:rFonts w:ascii="Tahoma" w:hAnsi="Tahoma" w:cs="Tahoma"/>
        </w:rPr>
        <w:t>_______________________________</w:t>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t>_______________________________</w:t>
      </w:r>
    </w:p>
    <w:p w14:paraId="23F5BFBC" w14:textId="77777777" w:rsidR="009D6F71" w:rsidRPr="0095239D" w:rsidRDefault="009D6F71" w:rsidP="00D633AA">
      <w:pPr>
        <w:widowControl w:val="0"/>
        <w:tabs>
          <w:tab w:val="left" w:pos="284"/>
        </w:tabs>
        <w:jc w:val="both"/>
        <w:rPr>
          <w:rFonts w:ascii="Tahoma" w:hAnsi="Tahoma" w:cs="Tahoma"/>
          <w:b/>
          <w:sz w:val="12"/>
        </w:rPr>
      </w:pPr>
      <w:r w:rsidRPr="0095239D">
        <w:rPr>
          <w:rFonts w:ascii="Tahoma" w:hAnsi="Tahoma" w:cs="Tahoma"/>
          <w:b/>
        </w:rPr>
        <w:tab/>
      </w:r>
      <w:r w:rsidRPr="0095239D">
        <w:rPr>
          <w:rFonts w:ascii="Tahoma" w:hAnsi="Tahoma" w:cs="Tahoma"/>
          <w:b/>
        </w:rPr>
        <w:tab/>
        <w:t xml:space="preserve">   </w:t>
      </w:r>
    </w:p>
    <w:p w14:paraId="25C95FC6" w14:textId="77777777" w:rsidR="009D6F71" w:rsidRPr="0095239D" w:rsidRDefault="009D6F71" w:rsidP="00D633AA">
      <w:pPr>
        <w:widowControl w:val="0"/>
        <w:tabs>
          <w:tab w:val="left" w:pos="284"/>
        </w:tabs>
        <w:rPr>
          <w:rFonts w:ascii="Tahoma" w:hAnsi="Tahoma" w:cs="Tahoma"/>
          <w:b/>
        </w:rPr>
      </w:pPr>
      <w:r w:rsidRPr="0095239D">
        <w:rPr>
          <w:rFonts w:ascii="Tahoma" w:hAnsi="Tahoma" w:cs="Tahoma"/>
        </w:rPr>
        <w:tab/>
      </w:r>
      <w:r w:rsidRPr="0095239D">
        <w:rPr>
          <w:rFonts w:ascii="Tahoma" w:hAnsi="Tahoma" w:cs="Tahoma"/>
        </w:rPr>
        <w:tab/>
      </w:r>
      <w:r w:rsidRPr="0095239D">
        <w:rPr>
          <w:rFonts w:ascii="Tahoma" w:hAnsi="Tahoma" w:cs="Tahoma"/>
        </w:rPr>
        <w:tab/>
        <w:t xml:space="preserve">Žig: </w:t>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r>
      <w:r w:rsidRPr="0095239D">
        <w:rPr>
          <w:rFonts w:ascii="Tahoma" w:hAnsi="Tahoma" w:cs="Tahoma"/>
        </w:rPr>
        <w:tab/>
        <w:t xml:space="preserve"> Žig:</w:t>
      </w:r>
    </w:p>
    <w:p w14:paraId="396BE58E" w14:textId="77777777" w:rsidR="009D6F71" w:rsidRPr="0095239D" w:rsidRDefault="009D6F71" w:rsidP="00D633AA">
      <w:pPr>
        <w:widowControl w:val="0"/>
        <w:tabs>
          <w:tab w:val="left" w:pos="567"/>
          <w:tab w:val="left" w:pos="851"/>
          <w:tab w:val="left" w:pos="993"/>
        </w:tabs>
        <w:jc w:val="both"/>
        <w:rPr>
          <w:rFonts w:ascii="Tahoma" w:hAnsi="Tahoma" w:cs="Tahoma"/>
          <w:b/>
          <w:i/>
          <w:sz w:val="18"/>
          <w:szCs w:val="18"/>
          <w:lang w:eastAsia="ar-SA"/>
        </w:rPr>
      </w:pPr>
    </w:p>
    <w:p w14:paraId="7B523C05" w14:textId="77777777" w:rsidR="009D6F71" w:rsidRPr="0095239D" w:rsidRDefault="009D6F71" w:rsidP="00D633AA">
      <w:pPr>
        <w:widowControl w:val="0"/>
        <w:tabs>
          <w:tab w:val="left" w:pos="567"/>
          <w:tab w:val="left" w:pos="851"/>
          <w:tab w:val="left" w:pos="993"/>
        </w:tabs>
        <w:jc w:val="both"/>
        <w:rPr>
          <w:rFonts w:ascii="Tahoma" w:hAnsi="Tahoma" w:cs="Tahoma"/>
          <w:b/>
          <w:i/>
          <w:sz w:val="18"/>
          <w:szCs w:val="18"/>
          <w:lang w:eastAsia="ar-SA"/>
        </w:rPr>
      </w:pPr>
    </w:p>
    <w:p w14:paraId="1CD577F1" w14:textId="77777777" w:rsidR="009D6F71" w:rsidRPr="0095239D" w:rsidRDefault="009D6F71" w:rsidP="00D633AA">
      <w:pPr>
        <w:widowControl w:val="0"/>
        <w:tabs>
          <w:tab w:val="left" w:pos="567"/>
          <w:tab w:val="left" w:pos="851"/>
          <w:tab w:val="left" w:pos="993"/>
        </w:tabs>
        <w:jc w:val="both"/>
        <w:rPr>
          <w:rFonts w:ascii="Tahoma" w:hAnsi="Tahoma" w:cs="Tahoma"/>
          <w:b/>
          <w:i/>
          <w:sz w:val="18"/>
          <w:szCs w:val="18"/>
          <w:lang w:eastAsia="ar-SA"/>
        </w:rPr>
      </w:pPr>
    </w:p>
    <w:p w14:paraId="44671039" w14:textId="77777777" w:rsidR="009D6F71" w:rsidRPr="0095239D" w:rsidRDefault="009D6F71" w:rsidP="00D633AA">
      <w:pPr>
        <w:widowControl w:val="0"/>
        <w:tabs>
          <w:tab w:val="left" w:pos="567"/>
          <w:tab w:val="left" w:pos="851"/>
          <w:tab w:val="left" w:pos="993"/>
        </w:tabs>
        <w:jc w:val="both"/>
        <w:rPr>
          <w:rFonts w:ascii="Tahoma" w:hAnsi="Tahoma" w:cs="Tahoma"/>
          <w:b/>
          <w:i/>
          <w:sz w:val="18"/>
          <w:szCs w:val="18"/>
          <w:lang w:eastAsia="ar-SA"/>
        </w:rPr>
      </w:pPr>
    </w:p>
    <w:p w14:paraId="40E632F9" w14:textId="77777777" w:rsidR="009D6F71" w:rsidRPr="0095239D" w:rsidRDefault="009D6F71"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Opomba: </w:t>
      </w:r>
    </w:p>
    <w:p w14:paraId="5A3E533F" w14:textId="77777777" w:rsidR="009D6F71" w:rsidRPr="0095239D" w:rsidRDefault="009D6F71" w:rsidP="00D633AA">
      <w:pPr>
        <w:widowControl w:val="0"/>
        <w:jc w:val="both"/>
        <w:rPr>
          <w:rFonts w:ascii="Tahoma" w:hAnsi="Tahoma" w:cs="Tahoma"/>
          <w:i/>
          <w:sz w:val="18"/>
        </w:rPr>
      </w:pPr>
      <w:r w:rsidRPr="0095239D">
        <w:rPr>
          <w:rFonts w:ascii="Tahoma" w:hAnsi="Tahoma" w:cs="Tahoma"/>
          <w:i/>
          <w:sz w:val="18"/>
        </w:rPr>
        <w:t>Prilogo je potrebno izpolniti, v kolikor ponudnik uporabi zmogljivost drugih subjektov za izvedbo javnega naročila.</w:t>
      </w:r>
    </w:p>
    <w:p w14:paraId="240C7B18" w14:textId="77777777" w:rsidR="009D6F71" w:rsidRPr="0095239D" w:rsidRDefault="009D6F71" w:rsidP="00D633AA">
      <w:pPr>
        <w:widowControl w:val="0"/>
        <w:tabs>
          <w:tab w:val="left" w:pos="567"/>
          <w:tab w:val="left" w:pos="851"/>
          <w:tab w:val="left" w:pos="993"/>
        </w:tabs>
        <w:jc w:val="both"/>
        <w:rPr>
          <w:rFonts w:ascii="Tahoma" w:hAnsi="Tahoma" w:cs="Tahoma"/>
          <w:b/>
          <w:i/>
          <w:sz w:val="22"/>
          <w:szCs w:val="18"/>
          <w:lang w:eastAsia="ar-SA"/>
        </w:rPr>
      </w:pPr>
    </w:p>
    <w:p w14:paraId="0DDB0E14" w14:textId="77777777" w:rsidR="009D6F71" w:rsidRPr="0095239D" w:rsidRDefault="009D6F71"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27B7DE3F" w14:textId="77777777" w:rsidR="009D6F71" w:rsidRPr="0095239D" w:rsidRDefault="009D6F71" w:rsidP="00D633AA">
      <w:pPr>
        <w:widowControl w:val="0"/>
        <w:jc w:val="both"/>
        <w:rPr>
          <w:rFonts w:ascii="Tahoma" w:hAnsi="Tahoma" w:cs="Tahoma"/>
          <w:i/>
          <w:sz w:val="18"/>
        </w:rPr>
      </w:pPr>
      <w:r w:rsidRPr="0095239D">
        <w:rPr>
          <w:rFonts w:ascii="Tahoma" w:hAnsi="Tahoma" w:cs="Tahoma"/>
          <w:i/>
          <w:sz w:val="18"/>
        </w:rPr>
        <w:t>Obrazec se po potrebi kopira!</w:t>
      </w:r>
    </w:p>
    <w:p w14:paraId="53D5ED94" w14:textId="77777777" w:rsidR="009D6F71" w:rsidRPr="0095239D" w:rsidRDefault="009D6F71" w:rsidP="00D633AA">
      <w:pPr>
        <w:widowControl w:val="0"/>
        <w:rPr>
          <w:b/>
        </w:rPr>
      </w:pPr>
    </w:p>
    <w:p w14:paraId="510826AC" w14:textId="1D0493CF" w:rsidR="009D6F71" w:rsidRPr="0095239D" w:rsidRDefault="009D6F71" w:rsidP="00D633AA">
      <w:pPr>
        <w:widowControl w:val="0"/>
        <w:rPr>
          <w:b/>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 v </w:t>
      </w:r>
      <w:r w:rsidR="00375E15" w:rsidRPr="0095239D">
        <w:rPr>
          <w:rFonts w:ascii="Tahoma" w:hAnsi="Tahoma" w:cs="Tahoma"/>
          <w:b/>
          <w:i/>
          <w:sz w:val="18"/>
          <w:u w:val="single"/>
        </w:rPr>
        <w:t xml:space="preserve">Razdelek »DOKUMENTI«, del »Ostale priloge«. </w:t>
      </w:r>
      <w:r w:rsidRPr="0095239D">
        <w:rPr>
          <w:rFonts w:ascii="Tahoma" w:hAnsi="Tahoma" w:cs="Tahoma"/>
          <w:b/>
          <w:i/>
          <w:sz w:val="18"/>
          <w:u w:val="single"/>
        </w:rPr>
        <w:t>!!!</w:t>
      </w:r>
    </w:p>
    <w:p w14:paraId="40C08181" w14:textId="77777777" w:rsidR="009D6F71" w:rsidRPr="0095239D" w:rsidRDefault="009D6F71" w:rsidP="00D633AA">
      <w:pPr>
        <w:widowControl w:val="0"/>
        <w:rPr>
          <w:sz w:val="10"/>
        </w:rPr>
      </w:pPr>
    </w:p>
    <w:p w14:paraId="343516B8" w14:textId="77777777" w:rsidR="009D6F71" w:rsidRPr="0095239D" w:rsidRDefault="009D6F71" w:rsidP="00D633AA">
      <w:pPr>
        <w:widowControl w:val="0"/>
        <w:rPr>
          <w:sz w:val="10"/>
        </w:rPr>
      </w:pPr>
      <w:r w:rsidRPr="0095239D">
        <w:rPr>
          <w:sz w:val="10"/>
        </w:rPr>
        <w:br w:type="page"/>
      </w:r>
    </w:p>
    <w:p w14:paraId="73B5570C" w14:textId="77777777" w:rsidR="0093030F" w:rsidRPr="0095239D" w:rsidRDefault="0093030F" w:rsidP="00D633AA">
      <w:pPr>
        <w:widowControl w:val="0"/>
        <w:rPr>
          <w:sz w:val="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053706" w:rsidRPr="0095239D" w14:paraId="0FF1C388" w14:textId="77777777" w:rsidTr="00257A0F">
        <w:tc>
          <w:tcPr>
            <w:tcW w:w="354" w:type="dxa"/>
            <w:tcBorders>
              <w:top w:val="single" w:sz="4" w:space="0" w:color="auto"/>
              <w:left w:val="single" w:sz="4" w:space="0" w:color="auto"/>
              <w:bottom w:val="single" w:sz="4" w:space="0" w:color="auto"/>
              <w:right w:val="nil"/>
            </w:tcBorders>
          </w:tcPr>
          <w:p w14:paraId="0ED96F22" w14:textId="77777777" w:rsidR="00053706" w:rsidRPr="0095239D" w:rsidRDefault="00053706" w:rsidP="00D633AA">
            <w:pPr>
              <w:widowControl w:val="0"/>
              <w:jc w:val="right"/>
              <w:rPr>
                <w:rFonts w:ascii="Tahoma" w:hAnsi="Tahoma" w:cs="Tahoma"/>
              </w:rPr>
            </w:pPr>
            <w:r w:rsidRPr="0095239D">
              <w:br w:type="page"/>
            </w:r>
            <w:r w:rsidRPr="0095239D">
              <w:br w:type="page"/>
            </w:r>
            <w:r w:rsidRPr="0095239D">
              <w:rPr>
                <w:rFonts w:ascii="Tahoma" w:hAnsi="Tahoma" w:cs="Tahoma"/>
                <w:b/>
              </w:rPr>
              <w:br w:type="page"/>
            </w:r>
          </w:p>
        </w:tc>
        <w:tc>
          <w:tcPr>
            <w:tcW w:w="7903" w:type="dxa"/>
            <w:tcBorders>
              <w:top w:val="single" w:sz="4" w:space="0" w:color="auto"/>
              <w:left w:val="nil"/>
              <w:bottom w:val="single" w:sz="4" w:space="0" w:color="auto"/>
              <w:right w:val="single" w:sz="4" w:space="0" w:color="808080"/>
            </w:tcBorders>
            <w:vAlign w:val="center"/>
            <w:hideMark/>
          </w:tcPr>
          <w:p w14:paraId="468923EC" w14:textId="77777777" w:rsidR="00053706" w:rsidRPr="0095239D" w:rsidRDefault="00053706" w:rsidP="00D633AA">
            <w:pPr>
              <w:widowControl w:val="0"/>
              <w:rPr>
                <w:rFonts w:ascii="Tahoma" w:hAnsi="Tahoma" w:cs="Tahoma"/>
              </w:rPr>
            </w:pPr>
            <w:r w:rsidRPr="0095239D">
              <w:rPr>
                <w:rFonts w:ascii="Tahoma" w:hAnsi="Tahoma" w:cs="Tahoma"/>
              </w:rPr>
              <w:t>OPREMA IN STROJI</w:t>
            </w:r>
          </w:p>
        </w:tc>
        <w:tc>
          <w:tcPr>
            <w:tcW w:w="912" w:type="dxa"/>
            <w:tcBorders>
              <w:top w:val="single" w:sz="4" w:space="0" w:color="auto"/>
              <w:left w:val="single" w:sz="4" w:space="0" w:color="808080"/>
              <w:bottom w:val="single" w:sz="4" w:space="0" w:color="auto"/>
              <w:right w:val="nil"/>
            </w:tcBorders>
            <w:hideMark/>
          </w:tcPr>
          <w:p w14:paraId="1633F3E5" w14:textId="77777777" w:rsidR="00053706" w:rsidRPr="0095239D" w:rsidRDefault="00053706"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2065E4" w14:textId="77777777" w:rsidR="00053706" w:rsidRPr="0095239D" w:rsidRDefault="00053706" w:rsidP="00D633AA">
            <w:pPr>
              <w:widowControl w:val="0"/>
              <w:rPr>
                <w:rFonts w:ascii="Tahoma" w:hAnsi="Tahoma" w:cs="Tahoma"/>
                <w:b/>
                <w:i/>
              </w:rPr>
            </w:pPr>
            <w:r w:rsidRPr="0095239D">
              <w:rPr>
                <w:rFonts w:ascii="Tahoma" w:hAnsi="Tahoma" w:cs="Tahoma"/>
                <w:b/>
                <w:i/>
              </w:rPr>
              <w:t>7</w:t>
            </w:r>
          </w:p>
        </w:tc>
      </w:tr>
    </w:tbl>
    <w:p w14:paraId="48E6FADE" w14:textId="77777777" w:rsidR="00053706" w:rsidRPr="0095239D" w:rsidRDefault="00053706" w:rsidP="00D633AA">
      <w:pPr>
        <w:widowControl w:val="0"/>
        <w:jc w:val="both"/>
        <w:rPr>
          <w:rFonts w:ascii="Tahoma" w:hAnsi="Tahoma" w:cs="Tahoma"/>
          <w:sz w:val="16"/>
        </w:rPr>
      </w:pPr>
    </w:p>
    <w:p w14:paraId="6032F4E8" w14:textId="59E27CC3" w:rsidR="00053706" w:rsidRPr="0095239D" w:rsidRDefault="00053706" w:rsidP="00D633AA">
      <w:pPr>
        <w:widowControl w:val="0"/>
        <w:spacing w:line="276" w:lineRule="auto"/>
        <w:jc w:val="both"/>
        <w:rPr>
          <w:rFonts w:ascii="Tahoma" w:hAnsi="Tahoma" w:cs="Tahoma"/>
        </w:rPr>
      </w:pPr>
      <w:r w:rsidRPr="0095239D">
        <w:rPr>
          <w:rFonts w:ascii="Tahoma" w:hAnsi="Tahoma" w:cs="Tahoma"/>
        </w:rPr>
        <w:t xml:space="preserve">Kot ponudnik: __________________________________________________________________________ za izbiro izvajalca za javno naročil: </w:t>
      </w:r>
      <w:r w:rsidR="004D1C49" w:rsidRPr="0095239D">
        <w:rPr>
          <w:rFonts w:ascii="Tahoma" w:hAnsi="Tahoma" w:cs="Tahoma"/>
          <w:b/>
        </w:rPr>
        <w:t>ENLJ-VOD-SP-474/25</w:t>
      </w:r>
      <w:r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b/>
        </w:rPr>
        <w:t>«</w:t>
      </w:r>
      <w:r w:rsidRPr="0095239D">
        <w:rPr>
          <w:rFonts w:ascii="Tahoma" w:hAnsi="Tahoma" w:cs="Tahoma"/>
        </w:rPr>
        <w:t xml:space="preserve">, </w:t>
      </w:r>
      <w:r w:rsidRPr="0095239D">
        <w:rPr>
          <w:rFonts w:ascii="Tahoma" w:hAnsi="Tahoma" w:cs="Tahoma"/>
          <w:b/>
          <w:u w:val="single"/>
        </w:rPr>
        <w:t>prilagamo seznam</w:t>
      </w:r>
      <w:r w:rsidRPr="0095239D">
        <w:rPr>
          <w:b/>
          <w:u w:val="single"/>
        </w:rPr>
        <w:t xml:space="preserve"> </w:t>
      </w:r>
      <w:r w:rsidRPr="0095239D">
        <w:rPr>
          <w:rFonts w:ascii="Tahoma" w:hAnsi="Tahoma" w:cs="Tahoma"/>
          <w:b/>
          <w:u w:val="single"/>
        </w:rPr>
        <w:t>ključne opreme in naprav</w:t>
      </w:r>
      <w:r w:rsidRPr="0095239D">
        <w:rPr>
          <w:rFonts w:ascii="Tahoma" w:hAnsi="Tahoma" w:cs="Tahoma"/>
        </w:rPr>
        <w:t xml:space="preserve">, s katerimi razpolagamo in ki so potrebne za kvalitetno izvedbo javnega naročila v predvidenem roku, skladno z zahtevami iz razpisne dokumentacij, </w:t>
      </w:r>
      <w:r w:rsidRPr="0095239D">
        <w:rPr>
          <w:rFonts w:ascii="Tahoma" w:hAnsi="Tahoma" w:cs="Tahoma"/>
          <w:b/>
        </w:rPr>
        <w:t>ter izjavljamo</w:t>
      </w:r>
      <w:r w:rsidRPr="0095239D">
        <w:rPr>
          <w:rFonts w:ascii="Tahoma" w:hAnsi="Tahoma" w:cs="Tahoma"/>
        </w:rPr>
        <w:t>, da je spodaj navedena oprema in naprave ustrezno certificirana z veljavno zakonodajo.</w:t>
      </w:r>
    </w:p>
    <w:p w14:paraId="41DD0F91" w14:textId="77777777" w:rsidR="00053706" w:rsidRPr="0095239D" w:rsidRDefault="00053706" w:rsidP="00D633AA">
      <w:pPr>
        <w:widowControl w:val="0"/>
        <w:jc w:val="both"/>
        <w:rPr>
          <w:rFonts w:ascii="Tahoma" w:hAnsi="Tahoma" w:cs="Tahoma"/>
          <w:sz w:val="16"/>
        </w:rPr>
      </w:pPr>
    </w:p>
    <w:tbl>
      <w:tblPr>
        <w:tblStyle w:val="Tabelamrea9"/>
        <w:tblW w:w="9639" w:type="dxa"/>
        <w:jc w:val="center"/>
        <w:tblLayout w:type="fixed"/>
        <w:tblLook w:val="04A0" w:firstRow="1" w:lastRow="0" w:firstColumn="1" w:lastColumn="0" w:noHBand="0" w:noVBand="1"/>
      </w:tblPr>
      <w:tblGrid>
        <w:gridCol w:w="425"/>
        <w:gridCol w:w="4830"/>
        <w:gridCol w:w="1843"/>
        <w:gridCol w:w="2541"/>
      </w:tblGrid>
      <w:tr w:rsidR="00C248C7" w:rsidRPr="0095239D" w14:paraId="318F19C3" w14:textId="77777777" w:rsidTr="00943730">
        <w:trPr>
          <w:trHeight w:val="580"/>
          <w:jc w:val="center"/>
        </w:trPr>
        <w:tc>
          <w:tcPr>
            <w:tcW w:w="425" w:type="dxa"/>
            <w:tcBorders>
              <w:bottom w:val="single" w:sz="4" w:space="0" w:color="auto"/>
            </w:tcBorders>
            <w:shd w:val="clear" w:color="auto" w:fill="CCECFF"/>
            <w:vAlign w:val="center"/>
          </w:tcPr>
          <w:p w14:paraId="58AB1201"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Št.</w:t>
            </w:r>
          </w:p>
        </w:tc>
        <w:tc>
          <w:tcPr>
            <w:tcW w:w="4830" w:type="dxa"/>
            <w:tcBorders>
              <w:bottom w:val="single" w:sz="4" w:space="0" w:color="auto"/>
            </w:tcBorders>
            <w:shd w:val="clear" w:color="auto" w:fill="CCECFF"/>
            <w:vAlign w:val="center"/>
          </w:tcPr>
          <w:p w14:paraId="35DE9285" w14:textId="77777777" w:rsidR="00C248C7" w:rsidRPr="0095239D" w:rsidRDefault="00C248C7" w:rsidP="00D633AA">
            <w:pPr>
              <w:widowControl w:val="0"/>
              <w:jc w:val="center"/>
              <w:rPr>
                <w:rFonts w:ascii="Tahoma" w:hAnsi="Tahoma" w:cs="Tahoma"/>
                <w:sz w:val="19"/>
                <w:szCs w:val="19"/>
              </w:rPr>
            </w:pPr>
            <w:r w:rsidRPr="0095239D">
              <w:rPr>
                <w:rFonts w:ascii="Tahoma" w:hAnsi="Tahoma" w:cs="Tahoma"/>
                <w:sz w:val="19"/>
                <w:szCs w:val="19"/>
              </w:rPr>
              <w:t>Opis opreme / naprave</w:t>
            </w:r>
          </w:p>
          <w:p w14:paraId="36A7D035" w14:textId="77777777" w:rsidR="00C248C7" w:rsidRPr="0095239D" w:rsidRDefault="00C248C7" w:rsidP="00D633AA">
            <w:pPr>
              <w:widowControl w:val="0"/>
              <w:jc w:val="center"/>
              <w:rPr>
                <w:rFonts w:ascii="Tahoma" w:hAnsi="Tahoma" w:cs="Tahoma"/>
                <w:sz w:val="19"/>
                <w:szCs w:val="19"/>
              </w:rPr>
            </w:pPr>
            <w:r w:rsidRPr="0095239D">
              <w:rPr>
                <w:rFonts w:ascii="Tahoma" w:hAnsi="Tahoma" w:cs="Tahoma"/>
                <w:sz w:val="19"/>
                <w:szCs w:val="19"/>
              </w:rPr>
              <w:t>(tip, model, proizvajalec)</w:t>
            </w:r>
          </w:p>
        </w:tc>
        <w:tc>
          <w:tcPr>
            <w:tcW w:w="1843" w:type="dxa"/>
            <w:tcBorders>
              <w:bottom w:val="single" w:sz="4" w:space="0" w:color="auto"/>
            </w:tcBorders>
            <w:shd w:val="clear" w:color="auto" w:fill="CCECFF"/>
            <w:vAlign w:val="center"/>
          </w:tcPr>
          <w:p w14:paraId="06715520" w14:textId="08BC0AE5" w:rsidR="00C248C7" w:rsidRPr="0095239D" w:rsidRDefault="00C248C7" w:rsidP="00D633AA">
            <w:pPr>
              <w:widowControl w:val="0"/>
              <w:jc w:val="center"/>
              <w:rPr>
                <w:rFonts w:ascii="Tahoma" w:hAnsi="Tahoma" w:cs="Tahoma"/>
                <w:sz w:val="19"/>
                <w:szCs w:val="19"/>
              </w:rPr>
            </w:pPr>
            <w:r w:rsidRPr="0095239D">
              <w:rPr>
                <w:rFonts w:ascii="Tahoma" w:hAnsi="Tahoma" w:cs="Tahoma"/>
                <w:sz w:val="19"/>
                <w:szCs w:val="19"/>
              </w:rPr>
              <w:t>Veljavnost certifikata do leta</w:t>
            </w:r>
          </w:p>
        </w:tc>
        <w:tc>
          <w:tcPr>
            <w:tcW w:w="2541" w:type="dxa"/>
            <w:tcBorders>
              <w:bottom w:val="single" w:sz="4" w:space="0" w:color="auto"/>
            </w:tcBorders>
            <w:shd w:val="clear" w:color="auto" w:fill="CCECFF"/>
            <w:vAlign w:val="center"/>
          </w:tcPr>
          <w:p w14:paraId="44DB711C" w14:textId="30FAA578" w:rsidR="00C248C7" w:rsidRPr="0095239D" w:rsidRDefault="00C248C7" w:rsidP="00D633AA">
            <w:pPr>
              <w:widowControl w:val="0"/>
              <w:jc w:val="center"/>
              <w:rPr>
                <w:rFonts w:ascii="Tahoma" w:hAnsi="Tahoma" w:cs="Tahoma"/>
                <w:sz w:val="19"/>
                <w:szCs w:val="19"/>
              </w:rPr>
            </w:pPr>
            <w:r w:rsidRPr="0095239D">
              <w:rPr>
                <w:rFonts w:ascii="Tahoma" w:hAnsi="Tahoma" w:cs="Tahoma"/>
                <w:sz w:val="19"/>
                <w:szCs w:val="19"/>
              </w:rPr>
              <w:t>Lastništvo</w:t>
            </w:r>
          </w:p>
        </w:tc>
      </w:tr>
      <w:tr w:rsidR="00C248C7" w:rsidRPr="0095239D" w14:paraId="550D1EBC" w14:textId="77777777" w:rsidTr="00943730">
        <w:trPr>
          <w:trHeight w:val="644"/>
          <w:jc w:val="center"/>
        </w:trPr>
        <w:tc>
          <w:tcPr>
            <w:tcW w:w="425" w:type="dxa"/>
            <w:shd w:val="clear" w:color="auto" w:fill="FFFFFF" w:themeFill="background1"/>
            <w:vAlign w:val="center"/>
          </w:tcPr>
          <w:p w14:paraId="59DC1878"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1.</w:t>
            </w:r>
          </w:p>
        </w:tc>
        <w:tc>
          <w:tcPr>
            <w:tcW w:w="4830" w:type="dxa"/>
            <w:shd w:val="clear" w:color="auto" w:fill="FFFFFF" w:themeFill="background1"/>
            <w:vAlign w:val="center"/>
          </w:tcPr>
          <w:p w14:paraId="6BA38A22"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556058FC"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6C42ADA9" w14:textId="77777777" w:rsidR="00C248C7" w:rsidRPr="0095239D" w:rsidRDefault="00C248C7" w:rsidP="00D633AA">
            <w:pPr>
              <w:widowControl w:val="0"/>
              <w:rPr>
                <w:rFonts w:ascii="Tahoma" w:hAnsi="Tahoma" w:cs="Tahoma"/>
                <w:sz w:val="18"/>
              </w:rPr>
            </w:pPr>
          </w:p>
        </w:tc>
      </w:tr>
      <w:tr w:rsidR="00C248C7" w:rsidRPr="0095239D" w14:paraId="6B3BFCD4" w14:textId="77777777" w:rsidTr="00943730">
        <w:trPr>
          <w:trHeight w:val="644"/>
          <w:jc w:val="center"/>
        </w:trPr>
        <w:tc>
          <w:tcPr>
            <w:tcW w:w="425" w:type="dxa"/>
            <w:shd w:val="clear" w:color="auto" w:fill="FFFFFF" w:themeFill="background1"/>
            <w:vAlign w:val="center"/>
          </w:tcPr>
          <w:p w14:paraId="7360F354"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2.</w:t>
            </w:r>
          </w:p>
        </w:tc>
        <w:tc>
          <w:tcPr>
            <w:tcW w:w="4830" w:type="dxa"/>
            <w:shd w:val="clear" w:color="auto" w:fill="FFFFFF" w:themeFill="background1"/>
            <w:vAlign w:val="center"/>
          </w:tcPr>
          <w:p w14:paraId="6963BFF8"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510A037D"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0834C37B" w14:textId="77777777" w:rsidR="00C248C7" w:rsidRPr="0095239D" w:rsidRDefault="00C248C7" w:rsidP="00D633AA">
            <w:pPr>
              <w:widowControl w:val="0"/>
              <w:rPr>
                <w:rFonts w:ascii="Tahoma" w:hAnsi="Tahoma" w:cs="Tahoma"/>
                <w:sz w:val="18"/>
              </w:rPr>
            </w:pPr>
          </w:p>
        </w:tc>
      </w:tr>
      <w:tr w:rsidR="00C248C7" w:rsidRPr="0095239D" w14:paraId="16529C64" w14:textId="77777777" w:rsidTr="00943730">
        <w:trPr>
          <w:trHeight w:val="644"/>
          <w:jc w:val="center"/>
        </w:trPr>
        <w:tc>
          <w:tcPr>
            <w:tcW w:w="425" w:type="dxa"/>
            <w:shd w:val="clear" w:color="auto" w:fill="FFFFFF" w:themeFill="background1"/>
            <w:vAlign w:val="center"/>
          </w:tcPr>
          <w:p w14:paraId="775F453A"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3.</w:t>
            </w:r>
          </w:p>
        </w:tc>
        <w:tc>
          <w:tcPr>
            <w:tcW w:w="4830" w:type="dxa"/>
            <w:shd w:val="clear" w:color="auto" w:fill="FFFFFF" w:themeFill="background1"/>
            <w:vAlign w:val="center"/>
          </w:tcPr>
          <w:p w14:paraId="1CEFB7C9"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123CBB04"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3EDF4479" w14:textId="77777777" w:rsidR="00C248C7" w:rsidRPr="0095239D" w:rsidRDefault="00C248C7" w:rsidP="00D633AA">
            <w:pPr>
              <w:widowControl w:val="0"/>
              <w:rPr>
                <w:rFonts w:ascii="Tahoma" w:hAnsi="Tahoma" w:cs="Tahoma"/>
                <w:sz w:val="18"/>
              </w:rPr>
            </w:pPr>
          </w:p>
        </w:tc>
      </w:tr>
      <w:tr w:rsidR="00C248C7" w:rsidRPr="0095239D" w14:paraId="5C9B7554" w14:textId="77777777" w:rsidTr="00943730">
        <w:trPr>
          <w:trHeight w:val="644"/>
          <w:jc w:val="center"/>
        </w:trPr>
        <w:tc>
          <w:tcPr>
            <w:tcW w:w="425" w:type="dxa"/>
            <w:shd w:val="clear" w:color="auto" w:fill="FFFFFF" w:themeFill="background1"/>
            <w:vAlign w:val="center"/>
          </w:tcPr>
          <w:p w14:paraId="7A467846"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4.</w:t>
            </w:r>
          </w:p>
        </w:tc>
        <w:tc>
          <w:tcPr>
            <w:tcW w:w="4830" w:type="dxa"/>
            <w:shd w:val="clear" w:color="auto" w:fill="FFFFFF" w:themeFill="background1"/>
            <w:vAlign w:val="center"/>
          </w:tcPr>
          <w:p w14:paraId="7C810E5C"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695CC37D"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26C487D3" w14:textId="77777777" w:rsidR="00C248C7" w:rsidRPr="0095239D" w:rsidRDefault="00C248C7" w:rsidP="00D633AA">
            <w:pPr>
              <w:widowControl w:val="0"/>
              <w:rPr>
                <w:rFonts w:ascii="Tahoma" w:hAnsi="Tahoma" w:cs="Tahoma"/>
                <w:sz w:val="18"/>
              </w:rPr>
            </w:pPr>
          </w:p>
        </w:tc>
      </w:tr>
      <w:tr w:rsidR="00C248C7" w:rsidRPr="0095239D" w14:paraId="6F72BA86" w14:textId="77777777" w:rsidTr="00943730">
        <w:trPr>
          <w:trHeight w:val="644"/>
          <w:jc w:val="center"/>
        </w:trPr>
        <w:tc>
          <w:tcPr>
            <w:tcW w:w="425" w:type="dxa"/>
            <w:shd w:val="clear" w:color="auto" w:fill="FFFFFF" w:themeFill="background1"/>
            <w:vAlign w:val="center"/>
          </w:tcPr>
          <w:p w14:paraId="52F102E3"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5.</w:t>
            </w:r>
          </w:p>
        </w:tc>
        <w:tc>
          <w:tcPr>
            <w:tcW w:w="4830" w:type="dxa"/>
            <w:shd w:val="clear" w:color="auto" w:fill="FFFFFF" w:themeFill="background1"/>
            <w:vAlign w:val="center"/>
          </w:tcPr>
          <w:p w14:paraId="0308A379"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673359D3"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3809EA6A" w14:textId="77777777" w:rsidR="00C248C7" w:rsidRPr="0095239D" w:rsidRDefault="00C248C7" w:rsidP="00D633AA">
            <w:pPr>
              <w:widowControl w:val="0"/>
              <w:rPr>
                <w:rFonts w:ascii="Tahoma" w:hAnsi="Tahoma" w:cs="Tahoma"/>
                <w:sz w:val="18"/>
              </w:rPr>
            </w:pPr>
          </w:p>
        </w:tc>
      </w:tr>
      <w:tr w:rsidR="00C248C7" w:rsidRPr="0095239D" w14:paraId="1A6B7E6E" w14:textId="77777777" w:rsidTr="00943730">
        <w:trPr>
          <w:trHeight w:val="644"/>
          <w:jc w:val="center"/>
        </w:trPr>
        <w:tc>
          <w:tcPr>
            <w:tcW w:w="425" w:type="dxa"/>
            <w:shd w:val="clear" w:color="auto" w:fill="FFFFFF" w:themeFill="background1"/>
            <w:vAlign w:val="center"/>
          </w:tcPr>
          <w:p w14:paraId="1F6A949A"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6.</w:t>
            </w:r>
          </w:p>
        </w:tc>
        <w:tc>
          <w:tcPr>
            <w:tcW w:w="4830" w:type="dxa"/>
            <w:shd w:val="clear" w:color="auto" w:fill="FFFFFF" w:themeFill="background1"/>
            <w:vAlign w:val="center"/>
          </w:tcPr>
          <w:p w14:paraId="56D39D67"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3373066E"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5ECA855F" w14:textId="77777777" w:rsidR="00C248C7" w:rsidRPr="0095239D" w:rsidRDefault="00C248C7" w:rsidP="00D633AA">
            <w:pPr>
              <w:widowControl w:val="0"/>
              <w:rPr>
                <w:rFonts w:ascii="Tahoma" w:hAnsi="Tahoma" w:cs="Tahoma"/>
                <w:sz w:val="18"/>
              </w:rPr>
            </w:pPr>
          </w:p>
        </w:tc>
      </w:tr>
      <w:tr w:rsidR="00C248C7" w:rsidRPr="0095239D" w14:paraId="03026F9D" w14:textId="77777777" w:rsidTr="00943730">
        <w:trPr>
          <w:trHeight w:val="644"/>
          <w:jc w:val="center"/>
        </w:trPr>
        <w:tc>
          <w:tcPr>
            <w:tcW w:w="425" w:type="dxa"/>
            <w:shd w:val="clear" w:color="auto" w:fill="FFFFFF" w:themeFill="background1"/>
            <w:vAlign w:val="center"/>
          </w:tcPr>
          <w:p w14:paraId="28DE1189"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7.</w:t>
            </w:r>
          </w:p>
        </w:tc>
        <w:tc>
          <w:tcPr>
            <w:tcW w:w="4830" w:type="dxa"/>
            <w:shd w:val="clear" w:color="auto" w:fill="FFFFFF" w:themeFill="background1"/>
            <w:vAlign w:val="center"/>
          </w:tcPr>
          <w:p w14:paraId="6A538ADC"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6A5C02D3"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66E53A82" w14:textId="77777777" w:rsidR="00C248C7" w:rsidRPr="0095239D" w:rsidRDefault="00C248C7" w:rsidP="00D633AA">
            <w:pPr>
              <w:widowControl w:val="0"/>
              <w:rPr>
                <w:rFonts w:ascii="Tahoma" w:hAnsi="Tahoma" w:cs="Tahoma"/>
                <w:sz w:val="18"/>
              </w:rPr>
            </w:pPr>
          </w:p>
        </w:tc>
      </w:tr>
      <w:tr w:rsidR="00C248C7" w:rsidRPr="0095239D" w14:paraId="4663A8C3" w14:textId="77777777" w:rsidTr="00943730">
        <w:trPr>
          <w:trHeight w:val="644"/>
          <w:jc w:val="center"/>
        </w:trPr>
        <w:tc>
          <w:tcPr>
            <w:tcW w:w="425" w:type="dxa"/>
            <w:shd w:val="clear" w:color="auto" w:fill="FFFFFF" w:themeFill="background1"/>
            <w:vAlign w:val="center"/>
          </w:tcPr>
          <w:p w14:paraId="0F807A1C"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8.</w:t>
            </w:r>
          </w:p>
        </w:tc>
        <w:tc>
          <w:tcPr>
            <w:tcW w:w="4830" w:type="dxa"/>
            <w:shd w:val="clear" w:color="auto" w:fill="FFFFFF" w:themeFill="background1"/>
            <w:vAlign w:val="center"/>
          </w:tcPr>
          <w:p w14:paraId="4ED92DC2"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0674AAF1"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44CEA383" w14:textId="77777777" w:rsidR="00C248C7" w:rsidRPr="0095239D" w:rsidRDefault="00C248C7" w:rsidP="00D633AA">
            <w:pPr>
              <w:widowControl w:val="0"/>
              <w:rPr>
                <w:rFonts w:ascii="Tahoma" w:hAnsi="Tahoma" w:cs="Tahoma"/>
                <w:sz w:val="18"/>
              </w:rPr>
            </w:pPr>
          </w:p>
        </w:tc>
      </w:tr>
      <w:tr w:rsidR="00C248C7" w:rsidRPr="0095239D" w14:paraId="623A0110" w14:textId="77777777" w:rsidTr="00943730">
        <w:trPr>
          <w:trHeight w:val="644"/>
          <w:jc w:val="center"/>
        </w:trPr>
        <w:tc>
          <w:tcPr>
            <w:tcW w:w="425" w:type="dxa"/>
            <w:shd w:val="clear" w:color="auto" w:fill="FFFFFF" w:themeFill="background1"/>
            <w:vAlign w:val="center"/>
          </w:tcPr>
          <w:p w14:paraId="784E2850"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9.</w:t>
            </w:r>
          </w:p>
        </w:tc>
        <w:tc>
          <w:tcPr>
            <w:tcW w:w="4830" w:type="dxa"/>
            <w:shd w:val="clear" w:color="auto" w:fill="FFFFFF" w:themeFill="background1"/>
            <w:vAlign w:val="center"/>
          </w:tcPr>
          <w:p w14:paraId="696D7F58"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3236B5E7" w14:textId="77777777" w:rsidR="00C248C7" w:rsidRPr="0095239D" w:rsidRDefault="00C248C7"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77ED35E8" w14:textId="77777777" w:rsidR="00C248C7" w:rsidRPr="0095239D" w:rsidRDefault="00C248C7" w:rsidP="00D633AA">
            <w:pPr>
              <w:widowControl w:val="0"/>
              <w:rPr>
                <w:rFonts w:ascii="Tahoma" w:hAnsi="Tahoma" w:cs="Tahoma"/>
                <w:sz w:val="18"/>
              </w:rPr>
            </w:pPr>
          </w:p>
        </w:tc>
      </w:tr>
      <w:tr w:rsidR="00C248C7" w:rsidRPr="0095239D" w14:paraId="3396083E" w14:textId="77777777" w:rsidTr="00943730">
        <w:trPr>
          <w:trHeight w:val="644"/>
          <w:jc w:val="center"/>
        </w:trPr>
        <w:tc>
          <w:tcPr>
            <w:tcW w:w="425" w:type="dxa"/>
            <w:shd w:val="clear" w:color="auto" w:fill="FFFFFF" w:themeFill="background1"/>
            <w:vAlign w:val="center"/>
          </w:tcPr>
          <w:p w14:paraId="66479F59" w14:textId="77777777" w:rsidR="00C248C7" w:rsidRPr="0095239D" w:rsidRDefault="00C248C7" w:rsidP="00D633AA">
            <w:pPr>
              <w:widowControl w:val="0"/>
              <w:jc w:val="center"/>
              <w:rPr>
                <w:rFonts w:ascii="Tahoma" w:hAnsi="Tahoma" w:cs="Tahoma"/>
                <w:sz w:val="14"/>
              </w:rPr>
            </w:pPr>
            <w:r w:rsidRPr="0095239D">
              <w:rPr>
                <w:rFonts w:ascii="Tahoma" w:hAnsi="Tahoma" w:cs="Tahoma"/>
                <w:sz w:val="14"/>
              </w:rPr>
              <w:t>10.</w:t>
            </w:r>
          </w:p>
        </w:tc>
        <w:tc>
          <w:tcPr>
            <w:tcW w:w="4830" w:type="dxa"/>
            <w:shd w:val="clear" w:color="auto" w:fill="FFFFFF" w:themeFill="background1"/>
            <w:vAlign w:val="center"/>
          </w:tcPr>
          <w:p w14:paraId="64B8FFAF" w14:textId="77777777" w:rsidR="00C248C7" w:rsidRPr="0095239D" w:rsidRDefault="00C248C7" w:rsidP="00D633AA">
            <w:pPr>
              <w:widowControl w:val="0"/>
              <w:rPr>
                <w:rFonts w:ascii="Tahoma" w:hAnsi="Tahoma" w:cs="Tahoma"/>
                <w:sz w:val="18"/>
              </w:rPr>
            </w:pPr>
          </w:p>
        </w:tc>
        <w:tc>
          <w:tcPr>
            <w:tcW w:w="1843" w:type="dxa"/>
            <w:shd w:val="clear" w:color="auto" w:fill="FFFFFF" w:themeFill="background1"/>
            <w:vAlign w:val="center"/>
          </w:tcPr>
          <w:p w14:paraId="30560A2A" w14:textId="77777777" w:rsidR="00C248C7" w:rsidRPr="0095239D" w:rsidRDefault="00C248C7" w:rsidP="00D633AA">
            <w:pPr>
              <w:widowControl w:val="0"/>
              <w:jc w:val="center"/>
              <w:rPr>
                <w:rFonts w:ascii="Tahoma" w:hAnsi="Tahoma" w:cs="Tahoma"/>
                <w:sz w:val="18"/>
              </w:rPr>
            </w:pPr>
          </w:p>
        </w:tc>
        <w:tc>
          <w:tcPr>
            <w:tcW w:w="2541" w:type="dxa"/>
            <w:shd w:val="clear" w:color="auto" w:fill="FFFFFF" w:themeFill="background1"/>
            <w:vAlign w:val="center"/>
          </w:tcPr>
          <w:p w14:paraId="6FD0AD52" w14:textId="77777777" w:rsidR="00C248C7" w:rsidRPr="0095239D" w:rsidRDefault="00C248C7" w:rsidP="00D633AA">
            <w:pPr>
              <w:widowControl w:val="0"/>
              <w:rPr>
                <w:rFonts w:ascii="Tahoma" w:hAnsi="Tahoma" w:cs="Tahoma"/>
                <w:sz w:val="18"/>
              </w:rPr>
            </w:pPr>
          </w:p>
        </w:tc>
      </w:tr>
      <w:tr w:rsidR="00B17D75" w:rsidRPr="0095239D" w14:paraId="5804336B" w14:textId="77777777" w:rsidTr="00943730">
        <w:trPr>
          <w:trHeight w:val="644"/>
          <w:jc w:val="center"/>
        </w:trPr>
        <w:tc>
          <w:tcPr>
            <w:tcW w:w="425" w:type="dxa"/>
            <w:shd w:val="clear" w:color="auto" w:fill="FFFFFF" w:themeFill="background1"/>
            <w:vAlign w:val="center"/>
          </w:tcPr>
          <w:p w14:paraId="7BB13B90" w14:textId="1A0E09E2" w:rsidR="00B17D75" w:rsidRPr="0095239D" w:rsidRDefault="00B17D75" w:rsidP="00D633AA">
            <w:pPr>
              <w:widowControl w:val="0"/>
              <w:jc w:val="center"/>
              <w:rPr>
                <w:rFonts w:ascii="Tahoma" w:hAnsi="Tahoma" w:cs="Tahoma"/>
                <w:sz w:val="14"/>
              </w:rPr>
            </w:pPr>
            <w:r w:rsidRPr="0095239D">
              <w:rPr>
                <w:rFonts w:ascii="Tahoma" w:hAnsi="Tahoma" w:cs="Tahoma"/>
                <w:sz w:val="14"/>
              </w:rPr>
              <w:t>11.</w:t>
            </w:r>
          </w:p>
        </w:tc>
        <w:tc>
          <w:tcPr>
            <w:tcW w:w="4830" w:type="dxa"/>
            <w:shd w:val="clear" w:color="auto" w:fill="FFFFFF" w:themeFill="background1"/>
            <w:vAlign w:val="center"/>
          </w:tcPr>
          <w:p w14:paraId="5947022A" w14:textId="77777777" w:rsidR="00B17D75" w:rsidRPr="0095239D" w:rsidRDefault="00B17D75" w:rsidP="00D633AA">
            <w:pPr>
              <w:widowControl w:val="0"/>
              <w:rPr>
                <w:rFonts w:ascii="Tahoma" w:hAnsi="Tahoma" w:cs="Tahoma"/>
                <w:sz w:val="18"/>
              </w:rPr>
            </w:pPr>
          </w:p>
        </w:tc>
        <w:tc>
          <w:tcPr>
            <w:tcW w:w="1843" w:type="dxa"/>
            <w:shd w:val="clear" w:color="auto" w:fill="FFFFFF" w:themeFill="background1"/>
            <w:vAlign w:val="center"/>
          </w:tcPr>
          <w:p w14:paraId="142AF308" w14:textId="77777777" w:rsidR="00B17D75" w:rsidRPr="0095239D" w:rsidRDefault="00B17D75" w:rsidP="00D633AA">
            <w:pPr>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4EBA315A" w14:textId="77777777" w:rsidR="00B17D75" w:rsidRPr="0095239D" w:rsidRDefault="00B17D75" w:rsidP="00D633AA">
            <w:pPr>
              <w:widowControl w:val="0"/>
              <w:rPr>
                <w:rFonts w:ascii="Tahoma" w:hAnsi="Tahoma" w:cs="Tahoma"/>
                <w:sz w:val="18"/>
              </w:rPr>
            </w:pPr>
          </w:p>
        </w:tc>
      </w:tr>
    </w:tbl>
    <w:p w14:paraId="763A171D" w14:textId="163A7FD8" w:rsidR="00053706" w:rsidRPr="0095239D" w:rsidRDefault="00053706" w:rsidP="00D633AA">
      <w:pPr>
        <w:widowControl w:val="0"/>
      </w:pPr>
    </w:p>
    <w:p w14:paraId="2D95A068" w14:textId="77777777" w:rsidR="00053706" w:rsidRPr="0095239D" w:rsidRDefault="00053706" w:rsidP="00D633AA">
      <w:pPr>
        <w:widowControl w:val="0"/>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053706" w:rsidRPr="0095239D" w14:paraId="763059FF" w14:textId="77777777" w:rsidTr="00257A0F">
        <w:trPr>
          <w:trHeight w:val="235"/>
        </w:trPr>
        <w:tc>
          <w:tcPr>
            <w:tcW w:w="3402" w:type="dxa"/>
            <w:tcBorders>
              <w:bottom w:val="single" w:sz="4" w:space="0" w:color="auto"/>
            </w:tcBorders>
          </w:tcPr>
          <w:p w14:paraId="60378CC5" w14:textId="77777777" w:rsidR="00053706" w:rsidRPr="0095239D" w:rsidRDefault="00053706" w:rsidP="00D633AA">
            <w:pPr>
              <w:widowControl w:val="0"/>
              <w:jc w:val="both"/>
              <w:rPr>
                <w:rFonts w:ascii="Tahoma" w:hAnsi="Tahoma" w:cs="Tahoma"/>
                <w:snapToGrid w:val="0"/>
                <w:color w:val="000000"/>
              </w:rPr>
            </w:pPr>
          </w:p>
        </w:tc>
        <w:tc>
          <w:tcPr>
            <w:tcW w:w="2522" w:type="dxa"/>
          </w:tcPr>
          <w:p w14:paraId="4E205D59" w14:textId="77777777" w:rsidR="00053706" w:rsidRPr="0095239D" w:rsidRDefault="00053706" w:rsidP="00D633AA">
            <w:pPr>
              <w:widowControl w:val="0"/>
              <w:jc w:val="both"/>
              <w:rPr>
                <w:rFonts w:ascii="Tahoma" w:hAnsi="Tahoma" w:cs="Tahoma"/>
                <w:snapToGrid w:val="0"/>
                <w:color w:val="000000"/>
              </w:rPr>
            </w:pPr>
          </w:p>
        </w:tc>
        <w:tc>
          <w:tcPr>
            <w:tcW w:w="3574" w:type="dxa"/>
            <w:tcBorders>
              <w:bottom w:val="single" w:sz="4" w:space="0" w:color="auto"/>
            </w:tcBorders>
          </w:tcPr>
          <w:p w14:paraId="4AA9FBDE" w14:textId="77777777" w:rsidR="00053706" w:rsidRPr="0095239D" w:rsidRDefault="00053706" w:rsidP="00D633AA">
            <w:pPr>
              <w:widowControl w:val="0"/>
              <w:tabs>
                <w:tab w:val="left" w:pos="567"/>
                <w:tab w:val="num" w:pos="851"/>
                <w:tab w:val="left" w:pos="993"/>
              </w:tabs>
              <w:jc w:val="both"/>
              <w:rPr>
                <w:rFonts w:ascii="Tahoma" w:hAnsi="Tahoma" w:cs="Tahoma"/>
                <w:snapToGrid w:val="0"/>
                <w:color w:val="000000"/>
              </w:rPr>
            </w:pPr>
          </w:p>
        </w:tc>
      </w:tr>
      <w:tr w:rsidR="00053706" w:rsidRPr="0095239D" w14:paraId="7443C542" w14:textId="77777777" w:rsidTr="00257A0F">
        <w:trPr>
          <w:trHeight w:val="235"/>
        </w:trPr>
        <w:tc>
          <w:tcPr>
            <w:tcW w:w="3402" w:type="dxa"/>
            <w:tcBorders>
              <w:top w:val="single" w:sz="4" w:space="0" w:color="auto"/>
            </w:tcBorders>
          </w:tcPr>
          <w:p w14:paraId="37F9907C" w14:textId="77777777" w:rsidR="00053706" w:rsidRPr="0095239D" w:rsidRDefault="00053706" w:rsidP="00D633AA">
            <w:pPr>
              <w:widowControl w:val="0"/>
              <w:jc w:val="center"/>
              <w:rPr>
                <w:rFonts w:ascii="Tahoma" w:hAnsi="Tahoma" w:cs="Tahoma"/>
                <w:snapToGrid w:val="0"/>
                <w:color w:val="000000"/>
                <w:sz w:val="18"/>
                <w:szCs w:val="18"/>
              </w:rPr>
            </w:pPr>
            <w:r w:rsidRPr="0095239D">
              <w:rPr>
                <w:rFonts w:ascii="Tahoma" w:hAnsi="Tahoma" w:cs="Tahoma"/>
                <w:snapToGrid w:val="0"/>
                <w:color w:val="000000"/>
                <w:sz w:val="18"/>
                <w:szCs w:val="18"/>
              </w:rPr>
              <w:t>(kraj, datum)</w:t>
            </w:r>
          </w:p>
        </w:tc>
        <w:tc>
          <w:tcPr>
            <w:tcW w:w="2522" w:type="dxa"/>
          </w:tcPr>
          <w:p w14:paraId="7C28C0D5" w14:textId="77777777" w:rsidR="00053706" w:rsidRPr="0095239D" w:rsidRDefault="00053706" w:rsidP="00D633AA">
            <w:pPr>
              <w:widowControl w:val="0"/>
              <w:jc w:val="center"/>
              <w:rPr>
                <w:rFonts w:ascii="Tahoma" w:hAnsi="Tahoma" w:cs="Tahoma"/>
                <w:snapToGrid w:val="0"/>
                <w:color w:val="000000"/>
                <w:sz w:val="18"/>
                <w:szCs w:val="18"/>
              </w:rPr>
            </w:pPr>
            <w:r w:rsidRPr="0095239D">
              <w:rPr>
                <w:rFonts w:ascii="Tahoma" w:hAnsi="Tahoma" w:cs="Tahoma"/>
                <w:snapToGrid w:val="0"/>
                <w:color w:val="000000"/>
                <w:sz w:val="18"/>
                <w:szCs w:val="18"/>
              </w:rPr>
              <w:t>žig</w:t>
            </w:r>
          </w:p>
        </w:tc>
        <w:tc>
          <w:tcPr>
            <w:tcW w:w="3574" w:type="dxa"/>
            <w:tcBorders>
              <w:top w:val="single" w:sz="4" w:space="0" w:color="auto"/>
            </w:tcBorders>
          </w:tcPr>
          <w:p w14:paraId="427A98C6" w14:textId="0580A31F" w:rsidR="00053706" w:rsidRPr="0095239D" w:rsidRDefault="00053706" w:rsidP="00D633AA">
            <w:pPr>
              <w:widowControl w:val="0"/>
              <w:jc w:val="center"/>
              <w:rPr>
                <w:rFonts w:ascii="Tahoma" w:hAnsi="Tahoma" w:cs="Tahoma"/>
                <w:snapToGrid w:val="0"/>
                <w:color w:val="000000"/>
                <w:sz w:val="18"/>
                <w:szCs w:val="18"/>
              </w:rPr>
            </w:pPr>
            <w:r w:rsidRPr="0095239D">
              <w:rPr>
                <w:rFonts w:ascii="Tahoma" w:hAnsi="Tahoma" w:cs="Tahoma"/>
                <w:snapToGrid w:val="0"/>
                <w:color w:val="000000"/>
                <w:sz w:val="18"/>
                <w:szCs w:val="18"/>
              </w:rPr>
              <w:t>(podpis odgovorne osebe gospodarskega subjekta)</w:t>
            </w:r>
          </w:p>
        </w:tc>
      </w:tr>
    </w:tbl>
    <w:p w14:paraId="60792D95" w14:textId="674314F5" w:rsidR="003D2A87" w:rsidRPr="0095239D" w:rsidRDefault="003D2A87" w:rsidP="00D633AA">
      <w:pPr>
        <w:widowControl w:val="0"/>
        <w:rPr>
          <w:rFonts w:ascii="Tahoma" w:hAnsi="Tahoma" w:cs="Tahoma"/>
          <w:sz w:val="16"/>
        </w:rPr>
      </w:pPr>
    </w:p>
    <w:p w14:paraId="1387E960" w14:textId="77777777" w:rsidR="00EF6463" w:rsidRPr="0095239D" w:rsidRDefault="00EF6463" w:rsidP="00D633AA">
      <w:pPr>
        <w:widowControl w:val="0"/>
        <w:rPr>
          <w:rFonts w:ascii="Tahoma" w:hAnsi="Tahoma" w:cs="Tahoma"/>
        </w:rPr>
      </w:pPr>
    </w:p>
    <w:p w14:paraId="76F5EC76" w14:textId="77777777" w:rsidR="00053706" w:rsidRPr="0095239D" w:rsidRDefault="00053706" w:rsidP="00D633AA">
      <w:pPr>
        <w:widowControl w:val="0"/>
        <w:spacing w:after="40"/>
        <w:jc w:val="both"/>
        <w:rPr>
          <w:rFonts w:ascii="Tahoma" w:hAnsi="Tahoma" w:cs="Tahoma"/>
          <w:b/>
          <w:i/>
          <w:sz w:val="18"/>
          <w:szCs w:val="18"/>
        </w:rPr>
      </w:pPr>
      <w:r w:rsidRPr="0095239D">
        <w:rPr>
          <w:rFonts w:ascii="Tahoma" w:hAnsi="Tahoma" w:cs="Tahoma"/>
          <w:b/>
          <w:i/>
          <w:sz w:val="18"/>
          <w:szCs w:val="18"/>
        </w:rPr>
        <w:t xml:space="preserve">Navodilo: </w:t>
      </w:r>
    </w:p>
    <w:p w14:paraId="185468A1" w14:textId="4DC1EC65" w:rsidR="003D2A87" w:rsidRPr="0095239D" w:rsidRDefault="003D2A87" w:rsidP="00D633AA">
      <w:pPr>
        <w:widowControl w:val="0"/>
        <w:tabs>
          <w:tab w:val="left" w:pos="284"/>
        </w:tabs>
        <w:jc w:val="both"/>
        <w:rPr>
          <w:rFonts w:ascii="Tahoma" w:hAnsi="Tahoma" w:cs="Tahoma"/>
          <w:i/>
          <w:sz w:val="18"/>
        </w:rPr>
      </w:pPr>
      <w:r w:rsidRPr="0095239D">
        <w:rPr>
          <w:rFonts w:ascii="Tahoma" w:hAnsi="Tahoma" w:cs="Tahoma"/>
          <w:i/>
          <w:sz w:val="18"/>
          <w:u w:val="single"/>
        </w:rPr>
        <w:t>Za meritve elektromagnetnega sevanja objekta v okolico in meritve vpliva hrupa na okolico mora ponudnik imeti veljavni Akreditaciji po SIST EN ISO/IEC 17025:</w:t>
      </w:r>
      <w:r w:rsidR="00111BD0" w:rsidRPr="0095239D">
        <w:rPr>
          <w:rFonts w:ascii="Tahoma" w:hAnsi="Tahoma" w:cs="Tahoma"/>
          <w:i/>
          <w:sz w:val="18"/>
          <w:u w:val="single"/>
        </w:rPr>
        <w:t>2017</w:t>
      </w:r>
      <w:r w:rsidRPr="0095239D">
        <w:rPr>
          <w:rFonts w:ascii="Tahoma" w:hAnsi="Tahoma" w:cs="Tahoma"/>
          <w:i/>
          <w:sz w:val="18"/>
        </w:rPr>
        <w:t>, ki ju predloži k Prilogi 7.</w:t>
      </w:r>
    </w:p>
    <w:p w14:paraId="3A106B7F" w14:textId="77777777" w:rsidR="003D2A87" w:rsidRPr="0095239D" w:rsidRDefault="003D2A87" w:rsidP="00D633AA">
      <w:pPr>
        <w:widowControl w:val="0"/>
        <w:tabs>
          <w:tab w:val="left" w:pos="284"/>
        </w:tabs>
        <w:jc w:val="both"/>
        <w:rPr>
          <w:rFonts w:ascii="Tahoma" w:hAnsi="Tahoma" w:cs="Tahoma"/>
          <w:i/>
        </w:rPr>
      </w:pPr>
    </w:p>
    <w:p w14:paraId="2A72059B" w14:textId="77777777" w:rsidR="003D2A87" w:rsidRPr="0095239D" w:rsidRDefault="00272A46" w:rsidP="00D633AA">
      <w:pPr>
        <w:widowControl w:val="0"/>
        <w:spacing w:after="40"/>
        <w:jc w:val="both"/>
        <w:rPr>
          <w:rFonts w:ascii="Tahoma" w:hAnsi="Tahoma" w:cs="Tahoma"/>
          <w:i/>
          <w:sz w:val="18"/>
          <w:szCs w:val="18"/>
        </w:rPr>
      </w:pPr>
      <w:r w:rsidRPr="0095239D">
        <w:rPr>
          <w:rFonts w:ascii="Tahoma" w:hAnsi="Tahoma" w:cs="Tahoma"/>
          <w:b/>
          <w:i/>
          <w:sz w:val="18"/>
          <w:szCs w:val="18"/>
        </w:rPr>
        <w:t>Opomba</w:t>
      </w:r>
      <w:r w:rsidRPr="0095239D">
        <w:rPr>
          <w:rFonts w:ascii="Tahoma" w:hAnsi="Tahoma" w:cs="Tahoma"/>
          <w:i/>
          <w:sz w:val="18"/>
          <w:szCs w:val="18"/>
        </w:rPr>
        <w:t xml:space="preserve">: </w:t>
      </w:r>
    </w:p>
    <w:p w14:paraId="45593E8A" w14:textId="1D24F073" w:rsidR="00272A46" w:rsidRPr="0095239D" w:rsidRDefault="00272A46" w:rsidP="00D633AA">
      <w:pPr>
        <w:widowControl w:val="0"/>
        <w:jc w:val="both"/>
        <w:rPr>
          <w:rFonts w:ascii="Tahoma" w:hAnsi="Tahoma" w:cs="Tahoma"/>
          <w:i/>
          <w:sz w:val="18"/>
          <w:szCs w:val="18"/>
        </w:rPr>
      </w:pPr>
      <w:r w:rsidRPr="0095239D">
        <w:rPr>
          <w:rFonts w:ascii="Tahoma" w:hAnsi="Tahoma" w:cs="Tahoma"/>
          <w:i/>
          <w:sz w:val="18"/>
          <w:szCs w:val="18"/>
        </w:rPr>
        <w:t>Obrazec se po potrebi fotokopira.</w:t>
      </w:r>
    </w:p>
    <w:p w14:paraId="68446CF7" w14:textId="77777777" w:rsidR="00EF6463" w:rsidRPr="0095239D" w:rsidRDefault="00EF6463" w:rsidP="00D633AA">
      <w:pPr>
        <w:widowControl w:val="0"/>
        <w:tabs>
          <w:tab w:val="left" w:pos="284"/>
        </w:tabs>
        <w:jc w:val="both"/>
        <w:rPr>
          <w:rFonts w:ascii="Tahoma" w:hAnsi="Tahoma" w:cs="Tahoma"/>
          <w:i/>
          <w:sz w:val="12"/>
        </w:rPr>
      </w:pPr>
    </w:p>
    <w:p w14:paraId="4CA573CB" w14:textId="52568964" w:rsidR="003D2A87" w:rsidRPr="0095239D" w:rsidRDefault="003D2A87" w:rsidP="00D633AA">
      <w:pPr>
        <w:widowControl w:val="0"/>
        <w:tabs>
          <w:tab w:val="left" w:pos="284"/>
        </w:tabs>
        <w:jc w:val="both"/>
        <w:rPr>
          <w:rFonts w:ascii="Tahoma" w:hAnsi="Tahoma" w:cs="Tahoma"/>
          <w:b/>
          <w:i/>
          <w:sz w:val="18"/>
          <w:u w:val="single"/>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 v </w:t>
      </w:r>
      <w:r w:rsidR="00375E15" w:rsidRPr="0095239D">
        <w:rPr>
          <w:rFonts w:ascii="Tahoma" w:hAnsi="Tahoma" w:cs="Tahoma"/>
          <w:b/>
          <w:i/>
          <w:sz w:val="18"/>
          <w:u w:val="single"/>
        </w:rPr>
        <w:t xml:space="preserve">Razdelek »DOKUMENTI«, del »Ostale priloge«. </w:t>
      </w:r>
      <w:r w:rsidRPr="0095239D">
        <w:rPr>
          <w:rFonts w:ascii="Tahoma" w:hAnsi="Tahoma" w:cs="Tahoma"/>
          <w:b/>
          <w:i/>
          <w:sz w:val="18"/>
          <w:u w:val="single"/>
        </w:rPr>
        <w:t>!!!</w:t>
      </w:r>
    </w:p>
    <w:p w14:paraId="0BC10595" w14:textId="77777777" w:rsidR="00E76C59" w:rsidRPr="0095239D" w:rsidRDefault="00E76C59" w:rsidP="00D633AA">
      <w:pPr>
        <w:widowControl w:val="0"/>
        <w:rPr>
          <w:sz w:val="10"/>
        </w:rPr>
      </w:pPr>
      <w:r w:rsidRPr="0095239D">
        <w:rPr>
          <w:sz w:val="10"/>
        </w:rPr>
        <w:br w:type="page"/>
      </w:r>
    </w:p>
    <w:p w14:paraId="06FFE99E" w14:textId="77777777" w:rsidR="00F763CE" w:rsidRPr="0095239D" w:rsidRDefault="00F763CE" w:rsidP="00D633AA">
      <w:pPr>
        <w:widowControl w:val="0"/>
        <w:sectPr w:rsidR="00F763CE" w:rsidRPr="0095239D" w:rsidSect="00D633AA">
          <w:headerReference w:type="default" r:id="rId18"/>
          <w:footerReference w:type="default" r:id="rId19"/>
          <w:headerReference w:type="first" r:id="rId20"/>
          <w:footerReference w:type="first" r:id="rId21"/>
          <w:pgSz w:w="11906" w:h="16838" w:code="9"/>
          <w:pgMar w:top="1418" w:right="1134" w:bottom="1276" w:left="1276" w:header="340" w:footer="531" w:gutter="0"/>
          <w:pgNumType w:start="1"/>
          <w:cols w:space="708"/>
          <w:titlePg/>
          <w:docGrid w:linePitch="272"/>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15634" w:rsidRPr="0095239D" w14:paraId="0250A444" w14:textId="77777777" w:rsidTr="009D3D9E">
        <w:tc>
          <w:tcPr>
            <w:tcW w:w="354" w:type="dxa"/>
            <w:tcBorders>
              <w:top w:val="single" w:sz="4" w:space="0" w:color="auto"/>
              <w:left w:val="single" w:sz="4" w:space="0" w:color="auto"/>
              <w:bottom w:val="single" w:sz="4" w:space="0" w:color="auto"/>
              <w:right w:val="nil"/>
            </w:tcBorders>
          </w:tcPr>
          <w:p w14:paraId="22B206A0" w14:textId="77777777" w:rsidR="00215634" w:rsidRPr="0095239D" w:rsidRDefault="00215634" w:rsidP="00D633AA">
            <w:pPr>
              <w:widowControl w:val="0"/>
              <w:jc w:val="right"/>
              <w:rPr>
                <w:rFonts w:ascii="Tahoma" w:hAnsi="Tahoma" w:cs="Tahoma"/>
              </w:rPr>
            </w:pPr>
            <w:r w:rsidRPr="0095239D">
              <w:rPr>
                <w:rFonts w:ascii="Tahoma" w:hAnsi="Tahoma" w:cs="Tahoma"/>
              </w:rPr>
              <w:lastRenderedPageBreak/>
              <w:br w:type="page"/>
            </w:r>
            <w:r w:rsidRPr="0095239D">
              <w:rPr>
                <w:rFonts w:ascii="Tahoma" w:hAnsi="Tahoma" w:cs="Tahoma"/>
              </w:rPr>
              <w:br w:type="page"/>
            </w:r>
            <w:r w:rsidRPr="0095239D">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22B4F2C1" w14:textId="77777777" w:rsidR="00215634" w:rsidRPr="0095239D" w:rsidRDefault="00F051EB" w:rsidP="00D633AA">
            <w:pPr>
              <w:widowControl w:val="0"/>
              <w:rPr>
                <w:rFonts w:ascii="Tahoma" w:hAnsi="Tahoma" w:cs="Tahoma"/>
              </w:rPr>
            </w:pPr>
            <w:r w:rsidRPr="0095239D">
              <w:rPr>
                <w:rFonts w:ascii="Tahoma" w:hAnsi="Tahoma" w:cs="Tahoma"/>
              </w:rPr>
              <w:t>REFERENCE</w:t>
            </w:r>
          </w:p>
        </w:tc>
        <w:tc>
          <w:tcPr>
            <w:tcW w:w="912" w:type="dxa"/>
            <w:tcBorders>
              <w:top w:val="single" w:sz="4" w:space="0" w:color="auto"/>
              <w:left w:val="single" w:sz="4" w:space="0" w:color="808080"/>
              <w:bottom w:val="single" w:sz="4" w:space="0" w:color="auto"/>
              <w:right w:val="nil"/>
            </w:tcBorders>
            <w:hideMark/>
          </w:tcPr>
          <w:p w14:paraId="12D1ACA9" w14:textId="77777777" w:rsidR="00215634" w:rsidRPr="0095239D" w:rsidRDefault="00215634"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0D97B02" w14:textId="77777777" w:rsidR="00215634" w:rsidRPr="0095239D" w:rsidRDefault="00F051EB" w:rsidP="00D633AA">
            <w:pPr>
              <w:widowControl w:val="0"/>
              <w:rPr>
                <w:rFonts w:ascii="Tahoma" w:hAnsi="Tahoma" w:cs="Tahoma"/>
                <w:b/>
                <w:i/>
              </w:rPr>
            </w:pPr>
            <w:r w:rsidRPr="0095239D">
              <w:rPr>
                <w:rFonts w:ascii="Tahoma" w:hAnsi="Tahoma" w:cs="Tahoma"/>
                <w:b/>
                <w:i/>
              </w:rPr>
              <w:t>8</w:t>
            </w:r>
          </w:p>
        </w:tc>
      </w:tr>
    </w:tbl>
    <w:p w14:paraId="6ABA8271" w14:textId="77777777" w:rsidR="00215634" w:rsidRPr="0095239D" w:rsidRDefault="00215634" w:rsidP="00D633AA">
      <w:pPr>
        <w:widowControl w:val="0"/>
        <w:tabs>
          <w:tab w:val="left" w:pos="993"/>
        </w:tabs>
        <w:rPr>
          <w:rFonts w:ascii="Tahoma" w:hAnsi="Tahoma" w:cs="Tahoma"/>
          <w:b/>
          <w:sz w:val="10"/>
        </w:rPr>
      </w:pPr>
    </w:p>
    <w:p w14:paraId="102B1CAC" w14:textId="77777777" w:rsidR="009D3D9E" w:rsidRPr="0095239D" w:rsidRDefault="009D3D9E" w:rsidP="00D633AA">
      <w:pPr>
        <w:widowControl w:val="0"/>
        <w:tabs>
          <w:tab w:val="left" w:pos="993"/>
        </w:tabs>
        <w:rPr>
          <w:rFonts w:ascii="Tahoma" w:hAnsi="Tahoma" w:cs="Tahoma"/>
          <w:b/>
          <w:sz w:val="16"/>
        </w:rPr>
      </w:pPr>
    </w:p>
    <w:p w14:paraId="60F7A103" w14:textId="07D36459" w:rsidR="009D3D9E" w:rsidRPr="0095239D" w:rsidRDefault="009D3D9E" w:rsidP="00D633AA">
      <w:pPr>
        <w:widowControl w:val="0"/>
        <w:tabs>
          <w:tab w:val="left" w:pos="993"/>
        </w:tabs>
        <w:rPr>
          <w:rFonts w:ascii="Tahoma" w:hAnsi="Tahoma" w:cs="Tahoma"/>
          <w:b/>
          <w:sz w:val="10"/>
        </w:rPr>
      </w:pPr>
      <w:r w:rsidRPr="0095239D">
        <w:rPr>
          <w:rFonts w:ascii="Tahoma" w:eastAsiaTheme="minorHAnsi" w:hAnsi="Tahoma" w:cs="Tahoma"/>
          <w:szCs w:val="22"/>
        </w:rPr>
        <w:t xml:space="preserve">Javno naročilo </w:t>
      </w:r>
      <w:r w:rsidR="004D1C49" w:rsidRPr="0095239D">
        <w:rPr>
          <w:rFonts w:ascii="Tahoma" w:hAnsi="Tahoma" w:cs="Tahoma"/>
          <w:b/>
        </w:rPr>
        <w:t>ENLJ-VOD-SP-474/25</w:t>
      </w:r>
      <w:r w:rsidRPr="0095239D">
        <w:rPr>
          <w:rFonts w:ascii="Tahoma" w:hAnsi="Tahoma" w:cs="Tahoma"/>
          <w:b/>
        </w:rPr>
        <w:t xml:space="preserve"> – »</w:t>
      </w:r>
      <w:r w:rsidR="004D1C49" w:rsidRPr="0095239D">
        <w:rPr>
          <w:rFonts w:ascii="Tahoma" w:hAnsi="Tahoma" w:cs="Tahoma"/>
          <w:b/>
        </w:rPr>
        <w:t>Strokovna podpora za specifična elektrotehnična področja na projektu BIOMASA</w:t>
      </w:r>
      <w:r w:rsidRPr="0095239D">
        <w:rPr>
          <w:rFonts w:ascii="Tahoma" w:hAnsi="Tahoma" w:cs="Tahoma"/>
          <w:b/>
        </w:rPr>
        <w:t>«</w:t>
      </w:r>
    </w:p>
    <w:p w14:paraId="16E8E894" w14:textId="77777777" w:rsidR="00215634" w:rsidRPr="0095239D" w:rsidRDefault="00215634" w:rsidP="00D633AA">
      <w:pPr>
        <w:widowControl w:val="0"/>
        <w:tabs>
          <w:tab w:val="left" w:pos="993"/>
        </w:tabs>
        <w:rPr>
          <w:rFonts w:ascii="Tahoma" w:hAnsi="Tahoma" w:cs="Tahoma"/>
          <w:b/>
          <w:sz w:val="24"/>
        </w:rPr>
      </w:pPr>
    </w:p>
    <w:p w14:paraId="002F2C3E" w14:textId="77777777" w:rsidR="00215634" w:rsidRPr="0095239D" w:rsidRDefault="00215634" w:rsidP="00D633AA">
      <w:pPr>
        <w:widowControl w:val="0"/>
        <w:tabs>
          <w:tab w:val="left" w:pos="993"/>
        </w:tabs>
        <w:rPr>
          <w:rFonts w:ascii="Tahoma" w:hAnsi="Tahoma" w:cs="Tahoma"/>
          <w:b/>
          <w:sz w:val="22"/>
        </w:rPr>
      </w:pPr>
      <w:r w:rsidRPr="0095239D">
        <w:rPr>
          <w:rFonts w:ascii="Tahoma" w:hAnsi="Tahoma" w:cs="Tahoma"/>
          <w:b/>
          <w:sz w:val="22"/>
        </w:rPr>
        <w:t>IZPOLNI PONUDNIK!!!!!!</w:t>
      </w:r>
    </w:p>
    <w:p w14:paraId="2CC0FC06" w14:textId="77777777" w:rsidR="00215634" w:rsidRPr="0095239D" w:rsidRDefault="00215634" w:rsidP="00D633AA">
      <w:pPr>
        <w:widowControl w:val="0"/>
        <w:rPr>
          <w:rFonts w:ascii="Tahoma" w:hAnsi="Tahoma" w:cs="Tahoma"/>
          <w:sz w:val="12"/>
        </w:rPr>
      </w:pPr>
    </w:p>
    <w:p w14:paraId="02914030" w14:textId="77777777" w:rsidR="009D3D9E" w:rsidRPr="0095239D" w:rsidRDefault="009D3D9E" w:rsidP="00D633AA">
      <w:pPr>
        <w:widowControl w:val="0"/>
        <w:rPr>
          <w:rFonts w:ascii="Tahoma" w:hAnsi="Tahoma" w:cs="Tahoma"/>
          <w:sz w:val="12"/>
        </w:rPr>
      </w:pPr>
    </w:p>
    <w:tbl>
      <w:tblPr>
        <w:tblW w:w="1403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10237"/>
      </w:tblGrid>
      <w:tr w:rsidR="00215634" w:rsidRPr="0095239D" w14:paraId="24969EE8" w14:textId="77777777" w:rsidTr="00F70430">
        <w:trPr>
          <w:trHeight w:val="1334"/>
        </w:trPr>
        <w:tc>
          <w:tcPr>
            <w:tcW w:w="3797" w:type="dxa"/>
            <w:tcBorders>
              <w:top w:val="single" w:sz="2" w:space="0" w:color="auto"/>
              <w:left w:val="single" w:sz="2" w:space="0" w:color="auto"/>
              <w:bottom w:val="single" w:sz="2" w:space="0" w:color="auto"/>
              <w:right w:val="single" w:sz="2" w:space="0" w:color="auto"/>
            </w:tcBorders>
            <w:vAlign w:val="center"/>
          </w:tcPr>
          <w:p w14:paraId="19581050" w14:textId="77777777" w:rsidR="00215634" w:rsidRPr="0095239D" w:rsidRDefault="00215634" w:rsidP="00D633AA">
            <w:pPr>
              <w:widowControl w:val="0"/>
              <w:rPr>
                <w:rFonts w:ascii="Tahoma" w:hAnsi="Tahoma" w:cs="Tahoma"/>
                <w:sz w:val="18"/>
                <w:szCs w:val="18"/>
              </w:rPr>
            </w:pPr>
            <w:r w:rsidRPr="0095239D">
              <w:rPr>
                <w:rFonts w:ascii="Tahoma" w:hAnsi="Tahoma" w:cs="Tahoma"/>
                <w:sz w:val="18"/>
                <w:szCs w:val="18"/>
              </w:rPr>
              <w:t xml:space="preserve">Izvajalec referenčnega dela  </w:t>
            </w:r>
          </w:p>
          <w:p w14:paraId="62767A3F" w14:textId="77777777" w:rsidR="00215634" w:rsidRPr="0095239D" w:rsidRDefault="00215634" w:rsidP="00D633AA">
            <w:pPr>
              <w:widowControl w:val="0"/>
              <w:rPr>
                <w:rFonts w:ascii="Tahoma" w:eastAsia="Calibri" w:hAnsi="Tahoma" w:cs="Tahoma"/>
                <w:sz w:val="17"/>
                <w:szCs w:val="17"/>
                <w:lang w:eastAsia="en-US"/>
              </w:rPr>
            </w:pPr>
            <w:r w:rsidRPr="0095239D">
              <w:rPr>
                <w:rFonts w:ascii="Tahoma" w:eastAsia="Calibri" w:hAnsi="Tahoma" w:cs="Tahoma"/>
                <w:sz w:val="17"/>
                <w:szCs w:val="17"/>
                <w:lang w:eastAsia="en-US"/>
              </w:rPr>
              <w:t>(naziv in naslov gospodarskega subjekta):</w:t>
            </w:r>
          </w:p>
        </w:tc>
        <w:tc>
          <w:tcPr>
            <w:tcW w:w="10237" w:type="dxa"/>
            <w:tcBorders>
              <w:top w:val="single" w:sz="2" w:space="0" w:color="auto"/>
              <w:left w:val="single" w:sz="2" w:space="0" w:color="auto"/>
              <w:bottom w:val="single" w:sz="2" w:space="0" w:color="auto"/>
              <w:right w:val="single" w:sz="2" w:space="0" w:color="auto"/>
            </w:tcBorders>
            <w:vAlign w:val="center"/>
          </w:tcPr>
          <w:p w14:paraId="763CA1AB" w14:textId="77777777" w:rsidR="00215634" w:rsidRPr="0095239D" w:rsidRDefault="00215634" w:rsidP="00D633AA">
            <w:pPr>
              <w:widowControl w:val="0"/>
              <w:jc w:val="both"/>
              <w:rPr>
                <w:rFonts w:ascii="Tahoma" w:hAnsi="Tahoma" w:cs="Tahoma"/>
                <w:sz w:val="18"/>
                <w:szCs w:val="18"/>
              </w:rPr>
            </w:pPr>
          </w:p>
          <w:p w14:paraId="0F1314B6" w14:textId="77777777" w:rsidR="00B67997" w:rsidRPr="0095239D" w:rsidRDefault="00B67997" w:rsidP="00D633AA">
            <w:pPr>
              <w:widowControl w:val="0"/>
              <w:jc w:val="both"/>
              <w:rPr>
                <w:rFonts w:ascii="Tahoma" w:hAnsi="Tahoma" w:cs="Tahoma"/>
                <w:sz w:val="18"/>
                <w:szCs w:val="18"/>
              </w:rPr>
            </w:pPr>
          </w:p>
          <w:p w14:paraId="6A0E39B2" w14:textId="77777777" w:rsidR="00B67997" w:rsidRPr="0095239D" w:rsidRDefault="00B67997" w:rsidP="00D633AA">
            <w:pPr>
              <w:widowControl w:val="0"/>
              <w:jc w:val="both"/>
              <w:rPr>
                <w:rFonts w:ascii="Tahoma" w:hAnsi="Tahoma" w:cs="Tahoma"/>
                <w:sz w:val="18"/>
                <w:szCs w:val="18"/>
              </w:rPr>
            </w:pPr>
          </w:p>
          <w:p w14:paraId="3EC8489E" w14:textId="77777777" w:rsidR="00B67997" w:rsidRPr="0095239D" w:rsidRDefault="00B67997" w:rsidP="00D633AA">
            <w:pPr>
              <w:widowControl w:val="0"/>
              <w:jc w:val="both"/>
              <w:rPr>
                <w:rFonts w:ascii="Tahoma" w:hAnsi="Tahoma" w:cs="Tahoma"/>
                <w:sz w:val="18"/>
                <w:szCs w:val="18"/>
              </w:rPr>
            </w:pPr>
          </w:p>
        </w:tc>
      </w:tr>
    </w:tbl>
    <w:p w14:paraId="415AE506" w14:textId="77777777" w:rsidR="00215634" w:rsidRPr="0095239D" w:rsidRDefault="00215634" w:rsidP="00D633AA">
      <w:pPr>
        <w:widowControl w:val="0"/>
        <w:rPr>
          <w:rFonts w:ascii="Tahoma" w:hAnsi="Tahoma" w:cs="Tahoma"/>
          <w:sz w:val="24"/>
        </w:rPr>
      </w:pPr>
    </w:p>
    <w:p w14:paraId="5711009A" w14:textId="77777777" w:rsidR="00F70430" w:rsidRPr="0095239D" w:rsidRDefault="00215634" w:rsidP="00D633AA">
      <w:pPr>
        <w:widowControl w:val="0"/>
        <w:ind w:left="1080" w:hanging="1080"/>
        <w:jc w:val="both"/>
        <w:rPr>
          <w:rFonts w:ascii="Tahoma" w:hAnsi="Tahoma" w:cs="Tahoma"/>
          <w:sz w:val="18"/>
        </w:rPr>
      </w:pPr>
      <w:r w:rsidRPr="0095239D">
        <w:rPr>
          <w:rFonts w:ascii="Tahoma" w:hAnsi="Tahoma" w:cs="Tahoma"/>
          <w:sz w:val="18"/>
        </w:rPr>
        <w:t>V ponudbi nastopamo kot (označi):</w:t>
      </w:r>
    </w:p>
    <w:p w14:paraId="42510397" w14:textId="77777777" w:rsidR="00215634" w:rsidRPr="0095239D" w:rsidRDefault="00215634" w:rsidP="00D633AA">
      <w:pPr>
        <w:widowControl w:val="0"/>
        <w:ind w:left="1080" w:hanging="1080"/>
        <w:jc w:val="both"/>
        <w:rPr>
          <w:rFonts w:ascii="Tahoma" w:hAnsi="Tahoma" w:cs="Tahoma"/>
          <w:b/>
          <w:sz w:val="8"/>
        </w:rPr>
      </w:pPr>
      <w:r w:rsidRPr="0095239D">
        <w:rPr>
          <w:rFonts w:ascii="Tahoma" w:hAnsi="Tahoma" w:cs="Tahoma"/>
          <w:b/>
          <w:sz w:val="8"/>
        </w:rPr>
        <w:t xml:space="preserve">  </w:t>
      </w:r>
    </w:p>
    <w:tbl>
      <w:tblPr>
        <w:tblW w:w="0" w:type="auto"/>
        <w:tblInd w:w="108" w:type="dxa"/>
        <w:tblLook w:val="04A0" w:firstRow="1" w:lastRow="0" w:firstColumn="1" w:lastColumn="0" w:noHBand="0" w:noVBand="1"/>
      </w:tblPr>
      <w:tblGrid>
        <w:gridCol w:w="3153"/>
        <w:gridCol w:w="2693"/>
        <w:gridCol w:w="2126"/>
      </w:tblGrid>
      <w:tr w:rsidR="00215634" w:rsidRPr="0095239D" w14:paraId="52871F2C" w14:textId="77777777" w:rsidTr="009D3D9E">
        <w:trPr>
          <w:trHeight w:val="415"/>
        </w:trPr>
        <w:tc>
          <w:tcPr>
            <w:tcW w:w="3153" w:type="dxa"/>
          </w:tcPr>
          <w:p w14:paraId="3903840F" w14:textId="77777777" w:rsidR="00215634" w:rsidRPr="0095239D" w:rsidRDefault="00215634" w:rsidP="00D633AA">
            <w:pPr>
              <w:widowControl w:val="0"/>
              <w:numPr>
                <w:ilvl w:val="0"/>
                <w:numId w:val="18"/>
              </w:numPr>
              <w:ind w:left="318" w:hanging="426"/>
              <w:jc w:val="both"/>
              <w:rPr>
                <w:rFonts w:ascii="Tahoma" w:hAnsi="Tahoma" w:cs="Tahoma"/>
                <w:b/>
                <w:sz w:val="16"/>
                <w:szCs w:val="18"/>
              </w:rPr>
            </w:pPr>
            <w:r w:rsidRPr="0095239D">
              <w:rPr>
                <w:rFonts w:ascii="Tahoma" w:hAnsi="Tahoma" w:cs="Tahoma"/>
                <w:sz w:val="16"/>
                <w:szCs w:val="18"/>
              </w:rPr>
              <w:t>Samostojni ponudnik/vodilni partner</w:t>
            </w:r>
          </w:p>
        </w:tc>
        <w:tc>
          <w:tcPr>
            <w:tcW w:w="2693" w:type="dxa"/>
          </w:tcPr>
          <w:p w14:paraId="56EE02DF" w14:textId="77777777" w:rsidR="00215634" w:rsidRPr="0095239D" w:rsidRDefault="00215634" w:rsidP="00D633AA">
            <w:pPr>
              <w:widowControl w:val="0"/>
              <w:numPr>
                <w:ilvl w:val="0"/>
                <w:numId w:val="18"/>
              </w:numPr>
              <w:ind w:left="601" w:hanging="425"/>
              <w:jc w:val="both"/>
              <w:rPr>
                <w:rFonts w:ascii="Tahoma" w:hAnsi="Tahoma" w:cs="Tahoma"/>
                <w:b/>
                <w:sz w:val="16"/>
                <w:szCs w:val="18"/>
              </w:rPr>
            </w:pPr>
            <w:r w:rsidRPr="0095239D">
              <w:rPr>
                <w:rFonts w:ascii="Tahoma" w:hAnsi="Tahoma" w:cs="Tahoma"/>
                <w:sz w:val="16"/>
                <w:szCs w:val="18"/>
              </w:rPr>
              <w:t>Partner v skupni ponudba</w:t>
            </w:r>
          </w:p>
        </w:tc>
        <w:tc>
          <w:tcPr>
            <w:tcW w:w="2126" w:type="dxa"/>
          </w:tcPr>
          <w:p w14:paraId="03F11389" w14:textId="77777777" w:rsidR="00215634" w:rsidRPr="0095239D" w:rsidRDefault="00215634" w:rsidP="00D633AA">
            <w:pPr>
              <w:widowControl w:val="0"/>
              <w:numPr>
                <w:ilvl w:val="0"/>
                <w:numId w:val="18"/>
              </w:numPr>
              <w:ind w:left="601" w:hanging="426"/>
              <w:jc w:val="both"/>
              <w:rPr>
                <w:rFonts w:ascii="Tahoma" w:hAnsi="Tahoma" w:cs="Tahoma"/>
                <w:b/>
                <w:sz w:val="16"/>
                <w:szCs w:val="18"/>
              </w:rPr>
            </w:pPr>
            <w:r w:rsidRPr="0095239D">
              <w:rPr>
                <w:rFonts w:ascii="Tahoma" w:hAnsi="Tahoma" w:cs="Tahoma"/>
                <w:sz w:val="16"/>
                <w:szCs w:val="18"/>
              </w:rPr>
              <w:t>Podizvajalec</w:t>
            </w:r>
          </w:p>
        </w:tc>
      </w:tr>
    </w:tbl>
    <w:p w14:paraId="24C3C1DD" w14:textId="77777777" w:rsidR="00215634" w:rsidRPr="0095239D" w:rsidRDefault="00215634" w:rsidP="00D633AA">
      <w:pPr>
        <w:widowControl w:val="0"/>
        <w:rPr>
          <w:rFonts w:ascii="Tahoma" w:hAnsi="Tahoma" w:cs="Tahoma"/>
        </w:rPr>
      </w:pPr>
    </w:p>
    <w:p w14:paraId="04F0FDD3" w14:textId="77777777" w:rsidR="00215634" w:rsidRPr="0095239D" w:rsidRDefault="00215634" w:rsidP="00D633AA">
      <w:pPr>
        <w:widowControl w:val="0"/>
        <w:rPr>
          <w:rFonts w:ascii="Tahoma" w:hAnsi="Tahoma" w:cs="Tahoma"/>
          <w:sz w:val="12"/>
        </w:rPr>
      </w:pPr>
    </w:p>
    <w:p w14:paraId="2C464685" w14:textId="77777777" w:rsidR="00215634" w:rsidRPr="0095239D" w:rsidRDefault="00215634" w:rsidP="00D633AA">
      <w:pPr>
        <w:widowControl w:val="0"/>
        <w:jc w:val="both"/>
        <w:rPr>
          <w:rFonts w:ascii="Tahoma" w:hAnsi="Tahoma" w:cs="Tahoma"/>
          <w:szCs w:val="17"/>
        </w:rPr>
      </w:pPr>
      <w:r w:rsidRPr="0095239D">
        <w:rPr>
          <w:rFonts w:ascii="Tahoma" w:hAnsi="Tahoma" w:cs="Tahoma"/>
          <w:szCs w:val="17"/>
        </w:rPr>
        <w:t>Pod kazensko in materialno odgovornostjo izjavljamo, da so spodaj navedeni podatki o referenčnih delih resnični. Na podlagi poziva bomo naročniku v zahtevanem roku predložili dodatna dokazila o uspešni izvedbi navedenih referenčnih del</w:t>
      </w:r>
      <w:r w:rsidR="00F051EB" w:rsidRPr="0095239D">
        <w:t xml:space="preserve"> </w:t>
      </w:r>
      <w:r w:rsidR="00F051EB" w:rsidRPr="0095239D">
        <w:rPr>
          <w:rFonts w:ascii="Tahoma" w:hAnsi="Tahoma" w:cs="Tahoma"/>
          <w:szCs w:val="17"/>
        </w:rPr>
        <w:t>in/ali potrdila o uspešni izvedbi navedenih referenčnih del s strani posameznih naročnikov/izdajateljev referenc</w:t>
      </w:r>
      <w:r w:rsidRPr="0095239D">
        <w:rPr>
          <w:rFonts w:ascii="Tahoma" w:hAnsi="Tahoma" w:cs="Tahoma"/>
          <w:szCs w:val="17"/>
        </w:rPr>
        <w:t xml:space="preserve">. </w:t>
      </w:r>
    </w:p>
    <w:p w14:paraId="1F0C1F01" w14:textId="77777777" w:rsidR="00670874" w:rsidRPr="0095239D" w:rsidRDefault="00670874" w:rsidP="00D633AA">
      <w:pPr>
        <w:widowControl w:val="0"/>
        <w:jc w:val="both"/>
        <w:rPr>
          <w:rFonts w:ascii="Tahoma" w:hAnsi="Tahoma" w:cs="Tahoma"/>
          <w:sz w:val="24"/>
          <w:szCs w:val="17"/>
        </w:rPr>
      </w:pPr>
    </w:p>
    <w:p w14:paraId="2F0E362B" w14:textId="77777777" w:rsidR="00F70430" w:rsidRPr="0095239D" w:rsidRDefault="00F70430" w:rsidP="00D633AA">
      <w:pPr>
        <w:widowControl w:val="0"/>
        <w:jc w:val="both"/>
        <w:rPr>
          <w:rFonts w:ascii="Tahoma" w:hAnsi="Tahoma" w:cs="Tahoma"/>
          <w:sz w:val="24"/>
          <w:szCs w:val="17"/>
        </w:rPr>
      </w:pPr>
    </w:p>
    <w:p w14:paraId="4F40CA11" w14:textId="77777777" w:rsidR="00F70430" w:rsidRPr="0095239D" w:rsidRDefault="00F70430" w:rsidP="00D633AA">
      <w:pPr>
        <w:widowControl w:val="0"/>
        <w:jc w:val="both"/>
        <w:rPr>
          <w:rFonts w:ascii="Tahoma" w:hAnsi="Tahoma" w:cs="Tahoma"/>
          <w:sz w:val="18"/>
          <w:szCs w:val="17"/>
        </w:rPr>
      </w:pPr>
    </w:p>
    <w:p w14:paraId="0394BBBB" w14:textId="77777777" w:rsidR="00F70430" w:rsidRPr="0095239D" w:rsidRDefault="00F70430" w:rsidP="00D633AA">
      <w:pPr>
        <w:widowControl w:val="0"/>
        <w:rPr>
          <w:rFonts w:ascii="Tahoma" w:hAnsi="Tahoma" w:cs="Tahoma"/>
        </w:rPr>
      </w:pPr>
      <w:r w:rsidRPr="0095239D">
        <w:rPr>
          <w:rFonts w:ascii="Tahoma" w:hAnsi="Tahoma" w:cs="Tahoma"/>
        </w:rPr>
        <w:t xml:space="preserve">__________________________________                 </w:t>
      </w:r>
      <w:r w:rsidRPr="0095239D">
        <w:rPr>
          <w:rFonts w:ascii="Tahoma" w:hAnsi="Tahoma" w:cs="Tahoma"/>
          <w:sz w:val="18"/>
        </w:rPr>
        <w:t xml:space="preserve">Žig </w:t>
      </w:r>
      <w:r w:rsidRPr="0095239D">
        <w:rPr>
          <w:rFonts w:ascii="Tahoma" w:hAnsi="Tahoma" w:cs="Tahoma"/>
        </w:rPr>
        <w:t xml:space="preserve">                              _______________</w:t>
      </w:r>
    </w:p>
    <w:p w14:paraId="7BF2A855" w14:textId="77777777" w:rsidR="00F70430" w:rsidRPr="0095239D" w:rsidRDefault="00F70430" w:rsidP="00D633AA">
      <w:pPr>
        <w:widowControl w:val="0"/>
        <w:rPr>
          <w:rFonts w:ascii="Tahoma" w:hAnsi="Tahoma" w:cs="Tahoma"/>
          <w:sz w:val="18"/>
        </w:rPr>
      </w:pPr>
      <w:r w:rsidRPr="0095239D">
        <w:rPr>
          <w:rFonts w:ascii="Tahoma" w:hAnsi="Tahoma" w:cs="Tahoma"/>
          <w:sz w:val="18"/>
        </w:rPr>
        <w:t xml:space="preserve">(podpis odgovorne osebe)                                                                              </w:t>
      </w:r>
      <w:r w:rsidRPr="0095239D">
        <w:rPr>
          <w:rFonts w:ascii="Tahoma" w:hAnsi="Tahoma" w:cs="Tahoma"/>
          <w:sz w:val="18"/>
        </w:rPr>
        <w:tab/>
        <w:t xml:space="preserve">(kraj in datum) </w:t>
      </w:r>
    </w:p>
    <w:p w14:paraId="2730B5F3" w14:textId="77777777" w:rsidR="00F70430" w:rsidRPr="0095239D" w:rsidRDefault="00F70430" w:rsidP="00D633AA">
      <w:pPr>
        <w:widowControl w:val="0"/>
        <w:rPr>
          <w:rFonts w:ascii="Tahoma" w:hAnsi="Tahoma" w:cs="Tahoma"/>
        </w:rPr>
      </w:pPr>
    </w:p>
    <w:p w14:paraId="12C0E281" w14:textId="77777777" w:rsidR="00F70430" w:rsidRPr="0095239D" w:rsidRDefault="00F70430" w:rsidP="00D633AA">
      <w:pPr>
        <w:widowControl w:val="0"/>
        <w:rPr>
          <w:rFonts w:ascii="Tahoma" w:hAnsi="Tahoma" w:cs="Tahoma"/>
          <w:sz w:val="22"/>
        </w:rPr>
      </w:pPr>
    </w:p>
    <w:p w14:paraId="0CBE1D53" w14:textId="77777777" w:rsidR="00F70430" w:rsidRPr="0095239D" w:rsidRDefault="00F70430" w:rsidP="00D633AA">
      <w:pPr>
        <w:widowControl w:val="0"/>
        <w:rPr>
          <w:rFonts w:ascii="Tahoma" w:hAnsi="Tahoma" w:cs="Tahoma"/>
          <w:sz w:val="24"/>
        </w:rPr>
      </w:pPr>
    </w:p>
    <w:p w14:paraId="74779DF0" w14:textId="77777777" w:rsidR="00F70430" w:rsidRPr="0095239D" w:rsidRDefault="00F70430" w:rsidP="00D633AA">
      <w:pPr>
        <w:widowControl w:val="0"/>
        <w:jc w:val="both"/>
        <w:rPr>
          <w:rFonts w:ascii="Tahoma" w:hAnsi="Tahoma" w:cs="Tahoma"/>
          <w:i/>
          <w:sz w:val="18"/>
          <w:szCs w:val="18"/>
        </w:rPr>
      </w:pPr>
      <w:r w:rsidRPr="0095239D">
        <w:rPr>
          <w:rFonts w:ascii="Tahoma" w:hAnsi="Tahoma" w:cs="Tahoma"/>
          <w:b/>
          <w:i/>
          <w:sz w:val="18"/>
          <w:szCs w:val="18"/>
        </w:rPr>
        <w:t>Opomba:</w:t>
      </w:r>
      <w:r w:rsidRPr="0095239D">
        <w:rPr>
          <w:rFonts w:ascii="Tahoma" w:hAnsi="Tahoma" w:cs="Tahoma"/>
          <w:i/>
          <w:sz w:val="18"/>
          <w:szCs w:val="18"/>
        </w:rPr>
        <w:t xml:space="preserve"> Ponudnik obrazec razmnoži v potrebnem številu.</w:t>
      </w:r>
    </w:p>
    <w:p w14:paraId="2BF30782" w14:textId="77777777" w:rsidR="00F70430" w:rsidRPr="0095239D" w:rsidRDefault="00F70430" w:rsidP="00D633AA">
      <w:pPr>
        <w:widowControl w:val="0"/>
        <w:rPr>
          <w:rFonts w:ascii="Tahoma" w:hAnsi="Tahoma" w:cs="Tahoma"/>
          <w:b/>
          <w:i/>
          <w:sz w:val="24"/>
          <w:szCs w:val="18"/>
        </w:rPr>
      </w:pPr>
    </w:p>
    <w:p w14:paraId="2573E1DE" w14:textId="6A50E414" w:rsidR="00F70430" w:rsidRPr="0095239D" w:rsidRDefault="00F70430" w:rsidP="00D633AA">
      <w:pPr>
        <w:widowControl w:val="0"/>
        <w:rPr>
          <w:rFonts w:ascii="Tahoma" w:hAnsi="Tahoma" w:cs="Tahoma"/>
          <w:b/>
          <w:i/>
          <w:sz w:val="18"/>
          <w:szCs w:val="18"/>
          <w:u w:val="single"/>
        </w:rPr>
      </w:pPr>
      <w:r w:rsidRPr="0095239D">
        <w:rPr>
          <w:rFonts w:ascii="Tahoma" w:hAnsi="Tahoma" w:cs="Tahoma"/>
          <w:b/>
          <w:i/>
          <w:sz w:val="18"/>
          <w:szCs w:val="18"/>
        </w:rPr>
        <w:t xml:space="preserve">Navodilo: </w:t>
      </w:r>
      <w:r w:rsidRPr="0095239D">
        <w:rPr>
          <w:rFonts w:ascii="Tahoma" w:hAnsi="Tahoma" w:cs="Tahoma"/>
          <w:i/>
          <w:sz w:val="18"/>
          <w:szCs w:val="18"/>
        </w:rPr>
        <w:t xml:space="preserve">Ponudnik </w:t>
      </w:r>
      <w:r w:rsidRPr="0095239D">
        <w:rPr>
          <w:rFonts w:ascii="Tahoma" w:hAnsi="Tahoma" w:cs="Tahoma"/>
          <w:i/>
          <w:sz w:val="18"/>
          <w:szCs w:val="18"/>
          <w:u w:val="single"/>
        </w:rPr>
        <w:t>obrazec</w:t>
      </w:r>
      <w:r w:rsidRPr="0095239D">
        <w:rPr>
          <w:rFonts w:ascii="Tahoma" w:hAnsi="Tahoma" w:cs="Tahoma"/>
          <w:b/>
          <w:i/>
          <w:sz w:val="18"/>
          <w:szCs w:val="18"/>
        </w:rPr>
        <w:t xml:space="preserve"> </w:t>
      </w:r>
      <w:r w:rsidRPr="0095239D">
        <w:rPr>
          <w:rFonts w:ascii="Tahoma" w:hAnsi="Tahoma" w:cs="Tahoma"/>
          <w:i/>
          <w:sz w:val="18"/>
          <w:szCs w:val="18"/>
        </w:rPr>
        <w:t>v okviru sistema e-JN</w:t>
      </w:r>
      <w:r w:rsidRPr="0095239D">
        <w:rPr>
          <w:rFonts w:ascii="Tahoma" w:hAnsi="Tahoma" w:cs="Tahoma"/>
          <w:b/>
          <w:i/>
          <w:sz w:val="18"/>
          <w:szCs w:val="18"/>
        </w:rPr>
        <w:t xml:space="preserve"> </w:t>
      </w:r>
      <w:r w:rsidRPr="0095239D">
        <w:rPr>
          <w:rFonts w:ascii="Tahoma" w:hAnsi="Tahoma" w:cs="Tahoma"/>
          <w:b/>
          <w:i/>
          <w:sz w:val="18"/>
          <w:szCs w:val="18"/>
          <w:u w:val="single"/>
        </w:rPr>
        <w:t xml:space="preserve">naloži v </w:t>
      </w:r>
      <w:r w:rsidR="00375E15" w:rsidRPr="0095239D">
        <w:rPr>
          <w:rFonts w:ascii="Tahoma" w:hAnsi="Tahoma" w:cs="Tahoma"/>
          <w:b/>
          <w:i/>
          <w:sz w:val="18"/>
          <w:szCs w:val="18"/>
          <w:u w:val="single"/>
        </w:rPr>
        <w:t xml:space="preserve">Razdelek »DOKUMENTI«, del »Ostale priloge«. </w:t>
      </w:r>
      <w:r w:rsidRPr="0095239D">
        <w:rPr>
          <w:rFonts w:ascii="Tahoma" w:hAnsi="Tahoma" w:cs="Tahoma"/>
          <w:b/>
          <w:i/>
          <w:sz w:val="18"/>
          <w:szCs w:val="18"/>
          <w:u w:val="single"/>
        </w:rPr>
        <w:t>!!!</w:t>
      </w:r>
    </w:p>
    <w:p w14:paraId="69ACBABE" w14:textId="77777777" w:rsidR="00F70430" w:rsidRPr="0095239D" w:rsidRDefault="00F70430" w:rsidP="00D633AA">
      <w:pPr>
        <w:widowControl w:val="0"/>
        <w:jc w:val="both"/>
        <w:rPr>
          <w:rFonts w:ascii="Tahoma" w:hAnsi="Tahoma" w:cs="Tahoma"/>
          <w:sz w:val="24"/>
          <w:szCs w:val="17"/>
        </w:rPr>
      </w:pPr>
    </w:p>
    <w:p w14:paraId="2284F499" w14:textId="77777777" w:rsidR="00F70430" w:rsidRPr="0095239D" w:rsidRDefault="00F70430" w:rsidP="00D633AA">
      <w:pPr>
        <w:widowControl w:val="0"/>
        <w:rPr>
          <w:rFonts w:ascii="Tahoma" w:hAnsi="Tahoma" w:cs="Tahoma"/>
          <w:b/>
          <w:sz w:val="24"/>
        </w:rPr>
      </w:pPr>
      <w:r w:rsidRPr="0095239D">
        <w:rPr>
          <w:rFonts w:ascii="Tahoma" w:hAnsi="Tahoma" w:cs="Tahoma"/>
          <w:b/>
          <w:sz w:val="24"/>
        </w:rPr>
        <w:br w:type="page"/>
      </w:r>
    </w:p>
    <w:p w14:paraId="61A868CC" w14:textId="77777777" w:rsidR="000F568E" w:rsidRPr="0095239D" w:rsidRDefault="00921052" w:rsidP="00D633AA">
      <w:pPr>
        <w:widowControl w:val="0"/>
        <w:jc w:val="both"/>
        <w:rPr>
          <w:rFonts w:ascii="Tahoma" w:hAnsi="Tahoma" w:cs="Tahoma"/>
          <w:b/>
        </w:rPr>
      </w:pPr>
      <w:r w:rsidRPr="0095239D">
        <w:rPr>
          <w:rFonts w:ascii="Tahoma" w:hAnsi="Tahoma" w:cs="Tahoma"/>
          <w:b/>
          <w:sz w:val="24"/>
        </w:rPr>
        <w:lastRenderedPageBreak/>
        <w:t>REFERENCE</w:t>
      </w:r>
      <w:r w:rsidRPr="0095239D">
        <w:rPr>
          <w:rFonts w:ascii="Tahoma" w:hAnsi="Tahoma" w:cs="Tahoma"/>
          <w:b/>
        </w:rPr>
        <w:t xml:space="preserve">: </w:t>
      </w:r>
    </w:p>
    <w:p w14:paraId="14C94470" w14:textId="77777777" w:rsidR="00F051EB" w:rsidRPr="0095239D" w:rsidRDefault="00F051EB" w:rsidP="00D633AA">
      <w:pPr>
        <w:widowControl w:val="0"/>
        <w:jc w:val="both"/>
        <w:rPr>
          <w:rFonts w:ascii="Tahoma" w:hAnsi="Tahoma" w:cs="Tahoma"/>
          <w:sz w:val="18"/>
        </w:rPr>
      </w:pPr>
    </w:p>
    <w:p w14:paraId="08532680" w14:textId="1E45A145"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w:t>
      </w:r>
      <w:r w:rsidR="00F051EB" w:rsidRPr="0095239D">
        <w:rPr>
          <w:rFonts w:ascii="Tahoma" w:hAnsi="Tahoma" w:cs="Tahoma"/>
          <w:lang w:eastAsia="en-US"/>
        </w:rPr>
        <w:t>do roka določenega za oddajo ponudb</w:t>
      </w:r>
      <w:r w:rsidR="00670874" w:rsidRPr="0095239D">
        <w:rPr>
          <w:rFonts w:ascii="Tahoma" w:hAnsi="Tahoma" w:cs="Tahoma"/>
          <w:lang w:eastAsia="en-US"/>
        </w:rPr>
        <w:t>,</w:t>
      </w:r>
      <w:r w:rsidR="00F051EB" w:rsidRPr="0095239D">
        <w:rPr>
          <w:rFonts w:ascii="Tahoma" w:hAnsi="Tahoma" w:cs="Tahoma"/>
          <w:lang w:eastAsia="en-US"/>
        </w:rPr>
        <w:t xml:space="preserve"> </w:t>
      </w:r>
      <w:r w:rsidRPr="0095239D">
        <w:rPr>
          <w:rFonts w:ascii="Tahoma" w:hAnsi="Tahoma" w:cs="Tahoma"/>
          <w:lang w:eastAsia="en-US"/>
        </w:rPr>
        <w:t>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generatorja moči 30 MVA ali več.</w:t>
      </w:r>
    </w:p>
    <w:p w14:paraId="78F8BD9C" w14:textId="77777777" w:rsidR="000F568E" w:rsidRPr="0095239D" w:rsidRDefault="000F568E" w:rsidP="00D633AA">
      <w:pPr>
        <w:widowControl w:val="0"/>
        <w:spacing w:line="276" w:lineRule="auto"/>
        <w:ind w:left="720"/>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4D4B7D39" w14:textId="77777777" w:rsidTr="009D3D9E">
        <w:trPr>
          <w:trHeight w:val="509"/>
        </w:trPr>
        <w:tc>
          <w:tcPr>
            <w:tcW w:w="490" w:type="dxa"/>
            <w:shd w:val="clear" w:color="auto" w:fill="CCECFF"/>
            <w:vAlign w:val="center"/>
          </w:tcPr>
          <w:p w14:paraId="798F03F4"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Št.</w:t>
            </w:r>
          </w:p>
        </w:tc>
        <w:tc>
          <w:tcPr>
            <w:tcW w:w="2510" w:type="dxa"/>
            <w:shd w:val="clear" w:color="auto" w:fill="CCECFF"/>
            <w:vAlign w:val="center"/>
          </w:tcPr>
          <w:p w14:paraId="7E979243"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 xml:space="preserve">Naročnik  </w:t>
            </w:r>
          </w:p>
          <w:p w14:paraId="17D30077" w14:textId="77777777" w:rsidR="00215634" w:rsidRPr="0095239D" w:rsidRDefault="00215634" w:rsidP="00D633AA">
            <w:pPr>
              <w:widowControl w:val="0"/>
              <w:jc w:val="center"/>
              <w:rPr>
                <w:rFonts w:ascii="Tahoma" w:hAnsi="Tahoma" w:cs="Tahoma"/>
                <w:sz w:val="16"/>
                <w:szCs w:val="16"/>
              </w:rPr>
            </w:pPr>
            <w:r w:rsidRPr="0095239D">
              <w:rPr>
                <w:rFonts w:ascii="Tahoma" w:hAnsi="Tahoma" w:cs="Tahoma"/>
                <w:sz w:val="16"/>
                <w:szCs w:val="16"/>
              </w:rPr>
              <w:t>(naslov, kontaktna oseba,  telefon, e-mail)</w:t>
            </w:r>
          </w:p>
        </w:tc>
        <w:tc>
          <w:tcPr>
            <w:tcW w:w="1791" w:type="dxa"/>
            <w:shd w:val="clear" w:color="auto" w:fill="CCECFF"/>
            <w:vAlign w:val="center"/>
          </w:tcPr>
          <w:p w14:paraId="14C58CE8"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Objekt</w:t>
            </w:r>
          </w:p>
        </w:tc>
        <w:tc>
          <w:tcPr>
            <w:tcW w:w="2126" w:type="dxa"/>
            <w:shd w:val="clear" w:color="auto" w:fill="CCECFF"/>
            <w:vAlign w:val="center"/>
          </w:tcPr>
          <w:p w14:paraId="79BB522E"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Nazivna moč  generatorja (</w:t>
            </w:r>
            <w:proofErr w:type="spellStart"/>
            <w:r w:rsidRPr="0095239D">
              <w:rPr>
                <w:rFonts w:ascii="Tahoma" w:hAnsi="Tahoma" w:cs="Tahoma"/>
                <w:b/>
                <w:sz w:val="16"/>
                <w:szCs w:val="16"/>
              </w:rPr>
              <w:t>S</w:t>
            </w:r>
            <w:r w:rsidRPr="0095239D">
              <w:rPr>
                <w:rFonts w:ascii="Tahoma" w:hAnsi="Tahoma" w:cs="Tahoma"/>
                <w:b/>
                <w:sz w:val="16"/>
                <w:szCs w:val="16"/>
                <w:vertAlign w:val="subscript"/>
              </w:rPr>
              <w:t>n</w:t>
            </w:r>
            <w:proofErr w:type="spellEnd"/>
            <w:r w:rsidRPr="0095239D">
              <w:rPr>
                <w:rFonts w:ascii="Tahoma" w:hAnsi="Tahoma" w:cs="Tahoma"/>
                <w:b/>
                <w:sz w:val="16"/>
                <w:szCs w:val="16"/>
              </w:rPr>
              <w:t>)</w:t>
            </w:r>
          </w:p>
        </w:tc>
        <w:tc>
          <w:tcPr>
            <w:tcW w:w="3402" w:type="dxa"/>
            <w:shd w:val="clear" w:color="auto" w:fill="CCECFF"/>
            <w:vAlign w:val="center"/>
          </w:tcPr>
          <w:p w14:paraId="224CADDE"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Podroben opis in obseg storitev</w:t>
            </w:r>
          </w:p>
        </w:tc>
        <w:tc>
          <w:tcPr>
            <w:tcW w:w="1560" w:type="dxa"/>
            <w:shd w:val="clear" w:color="auto" w:fill="CCECFF"/>
            <w:vAlign w:val="center"/>
          </w:tcPr>
          <w:p w14:paraId="72B6DA90"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 xml:space="preserve">Leto izvajanja </w:t>
            </w:r>
          </w:p>
        </w:tc>
        <w:tc>
          <w:tcPr>
            <w:tcW w:w="3197" w:type="dxa"/>
            <w:shd w:val="clear" w:color="auto" w:fill="CCECFF"/>
            <w:vAlign w:val="center"/>
          </w:tcPr>
          <w:p w14:paraId="6BEBBA00" w14:textId="77777777" w:rsidR="00215634" w:rsidRPr="0095239D" w:rsidRDefault="00215634" w:rsidP="00D633AA">
            <w:pPr>
              <w:widowControl w:val="0"/>
              <w:jc w:val="center"/>
              <w:rPr>
                <w:rFonts w:ascii="Tahoma" w:hAnsi="Tahoma" w:cs="Tahoma"/>
                <w:b/>
                <w:sz w:val="16"/>
                <w:szCs w:val="16"/>
              </w:rPr>
            </w:pPr>
            <w:r w:rsidRPr="0095239D">
              <w:rPr>
                <w:rFonts w:ascii="Tahoma" w:hAnsi="Tahoma" w:cs="Tahoma"/>
                <w:b/>
                <w:sz w:val="16"/>
                <w:szCs w:val="16"/>
              </w:rPr>
              <w:t>Ime in priimek ter izobrazba strokovnjaka</w:t>
            </w:r>
          </w:p>
        </w:tc>
      </w:tr>
      <w:tr w:rsidR="00215634" w:rsidRPr="0095239D" w14:paraId="1375ECA9" w14:textId="77777777" w:rsidTr="009D3D9E">
        <w:trPr>
          <w:trHeight w:val="397"/>
        </w:trPr>
        <w:tc>
          <w:tcPr>
            <w:tcW w:w="490" w:type="dxa"/>
            <w:vAlign w:val="center"/>
          </w:tcPr>
          <w:p w14:paraId="640FCAD9" w14:textId="77777777" w:rsidR="00215634" w:rsidRPr="0095239D" w:rsidRDefault="00215634" w:rsidP="00D633AA">
            <w:pPr>
              <w:widowControl w:val="0"/>
              <w:numPr>
                <w:ilvl w:val="0"/>
                <w:numId w:val="34"/>
              </w:numPr>
              <w:contextualSpacing/>
              <w:rPr>
                <w:rFonts w:ascii="Tahoma" w:hAnsi="Tahoma" w:cs="Tahoma"/>
                <w:sz w:val="16"/>
                <w:szCs w:val="20"/>
              </w:rPr>
            </w:pPr>
          </w:p>
        </w:tc>
        <w:tc>
          <w:tcPr>
            <w:tcW w:w="2510" w:type="dxa"/>
            <w:vAlign w:val="center"/>
          </w:tcPr>
          <w:p w14:paraId="4CE5CA30" w14:textId="77777777" w:rsidR="00215634" w:rsidRPr="0095239D" w:rsidRDefault="00215634" w:rsidP="00D633AA">
            <w:pPr>
              <w:widowControl w:val="0"/>
              <w:rPr>
                <w:rFonts w:ascii="Tahoma" w:hAnsi="Tahoma" w:cs="Tahoma"/>
                <w:sz w:val="20"/>
                <w:szCs w:val="20"/>
              </w:rPr>
            </w:pPr>
          </w:p>
        </w:tc>
        <w:tc>
          <w:tcPr>
            <w:tcW w:w="1791" w:type="dxa"/>
            <w:vAlign w:val="center"/>
          </w:tcPr>
          <w:p w14:paraId="268A67BC" w14:textId="77777777" w:rsidR="00215634" w:rsidRPr="0095239D" w:rsidRDefault="00215634" w:rsidP="00D633AA">
            <w:pPr>
              <w:widowControl w:val="0"/>
              <w:rPr>
                <w:rFonts w:ascii="Tahoma" w:hAnsi="Tahoma" w:cs="Tahoma"/>
                <w:sz w:val="20"/>
                <w:szCs w:val="20"/>
              </w:rPr>
            </w:pPr>
          </w:p>
        </w:tc>
        <w:tc>
          <w:tcPr>
            <w:tcW w:w="2126" w:type="dxa"/>
            <w:vAlign w:val="center"/>
          </w:tcPr>
          <w:p w14:paraId="26BA5809" w14:textId="77777777" w:rsidR="00215634" w:rsidRPr="0095239D" w:rsidRDefault="00215634" w:rsidP="00D633AA">
            <w:pPr>
              <w:widowControl w:val="0"/>
              <w:rPr>
                <w:rFonts w:ascii="Tahoma" w:hAnsi="Tahoma" w:cs="Tahoma"/>
                <w:sz w:val="20"/>
                <w:szCs w:val="20"/>
              </w:rPr>
            </w:pPr>
          </w:p>
        </w:tc>
        <w:tc>
          <w:tcPr>
            <w:tcW w:w="3402" w:type="dxa"/>
            <w:vAlign w:val="center"/>
          </w:tcPr>
          <w:p w14:paraId="55D028B6" w14:textId="77777777" w:rsidR="00215634" w:rsidRPr="0095239D" w:rsidRDefault="00215634" w:rsidP="00D633AA">
            <w:pPr>
              <w:widowControl w:val="0"/>
              <w:rPr>
                <w:rFonts w:ascii="Tahoma" w:hAnsi="Tahoma" w:cs="Tahoma"/>
                <w:sz w:val="20"/>
                <w:szCs w:val="20"/>
              </w:rPr>
            </w:pPr>
          </w:p>
        </w:tc>
        <w:tc>
          <w:tcPr>
            <w:tcW w:w="1560" w:type="dxa"/>
            <w:vAlign w:val="center"/>
          </w:tcPr>
          <w:p w14:paraId="2DB6A6FC" w14:textId="77777777" w:rsidR="00215634" w:rsidRPr="0095239D" w:rsidRDefault="00215634" w:rsidP="00D633AA">
            <w:pPr>
              <w:widowControl w:val="0"/>
              <w:rPr>
                <w:rFonts w:ascii="Tahoma" w:hAnsi="Tahoma" w:cs="Tahoma"/>
                <w:sz w:val="20"/>
                <w:szCs w:val="20"/>
              </w:rPr>
            </w:pPr>
          </w:p>
        </w:tc>
        <w:tc>
          <w:tcPr>
            <w:tcW w:w="3197" w:type="dxa"/>
            <w:vAlign w:val="center"/>
          </w:tcPr>
          <w:p w14:paraId="5330D55B" w14:textId="77777777" w:rsidR="00215634" w:rsidRPr="0095239D" w:rsidRDefault="00215634" w:rsidP="00D633AA">
            <w:pPr>
              <w:widowControl w:val="0"/>
              <w:rPr>
                <w:rFonts w:ascii="Tahoma" w:hAnsi="Tahoma" w:cs="Tahoma"/>
                <w:sz w:val="20"/>
                <w:szCs w:val="20"/>
              </w:rPr>
            </w:pPr>
          </w:p>
        </w:tc>
      </w:tr>
      <w:tr w:rsidR="00215634" w:rsidRPr="0095239D" w14:paraId="1B4934AE" w14:textId="77777777" w:rsidTr="009D3D9E">
        <w:trPr>
          <w:trHeight w:val="397"/>
        </w:trPr>
        <w:tc>
          <w:tcPr>
            <w:tcW w:w="490" w:type="dxa"/>
            <w:vAlign w:val="center"/>
          </w:tcPr>
          <w:p w14:paraId="2E04D8C0" w14:textId="77777777" w:rsidR="00215634" w:rsidRPr="0095239D" w:rsidRDefault="00215634" w:rsidP="00D633AA">
            <w:pPr>
              <w:widowControl w:val="0"/>
              <w:numPr>
                <w:ilvl w:val="0"/>
                <w:numId w:val="34"/>
              </w:numPr>
              <w:ind w:left="0" w:firstLine="0"/>
              <w:contextualSpacing/>
              <w:rPr>
                <w:rFonts w:ascii="Tahoma" w:hAnsi="Tahoma" w:cs="Tahoma"/>
                <w:sz w:val="16"/>
                <w:szCs w:val="20"/>
              </w:rPr>
            </w:pPr>
          </w:p>
        </w:tc>
        <w:tc>
          <w:tcPr>
            <w:tcW w:w="2510" w:type="dxa"/>
            <w:vAlign w:val="center"/>
          </w:tcPr>
          <w:p w14:paraId="0AFC10ED" w14:textId="77777777" w:rsidR="00215634" w:rsidRPr="0095239D" w:rsidRDefault="00215634" w:rsidP="00D633AA">
            <w:pPr>
              <w:widowControl w:val="0"/>
              <w:rPr>
                <w:rFonts w:ascii="Tahoma" w:hAnsi="Tahoma" w:cs="Tahoma"/>
                <w:sz w:val="20"/>
                <w:szCs w:val="20"/>
              </w:rPr>
            </w:pPr>
          </w:p>
        </w:tc>
        <w:tc>
          <w:tcPr>
            <w:tcW w:w="1791" w:type="dxa"/>
            <w:vAlign w:val="center"/>
          </w:tcPr>
          <w:p w14:paraId="0321F90B" w14:textId="77777777" w:rsidR="00215634" w:rsidRPr="0095239D" w:rsidRDefault="00215634" w:rsidP="00D633AA">
            <w:pPr>
              <w:widowControl w:val="0"/>
              <w:rPr>
                <w:rFonts w:ascii="Tahoma" w:hAnsi="Tahoma" w:cs="Tahoma"/>
                <w:sz w:val="20"/>
                <w:szCs w:val="20"/>
              </w:rPr>
            </w:pPr>
          </w:p>
        </w:tc>
        <w:tc>
          <w:tcPr>
            <w:tcW w:w="2126" w:type="dxa"/>
            <w:vAlign w:val="center"/>
          </w:tcPr>
          <w:p w14:paraId="495BBD2A" w14:textId="77777777" w:rsidR="00215634" w:rsidRPr="0095239D" w:rsidRDefault="00215634" w:rsidP="00D633AA">
            <w:pPr>
              <w:widowControl w:val="0"/>
              <w:rPr>
                <w:rFonts w:ascii="Tahoma" w:hAnsi="Tahoma" w:cs="Tahoma"/>
                <w:sz w:val="20"/>
                <w:szCs w:val="20"/>
              </w:rPr>
            </w:pPr>
          </w:p>
        </w:tc>
        <w:tc>
          <w:tcPr>
            <w:tcW w:w="3402" w:type="dxa"/>
            <w:vAlign w:val="center"/>
          </w:tcPr>
          <w:p w14:paraId="5F74C781" w14:textId="77777777" w:rsidR="00215634" w:rsidRPr="0095239D" w:rsidRDefault="00215634" w:rsidP="00D633AA">
            <w:pPr>
              <w:widowControl w:val="0"/>
              <w:rPr>
                <w:rFonts w:ascii="Tahoma" w:hAnsi="Tahoma" w:cs="Tahoma"/>
                <w:sz w:val="20"/>
                <w:szCs w:val="20"/>
              </w:rPr>
            </w:pPr>
          </w:p>
        </w:tc>
        <w:tc>
          <w:tcPr>
            <w:tcW w:w="1560" w:type="dxa"/>
            <w:vAlign w:val="center"/>
          </w:tcPr>
          <w:p w14:paraId="1E168924" w14:textId="77777777" w:rsidR="00215634" w:rsidRPr="0095239D" w:rsidRDefault="00215634" w:rsidP="00D633AA">
            <w:pPr>
              <w:widowControl w:val="0"/>
              <w:rPr>
                <w:rFonts w:ascii="Tahoma" w:hAnsi="Tahoma" w:cs="Tahoma"/>
                <w:sz w:val="20"/>
                <w:szCs w:val="20"/>
              </w:rPr>
            </w:pPr>
          </w:p>
        </w:tc>
        <w:tc>
          <w:tcPr>
            <w:tcW w:w="3197" w:type="dxa"/>
            <w:vAlign w:val="center"/>
          </w:tcPr>
          <w:p w14:paraId="6197E56B" w14:textId="77777777" w:rsidR="00215634" w:rsidRPr="0095239D" w:rsidRDefault="00215634" w:rsidP="00D633AA">
            <w:pPr>
              <w:widowControl w:val="0"/>
              <w:rPr>
                <w:rFonts w:ascii="Tahoma" w:hAnsi="Tahoma" w:cs="Tahoma"/>
                <w:sz w:val="20"/>
                <w:szCs w:val="20"/>
              </w:rPr>
            </w:pPr>
          </w:p>
        </w:tc>
      </w:tr>
    </w:tbl>
    <w:p w14:paraId="6276C5E2" w14:textId="77777777" w:rsidR="009D3D9E" w:rsidRPr="0095239D" w:rsidRDefault="009D3D9E" w:rsidP="00D633AA">
      <w:pPr>
        <w:widowControl w:val="0"/>
        <w:rPr>
          <w:rFonts w:ascii="Tahoma" w:hAnsi="Tahoma" w:cs="Tahoma"/>
          <w:lang w:eastAsia="en-US"/>
        </w:rPr>
      </w:pPr>
    </w:p>
    <w:p w14:paraId="019264AB" w14:textId="7048A25D"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tri (3) transformatorje napetosti 110/x kV ali več.</w:t>
      </w:r>
    </w:p>
    <w:p w14:paraId="682CA75F" w14:textId="77777777" w:rsidR="00215634" w:rsidRPr="0095239D" w:rsidRDefault="00215634"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65D36015" w14:textId="77777777" w:rsidTr="009D3D9E">
        <w:trPr>
          <w:trHeight w:val="509"/>
        </w:trPr>
        <w:tc>
          <w:tcPr>
            <w:tcW w:w="490" w:type="dxa"/>
            <w:shd w:val="clear" w:color="auto" w:fill="CCECFF"/>
            <w:vAlign w:val="center"/>
          </w:tcPr>
          <w:p w14:paraId="141DCAA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55F3E6C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08E9E532"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100A74C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7C2E9FF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napetost transformatorja (</w:t>
            </w:r>
            <w:proofErr w:type="spellStart"/>
            <w:r w:rsidRPr="0095239D">
              <w:rPr>
                <w:rFonts w:ascii="Tahoma" w:hAnsi="Tahoma" w:cs="Tahoma"/>
                <w:b/>
                <w:sz w:val="16"/>
                <w:szCs w:val="20"/>
              </w:rPr>
              <w:t>U</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23BB2D2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5EC119F2"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310D49C2"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7F5B0523" w14:textId="77777777" w:rsidTr="009D3D9E">
        <w:trPr>
          <w:trHeight w:val="397"/>
        </w:trPr>
        <w:tc>
          <w:tcPr>
            <w:tcW w:w="490" w:type="dxa"/>
            <w:vAlign w:val="center"/>
          </w:tcPr>
          <w:p w14:paraId="7919DFD7"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70AD2F9E" w14:textId="77777777" w:rsidR="00215634" w:rsidRPr="0095239D" w:rsidRDefault="00215634" w:rsidP="00D633AA">
            <w:pPr>
              <w:widowControl w:val="0"/>
              <w:rPr>
                <w:rFonts w:ascii="Tahoma" w:hAnsi="Tahoma" w:cs="Tahoma"/>
                <w:sz w:val="16"/>
                <w:szCs w:val="20"/>
              </w:rPr>
            </w:pPr>
          </w:p>
        </w:tc>
        <w:tc>
          <w:tcPr>
            <w:tcW w:w="1791" w:type="dxa"/>
            <w:vAlign w:val="center"/>
          </w:tcPr>
          <w:p w14:paraId="3F08AB9F" w14:textId="77777777" w:rsidR="00215634" w:rsidRPr="0095239D" w:rsidRDefault="00215634" w:rsidP="00D633AA">
            <w:pPr>
              <w:widowControl w:val="0"/>
              <w:rPr>
                <w:rFonts w:ascii="Tahoma" w:hAnsi="Tahoma" w:cs="Tahoma"/>
                <w:sz w:val="16"/>
                <w:szCs w:val="20"/>
              </w:rPr>
            </w:pPr>
          </w:p>
        </w:tc>
        <w:tc>
          <w:tcPr>
            <w:tcW w:w="2126" w:type="dxa"/>
            <w:vAlign w:val="center"/>
          </w:tcPr>
          <w:p w14:paraId="4AACC9E7" w14:textId="77777777" w:rsidR="00215634" w:rsidRPr="0095239D" w:rsidRDefault="00215634" w:rsidP="00D633AA">
            <w:pPr>
              <w:widowControl w:val="0"/>
              <w:rPr>
                <w:rFonts w:ascii="Tahoma" w:hAnsi="Tahoma" w:cs="Tahoma"/>
                <w:sz w:val="16"/>
                <w:szCs w:val="20"/>
              </w:rPr>
            </w:pPr>
          </w:p>
        </w:tc>
        <w:tc>
          <w:tcPr>
            <w:tcW w:w="3402" w:type="dxa"/>
            <w:vAlign w:val="center"/>
          </w:tcPr>
          <w:p w14:paraId="61CA8645" w14:textId="77777777" w:rsidR="00215634" w:rsidRPr="0095239D" w:rsidRDefault="00215634" w:rsidP="00D633AA">
            <w:pPr>
              <w:widowControl w:val="0"/>
              <w:rPr>
                <w:rFonts w:ascii="Tahoma" w:hAnsi="Tahoma" w:cs="Tahoma"/>
                <w:sz w:val="16"/>
                <w:szCs w:val="20"/>
              </w:rPr>
            </w:pPr>
          </w:p>
        </w:tc>
        <w:tc>
          <w:tcPr>
            <w:tcW w:w="1560" w:type="dxa"/>
            <w:vAlign w:val="center"/>
          </w:tcPr>
          <w:p w14:paraId="318DFFBA" w14:textId="77777777" w:rsidR="00215634" w:rsidRPr="0095239D" w:rsidRDefault="00215634" w:rsidP="00D633AA">
            <w:pPr>
              <w:widowControl w:val="0"/>
              <w:rPr>
                <w:rFonts w:ascii="Tahoma" w:hAnsi="Tahoma" w:cs="Tahoma"/>
                <w:sz w:val="16"/>
                <w:szCs w:val="20"/>
              </w:rPr>
            </w:pPr>
          </w:p>
        </w:tc>
        <w:tc>
          <w:tcPr>
            <w:tcW w:w="3197" w:type="dxa"/>
            <w:vAlign w:val="center"/>
          </w:tcPr>
          <w:p w14:paraId="2F98434F" w14:textId="77777777" w:rsidR="00215634" w:rsidRPr="0095239D" w:rsidRDefault="00215634" w:rsidP="00D633AA">
            <w:pPr>
              <w:widowControl w:val="0"/>
              <w:rPr>
                <w:rFonts w:ascii="Tahoma" w:hAnsi="Tahoma" w:cs="Tahoma"/>
                <w:sz w:val="16"/>
                <w:szCs w:val="20"/>
              </w:rPr>
            </w:pPr>
          </w:p>
        </w:tc>
      </w:tr>
      <w:tr w:rsidR="00215634" w:rsidRPr="0095239D" w14:paraId="142DB8FF" w14:textId="77777777" w:rsidTr="009D3D9E">
        <w:trPr>
          <w:trHeight w:val="397"/>
        </w:trPr>
        <w:tc>
          <w:tcPr>
            <w:tcW w:w="490" w:type="dxa"/>
            <w:vAlign w:val="center"/>
          </w:tcPr>
          <w:p w14:paraId="61E10EF1"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2510" w:type="dxa"/>
            <w:vAlign w:val="center"/>
          </w:tcPr>
          <w:p w14:paraId="12071DE1" w14:textId="77777777" w:rsidR="00215634" w:rsidRPr="0095239D" w:rsidRDefault="00215634" w:rsidP="00D633AA">
            <w:pPr>
              <w:widowControl w:val="0"/>
              <w:rPr>
                <w:rFonts w:ascii="Tahoma" w:hAnsi="Tahoma" w:cs="Tahoma"/>
                <w:sz w:val="16"/>
                <w:szCs w:val="20"/>
              </w:rPr>
            </w:pPr>
          </w:p>
        </w:tc>
        <w:tc>
          <w:tcPr>
            <w:tcW w:w="1791" w:type="dxa"/>
            <w:vAlign w:val="center"/>
          </w:tcPr>
          <w:p w14:paraId="3611EA8D" w14:textId="77777777" w:rsidR="00215634" w:rsidRPr="0095239D" w:rsidRDefault="00215634" w:rsidP="00D633AA">
            <w:pPr>
              <w:widowControl w:val="0"/>
              <w:rPr>
                <w:rFonts w:ascii="Tahoma" w:hAnsi="Tahoma" w:cs="Tahoma"/>
                <w:sz w:val="16"/>
                <w:szCs w:val="20"/>
              </w:rPr>
            </w:pPr>
          </w:p>
        </w:tc>
        <w:tc>
          <w:tcPr>
            <w:tcW w:w="2126" w:type="dxa"/>
            <w:vAlign w:val="center"/>
          </w:tcPr>
          <w:p w14:paraId="685FE455" w14:textId="77777777" w:rsidR="00215634" w:rsidRPr="0095239D" w:rsidRDefault="00215634" w:rsidP="00D633AA">
            <w:pPr>
              <w:widowControl w:val="0"/>
              <w:rPr>
                <w:rFonts w:ascii="Tahoma" w:hAnsi="Tahoma" w:cs="Tahoma"/>
                <w:sz w:val="16"/>
                <w:szCs w:val="20"/>
              </w:rPr>
            </w:pPr>
          </w:p>
        </w:tc>
        <w:tc>
          <w:tcPr>
            <w:tcW w:w="3402" w:type="dxa"/>
            <w:vAlign w:val="center"/>
          </w:tcPr>
          <w:p w14:paraId="41C78B29" w14:textId="77777777" w:rsidR="00215634" w:rsidRPr="0095239D" w:rsidRDefault="00215634" w:rsidP="00D633AA">
            <w:pPr>
              <w:widowControl w:val="0"/>
              <w:rPr>
                <w:rFonts w:ascii="Tahoma" w:hAnsi="Tahoma" w:cs="Tahoma"/>
                <w:sz w:val="16"/>
                <w:szCs w:val="20"/>
              </w:rPr>
            </w:pPr>
          </w:p>
        </w:tc>
        <w:tc>
          <w:tcPr>
            <w:tcW w:w="1560" w:type="dxa"/>
            <w:vAlign w:val="center"/>
          </w:tcPr>
          <w:p w14:paraId="1F328E85" w14:textId="77777777" w:rsidR="00215634" w:rsidRPr="0095239D" w:rsidRDefault="00215634" w:rsidP="00D633AA">
            <w:pPr>
              <w:widowControl w:val="0"/>
              <w:rPr>
                <w:rFonts w:ascii="Tahoma" w:hAnsi="Tahoma" w:cs="Tahoma"/>
                <w:sz w:val="16"/>
                <w:szCs w:val="20"/>
              </w:rPr>
            </w:pPr>
          </w:p>
        </w:tc>
        <w:tc>
          <w:tcPr>
            <w:tcW w:w="3197" w:type="dxa"/>
            <w:vAlign w:val="center"/>
          </w:tcPr>
          <w:p w14:paraId="719249FF" w14:textId="77777777" w:rsidR="00215634" w:rsidRPr="0095239D" w:rsidRDefault="00215634" w:rsidP="00D633AA">
            <w:pPr>
              <w:widowControl w:val="0"/>
              <w:rPr>
                <w:rFonts w:ascii="Tahoma" w:hAnsi="Tahoma" w:cs="Tahoma"/>
                <w:sz w:val="16"/>
                <w:szCs w:val="20"/>
              </w:rPr>
            </w:pPr>
          </w:p>
        </w:tc>
      </w:tr>
      <w:tr w:rsidR="00215634" w:rsidRPr="0095239D" w14:paraId="3FF0B69D" w14:textId="77777777" w:rsidTr="009D3D9E">
        <w:trPr>
          <w:trHeight w:val="397"/>
        </w:trPr>
        <w:tc>
          <w:tcPr>
            <w:tcW w:w="490" w:type="dxa"/>
            <w:vAlign w:val="center"/>
          </w:tcPr>
          <w:p w14:paraId="391EBDC4"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3.</w:t>
            </w:r>
          </w:p>
        </w:tc>
        <w:tc>
          <w:tcPr>
            <w:tcW w:w="2510" w:type="dxa"/>
            <w:vAlign w:val="center"/>
          </w:tcPr>
          <w:p w14:paraId="6B62EBB5" w14:textId="77777777" w:rsidR="00215634" w:rsidRPr="0095239D" w:rsidRDefault="00215634" w:rsidP="00D633AA">
            <w:pPr>
              <w:widowControl w:val="0"/>
              <w:rPr>
                <w:rFonts w:ascii="Tahoma" w:hAnsi="Tahoma" w:cs="Tahoma"/>
                <w:sz w:val="16"/>
                <w:szCs w:val="20"/>
              </w:rPr>
            </w:pPr>
          </w:p>
        </w:tc>
        <w:tc>
          <w:tcPr>
            <w:tcW w:w="1791" w:type="dxa"/>
            <w:vAlign w:val="center"/>
          </w:tcPr>
          <w:p w14:paraId="4CF960FC" w14:textId="77777777" w:rsidR="00215634" w:rsidRPr="0095239D" w:rsidRDefault="00215634" w:rsidP="00D633AA">
            <w:pPr>
              <w:widowControl w:val="0"/>
              <w:rPr>
                <w:rFonts w:ascii="Tahoma" w:hAnsi="Tahoma" w:cs="Tahoma"/>
                <w:sz w:val="16"/>
                <w:szCs w:val="20"/>
              </w:rPr>
            </w:pPr>
          </w:p>
        </w:tc>
        <w:tc>
          <w:tcPr>
            <w:tcW w:w="2126" w:type="dxa"/>
            <w:vAlign w:val="center"/>
          </w:tcPr>
          <w:p w14:paraId="160A827C" w14:textId="77777777" w:rsidR="00215634" w:rsidRPr="0095239D" w:rsidRDefault="00215634" w:rsidP="00D633AA">
            <w:pPr>
              <w:widowControl w:val="0"/>
              <w:rPr>
                <w:rFonts w:ascii="Tahoma" w:hAnsi="Tahoma" w:cs="Tahoma"/>
                <w:sz w:val="16"/>
                <w:szCs w:val="20"/>
              </w:rPr>
            </w:pPr>
          </w:p>
        </w:tc>
        <w:tc>
          <w:tcPr>
            <w:tcW w:w="3402" w:type="dxa"/>
            <w:vAlign w:val="center"/>
          </w:tcPr>
          <w:p w14:paraId="2C3C87D8" w14:textId="77777777" w:rsidR="00215634" w:rsidRPr="0095239D" w:rsidRDefault="00215634" w:rsidP="00D633AA">
            <w:pPr>
              <w:widowControl w:val="0"/>
              <w:rPr>
                <w:rFonts w:ascii="Tahoma" w:hAnsi="Tahoma" w:cs="Tahoma"/>
                <w:sz w:val="16"/>
                <w:szCs w:val="20"/>
              </w:rPr>
            </w:pPr>
          </w:p>
        </w:tc>
        <w:tc>
          <w:tcPr>
            <w:tcW w:w="1560" w:type="dxa"/>
            <w:vAlign w:val="center"/>
          </w:tcPr>
          <w:p w14:paraId="2934372C" w14:textId="77777777" w:rsidR="00215634" w:rsidRPr="0095239D" w:rsidRDefault="00215634" w:rsidP="00D633AA">
            <w:pPr>
              <w:widowControl w:val="0"/>
              <w:rPr>
                <w:rFonts w:ascii="Tahoma" w:hAnsi="Tahoma" w:cs="Tahoma"/>
                <w:sz w:val="16"/>
                <w:szCs w:val="20"/>
              </w:rPr>
            </w:pPr>
          </w:p>
        </w:tc>
        <w:tc>
          <w:tcPr>
            <w:tcW w:w="3197" w:type="dxa"/>
            <w:vAlign w:val="center"/>
          </w:tcPr>
          <w:p w14:paraId="53355452" w14:textId="77777777" w:rsidR="00215634" w:rsidRPr="0095239D" w:rsidRDefault="00215634" w:rsidP="00D633AA">
            <w:pPr>
              <w:widowControl w:val="0"/>
              <w:rPr>
                <w:rFonts w:ascii="Tahoma" w:hAnsi="Tahoma" w:cs="Tahoma"/>
                <w:sz w:val="16"/>
                <w:szCs w:val="20"/>
              </w:rPr>
            </w:pPr>
          </w:p>
        </w:tc>
      </w:tr>
    </w:tbl>
    <w:p w14:paraId="109A834C" w14:textId="77777777" w:rsidR="00F70430" w:rsidRPr="0095239D" w:rsidRDefault="00F70430" w:rsidP="00D633AA">
      <w:pPr>
        <w:widowControl w:val="0"/>
        <w:jc w:val="both"/>
        <w:rPr>
          <w:rFonts w:ascii="Tahoma" w:hAnsi="Tahoma" w:cs="Tahoma"/>
          <w:lang w:eastAsia="en-US"/>
        </w:rPr>
      </w:pPr>
    </w:p>
    <w:p w14:paraId="12ABC16B" w14:textId="77777777"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stikališči napetosti 110 kV ali več.</w:t>
      </w:r>
    </w:p>
    <w:p w14:paraId="6227F24C" w14:textId="77777777" w:rsidR="00215634" w:rsidRPr="0095239D" w:rsidRDefault="00215634"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164376AB" w14:textId="77777777" w:rsidTr="009D3D9E">
        <w:trPr>
          <w:trHeight w:val="509"/>
        </w:trPr>
        <w:tc>
          <w:tcPr>
            <w:tcW w:w="490" w:type="dxa"/>
            <w:shd w:val="clear" w:color="auto" w:fill="CCECFF"/>
            <w:vAlign w:val="center"/>
          </w:tcPr>
          <w:p w14:paraId="318731F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2A93A658"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7D6155DB"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1A27B53C"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0060904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napetost stikališča (</w:t>
            </w:r>
            <w:proofErr w:type="spellStart"/>
            <w:r w:rsidRPr="0095239D">
              <w:rPr>
                <w:rFonts w:ascii="Tahoma" w:hAnsi="Tahoma" w:cs="Tahoma"/>
                <w:b/>
                <w:sz w:val="16"/>
                <w:szCs w:val="20"/>
              </w:rPr>
              <w:t>U</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138A856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442B681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5045867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09970FCB" w14:textId="77777777" w:rsidTr="009D3D9E">
        <w:trPr>
          <w:trHeight w:val="397"/>
        </w:trPr>
        <w:tc>
          <w:tcPr>
            <w:tcW w:w="490" w:type="dxa"/>
            <w:vAlign w:val="center"/>
          </w:tcPr>
          <w:p w14:paraId="352C3AE4"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7CDBFC37" w14:textId="77777777" w:rsidR="00215634" w:rsidRPr="0095239D" w:rsidRDefault="00215634" w:rsidP="00D633AA">
            <w:pPr>
              <w:widowControl w:val="0"/>
              <w:rPr>
                <w:rFonts w:ascii="Tahoma" w:hAnsi="Tahoma" w:cs="Tahoma"/>
                <w:sz w:val="16"/>
                <w:szCs w:val="20"/>
              </w:rPr>
            </w:pPr>
          </w:p>
        </w:tc>
        <w:tc>
          <w:tcPr>
            <w:tcW w:w="1791" w:type="dxa"/>
            <w:vAlign w:val="center"/>
          </w:tcPr>
          <w:p w14:paraId="1E67BD73" w14:textId="77777777" w:rsidR="00215634" w:rsidRPr="0095239D" w:rsidRDefault="00215634" w:rsidP="00D633AA">
            <w:pPr>
              <w:widowControl w:val="0"/>
              <w:rPr>
                <w:rFonts w:ascii="Tahoma" w:hAnsi="Tahoma" w:cs="Tahoma"/>
                <w:sz w:val="16"/>
                <w:szCs w:val="20"/>
              </w:rPr>
            </w:pPr>
          </w:p>
        </w:tc>
        <w:tc>
          <w:tcPr>
            <w:tcW w:w="2126" w:type="dxa"/>
            <w:vAlign w:val="center"/>
          </w:tcPr>
          <w:p w14:paraId="0CDB94CF" w14:textId="77777777" w:rsidR="00215634" w:rsidRPr="0095239D" w:rsidRDefault="00215634" w:rsidP="00D633AA">
            <w:pPr>
              <w:widowControl w:val="0"/>
              <w:rPr>
                <w:rFonts w:ascii="Tahoma" w:hAnsi="Tahoma" w:cs="Tahoma"/>
                <w:sz w:val="16"/>
                <w:szCs w:val="20"/>
              </w:rPr>
            </w:pPr>
          </w:p>
        </w:tc>
        <w:tc>
          <w:tcPr>
            <w:tcW w:w="3402" w:type="dxa"/>
            <w:vAlign w:val="center"/>
          </w:tcPr>
          <w:p w14:paraId="5EE88D3C" w14:textId="77777777" w:rsidR="00215634" w:rsidRPr="0095239D" w:rsidRDefault="00215634" w:rsidP="00D633AA">
            <w:pPr>
              <w:widowControl w:val="0"/>
              <w:rPr>
                <w:rFonts w:ascii="Tahoma" w:hAnsi="Tahoma" w:cs="Tahoma"/>
                <w:sz w:val="16"/>
                <w:szCs w:val="20"/>
              </w:rPr>
            </w:pPr>
          </w:p>
        </w:tc>
        <w:tc>
          <w:tcPr>
            <w:tcW w:w="1560" w:type="dxa"/>
            <w:vAlign w:val="center"/>
          </w:tcPr>
          <w:p w14:paraId="1A7F0DF1" w14:textId="77777777" w:rsidR="00215634" w:rsidRPr="0095239D" w:rsidRDefault="00215634" w:rsidP="00D633AA">
            <w:pPr>
              <w:widowControl w:val="0"/>
              <w:rPr>
                <w:rFonts w:ascii="Tahoma" w:hAnsi="Tahoma" w:cs="Tahoma"/>
                <w:sz w:val="16"/>
                <w:szCs w:val="20"/>
              </w:rPr>
            </w:pPr>
          </w:p>
        </w:tc>
        <w:tc>
          <w:tcPr>
            <w:tcW w:w="3197" w:type="dxa"/>
            <w:vAlign w:val="center"/>
          </w:tcPr>
          <w:p w14:paraId="1746938C" w14:textId="77777777" w:rsidR="00215634" w:rsidRPr="0095239D" w:rsidRDefault="00215634" w:rsidP="00D633AA">
            <w:pPr>
              <w:widowControl w:val="0"/>
              <w:rPr>
                <w:rFonts w:ascii="Tahoma" w:hAnsi="Tahoma" w:cs="Tahoma"/>
                <w:sz w:val="16"/>
                <w:szCs w:val="20"/>
              </w:rPr>
            </w:pPr>
          </w:p>
        </w:tc>
      </w:tr>
      <w:tr w:rsidR="00215634" w:rsidRPr="0095239D" w14:paraId="2CFD98C1" w14:textId="77777777" w:rsidTr="009D3D9E">
        <w:trPr>
          <w:trHeight w:val="397"/>
        </w:trPr>
        <w:tc>
          <w:tcPr>
            <w:tcW w:w="490" w:type="dxa"/>
            <w:vAlign w:val="center"/>
          </w:tcPr>
          <w:p w14:paraId="03459F7D"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2510" w:type="dxa"/>
            <w:vAlign w:val="center"/>
          </w:tcPr>
          <w:p w14:paraId="21042F7E" w14:textId="77777777" w:rsidR="00215634" w:rsidRPr="0095239D" w:rsidRDefault="00215634" w:rsidP="00D633AA">
            <w:pPr>
              <w:widowControl w:val="0"/>
              <w:rPr>
                <w:rFonts w:ascii="Tahoma" w:hAnsi="Tahoma" w:cs="Tahoma"/>
                <w:sz w:val="16"/>
                <w:szCs w:val="20"/>
              </w:rPr>
            </w:pPr>
          </w:p>
        </w:tc>
        <w:tc>
          <w:tcPr>
            <w:tcW w:w="1791" w:type="dxa"/>
            <w:vAlign w:val="center"/>
          </w:tcPr>
          <w:p w14:paraId="389EA747" w14:textId="77777777" w:rsidR="00215634" w:rsidRPr="0095239D" w:rsidRDefault="00215634" w:rsidP="00D633AA">
            <w:pPr>
              <w:widowControl w:val="0"/>
              <w:rPr>
                <w:rFonts w:ascii="Tahoma" w:hAnsi="Tahoma" w:cs="Tahoma"/>
                <w:sz w:val="16"/>
                <w:szCs w:val="20"/>
              </w:rPr>
            </w:pPr>
          </w:p>
        </w:tc>
        <w:tc>
          <w:tcPr>
            <w:tcW w:w="2126" w:type="dxa"/>
            <w:vAlign w:val="center"/>
          </w:tcPr>
          <w:p w14:paraId="3984299B" w14:textId="77777777" w:rsidR="00215634" w:rsidRPr="0095239D" w:rsidRDefault="00215634" w:rsidP="00D633AA">
            <w:pPr>
              <w:widowControl w:val="0"/>
              <w:rPr>
                <w:rFonts w:ascii="Tahoma" w:hAnsi="Tahoma" w:cs="Tahoma"/>
                <w:sz w:val="16"/>
                <w:szCs w:val="20"/>
              </w:rPr>
            </w:pPr>
          </w:p>
        </w:tc>
        <w:tc>
          <w:tcPr>
            <w:tcW w:w="3402" w:type="dxa"/>
            <w:vAlign w:val="center"/>
          </w:tcPr>
          <w:p w14:paraId="1E3CFED8" w14:textId="77777777" w:rsidR="00215634" w:rsidRPr="0095239D" w:rsidRDefault="00215634" w:rsidP="00D633AA">
            <w:pPr>
              <w:widowControl w:val="0"/>
              <w:rPr>
                <w:rFonts w:ascii="Tahoma" w:hAnsi="Tahoma" w:cs="Tahoma"/>
                <w:sz w:val="16"/>
                <w:szCs w:val="20"/>
              </w:rPr>
            </w:pPr>
          </w:p>
        </w:tc>
        <w:tc>
          <w:tcPr>
            <w:tcW w:w="1560" w:type="dxa"/>
            <w:vAlign w:val="center"/>
          </w:tcPr>
          <w:p w14:paraId="25096EA6" w14:textId="77777777" w:rsidR="00215634" w:rsidRPr="0095239D" w:rsidRDefault="00215634" w:rsidP="00D633AA">
            <w:pPr>
              <w:widowControl w:val="0"/>
              <w:rPr>
                <w:rFonts w:ascii="Tahoma" w:hAnsi="Tahoma" w:cs="Tahoma"/>
                <w:sz w:val="16"/>
                <w:szCs w:val="20"/>
              </w:rPr>
            </w:pPr>
          </w:p>
        </w:tc>
        <w:tc>
          <w:tcPr>
            <w:tcW w:w="3197" w:type="dxa"/>
            <w:vAlign w:val="center"/>
          </w:tcPr>
          <w:p w14:paraId="75E6A966" w14:textId="77777777" w:rsidR="00215634" w:rsidRPr="0095239D" w:rsidRDefault="00215634" w:rsidP="00D633AA">
            <w:pPr>
              <w:widowControl w:val="0"/>
              <w:rPr>
                <w:rFonts w:ascii="Tahoma" w:hAnsi="Tahoma" w:cs="Tahoma"/>
                <w:sz w:val="16"/>
                <w:szCs w:val="20"/>
              </w:rPr>
            </w:pPr>
          </w:p>
        </w:tc>
      </w:tr>
    </w:tbl>
    <w:p w14:paraId="17D9F0C5" w14:textId="77777777"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lastRenderedPageBreak/>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SN stikališči napetosti 6 kV ali več.</w:t>
      </w:r>
    </w:p>
    <w:p w14:paraId="1EF66213" w14:textId="77777777" w:rsidR="00215634" w:rsidRPr="0095239D" w:rsidRDefault="00215634"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52ADDEFC" w14:textId="77777777" w:rsidTr="009D3D9E">
        <w:trPr>
          <w:trHeight w:val="509"/>
        </w:trPr>
        <w:tc>
          <w:tcPr>
            <w:tcW w:w="490" w:type="dxa"/>
            <w:shd w:val="clear" w:color="auto" w:fill="CCECFF"/>
            <w:vAlign w:val="center"/>
          </w:tcPr>
          <w:p w14:paraId="6D1D48B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177AADA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5865BDF5"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5235405C"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5FF2F9E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napetost stikališča (</w:t>
            </w:r>
            <w:proofErr w:type="spellStart"/>
            <w:r w:rsidRPr="0095239D">
              <w:rPr>
                <w:rFonts w:ascii="Tahoma" w:hAnsi="Tahoma" w:cs="Tahoma"/>
                <w:b/>
                <w:sz w:val="16"/>
                <w:szCs w:val="20"/>
              </w:rPr>
              <w:t>U</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07696BF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725F5E7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4FB7A12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1FC99783" w14:textId="77777777" w:rsidTr="009D3D9E">
        <w:trPr>
          <w:trHeight w:val="397"/>
        </w:trPr>
        <w:tc>
          <w:tcPr>
            <w:tcW w:w="490" w:type="dxa"/>
            <w:vAlign w:val="center"/>
          </w:tcPr>
          <w:p w14:paraId="73503B84"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68082C37" w14:textId="77777777" w:rsidR="00215634" w:rsidRPr="0095239D" w:rsidRDefault="00215634" w:rsidP="00D633AA">
            <w:pPr>
              <w:widowControl w:val="0"/>
              <w:rPr>
                <w:rFonts w:ascii="Tahoma" w:hAnsi="Tahoma" w:cs="Tahoma"/>
                <w:sz w:val="16"/>
                <w:szCs w:val="20"/>
              </w:rPr>
            </w:pPr>
          </w:p>
        </w:tc>
        <w:tc>
          <w:tcPr>
            <w:tcW w:w="1791" w:type="dxa"/>
            <w:vAlign w:val="center"/>
          </w:tcPr>
          <w:p w14:paraId="1C951E29" w14:textId="77777777" w:rsidR="00215634" w:rsidRPr="0095239D" w:rsidRDefault="00215634" w:rsidP="00D633AA">
            <w:pPr>
              <w:widowControl w:val="0"/>
              <w:rPr>
                <w:rFonts w:ascii="Tahoma" w:hAnsi="Tahoma" w:cs="Tahoma"/>
                <w:sz w:val="16"/>
                <w:szCs w:val="20"/>
              </w:rPr>
            </w:pPr>
          </w:p>
        </w:tc>
        <w:tc>
          <w:tcPr>
            <w:tcW w:w="2126" w:type="dxa"/>
            <w:vAlign w:val="center"/>
          </w:tcPr>
          <w:p w14:paraId="1FB2DF1E" w14:textId="77777777" w:rsidR="00215634" w:rsidRPr="0095239D" w:rsidRDefault="00215634" w:rsidP="00D633AA">
            <w:pPr>
              <w:widowControl w:val="0"/>
              <w:rPr>
                <w:rFonts w:ascii="Tahoma" w:hAnsi="Tahoma" w:cs="Tahoma"/>
                <w:sz w:val="16"/>
                <w:szCs w:val="20"/>
              </w:rPr>
            </w:pPr>
          </w:p>
        </w:tc>
        <w:tc>
          <w:tcPr>
            <w:tcW w:w="3402" w:type="dxa"/>
            <w:vAlign w:val="center"/>
          </w:tcPr>
          <w:p w14:paraId="2C263BAB" w14:textId="77777777" w:rsidR="00215634" w:rsidRPr="0095239D" w:rsidRDefault="00215634" w:rsidP="00D633AA">
            <w:pPr>
              <w:widowControl w:val="0"/>
              <w:rPr>
                <w:rFonts w:ascii="Tahoma" w:hAnsi="Tahoma" w:cs="Tahoma"/>
                <w:sz w:val="16"/>
                <w:szCs w:val="20"/>
              </w:rPr>
            </w:pPr>
          </w:p>
        </w:tc>
        <w:tc>
          <w:tcPr>
            <w:tcW w:w="1560" w:type="dxa"/>
            <w:vAlign w:val="center"/>
          </w:tcPr>
          <w:p w14:paraId="51CBEAAF" w14:textId="77777777" w:rsidR="00215634" w:rsidRPr="0095239D" w:rsidRDefault="00215634" w:rsidP="00D633AA">
            <w:pPr>
              <w:widowControl w:val="0"/>
              <w:rPr>
                <w:rFonts w:ascii="Tahoma" w:hAnsi="Tahoma" w:cs="Tahoma"/>
                <w:sz w:val="16"/>
                <w:szCs w:val="20"/>
              </w:rPr>
            </w:pPr>
          </w:p>
        </w:tc>
        <w:tc>
          <w:tcPr>
            <w:tcW w:w="3197" w:type="dxa"/>
            <w:vAlign w:val="center"/>
          </w:tcPr>
          <w:p w14:paraId="16F71411" w14:textId="77777777" w:rsidR="00215634" w:rsidRPr="0095239D" w:rsidRDefault="00215634" w:rsidP="00D633AA">
            <w:pPr>
              <w:widowControl w:val="0"/>
              <w:rPr>
                <w:rFonts w:ascii="Tahoma" w:hAnsi="Tahoma" w:cs="Tahoma"/>
                <w:sz w:val="16"/>
                <w:szCs w:val="20"/>
              </w:rPr>
            </w:pPr>
          </w:p>
        </w:tc>
      </w:tr>
      <w:tr w:rsidR="00215634" w:rsidRPr="0095239D" w14:paraId="175AC2C5" w14:textId="77777777" w:rsidTr="009D3D9E">
        <w:trPr>
          <w:trHeight w:val="397"/>
        </w:trPr>
        <w:tc>
          <w:tcPr>
            <w:tcW w:w="490" w:type="dxa"/>
            <w:vAlign w:val="center"/>
          </w:tcPr>
          <w:p w14:paraId="13C62D12"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2510" w:type="dxa"/>
            <w:vAlign w:val="center"/>
          </w:tcPr>
          <w:p w14:paraId="34BBD306" w14:textId="77777777" w:rsidR="00215634" w:rsidRPr="0095239D" w:rsidRDefault="00215634" w:rsidP="00D633AA">
            <w:pPr>
              <w:widowControl w:val="0"/>
              <w:rPr>
                <w:rFonts w:ascii="Tahoma" w:hAnsi="Tahoma" w:cs="Tahoma"/>
                <w:sz w:val="16"/>
                <w:szCs w:val="20"/>
              </w:rPr>
            </w:pPr>
          </w:p>
        </w:tc>
        <w:tc>
          <w:tcPr>
            <w:tcW w:w="1791" w:type="dxa"/>
            <w:vAlign w:val="center"/>
          </w:tcPr>
          <w:p w14:paraId="249B4B99" w14:textId="77777777" w:rsidR="00215634" w:rsidRPr="0095239D" w:rsidRDefault="00215634" w:rsidP="00D633AA">
            <w:pPr>
              <w:widowControl w:val="0"/>
              <w:rPr>
                <w:rFonts w:ascii="Tahoma" w:hAnsi="Tahoma" w:cs="Tahoma"/>
                <w:sz w:val="16"/>
                <w:szCs w:val="20"/>
              </w:rPr>
            </w:pPr>
          </w:p>
        </w:tc>
        <w:tc>
          <w:tcPr>
            <w:tcW w:w="2126" w:type="dxa"/>
            <w:vAlign w:val="center"/>
          </w:tcPr>
          <w:p w14:paraId="74AFEBD2" w14:textId="77777777" w:rsidR="00215634" w:rsidRPr="0095239D" w:rsidRDefault="00215634" w:rsidP="00D633AA">
            <w:pPr>
              <w:widowControl w:val="0"/>
              <w:rPr>
                <w:rFonts w:ascii="Tahoma" w:hAnsi="Tahoma" w:cs="Tahoma"/>
                <w:sz w:val="16"/>
                <w:szCs w:val="20"/>
              </w:rPr>
            </w:pPr>
          </w:p>
        </w:tc>
        <w:tc>
          <w:tcPr>
            <w:tcW w:w="3402" w:type="dxa"/>
            <w:vAlign w:val="center"/>
          </w:tcPr>
          <w:p w14:paraId="1BF6BCD2" w14:textId="77777777" w:rsidR="00215634" w:rsidRPr="0095239D" w:rsidRDefault="00215634" w:rsidP="00D633AA">
            <w:pPr>
              <w:widowControl w:val="0"/>
              <w:rPr>
                <w:rFonts w:ascii="Tahoma" w:hAnsi="Tahoma" w:cs="Tahoma"/>
                <w:sz w:val="16"/>
                <w:szCs w:val="20"/>
              </w:rPr>
            </w:pPr>
          </w:p>
        </w:tc>
        <w:tc>
          <w:tcPr>
            <w:tcW w:w="1560" w:type="dxa"/>
            <w:vAlign w:val="center"/>
          </w:tcPr>
          <w:p w14:paraId="63B67C8F" w14:textId="77777777" w:rsidR="00215634" w:rsidRPr="0095239D" w:rsidRDefault="00215634" w:rsidP="00D633AA">
            <w:pPr>
              <w:widowControl w:val="0"/>
              <w:rPr>
                <w:rFonts w:ascii="Tahoma" w:hAnsi="Tahoma" w:cs="Tahoma"/>
                <w:sz w:val="16"/>
                <w:szCs w:val="20"/>
              </w:rPr>
            </w:pPr>
          </w:p>
        </w:tc>
        <w:tc>
          <w:tcPr>
            <w:tcW w:w="3197" w:type="dxa"/>
            <w:vAlign w:val="center"/>
          </w:tcPr>
          <w:p w14:paraId="6AD56399" w14:textId="77777777" w:rsidR="00215634" w:rsidRPr="0095239D" w:rsidRDefault="00215634" w:rsidP="00D633AA">
            <w:pPr>
              <w:widowControl w:val="0"/>
              <w:rPr>
                <w:rFonts w:ascii="Tahoma" w:hAnsi="Tahoma" w:cs="Tahoma"/>
                <w:sz w:val="16"/>
                <w:szCs w:val="20"/>
              </w:rPr>
            </w:pPr>
          </w:p>
        </w:tc>
      </w:tr>
    </w:tbl>
    <w:p w14:paraId="0FEEBF7C" w14:textId="77777777" w:rsidR="009D3D9E" w:rsidRPr="0095239D" w:rsidRDefault="009D3D9E" w:rsidP="00D633AA">
      <w:pPr>
        <w:widowControl w:val="0"/>
        <w:rPr>
          <w:rFonts w:ascii="Tahoma" w:hAnsi="Tahoma" w:cs="Tahoma"/>
          <w:lang w:eastAsia="en-US"/>
        </w:rPr>
      </w:pPr>
    </w:p>
    <w:p w14:paraId="5FDC3A32" w14:textId="77777777" w:rsidR="00F70430" w:rsidRPr="0095239D" w:rsidRDefault="00F70430" w:rsidP="00D633AA">
      <w:pPr>
        <w:widowControl w:val="0"/>
        <w:rPr>
          <w:rFonts w:ascii="Tahoma" w:hAnsi="Tahoma" w:cs="Tahoma"/>
          <w:lang w:eastAsia="en-US"/>
        </w:rPr>
      </w:pPr>
    </w:p>
    <w:p w14:paraId="1EB176F8" w14:textId="77777777"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NN stikališči instalirane moči 1000 kW ali več.</w:t>
      </w:r>
    </w:p>
    <w:p w14:paraId="192DC3AA" w14:textId="77777777" w:rsidR="00215634" w:rsidRPr="0095239D" w:rsidRDefault="00215634"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0051E9C7" w14:textId="77777777" w:rsidTr="009D3D9E">
        <w:trPr>
          <w:trHeight w:val="509"/>
        </w:trPr>
        <w:tc>
          <w:tcPr>
            <w:tcW w:w="490" w:type="dxa"/>
            <w:shd w:val="clear" w:color="auto" w:fill="CCECFF"/>
            <w:vAlign w:val="center"/>
          </w:tcPr>
          <w:p w14:paraId="0BB813B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2FDA48B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6423CB59"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4C3D0AB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5CD20D1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stikališča (</w:t>
            </w:r>
            <w:proofErr w:type="spellStart"/>
            <w:r w:rsidRPr="0095239D">
              <w:rPr>
                <w:rFonts w:ascii="Tahoma" w:hAnsi="Tahoma" w:cs="Tahoma"/>
                <w:b/>
                <w:sz w:val="16"/>
                <w:szCs w:val="20"/>
              </w:rPr>
              <w:t>P</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014C0A3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5D2F921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0503DD6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403C11D5" w14:textId="77777777" w:rsidTr="009D3D9E">
        <w:trPr>
          <w:trHeight w:val="397"/>
        </w:trPr>
        <w:tc>
          <w:tcPr>
            <w:tcW w:w="490" w:type="dxa"/>
            <w:vAlign w:val="center"/>
          </w:tcPr>
          <w:p w14:paraId="61822898"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595C3CFD" w14:textId="77777777" w:rsidR="00215634" w:rsidRPr="0095239D" w:rsidRDefault="00215634" w:rsidP="00D633AA">
            <w:pPr>
              <w:widowControl w:val="0"/>
              <w:rPr>
                <w:rFonts w:ascii="Tahoma" w:hAnsi="Tahoma" w:cs="Tahoma"/>
                <w:sz w:val="16"/>
                <w:szCs w:val="20"/>
              </w:rPr>
            </w:pPr>
          </w:p>
        </w:tc>
        <w:tc>
          <w:tcPr>
            <w:tcW w:w="1791" w:type="dxa"/>
            <w:vAlign w:val="center"/>
          </w:tcPr>
          <w:p w14:paraId="429CA21B" w14:textId="77777777" w:rsidR="00215634" w:rsidRPr="0095239D" w:rsidRDefault="00215634" w:rsidP="00D633AA">
            <w:pPr>
              <w:widowControl w:val="0"/>
              <w:rPr>
                <w:rFonts w:ascii="Tahoma" w:hAnsi="Tahoma" w:cs="Tahoma"/>
                <w:sz w:val="16"/>
                <w:szCs w:val="20"/>
              </w:rPr>
            </w:pPr>
          </w:p>
        </w:tc>
        <w:tc>
          <w:tcPr>
            <w:tcW w:w="2126" w:type="dxa"/>
            <w:vAlign w:val="center"/>
          </w:tcPr>
          <w:p w14:paraId="0E03CABE" w14:textId="77777777" w:rsidR="00215634" w:rsidRPr="0095239D" w:rsidRDefault="00215634" w:rsidP="00D633AA">
            <w:pPr>
              <w:widowControl w:val="0"/>
              <w:rPr>
                <w:rFonts w:ascii="Tahoma" w:hAnsi="Tahoma" w:cs="Tahoma"/>
                <w:sz w:val="16"/>
                <w:szCs w:val="20"/>
              </w:rPr>
            </w:pPr>
          </w:p>
        </w:tc>
        <w:tc>
          <w:tcPr>
            <w:tcW w:w="3402" w:type="dxa"/>
            <w:vAlign w:val="center"/>
          </w:tcPr>
          <w:p w14:paraId="428581D6" w14:textId="77777777" w:rsidR="00215634" w:rsidRPr="0095239D" w:rsidRDefault="00215634" w:rsidP="00D633AA">
            <w:pPr>
              <w:widowControl w:val="0"/>
              <w:rPr>
                <w:rFonts w:ascii="Tahoma" w:hAnsi="Tahoma" w:cs="Tahoma"/>
                <w:sz w:val="16"/>
                <w:szCs w:val="20"/>
              </w:rPr>
            </w:pPr>
          </w:p>
        </w:tc>
        <w:tc>
          <w:tcPr>
            <w:tcW w:w="1560" w:type="dxa"/>
            <w:vAlign w:val="center"/>
          </w:tcPr>
          <w:p w14:paraId="16D2CC08" w14:textId="77777777" w:rsidR="00215634" w:rsidRPr="0095239D" w:rsidRDefault="00215634" w:rsidP="00D633AA">
            <w:pPr>
              <w:widowControl w:val="0"/>
              <w:rPr>
                <w:rFonts w:ascii="Tahoma" w:hAnsi="Tahoma" w:cs="Tahoma"/>
                <w:sz w:val="16"/>
                <w:szCs w:val="20"/>
              </w:rPr>
            </w:pPr>
          </w:p>
        </w:tc>
        <w:tc>
          <w:tcPr>
            <w:tcW w:w="3197" w:type="dxa"/>
            <w:vAlign w:val="center"/>
          </w:tcPr>
          <w:p w14:paraId="2FEA07DA" w14:textId="77777777" w:rsidR="00215634" w:rsidRPr="0095239D" w:rsidRDefault="00215634" w:rsidP="00D633AA">
            <w:pPr>
              <w:widowControl w:val="0"/>
              <w:rPr>
                <w:rFonts w:ascii="Tahoma" w:hAnsi="Tahoma" w:cs="Tahoma"/>
                <w:sz w:val="16"/>
                <w:szCs w:val="20"/>
              </w:rPr>
            </w:pPr>
          </w:p>
        </w:tc>
      </w:tr>
      <w:tr w:rsidR="00215634" w:rsidRPr="0095239D" w14:paraId="777B4D6F" w14:textId="77777777" w:rsidTr="009D3D9E">
        <w:trPr>
          <w:trHeight w:val="397"/>
        </w:trPr>
        <w:tc>
          <w:tcPr>
            <w:tcW w:w="490" w:type="dxa"/>
            <w:vAlign w:val="center"/>
          </w:tcPr>
          <w:p w14:paraId="5B84F7D6"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2510" w:type="dxa"/>
            <w:vAlign w:val="center"/>
          </w:tcPr>
          <w:p w14:paraId="1724B652" w14:textId="77777777" w:rsidR="00215634" w:rsidRPr="0095239D" w:rsidRDefault="00215634" w:rsidP="00D633AA">
            <w:pPr>
              <w:widowControl w:val="0"/>
              <w:rPr>
                <w:rFonts w:ascii="Tahoma" w:hAnsi="Tahoma" w:cs="Tahoma"/>
                <w:sz w:val="16"/>
                <w:szCs w:val="20"/>
              </w:rPr>
            </w:pPr>
          </w:p>
        </w:tc>
        <w:tc>
          <w:tcPr>
            <w:tcW w:w="1791" w:type="dxa"/>
            <w:vAlign w:val="center"/>
          </w:tcPr>
          <w:p w14:paraId="767318A4" w14:textId="77777777" w:rsidR="00215634" w:rsidRPr="0095239D" w:rsidRDefault="00215634" w:rsidP="00D633AA">
            <w:pPr>
              <w:widowControl w:val="0"/>
              <w:rPr>
                <w:rFonts w:ascii="Tahoma" w:hAnsi="Tahoma" w:cs="Tahoma"/>
                <w:sz w:val="16"/>
                <w:szCs w:val="20"/>
              </w:rPr>
            </w:pPr>
          </w:p>
        </w:tc>
        <w:tc>
          <w:tcPr>
            <w:tcW w:w="2126" w:type="dxa"/>
            <w:vAlign w:val="center"/>
          </w:tcPr>
          <w:p w14:paraId="388535E7" w14:textId="77777777" w:rsidR="00215634" w:rsidRPr="0095239D" w:rsidRDefault="00215634" w:rsidP="00D633AA">
            <w:pPr>
              <w:widowControl w:val="0"/>
              <w:rPr>
                <w:rFonts w:ascii="Tahoma" w:hAnsi="Tahoma" w:cs="Tahoma"/>
                <w:sz w:val="16"/>
                <w:szCs w:val="20"/>
              </w:rPr>
            </w:pPr>
          </w:p>
        </w:tc>
        <w:tc>
          <w:tcPr>
            <w:tcW w:w="3402" w:type="dxa"/>
            <w:vAlign w:val="center"/>
          </w:tcPr>
          <w:p w14:paraId="6971AF2A" w14:textId="77777777" w:rsidR="00215634" w:rsidRPr="0095239D" w:rsidRDefault="00215634" w:rsidP="00D633AA">
            <w:pPr>
              <w:widowControl w:val="0"/>
              <w:rPr>
                <w:rFonts w:ascii="Tahoma" w:hAnsi="Tahoma" w:cs="Tahoma"/>
                <w:sz w:val="16"/>
                <w:szCs w:val="20"/>
              </w:rPr>
            </w:pPr>
          </w:p>
        </w:tc>
        <w:tc>
          <w:tcPr>
            <w:tcW w:w="1560" w:type="dxa"/>
            <w:vAlign w:val="center"/>
          </w:tcPr>
          <w:p w14:paraId="4959CCB4" w14:textId="77777777" w:rsidR="00215634" w:rsidRPr="0095239D" w:rsidRDefault="00215634" w:rsidP="00D633AA">
            <w:pPr>
              <w:widowControl w:val="0"/>
              <w:rPr>
                <w:rFonts w:ascii="Tahoma" w:hAnsi="Tahoma" w:cs="Tahoma"/>
                <w:sz w:val="16"/>
                <w:szCs w:val="20"/>
              </w:rPr>
            </w:pPr>
          </w:p>
        </w:tc>
        <w:tc>
          <w:tcPr>
            <w:tcW w:w="3197" w:type="dxa"/>
            <w:vAlign w:val="center"/>
          </w:tcPr>
          <w:p w14:paraId="150EE531" w14:textId="77777777" w:rsidR="00215634" w:rsidRPr="0095239D" w:rsidRDefault="00215634" w:rsidP="00D633AA">
            <w:pPr>
              <w:widowControl w:val="0"/>
              <w:rPr>
                <w:rFonts w:ascii="Tahoma" w:hAnsi="Tahoma" w:cs="Tahoma"/>
                <w:sz w:val="16"/>
                <w:szCs w:val="20"/>
              </w:rPr>
            </w:pPr>
          </w:p>
        </w:tc>
      </w:tr>
    </w:tbl>
    <w:p w14:paraId="505683D9" w14:textId="77777777" w:rsidR="00215634" w:rsidRPr="0095239D" w:rsidRDefault="00215634" w:rsidP="00D633AA">
      <w:pPr>
        <w:widowControl w:val="0"/>
        <w:rPr>
          <w:rFonts w:ascii="Tahoma" w:hAnsi="Tahoma" w:cs="Tahoma"/>
          <w:lang w:eastAsia="en-US"/>
        </w:rPr>
      </w:pPr>
    </w:p>
    <w:p w14:paraId="220D04A9" w14:textId="77777777" w:rsidR="00F70430" w:rsidRPr="0095239D" w:rsidRDefault="00F70430" w:rsidP="00D633AA">
      <w:pPr>
        <w:widowControl w:val="0"/>
        <w:rPr>
          <w:rFonts w:ascii="Tahoma" w:hAnsi="Tahoma" w:cs="Tahoma"/>
          <w:lang w:eastAsia="en-US"/>
        </w:rPr>
      </w:pPr>
    </w:p>
    <w:p w14:paraId="68787F4A" w14:textId="77777777" w:rsidR="009D3D9E"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2010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vzbujalna sistema generatorjev moči 30 MVA ali več.</w:t>
      </w:r>
    </w:p>
    <w:p w14:paraId="71B8270D" w14:textId="77777777" w:rsidR="00C67ADB" w:rsidRPr="0095239D" w:rsidRDefault="00C67ADB"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09B9667B" w14:textId="77777777" w:rsidTr="009D3D9E">
        <w:trPr>
          <w:trHeight w:val="509"/>
        </w:trPr>
        <w:tc>
          <w:tcPr>
            <w:tcW w:w="490" w:type="dxa"/>
            <w:shd w:val="clear" w:color="auto" w:fill="CCECFF"/>
            <w:vAlign w:val="center"/>
          </w:tcPr>
          <w:p w14:paraId="40BF108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7CE955E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1E91FA88"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6144E51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2B1540E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generatorja (</w:t>
            </w:r>
            <w:proofErr w:type="spellStart"/>
            <w:r w:rsidRPr="0095239D">
              <w:rPr>
                <w:rFonts w:ascii="Tahoma" w:hAnsi="Tahoma" w:cs="Tahoma"/>
                <w:b/>
                <w:sz w:val="16"/>
                <w:szCs w:val="20"/>
              </w:rPr>
              <w:t>U</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6966C0F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2604C92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20A58A5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188FD54F" w14:textId="77777777" w:rsidTr="009D3D9E">
        <w:trPr>
          <w:trHeight w:val="397"/>
        </w:trPr>
        <w:tc>
          <w:tcPr>
            <w:tcW w:w="490" w:type="dxa"/>
            <w:vAlign w:val="center"/>
          </w:tcPr>
          <w:p w14:paraId="289D309C"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315EA5CB" w14:textId="77777777" w:rsidR="00215634" w:rsidRPr="0095239D" w:rsidRDefault="00215634" w:rsidP="00D633AA">
            <w:pPr>
              <w:widowControl w:val="0"/>
              <w:rPr>
                <w:rFonts w:ascii="Tahoma" w:hAnsi="Tahoma" w:cs="Tahoma"/>
                <w:sz w:val="16"/>
                <w:szCs w:val="20"/>
              </w:rPr>
            </w:pPr>
          </w:p>
        </w:tc>
        <w:tc>
          <w:tcPr>
            <w:tcW w:w="1791" w:type="dxa"/>
            <w:vAlign w:val="center"/>
          </w:tcPr>
          <w:p w14:paraId="170B1D69" w14:textId="77777777" w:rsidR="00215634" w:rsidRPr="0095239D" w:rsidRDefault="00215634" w:rsidP="00D633AA">
            <w:pPr>
              <w:widowControl w:val="0"/>
              <w:rPr>
                <w:rFonts w:ascii="Tahoma" w:hAnsi="Tahoma" w:cs="Tahoma"/>
                <w:sz w:val="16"/>
                <w:szCs w:val="20"/>
              </w:rPr>
            </w:pPr>
          </w:p>
        </w:tc>
        <w:tc>
          <w:tcPr>
            <w:tcW w:w="2126" w:type="dxa"/>
            <w:vAlign w:val="center"/>
          </w:tcPr>
          <w:p w14:paraId="2074159F" w14:textId="77777777" w:rsidR="00215634" w:rsidRPr="0095239D" w:rsidRDefault="00215634" w:rsidP="00D633AA">
            <w:pPr>
              <w:widowControl w:val="0"/>
              <w:rPr>
                <w:rFonts w:ascii="Tahoma" w:hAnsi="Tahoma" w:cs="Tahoma"/>
                <w:sz w:val="16"/>
                <w:szCs w:val="20"/>
              </w:rPr>
            </w:pPr>
          </w:p>
        </w:tc>
        <w:tc>
          <w:tcPr>
            <w:tcW w:w="3402" w:type="dxa"/>
            <w:vAlign w:val="center"/>
          </w:tcPr>
          <w:p w14:paraId="206E2B63" w14:textId="77777777" w:rsidR="00215634" w:rsidRPr="0095239D" w:rsidRDefault="00215634" w:rsidP="00D633AA">
            <w:pPr>
              <w:widowControl w:val="0"/>
              <w:rPr>
                <w:rFonts w:ascii="Tahoma" w:hAnsi="Tahoma" w:cs="Tahoma"/>
                <w:sz w:val="16"/>
                <w:szCs w:val="20"/>
              </w:rPr>
            </w:pPr>
          </w:p>
        </w:tc>
        <w:tc>
          <w:tcPr>
            <w:tcW w:w="1560" w:type="dxa"/>
            <w:vAlign w:val="center"/>
          </w:tcPr>
          <w:p w14:paraId="3D833867" w14:textId="77777777" w:rsidR="00215634" w:rsidRPr="0095239D" w:rsidRDefault="00215634" w:rsidP="00D633AA">
            <w:pPr>
              <w:widowControl w:val="0"/>
              <w:rPr>
                <w:rFonts w:ascii="Tahoma" w:hAnsi="Tahoma" w:cs="Tahoma"/>
                <w:sz w:val="16"/>
                <w:szCs w:val="20"/>
              </w:rPr>
            </w:pPr>
          </w:p>
        </w:tc>
        <w:tc>
          <w:tcPr>
            <w:tcW w:w="3197" w:type="dxa"/>
            <w:vAlign w:val="center"/>
          </w:tcPr>
          <w:p w14:paraId="6E178D2C" w14:textId="77777777" w:rsidR="00215634" w:rsidRPr="0095239D" w:rsidRDefault="00215634" w:rsidP="00D633AA">
            <w:pPr>
              <w:widowControl w:val="0"/>
              <w:rPr>
                <w:rFonts w:ascii="Tahoma" w:hAnsi="Tahoma" w:cs="Tahoma"/>
                <w:sz w:val="16"/>
                <w:szCs w:val="20"/>
              </w:rPr>
            </w:pPr>
          </w:p>
        </w:tc>
      </w:tr>
      <w:tr w:rsidR="00215634" w:rsidRPr="0095239D" w14:paraId="0DFEB346" w14:textId="77777777" w:rsidTr="009D3D9E">
        <w:trPr>
          <w:trHeight w:val="397"/>
        </w:trPr>
        <w:tc>
          <w:tcPr>
            <w:tcW w:w="490" w:type="dxa"/>
            <w:vAlign w:val="center"/>
          </w:tcPr>
          <w:p w14:paraId="60F70925" w14:textId="77777777" w:rsidR="00215634" w:rsidRPr="0095239D" w:rsidRDefault="00215634" w:rsidP="00D633AA">
            <w:pPr>
              <w:widowControl w:val="0"/>
              <w:contextualSpacing/>
              <w:rPr>
                <w:rFonts w:ascii="Tahoma" w:hAnsi="Tahoma" w:cs="Tahoma"/>
                <w:sz w:val="16"/>
                <w:szCs w:val="20"/>
              </w:rPr>
            </w:pPr>
            <w:r w:rsidRPr="0095239D">
              <w:rPr>
                <w:rFonts w:ascii="Tahoma" w:hAnsi="Tahoma" w:cs="Tahoma"/>
                <w:sz w:val="16"/>
                <w:szCs w:val="20"/>
              </w:rPr>
              <w:t>2.</w:t>
            </w:r>
          </w:p>
        </w:tc>
        <w:tc>
          <w:tcPr>
            <w:tcW w:w="2510" w:type="dxa"/>
            <w:vAlign w:val="center"/>
          </w:tcPr>
          <w:p w14:paraId="0026BB4B" w14:textId="77777777" w:rsidR="00215634" w:rsidRPr="0095239D" w:rsidRDefault="00215634" w:rsidP="00D633AA">
            <w:pPr>
              <w:widowControl w:val="0"/>
              <w:rPr>
                <w:rFonts w:ascii="Tahoma" w:hAnsi="Tahoma" w:cs="Tahoma"/>
                <w:sz w:val="16"/>
                <w:szCs w:val="20"/>
              </w:rPr>
            </w:pPr>
          </w:p>
        </w:tc>
        <w:tc>
          <w:tcPr>
            <w:tcW w:w="1791" w:type="dxa"/>
            <w:vAlign w:val="center"/>
          </w:tcPr>
          <w:p w14:paraId="68EBE078" w14:textId="77777777" w:rsidR="00215634" w:rsidRPr="0095239D" w:rsidRDefault="00215634" w:rsidP="00D633AA">
            <w:pPr>
              <w:widowControl w:val="0"/>
              <w:rPr>
                <w:rFonts w:ascii="Tahoma" w:hAnsi="Tahoma" w:cs="Tahoma"/>
                <w:sz w:val="16"/>
                <w:szCs w:val="20"/>
              </w:rPr>
            </w:pPr>
          </w:p>
        </w:tc>
        <w:tc>
          <w:tcPr>
            <w:tcW w:w="2126" w:type="dxa"/>
            <w:vAlign w:val="center"/>
          </w:tcPr>
          <w:p w14:paraId="3C0F4C96" w14:textId="77777777" w:rsidR="00215634" w:rsidRPr="0095239D" w:rsidRDefault="00215634" w:rsidP="00D633AA">
            <w:pPr>
              <w:widowControl w:val="0"/>
              <w:rPr>
                <w:rFonts w:ascii="Tahoma" w:hAnsi="Tahoma" w:cs="Tahoma"/>
                <w:sz w:val="16"/>
                <w:szCs w:val="20"/>
              </w:rPr>
            </w:pPr>
          </w:p>
        </w:tc>
        <w:tc>
          <w:tcPr>
            <w:tcW w:w="3402" w:type="dxa"/>
            <w:vAlign w:val="center"/>
          </w:tcPr>
          <w:p w14:paraId="31F9FB6C" w14:textId="77777777" w:rsidR="00215634" w:rsidRPr="0095239D" w:rsidRDefault="00215634" w:rsidP="00D633AA">
            <w:pPr>
              <w:widowControl w:val="0"/>
              <w:rPr>
                <w:rFonts w:ascii="Tahoma" w:hAnsi="Tahoma" w:cs="Tahoma"/>
                <w:sz w:val="16"/>
                <w:szCs w:val="20"/>
              </w:rPr>
            </w:pPr>
          </w:p>
        </w:tc>
        <w:tc>
          <w:tcPr>
            <w:tcW w:w="1560" w:type="dxa"/>
            <w:vAlign w:val="center"/>
          </w:tcPr>
          <w:p w14:paraId="5E2F2B69" w14:textId="77777777" w:rsidR="00215634" w:rsidRPr="0095239D" w:rsidRDefault="00215634" w:rsidP="00D633AA">
            <w:pPr>
              <w:widowControl w:val="0"/>
              <w:rPr>
                <w:rFonts w:ascii="Tahoma" w:hAnsi="Tahoma" w:cs="Tahoma"/>
                <w:sz w:val="16"/>
                <w:szCs w:val="20"/>
              </w:rPr>
            </w:pPr>
          </w:p>
        </w:tc>
        <w:tc>
          <w:tcPr>
            <w:tcW w:w="3197" w:type="dxa"/>
            <w:vAlign w:val="center"/>
          </w:tcPr>
          <w:p w14:paraId="52A1386E" w14:textId="77777777" w:rsidR="00215634" w:rsidRPr="0095239D" w:rsidRDefault="00215634" w:rsidP="00D633AA">
            <w:pPr>
              <w:widowControl w:val="0"/>
              <w:rPr>
                <w:rFonts w:ascii="Tahoma" w:hAnsi="Tahoma" w:cs="Tahoma"/>
                <w:sz w:val="16"/>
                <w:szCs w:val="20"/>
              </w:rPr>
            </w:pPr>
          </w:p>
        </w:tc>
      </w:tr>
    </w:tbl>
    <w:p w14:paraId="7F3039B3" w14:textId="77777777" w:rsidR="00F70430" w:rsidRPr="0095239D" w:rsidRDefault="00F70430" w:rsidP="00D633AA">
      <w:pPr>
        <w:widowControl w:val="0"/>
        <w:rPr>
          <w:rFonts w:ascii="Tahoma" w:hAnsi="Tahoma" w:cs="Tahoma"/>
          <w:lang w:eastAsia="en-US"/>
        </w:rPr>
      </w:pPr>
    </w:p>
    <w:p w14:paraId="78228DD9" w14:textId="77777777" w:rsidR="000600BA" w:rsidRPr="0095239D" w:rsidRDefault="000600BA" w:rsidP="00D633AA">
      <w:pPr>
        <w:widowControl w:val="0"/>
        <w:rPr>
          <w:rFonts w:ascii="Tahoma" w:hAnsi="Tahoma" w:cs="Tahoma"/>
          <w:lang w:eastAsia="en-US"/>
        </w:rPr>
      </w:pPr>
    </w:p>
    <w:p w14:paraId="60A8A78E"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lastRenderedPageBreak/>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tovarniške kontrole kvalitete ter kontrole kvalitete na objektu med montažo (prevzemne kontrole na objektu) za vsaj dva (2) generatorja moči 30 MVA ali več.</w:t>
      </w:r>
    </w:p>
    <w:p w14:paraId="4130D7D0" w14:textId="77777777" w:rsidR="00215634" w:rsidRPr="0095239D" w:rsidRDefault="00215634" w:rsidP="00D633AA">
      <w:pPr>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95239D" w14:paraId="2643463D" w14:textId="77777777" w:rsidTr="009D3D9E">
        <w:trPr>
          <w:trHeight w:val="509"/>
        </w:trPr>
        <w:tc>
          <w:tcPr>
            <w:tcW w:w="490" w:type="dxa"/>
            <w:shd w:val="clear" w:color="auto" w:fill="CCECFF"/>
            <w:vAlign w:val="center"/>
          </w:tcPr>
          <w:p w14:paraId="09D42F9E"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510" w:type="dxa"/>
            <w:shd w:val="clear" w:color="auto" w:fill="CCECFF"/>
            <w:vAlign w:val="center"/>
          </w:tcPr>
          <w:p w14:paraId="2C3366D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4AFD008D"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91" w:type="dxa"/>
            <w:shd w:val="clear" w:color="auto" w:fill="CCECFF"/>
            <w:vAlign w:val="center"/>
          </w:tcPr>
          <w:p w14:paraId="670AEEC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26" w:type="dxa"/>
            <w:shd w:val="clear" w:color="auto" w:fill="CCECFF"/>
            <w:vAlign w:val="center"/>
          </w:tcPr>
          <w:p w14:paraId="2976FBB2"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generatorja (</w:t>
            </w:r>
            <w:proofErr w:type="spellStart"/>
            <w:r w:rsidRPr="0095239D">
              <w:rPr>
                <w:rFonts w:ascii="Tahoma" w:hAnsi="Tahoma" w:cs="Tahoma"/>
                <w:b/>
                <w:sz w:val="16"/>
                <w:szCs w:val="20"/>
              </w:rPr>
              <w:t>S</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54A2A65E"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7ED541A8"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5644BE3E"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56C010AF" w14:textId="77777777" w:rsidTr="009D3D9E">
        <w:trPr>
          <w:trHeight w:val="397"/>
        </w:trPr>
        <w:tc>
          <w:tcPr>
            <w:tcW w:w="490" w:type="dxa"/>
            <w:vAlign w:val="center"/>
          </w:tcPr>
          <w:p w14:paraId="7DEA5358"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2510" w:type="dxa"/>
            <w:vAlign w:val="center"/>
          </w:tcPr>
          <w:p w14:paraId="218C5839" w14:textId="77777777" w:rsidR="00215634" w:rsidRPr="0095239D" w:rsidRDefault="00215634" w:rsidP="00D633AA">
            <w:pPr>
              <w:widowControl w:val="0"/>
              <w:rPr>
                <w:rFonts w:ascii="Tahoma" w:hAnsi="Tahoma" w:cs="Tahoma"/>
                <w:sz w:val="16"/>
                <w:szCs w:val="20"/>
              </w:rPr>
            </w:pPr>
          </w:p>
        </w:tc>
        <w:tc>
          <w:tcPr>
            <w:tcW w:w="1791" w:type="dxa"/>
            <w:vAlign w:val="center"/>
          </w:tcPr>
          <w:p w14:paraId="202142EC" w14:textId="77777777" w:rsidR="00215634" w:rsidRPr="0095239D" w:rsidRDefault="00215634" w:rsidP="00D633AA">
            <w:pPr>
              <w:widowControl w:val="0"/>
              <w:rPr>
                <w:rFonts w:ascii="Tahoma" w:hAnsi="Tahoma" w:cs="Tahoma"/>
                <w:sz w:val="16"/>
                <w:szCs w:val="20"/>
              </w:rPr>
            </w:pPr>
          </w:p>
        </w:tc>
        <w:tc>
          <w:tcPr>
            <w:tcW w:w="2126" w:type="dxa"/>
            <w:vAlign w:val="center"/>
          </w:tcPr>
          <w:p w14:paraId="371124C3" w14:textId="77777777" w:rsidR="00215634" w:rsidRPr="0095239D" w:rsidRDefault="00215634" w:rsidP="00D633AA">
            <w:pPr>
              <w:widowControl w:val="0"/>
              <w:rPr>
                <w:rFonts w:ascii="Tahoma" w:hAnsi="Tahoma" w:cs="Tahoma"/>
                <w:sz w:val="16"/>
                <w:szCs w:val="20"/>
              </w:rPr>
            </w:pPr>
          </w:p>
        </w:tc>
        <w:tc>
          <w:tcPr>
            <w:tcW w:w="3402" w:type="dxa"/>
            <w:vAlign w:val="center"/>
          </w:tcPr>
          <w:p w14:paraId="27BC1C31" w14:textId="77777777" w:rsidR="00215634" w:rsidRPr="0095239D" w:rsidRDefault="00215634" w:rsidP="00D633AA">
            <w:pPr>
              <w:widowControl w:val="0"/>
              <w:rPr>
                <w:rFonts w:ascii="Tahoma" w:hAnsi="Tahoma" w:cs="Tahoma"/>
                <w:sz w:val="16"/>
                <w:szCs w:val="20"/>
              </w:rPr>
            </w:pPr>
          </w:p>
        </w:tc>
        <w:tc>
          <w:tcPr>
            <w:tcW w:w="1560" w:type="dxa"/>
            <w:vAlign w:val="center"/>
          </w:tcPr>
          <w:p w14:paraId="769244FC" w14:textId="77777777" w:rsidR="00215634" w:rsidRPr="0095239D" w:rsidRDefault="00215634" w:rsidP="00D633AA">
            <w:pPr>
              <w:widowControl w:val="0"/>
              <w:rPr>
                <w:rFonts w:ascii="Tahoma" w:hAnsi="Tahoma" w:cs="Tahoma"/>
                <w:sz w:val="16"/>
                <w:szCs w:val="20"/>
              </w:rPr>
            </w:pPr>
          </w:p>
        </w:tc>
        <w:tc>
          <w:tcPr>
            <w:tcW w:w="3197" w:type="dxa"/>
            <w:vAlign w:val="center"/>
          </w:tcPr>
          <w:p w14:paraId="646D78CC" w14:textId="77777777" w:rsidR="00215634" w:rsidRPr="0095239D" w:rsidRDefault="00215634" w:rsidP="00D633AA">
            <w:pPr>
              <w:widowControl w:val="0"/>
              <w:rPr>
                <w:rFonts w:ascii="Tahoma" w:hAnsi="Tahoma" w:cs="Tahoma"/>
                <w:sz w:val="16"/>
                <w:szCs w:val="20"/>
              </w:rPr>
            </w:pPr>
          </w:p>
        </w:tc>
      </w:tr>
      <w:tr w:rsidR="00215634" w:rsidRPr="0095239D" w14:paraId="7A4DE1E0" w14:textId="77777777" w:rsidTr="009D3D9E">
        <w:trPr>
          <w:trHeight w:val="397"/>
        </w:trPr>
        <w:tc>
          <w:tcPr>
            <w:tcW w:w="490" w:type="dxa"/>
            <w:vAlign w:val="center"/>
          </w:tcPr>
          <w:p w14:paraId="214CFCF7"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2510" w:type="dxa"/>
            <w:vAlign w:val="center"/>
          </w:tcPr>
          <w:p w14:paraId="21915F15" w14:textId="77777777" w:rsidR="00215634" w:rsidRPr="0095239D" w:rsidRDefault="00215634" w:rsidP="00D633AA">
            <w:pPr>
              <w:widowControl w:val="0"/>
              <w:rPr>
                <w:rFonts w:ascii="Tahoma" w:hAnsi="Tahoma" w:cs="Tahoma"/>
                <w:sz w:val="16"/>
                <w:szCs w:val="20"/>
              </w:rPr>
            </w:pPr>
          </w:p>
        </w:tc>
        <w:tc>
          <w:tcPr>
            <w:tcW w:w="1791" w:type="dxa"/>
            <w:vAlign w:val="center"/>
          </w:tcPr>
          <w:p w14:paraId="60F969D1" w14:textId="77777777" w:rsidR="00215634" w:rsidRPr="0095239D" w:rsidRDefault="00215634" w:rsidP="00D633AA">
            <w:pPr>
              <w:widowControl w:val="0"/>
              <w:rPr>
                <w:rFonts w:ascii="Tahoma" w:hAnsi="Tahoma" w:cs="Tahoma"/>
                <w:sz w:val="16"/>
                <w:szCs w:val="20"/>
              </w:rPr>
            </w:pPr>
          </w:p>
        </w:tc>
        <w:tc>
          <w:tcPr>
            <w:tcW w:w="2126" w:type="dxa"/>
            <w:vAlign w:val="center"/>
          </w:tcPr>
          <w:p w14:paraId="5B5D51D0" w14:textId="77777777" w:rsidR="00215634" w:rsidRPr="0095239D" w:rsidRDefault="00215634" w:rsidP="00D633AA">
            <w:pPr>
              <w:widowControl w:val="0"/>
              <w:rPr>
                <w:rFonts w:ascii="Tahoma" w:hAnsi="Tahoma" w:cs="Tahoma"/>
                <w:sz w:val="16"/>
                <w:szCs w:val="20"/>
              </w:rPr>
            </w:pPr>
          </w:p>
        </w:tc>
        <w:tc>
          <w:tcPr>
            <w:tcW w:w="3402" w:type="dxa"/>
            <w:vAlign w:val="center"/>
          </w:tcPr>
          <w:p w14:paraId="26187F11" w14:textId="77777777" w:rsidR="00215634" w:rsidRPr="0095239D" w:rsidRDefault="00215634" w:rsidP="00D633AA">
            <w:pPr>
              <w:widowControl w:val="0"/>
              <w:rPr>
                <w:rFonts w:ascii="Tahoma" w:hAnsi="Tahoma" w:cs="Tahoma"/>
                <w:sz w:val="16"/>
                <w:szCs w:val="20"/>
              </w:rPr>
            </w:pPr>
          </w:p>
        </w:tc>
        <w:tc>
          <w:tcPr>
            <w:tcW w:w="1560" w:type="dxa"/>
            <w:vAlign w:val="center"/>
          </w:tcPr>
          <w:p w14:paraId="14CF753D" w14:textId="77777777" w:rsidR="00215634" w:rsidRPr="0095239D" w:rsidRDefault="00215634" w:rsidP="00D633AA">
            <w:pPr>
              <w:widowControl w:val="0"/>
              <w:rPr>
                <w:rFonts w:ascii="Tahoma" w:hAnsi="Tahoma" w:cs="Tahoma"/>
                <w:sz w:val="16"/>
                <w:szCs w:val="20"/>
              </w:rPr>
            </w:pPr>
          </w:p>
        </w:tc>
        <w:tc>
          <w:tcPr>
            <w:tcW w:w="3197" w:type="dxa"/>
            <w:vAlign w:val="center"/>
          </w:tcPr>
          <w:p w14:paraId="75D15244" w14:textId="77777777" w:rsidR="00215634" w:rsidRPr="0095239D" w:rsidRDefault="00215634" w:rsidP="00D633AA">
            <w:pPr>
              <w:widowControl w:val="0"/>
              <w:rPr>
                <w:rFonts w:ascii="Tahoma" w:hAnsi="Tahoma" w:cs="Tahoma"/>
                <w:sz w:val="16"/>
                <w:szCs w:val="20"/>
              </w:rPr>
            </w:pPr>
          </w:p>
        </w:tc>
      </w:tr>
    </w:tbl>
    <w:p w14:paraId="18DF533A" w14:textId="77777777" w:rsidR="009D3D9E" w:rsidRPr="0095239D" w:rsidRDefault="009D3D9E" w:rsidP="00D633AA">
      <w:pPr>
        <w:widowControl w:val="0"/>
        <w:rPr>
          <w:rFonts w:ascii="Tahoma" w:hAnsi="Tahoma" w:cs="Tahoma"/>
          <w:lang w:eastAsia="en-US"/>
        </w:rPr>
      </w:pPr>
    </w:p>
    <w:p w14:paraId="4A888D7E" w14:textId="77777777" w:rsidR="000600BA" w:rsidRPr="0095239D" w:rsidRDefault="000600BA" w:rsidP="00D633AA">
      <w:pPr>
        <w:widowControl w:val="0"/>
        <w:rPr>
          <w:rFonts w:ascii="Tahoma" w:hAnsi="Tahoma" w:cs="Tahoma"/>
          <w:lang w:eastAsia="en-US"/>
        </w:rPr>
      </w:pPr>
    </w:p>
    <w:p w14:paraId="73A9082A"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tovarniške kontrole kvalitete ter kontrole kvalitete na objektu med montažo in spuščanjem v pogon (prevzemne kontrole na objektu) za vsaj dva (2) vzbujalna sistema generatorjev 30 MVA ali več.</w:t>
      </w:r>
    </w:p>
    <w:p w14:paraId="36AB3AF4" w14:textId="77777777" w:rsidR="00215634" w:rsidRPr="0095239D" w:rsidRDefault="00215634" w:rsidP="00D633AA">
      <w:pPr>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1"/>
        <w:gridCol w:w="2457"/>
        <w:gridCol w:w="1806"/>
        <w:gridCol w:w="2163"/>
        <w:gridCol w:w="3402"/>
        <w:gridCol w:w="1560"/>
        <w:gridCol w:w="3197"/>
      </w:tblGrid>
      <w:tr w:rsidR="00215634" w:rsidRPr="0095239D" w14:paraId="6BBBF76D" w14:textId="77777777" w:rsidTr="009D3D9E">
        <w:trPr>
          <w:trHeight w:val="509"/>
        </w:trPr>
        <w:tc>
          <w:tcPr>
            <w:tcW w:w="491" w:type="dxa"/>
            <w:shd w:val="clear" w:color="auto" w:fill="CCECFF"/>
            <w:vAlign w:val="center"/>
          </w:tcPr>
          <w:p w14:paraId="62017AAE"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457" w:type="dxa"/>
            <w:shd w:val="clear" w:color="auto" w:fill="CCECFF"/>
            <w:vAlign w:val="center"/>
          </w:tcPr>
          <w:p w14:paraId="6DCC4F7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52112B12"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806" w:type="dxa"/>
            <w:shd w:val="clear" w:color="auto" w:fill="CCECFF"/>
            <w:vAlign w:val="center"/>
          </w:tcPr>
          <w:p w14:paraId="77AE3D3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163" w:type="dxa"/>
            <w:shd w:val="clear" w:color="auto" w:fill="CCECFF"/>
            <w:vAlign w:val="center"/>
          </w:tcPr>
          <w:p w14:paraId="726F1B2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Dobavitelj vzbujalnega sistema</w:t>
            </w:r>
          </w:p>
        </w:tc>
        <w:tc>
          <w:tcPr>
            <w:tcW w:w="3402" w:type="dxa"/>
            <w:shd w:val="clear" w:color="auto" w:fill="CCECFF"/>
            <w:vAlign w:val="center"/>
          </w:tcPr>
          <w:p w14:paraId="2B70AB0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1C5D6CD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4724D99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47615444" w14:textId="77777777" w:rsidTr="009D3D9E">
        <w:trPr>
          <w:trHeight w:val="397"/>
        </w:trPr>
        <w:tc>
          <w:tcPr>
            <w:tcW w:w="491" w:type="dxa"/>
            <w:vAlign w:val="center"/>
          </w:tcPr>
          <w:p w14:paraId="251009AF" w14:textId="77777777" w:rsidR="00215634" w:rsidRPr="0095239D" w:rsidRDefault="00215634" w:rsidP="00D633AA">
            <w:pPr>
              <w:widowControl w:val="0"/>
              <w:numPr>
                <w:ilvl w:val="0"/>
                <w:numId w:val="35"/>
              </w:numPr>
              <w:contextualSpacing/>
              <w:rPr>
                <w:rFonts w:ascii="Tahoma" w:hAnsi="Tahoma" w:cs="Tahoma"/>
                <w:sz w:val="16"/>
                <w:szCs w:val="20"/>
              </w:rPr>
            </w:pPr>
          </w:p>
        </w:tc>
        <w:tc>
          <w:tcPr>
            <w:tcW w:w="2457" w:type="dxa"/>
            <w:vAlign w:val="center"/>
          </w:tcPr>
          <w:p w14:paraId="7350466D" w14:textId="77777777" w:rsidR="00215634" w:rsidRPr="0095239D" w:rsidRDefault="00215634" w:rsidP="00D633AA">
            <w:pPr>
              <w:widowControl w:val="0"/>
              <w:rPr>
                <w:rFonts w:ascii="Tahoma" w:hAnsi="Tahoma" w:cs="Tahoma"/>
                <w:sz w:val="16"/>
                <w:szCs w:val="20"/>
              </w:rPr>
            </w:pPr>
          </w:p>
        </w:tc>
        <w:tc>
          <w:tcPr>
            <w:tcW w:w="1806" w:type="dxa"/>
            <w:vAlign w:val="center"/>
          </w:tcPr>
          <w:p w14:paraId="69AACB37" w14:textId="77777777" w:rsidR="00215634" w:rsidRPr="0095239D" w:rsidRDefault="00215634" w:rsidP="00D633AA">
            <w:pPr>
              <w:widowControl w:val="0"/>
              <w:rPr>
                <w:rFonts w:ascii="Tahoma" w:hAnsi="Tahoma" w:cs="Tahoma"/>
                <w:sz w:val="16"/>
                <w:szCs w:val="20"/>
              </w:rPr>
            </w:pPr>
          </w:p>
        </w:tc>
        <w:tc>
          <w:tcPr>
            <w:tcW w:w="2163" w:type="dxa"/>
            <w:vAlign w:val="center"/>
          </w:tcPr>
          <w:p w14:paraId="5842F47D" w14:textId="77777777" w:rsidR="00215634" w:rsidRPr="0095239D" w:rsidRDefault="00215634" w:rsidP="00D633AA">
            <w:pPr>
              <w:widowControl w:val="0"/>
              <w:rPr>
                <w:rFonts w:ascii="Tahoma" w:hAnsi="Tahoma" w:cs="Tahoma"/>
                <w:sz w:val="16"/>
                <w:szCs w:val="20"/>
              </w:rPr>
            </w:pPr>
          </w:p>
        </w:tc>
        <w:tc>
          <w:tcPr>
            <w:tcW w:w="3402" w:type="dxa"/>
            <w:vAlign w:val="center"/>
          </w:tcPr>
          <w:p w14:paraId="1BAA54C0" w14:textId="77777777" w:rsidR="00215634" w:rsidRPr="0095239D" w:rsidRDefault="00215634" w:rsidP="00D633AA">
            <w:pPr>
              <w:widowControl w:val="0"/>
              <w:rPr>
                <w:rFonts w:ascii="Tahoma" w:hAnsi="Tahoma" w:cs="Tahoma"/>
                <w:sz w:val="16"/>
                <w:szCs w:val="20"/>
              </w:rPr>
            </w:pPr>
          </w:p>
        </w:tc>
        <w:tc>
          <w:tcPr>
            <w:tcW w:w="1560" w:type="dxa"/>
            <w:vAlign w:val="center"/>
          </w:tcPr>
          <w:p w14:paraId="70820E75" w14:textId="77777777" w:rsidR="00215634" w:rsidRPr="0095239D" w:rsidRDefault="00215634" w:rsidP="00D633AA">
            <w:pPr>
              <w:widowControl w:val="0"/>
              <w:rPr>
                <w:rFonts w:ascii="Tahoma" w:hAnsi="Tahoma" w:cs="Tahoma"/>
                <w:sz w:val="16"/>
                <w:szCs w:val="20"/>
              </w:rPr>
            </w:pPr>
          </w:p>
        </w:tc>
        <w:tc>
          <w:tcPr>
            <w:tcW w:w="3197" w:type="dxa"/>
            <w:vAlign w:val="center"/>
          </w:tcPr>
          <w:p w14:paraId="48718DFF" w14:textId="77777777" w:rsidR="00215634" w:rsidRPr="0095239D" w:rsidRDefault="00215634" w:rsidP="00D633AA">
            <w:pPr>
              <w:widowControl w:val="0"/>
              <w:rPr>
                <w:rFonts w:ascii="Tahoma" w:hAnsi="Tahoma" w:cs="Tahoma"/>
                <w:sz w:val="16"/>
                <w:szCs w:val="20"/>
              </w:rPr>
            </w:pPr>
          </w:p>
        </w:tc>
      </w:tr>
      <w:tr w:rsidR="00215634" w:rsidRPr="0095239D" w14:paraId="3CEE272F" w14:textId="77777777" w:rsidTr="009D3D9E">
        <w:trPr>
          <w:trHeight w:val="397"/>
        </w:trPr>
        <w:tc>
          <w:tcPr>
            <w:tcW w:w="491" w:type="dxa"/>
            <w:vAlign w:val="center"/>
          </w:tcPr>
          <w:p w14:paraId="7BEA8C5E" w14:textId="77777777" w:rsidR="00215634" w:rsidRPr="0095239D" w:rsidRDefault="00215634" w:rsidP="00D633AA">
            <w:pPr>
              <w:widowControl w:val="0"/>
              <w:numPr>
                <w:ilvl w:val="0"/>
                <w:numId w:val="35"/>
              </w:numPr>
              <w:contextualSpacing/>
              <w:rPr>
                <w:rFonts w:ascii="Tahoma" w:hAnsi="Tahoma" w:cs="Tahoma"/>
                <w:sz w:val="16"/>
                <w:szCs w:val="20"/>
              </w:rPr>
            </w:pPr>
          </w:p>
        </w:tc>
        <w:tc>
          <w:tcPr>
            <w:tcW w:w="2457" w:type="dxa"/>
            <w:vAlign w:val="center"/>
          </w:tcPr>
          <w:p w14:paraId="7017DFEA" w14:textId="77777777" w:rsidR="00215634" w:rsidRPr="0095239D" w:rsidRDefault="00215634" w:rsidP="00D633AA">
            <w:pPr>
              <w:widowControl w:val="0"/>
              <w:rPr>
                <w:rFonts w:ascii="Tahoma" w:hAnsi="Tahoma" w:cs="Tahoma"/>
                <w:sz w:val="16"/>
                <w:szCs w:val="20"/>
              </w:rPr>
            </w:pPr>
          </w:p>
        </w:tc>
        <w:tc>
          <w:tcPr>
            <w:tcW w:w="1806" w:type="dxa"/>
            <w:vAlign w:val="center"/>
          </w:tcPr>
          <w:p w14:paraId="5EF61841" w14:textId="77777777" w:rsidR="00215634" w:rsidRPr="0095239D" w:rsidRDefault="00215634" w:rsidP="00D633AA">
            <w:pPr>
              <w:widowControl w:val="0"/>
              <w:rPr>
                <w:rFonts w:ascii="Tahoma" w:hAnsi="Tahoma" w:cs="Tahoma"/>
                <w:sz w:val="16"/>
                <w:szCs w:val="20"/>
              </w:rPr>
            </w:pPr>
          </w:p>
        </w:tc>
        <w:tc>
          <w:tcPr>
            <w:tcW w:w="2163" w:type="dxa"/>
            <w:vAlign w:val="center"/>
          </w:tcPr>
          <w:p w14:paraId="220D6662" w14:textId="77777777" w:rsidR="00215634" w:rsidRPr="0095239D" w:rsidRDefault="00215634" w:rsidP="00D633AA">
            <w:pPr>
              <w:widowControl w:val="0"/>
              <w:rPr>
                <w:rFonts w:ascii="Tahoma" w:hAnsi="Tahoma" w:cs="Tahoma"/>
                <w:sz w:val="16"/>
                <w:szCs w:val="20"/>
              </w:rPr>
            </w:pPr>
          </w:p>
        </w:tc>
        <w:tc>
          <w:tcPr>
            <w:tcW w:w="3402" w:type="dxa"/>
            <w:vAlign w:val="center"/>
          </w:tcPr>
          <w:p w14:paraId="771D7F3C" w14:textId="77777777" w:rsidR="00215634" w:rsidRPr="0095239D" w:rsidRDefault="00215634" w:rsidP="00D633AA">
            <w:pPr>
              <w:widowControl w:val="0"/>
              <w:rPr>
                <w:rFonts w:ascii="Tahoma" w:hAnsi="Tahoma" w:cs="Tahoma"/>
                <w:sz w:val="16"/>
                <w:szCs w:val="20"/>
              </w:rPr>
            </w:pPr>
          </w:p>
        </w:tc>
        <w:tc>
          <w:tcPr>
            <w:tcW w:w="1560" w:type="dxa"/>
            <w:vAlign w:val="center"/>
          </w:tcPr>
          <w:p w14:paraId="41A7257F" w14:textId="77777777" w:rsidR="00215634" w:rsidRPr="0095239D" w:rsidRDefault="00215634" w:rsidP="00D633AA">
            <w:pPr>
              <w:widowControl w:val="0"/>
              <w:rPr>
                <w:rFonts w:ascii="Tahoma" w:hAnsi="Tahoma" w:cs="Tahoma"/>
                <w:sz w:val="16"/>
                <w:szCs w:val="20"/>
              </w:rPr>
            </w:pPr>
          </w:p>
        </w:tc>
        <w:tc>
          <w:tcPr>
            <w:tcW w:w="3197" w:type="dxa"/>
            <w:vAlign w:val="center"/>
          </w:tcPr>
          <w:p w14:paraId="445646FD" w14:textId="77777777" w:rsidR="00215634" w:rsidRPr="0095239D" w:rsidRDefault="00215634" w:rsidP="00D633AA">
            <w:pPr>
              <w:widowControl w:val="0"/>
              <w:rPr>
                <w:rFonts w:ascii="Tahoma" w:hAnsi="Tahoma" w:cs="Tahoma"/>
                <w:sz w:val="16"/>
                <w:szCs w:val="20"/>
              </w:rPr>
            </w:pPr>
          </w:p>
        </w:tc>
      </w:tr>
    </w:tbl>
    <w:p w14:paraId="290C0A0B" w14:textId="77777777" w:rsidR="00F70430" w:rsidRPr="0095239D" w:rsidRDefault="00F70430" w:rsidP="00D633AA">
      <w:pPr>
        <w:widowControl w:val="0"/>
        <w:rPr>
          <w:rFonts w:ascii="Tahoma" w:hAnsi="Tahoma" w:cs="Tahoma"/>
          <w:lang w:eastAsia="en-US"/>
        </w:rPr>
      </w:pPr>
    </w:p>
    <w:p w14:paraId="4DEA07C2" w14:textId="77777777" w:rsidR="00F70430" w:rsidRPr="0095239D" w:rsidRDefault="00F70430" w:rsidP="00D633AA">
      <w:pPr>
        <w:widowControl w:val="0"/>
        <w:rPr>
          <w:rFonts w:ascii="Tahoma" w:hAnsi="Tahoma" w:cs="Tahoma"/>
          <w:lang w:eastAsia="en-US"/>
        </w:rPr>
      </w:pPr>
    </w:p>
    <w:p w14:paraId="26388D6C"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tovarniške kontrole kvalitete (tovarniške prevzemne kontrole) ter kontrole kvalitete na objektu po montaži (prevzemne kontrole po montaži) za vsaj tri (3) transformatorje napetosti 110/x kV.</w:t>
      </w:r>
    </w:p>
    <w:p w14:paraId="629629F2" w14:textId="77777777" w:rsidR="009D3D9E" w:rsidRPr="0095239D" w:rsidRDefault="009D3D9E" w:rsidP="00D633AA">
      <w:pPr>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95239D" w14:paraId="0E51AEF3" w14:textId="77777777" w:rsidTr="009D3D9E">
        <w:trPr>
          <w:trHeight w:val="509"/>
        </w:trPr>
        <w:tc>
          <w:tcPr>
            <w:tcW w:w="520" w:type="dxa"/>
            <w:shd w:val="clear" w:color="auto" w:fill="CCECFF"/>
            <w:vAlign w:val="center"/>
          </w:tcPr>
          <w:p w14:paraId="35D40E38"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330" w:type="dxa"/>
            <w:shd w:val="clear" w:color="auto" w:fill="CCECFF"/>
            <w:vAlign w:val="center"/>
          </w:tcPr>
          <w:p w14:paraId="2332440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5A677CAE"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75" w:type="dxa"/>
            <w:shd w:val="clear" w:color="auto" w:fill="CCECFF"/>
            <w:vAlign w:val="center"/>
          </w:tcPr>
          <w:p w14:paraId="4F270064"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292" w:type="dxa"/>
            <w:shd w:val="clear" w:color="auto" w:fill="CCECFF"/>
            <w:vAlign w:val="center"/>
          </w:tcPr>
          <w:p w14:paraId="2646ECB9"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napetost  TR (</w:t>
            </w:r>
            <w:proofErr w:type="spellStart"/>
            <w:r w:rsidRPr="0095239D">
              <w:rPr>
                <w:rFonts w:ascii="Tahoma" w:hAnsi="Tahoma" w:cs="Tahoma"/>
                <w:b/>
                <w:sz w:val="16"/>
                <w:szCs w:val="20"/>
              </w:rPr>
              <w:t>U</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09F43A5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796FF4B9"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570C4F79"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4CF1E139" w14:textId="77777777" w:rsidTr="009D3D9E">
        <w:trPr>
          <w:trHeight w:val="397"/>
        </w:trPr>
        <w:tc>
          <w:tcPr>
            <w:tcW w:w="520" w:type="dxa"/>
            <w:vAlign w:val="center"/>
          </w:tcPr>
          <w:p w14:paraId="6EB15985" w14:textId="77777777" w:rsidR="00215634" w:rsidRPr="0095239D" w:rsidRDefault="00215634" w:rsidP="00D633AA">
            <w:pPr>
              <w:widowControl w:val="0"/>
              <w:numPr>
                <w:ilvl w:val="0"/>
                <w:numId w:val="36"/>
              </w:numPr>
              <w:contextualSpacing/>
              <w:rPr>
                <w:rFonts w:ascii="Tahoma" w:hAnsi="Tahoma" w:cs="Tahoma"/>
                <w:sz w:val="16"/>
                <w:szCs w:val="20"/>
              </w:rPr>
            </w:pPr>
          </w:p>
        </w:tc>
        <w:tc>
          <w:tcPr>
            <w:tcW w:w="2330" w:type="dxa"/>
            <w:vAlign w:val="center"/>
          </w:tcPr>
          <w:p w14:paraId="24C43AD4" w14:textId="77777777" w:rsidR="00215634" w:rsidRPr="0095239D" w:rsidRDefault="00215634" w:rsidP="00D633AA">
            <w:pPr>
              <w:widowControl w:val="0"/>
              <w:rPr>
                <w:rFonts w:ascii="Tahoma" w:hAnsi="Tahoma" w:cs="Tahoma"/>
                <w:sz w:val="16"/>
                <w:szCs w:val="20"/>
              </w:rPr>
            </w:pPr>
          </w:p>
        </w:tc>
        <w:tc>
          <w:tcPr>
            <w:tcW w:w="1775" w:type="dxa"/>
            <w:vAlign w:val="center"/>
          </w:tcPr>
          <w:p w14:paraId="1711A611" w14:textId="77777777" w:rsidR="00215634" w:rsidRPr="0095239D" w:rsidRDefault="00215634" w:rsidP="00D633AA">
            <w:pPr>
              <w:widowControl w:val="0"/>
              <w:rPr>
                <w:rFonts w:ascii="Tahoma" w:hAnsi="Tahoma" w:cs="Tahoma"/>
                <w:sz w:val="16"/>
                <w:szCs w:val="20"/>
              </w:rPr>
            </w:pPr>
          </w:p>
        </w:tc>
        <w:tc>
          <w:tcPr>
            <w:tcW w:w="2292" w:type="dxa"/>
            <w:vAlign w:val="center"/>
          </w:tcPr>
          <w:p w14:paraId="1B1CA5DB" w14:textId="77777777" w:rsidR="00215634" w:rsidRPr="0095239D" w:rsidRDefault="00215634" w:rsidP="00D633AA">
            <w:pPr>
              <w:widowControl w:val="0"/>
              <w:rPr>
                <w:rFonts w:ascii="Tahoma" w:hAnsi="Tahoma" w:cs="Tahoma"/>
                <w:sz w:val="16"/>
                <w:szCs w:val="20"/>
              </w:rPr>
            </w:pPr>
          </w:p>
        </w:tc>
        <w:tc>
          <w:tcPr>
            <w:tcW w:w="3402" w:type="dxa"/>
            <w:vAlign w:val="center"/>
          </w:tcPr>
          <w:p w14:paraId="35138792" w14:textId="77777777" w:rsidR="00215634" w:rsidRPr="0095239D" w:rsidRDefault="00215634" w:rsidP="00D633AA">
            <w:pPr>
              <w:widowControl w:val="0"/>
              <w:rPr>
                <w:rFonts w:ascii="Tahoma" w:hAnsi="Tahoma" w:cs="Tahoma"/>
                <w:sz w:val="16"/>
                <w:szCs w:val="20"/>
              </w:rPr>
            </w:pPr>
          </w:p>
        </w:tc>
        <w:tc>
          <w:tcPr>
            <w:tcW w:w="1560" w:type="dxa"/>
            <w:vAlign w:val="center"/>
          </w:tcPr>
          <w:p w14:paraId="4944AAAE" w14:textId="77777777" w:rsidR="00215634" w:rsidRPr="0095239D" w:rsidRDefault="00215634" w:rsidP="00D633AA">
            <w:pPr>
              <w:widowControl w:val="0"/>
              <w:rPr>
                <w:rFonts w:ascii="Tahoma" w:hAnsi="Tahoma" w:cs="Tahoma"/>
                <w:sz w:val="16"/>
                <w:szCs w:val="20"/>
              </w:rPr>
            </w:pPr>
          </w:p>
        </w:tc>
        <w:tc>
          <w:tcPr>
            <w:tcW w:w="3197" w:type="dxa"/>
            <w:vAlign w:val="center"/>
          </w:tcPr>
          <w:p w14:paraId="6A54A95A" w14:textId="77777777" w:rsidR="00215634" w:rsidRPr="0095239D" w:rsidRDefault="00215634" w:rsidP="00D633AA">
            <w:pPr>
              <w:widowControl w:val="0"/>
              <w:rPr>
                <w:rFonts w:ascii="Tahoma" w:hAnsi="Tahoma" w:cs="Tahoma"/>
                <w:sz w:val="16"/>
                <w:szCs w:val="20"/>
              </w:rPr>
            </w:pPr>
          </w:p>
        </w:tc>
      </w:tr>
      <w:tr w:rsidR="00215634" w:rsidRPr="0095239D" w14:paraId="7716A942" w14:textId="77777777" w:rsidTr="009D3D9E">
        <w:trPr>
          <w:trHeight w:val="397"/>
        </w:trPr>
        <w:tc>
          <w:tcPr>
            <w:tcW w:w="520" w:type="dxa"/>
            <w:vAlign w:val="center"/>
          </w:tcPr>
          <w:p w14:paraId="765A2763" w14:textId="77777777" w:rsidR="00215634" w:rsidRPr="0095239D" w:rsidRDefault="00215634" w:rsidP="00D633AA">
            <w:pPr>
              <w:widowControl w:val="0"/>
              <w:numPr>
                <w:ilvl w:val="0"/>
                <w:numId w:val="36"/>
              </w:numPr>
              <w:contextualSpacing/>
              <w:rPr>
                <w:rFonts w:ascii="Tahoma" w:hAnsi="Tahoma" w:cs="Tahoma"/>
                <w:sz w:val="16"/>
                <w:szCs w:val="20"/>
              </w:rPr>
            </w:pPr>
          </w:p>
        </w:tc>
        <w:tc>
          <w:tcPr>
            <w:tcW w:w="2330" w:type="dxa"/>
            <w:vAlign w:val="center"/>
          </w:tcPr>
          <w:p w14:paraId="7BA5FF71" w14:textId="77777777" w:rsidR="00215634" w:rsidRPr="0095239D" w:rsidRDefault="00215634" w:rsidP="00D633AA">
            <w:pPr>
              <w:widowControl w:val="0"/>
              <w:rPr>
                <w:rFonts w:ascii="Tahoma" w:hAnsi="Tahoma" w:cs="Tahoma"/>
                <w:sz w:val="16"/>
                <w:szCs w:val="20"/>
              </w:rPr>
            </w:pPr>
          </w:p>
        </w:tc>
        <w:tc>
          <w:tcPr>
            <w:tcW w:w="1775" w:type="dxa"/>
            <w:vAlign w:val="center"/>
          </w:tcPr>
          <w:p w14:paraId="2A458345" w14:textId="77777777" w:rsidR="00215634" w:rsidRPr="0095239D" w:rsidRDefault="00215634" w:rsidP="00D633AA">
            <w:pPr>
              <w:widowControl w:val="0"/>
              <w:rPr>
                <w:rFonts w:ascii="Tahoma" w:hAnsi="Tahoma" w:cs="Tahoma"/>
                <w:sz w:val="16"/>
                <w:szCs w:val="20"/>
              </w:rPr>
            </w:pPr>
          </w:p>
        </w:tc>
        <w:tc>
          <w:tcPr>
            <w:tcW w:w="2292" w:type="dxa"/>
            <w:vAlign w:val="center"/>
          </w:tcPr>
          <w:p w14:paraId="47C9B33A" w14:textId="77777777" w:rsidR="00215634" w:rsidRPr="0095239D" w:rsidRDefault="00215634" w:rsidP="00D633AA">
            <w:pPr>
              <w:widowControl w:val="0"/>
              <w:rPr>
                <w:rFonts w:ascii="Tahoma" w:hAnsi="Tahoma" w:cs="Tahoma"/>
                <w:sz w:val="16"/>
                <w:szCs w:val="20"/>
              </w:rPr>
            </w:pPr>
          </w:p>
        </w:tc>
        <w:tc>
          <w:tcPr>
            <w:tcW w:w="3402" w:type="dxa"/>
            <w:vAlign w:val="center"/>
          </w:tcPr>
          <w:p w14:paraId="1FED84A6" w14:textId="77777777" w:rsidR="00215634" w:rsidRPr="0095239D" w:rsidRDefault="00215634" w:rsidP="00D633AA">
            <w:pPr>
              <w:widowControl w:val="0"/>
              <w:rPr>
                <w:rFonts w:ascii="Tahoma" w:hAnsi="Tahoma" w:cs="Tahoma"/>
                <w:sz w:val="16"/>
                <w:szCs w:val="20"/>
              </w:rPr>
            </w:pPr>
          </w:p>
        </w:tc>
        <w:tc>
          <w:tcPr>
            <w:tcW w:w="1560" w:type="dxa"/>
            <w:vAlign w:val="center"/>
          </w:tcPr>
          <w:p w14:paraId="7606A034" w14:textId="77777777" w:rsidR="00215634" w:rsidRPr="0095239D" w:rsidRDefault="00215634" w:rsidP="00D633AA">
            <w:pPr>
              <w:widowControl w:val="0"/>
              <w:rPr>
                <w:rFonts w:ascii="Tahoma" w:hAnsi="Tahoma" w:cs="Tahoma"/>
                <w:sz w:val="16"/>
                <w:szCs w:val="20"/>
              </w:rPr>
            </w:pPr>
          </w:p>
        </w:tc>
        <w:tc>
          <w:tcPr>
            <w:tcW w:w="3197" w:type="dxa"/>
            <w:vAlign w:val="center"/>
          </w:tcPr>
          <w:p w14:paraId="773CEB2A" w14:textId="77777777" w:rsidR="00215634" w:rsidRPr="0095239D" w:rsidRDefault="00215634" w:rsidP="00D633AA">
            <w:pPr>
              <w:widowControl w:val="0"/>
              <w:rPr>
                <w:rFonts w:ascii="Tahoma" w:hAnsi="Tahoma" w:cs="Tahoma"/>
                <w:sz w:val="16"/>
                <w:szCs w:val="20"/>
              </w:rPr>
            </w:pPr>
          </w:p>
        </w:tc>
      </w:tr>
      <w:tr w:rsidR="00215634" w:rsidRPr="0095239D" w14:paraId="407B9919" w14:textId="77777777" w:rsidTr="009D3D9E">
        <w:trPr>
          <w:trHeight w:val="397"/>
        </w:trPr>
        <w:tc>
          <w:tcPr>
            <w:tcW w:w="520" w:type="dxa"/>
            <w:vAlign w:val="center"/>
          </w:tcPr>
          <w:p w14:paraId="3B6844AF" w14:textId="77777777" w:rsidR="00215634" w:rsidRPr="0095239D" w:rsidRDefault="00215634" w:rsidP="00D633AA">
            <w:pPr>
              <w:widowControl w:val="0"/>
              <w:numPr>
                <w:ilvl w:val="0"/>
                <w:numId w:val="36"/>
              </w:numPr>
              <w:contextualSpacing/>
              <w:rPr>
                <w:rFonts w:ascii="Tahoma" w:hAnsi="Tahoma" w:cs="Tahoma"/>
                <w:sz w:val="16"/>
                <w:szCs w:val="20"/>
              </w:rPr>
            </w:pPr>
          </w:p>
        </w:tc>
        <w:tc>
          <w:tcPr>
            <w:tcW w:w="2330" w:type="dxa"/>
            <w:vAlign w:val="center"/>
          </w:tcPr>
          <w:p w14:paraId="2A1FC338" w14:textId="77777777" w:rsidR="00215634" w:rsidRPr="0095239D" w:rsidRDefault="00215634" w:rsidP="00D633AA">
            <w:pPr>
              <w:widowControl w:val="0"/>
              <w:rPr>
                <w:rFonts w:ascii="Tahoma" w:hAnsi="Tahoma" w:cs="Tahoma"/>
                <w:sz w:val="16"/>
                <w:szCs w:val="20"/>
              </w:rPr>
            </w:pPr>
          </w:p>
        </w:tc>
        <w:tc>
          <w:tcPr>
            <w:tcW w:w="1775" w:type="dxa"/>
            <w:vAlign w:val="center"/>
          </w:tcPr>
          <w:p w14:paraId="1F91066D" w14:textId="77777777" w:rsidR="00215634" w:rsidRPr="0095239D" w:rsidRDefault="00215634" w:rsidP="00D633AA">
            <w:pPr>
              <w:widowControl w:val="0"/>
              <w:rPr>
                <w:rFonts w:ascii="Tahoma" w:hAnsi="Tahoma" w:cs="Tahoma"/>
                <w:sz w:val="16"/>
                <w:szCs w:val="20"/>
              </w:rPr>
            </w:pPr>
          </w:p>
        </w:tc>
        <w:tc>
          <w:tcPr>
            <w:tcW w:w="2292" w:type="dxa"/>
            <w:vAlign w:val="center"/>
          </w:tcPr>
          <w:p w14:paraId="19B0373A" w14:textId="77777777" w:rsidR="00215634" w:rsidRPr="0095239D" w:rsidRDefault="00215634" w:rsidP="00D633AA">
            <w:pPr>
              <w:widowControl w:val="0"/>
              <w:rPr>
                <w:rFonts w:ascii="Tahoma" w:hAnsi="Tahoma" w:cs="Tahoma"/>
                <w:sz w:val="16"/>
                <w:szCs w:val="20"/>
              </w:rPr>
            </w:pPr>
          </w:p>
        </w:tc>
        <w:tc>
          <w:tcPr>
            <w:tcW w:w="3402" w:type="dxa"/>
            <w:vAlign w:val="center"/>
          </w:tcPr>
          <w:p w14:paraId="18436551" w14:textId="77777777" w:rsidR="00215634" w:rsidRPr="0095239D" w:rsidRDefault="00215634" w:rsidP="00D633AA">
            <w:pPr>
              <w:widowControl w:val="0"/>
              <w:rPr>
                <w:rFonts w:ascii="Tahoma" w:hAnsi="Tahoma" w:cs="Tahoma"/>
                <w:sz w:val="16"/>
                <w:szCs w:val="20"/>
              </w:rPr>
            </w:pPr>
          </w:p>
        </w:tc>
        <w:tc>
          <w:tcPr>
            <w:tcW w:w="1560" w:type="dxa"/>
            <w:vAlign w:val="center"/>
          </w:tcPr>
          <w:p w14:paraId="6C92A592" w14:textId="77777777" w:rsidR="00215634" w:rsidRPr="0095239D" w:rsidRDefault="00215634" w:rsidP="00D633AA">
            <w:pPr>
              <w:widowControl w:val="0"/>
              <w:rPr>
                <w:rFonts w:ascii="Tahoma" w:hAnsi="Tahoma" w:cs="Tahoma"/>
                <w:sz w:val="16"/>
                <w:szCs w:val="20"/>
              </w:rPr>
            </w:pPr>
          </w:p>
        </w:tc>
        <w:tc>
          <w:tcPr>
            <w:tcW w:w="3197" w:type="dxa"/>
            <w:vAlign w:val="center"/>
          </w:tcPr>
          <w:p w14:paraId="50E6C760" w14:textId="77777777" w:rsidR="00215634" w:rsidRPr="0095239D" w:rsidRDefault="00215634" w:rsidP="00D633AA">
            <w:pPr>
              <w:widowControl w:val="0"/>
              <w:rPr>
                <w:rFonts w:ascii="Tahoma" w:hAnsi="Tahoma" w:cs="Tahoma"/>
                <w:sz w:val="16"/>
                <w:szCs w:val="20"/>
              </w:rPr>
            </w:pPr>
          </w:p>
        </w:tc>
      </w:tr>
    </w:tbl>
    <w:p w14:paraId="60AD2B26" w14:textId="77777777" w:rsidR="00F70430" w:rsidRPr="0095239D" w:rsidRDefault="00F70430" w:rsidP="00D633AA">
      <w:pPr>
        <w:widowControl w:val="0"/>
        <w:rPr>
          <w:rFonts w:ascii="Tahoma" w:hAnsi="Tahoma" w:cs="Tahoma"/>
          <w:lang w:eastAsia="en-US"/>
        </w:rPr>
      </w:pPr>
    </w:p>
    <w:p w14:paraId="6E5D2D30" w14:textId="11318090" w:rsidR="000600BA" w:rsidRPr="0095239D" w:rsidRDefault="000600BA" w:rsidP="00D633AA">
      <w:pPr>
        <w:widowControl w:val="0"/>
        <w:rPr>
          <w:rFonts w:ascii="Tahoma" w:hAnsi="Tahoma" w:cs="Tahoma"/>
          <w:lang w:eastAsia="en-US"/>
        </w:rPr>
      </w:pPr>
    </w:p>
    <w:p w14:paraId="331DDA39" w14:textId="1B49823E" w:rsidR="00E45CCE" w:rsidRPr="0095239D" w:rsidRDefault="00E45CCE" w:rsidP="00D633AA">
      <w:pPr>
        <w:widowControl w:val="0"/>
        <w:rPr>
          <w:rFonts w:ascii="Tahoma" w:hAnsi="Tahoma" w:cs="Tahoma"/>
          <w:lang w:eastAsia="en-US"/>
        </w:rPr>
      </w:pPr>
    </w:p>
    <w:p w14:paraId="6E164D93" w14:textId="759D0F70" w:rsidR="00E45CCE" w:rsidRPr="0095239D" w:rsidRDefault="00E45CCE" w:rsidP="00D633AA">
      <w:pPr>
        <w:widowControl w:val="0"/>
        <w:rPr>
          <w:rFonts w:ascii="Tahoma" w:hAnsi="Tahoma" w:cs="Tahoma"/>
          <w:lang w:eastAsia="en-US"/>
        </w:rPr>
      </w:pPr>
    </w:p>
    <w:p w14:paraId="25663034" w14:textId="77777777" w:rsidR="00E45CCE" w:rsidRPr="0095239D" w:rsidRDefault="00E45CCE" w:rsidP="00D633AA">
      <w:pPr>
        <w:widowControl w:val="0"/>
        <w:rPr>
          <w:rFonts w:ascii="Tahoma" w:hAnsi="Tahoma" w:cs="Tahoma"/>
          <w:lang w:eastAsia="en-US"/>
        </w:rPr>
      </w:pPr>
    </w:p>
    <w:p w14:paraId="079B8938"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samostojne preglede in meritve parametrov na objektu po montaži za vsaj dva (2) generatorja moči 30 MVA ali več.</w:t>
      </w:r>
    </w:p>
    <w:p w14:paraId="74EBE9B4" w14:textId="77777777" w:rsidR="00215634" w:rsidRPr="0095239D" w:rsidRDefault="00215634" w:rsidP="00D633AA">
      <w:pPr>
        <w:widowControl w:val="0"/>
        <w:spacing w:line="276" w:lineRule="auto"/>
        <w:ind w:left="714"/>
        <w:contextualSpacing/>
        <w:jc w:val="both"/>
        <w:rPr>
          <w:rFonts w:ascii="Tahoma" w:hAnsi="Tahoma" w:cs="Tahoma"/>
          <w:sz w:val="18"/>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95239D" w14:paraId="64A5BA67" w14:textId="77777777" w:rsidTr="009D3D9E">
        <w:trPr>
          <w:trHeight w:val="509"/>
        </w:trPr>
        <w:tc>
          <w:tcPr>
            <w:tcW w:w="520" w:type="dxa"/>
            <w:shd w:val="clear" w:color="auto" w:fill="CCECFF"/>
            <w:vAlign w:val="center"/>
          </w:tcPr>
          <w:p w14:paraId="19719FB8"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330" w:type="dxa"/>
            <w:shd w:val="clear" w:color="auto" w:fill="CCECFF"/>
            <w:vAlign w:val="center"/>
          </w:tcPr>
          <w:p w14:paraId="37091D1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73AE3E51"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75" w:type="dxa"/>
            <w:shd w:val="clear" w:color="auto" w:fill="CCECFF"/>
            <w:vAlign w:val="center"/>
          </w:tcPr>
          <w:p w14:paraId="7E999B63"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292" w:type="dxa"/>
            <w:shd w:val="clear" w:color="auto" w:fill="CCECFF"/>
            <w:vAlign w:val="center"/>
          </w:tcPr>
          <w:p w14:paraId="65EB2FCE"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DA (</w:t>
            </w:r>
            <w:proofErr w:type="spellStart"/>
            <w:r w:rsidRPr="0095239D">
              <w:rPr>
                <w:rFonts w:ascii="Tahoma" w:hAnsi="Tahoma" w:cs="Tahoma"/>
                <w:b/>
                <w:sz w:val="16"/>
                <w:szCs w:val="20"/>
              </w:rPr>
              <w:t>S</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0A95E202"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330C16F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71DA741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04D8CCC0" w14:textId="77777777" w:rsidTr="009D3D9E">
        <w:trPr>
          <w:trHeight w:val="397"/>
        </w:trPr>
        <w:tc>
          <w:tcPr>
            <w:tcW w:w="520" w:type="dxa"/>
            <w:vAlign w:val="center"/>
          </w:tcPr>
          <w:p w14:paraId="44ECE60C" w14:textId="77777777" w:rsidR="00215634" w:rsidRPr="0095239D" w:rsidRDefault="00215634" w:rsidP="00D633AA">
            <w:pPr>
              <w:widowControl w:val="0"/>
              <w:numPr>
                <w:ilvl w:val="0"/>
                <w:numId w:val="40"/>
              </w:numPr>
              <w:contextualSpacing/>
              <w:rPr>
                <w:rFonts w:ascii="Tahoma" w:hAnsi="Tahoma" w:cs="Tahoma"/>
                <w:sz w:val="16"/>
                <w:szCs w:val="20"/>
              </w:rPr>
            </w:pPr>
          </w:p>
        </w:tc>
        <w:tc>
          <w:tcPr>
            <w:tcW w:w="2330" w:type="dxa"/>
            <w:vAlign w:val="center"/>
          </w:tcPr>
          <w:p w14:paraId="4F423206" w14:textId="77777777" w:rsidR="00215634" w:rsidRPr="0095239D" w:rsidRDefault="00215634" w:rsidP="00D633AA">
            <w:pPr>
              <w:widowControl w:val="0"/>
              <w:rPr>
                <w:rFonts w:ascii="Tahoma" w:hAnsi="Tahoma" w:cs="Tahoma"/>
                <w:sz w:val="16"/>
                <w:szCs w:val="20"/>
              </w:rPr>
            </w:pPr>
          </w:p>
        </w:tc>
        <w:tc>
          <w:tcPr>
            <w:tcW w:w="1775" w:type="dxa"/>
            <w:vAlign w:val="center"/>
          </w:tcPr>
          <w:p w14:paraId="3985FDF3" w14:textId="77777777" w:rsidR="00215634" w:rsidRPr="0095239D" w:rsidRDefault="00215634" w:rsidP="00D633AA">
            <w:pPr>
              <w:widowControl w:val="0"/>
              <w:rPr>
                <w:rFonts w:ascii="Tahoma" w:hAnsi="Tahoma" w:cs="Tahoma"/>
                <w:sz w:val="16"/>
                <w:szCs w:val="20"/>
              </w:rPr>
            </w:pPr>
          </w:p>
        </w:tc>
        <w:tc>
          <w:tcPr>
            <w:tcW w:w="2292" w:type="dxa"/>
            <w:vAlign w:val="center"/>
          </w:tcPr>
          <w:p w14:paraId="646C3116" w14:textId="77777777" w:rsidR="00215634" w:rsidRPr="0095239D" w:rsidRDefault="00215634" w:rsidP="00D633AA">
            <w:pPr>
              <w:widowControl w:val="0"/>
              <w:rPr>
                <w:rFonts w:ascii="Tahoma" w:hAnsi="Tahoma" w:cs="Tahoma"/>
                <w:sz w:val="16"/>
                <w:szCs w:val="20"/>
              </w:rPr>
            </w:pPr>
          </w:p>
        </w:tc>
        <w:tc>
          <w:tcPr>
            <w:tcW w:w="3402" w:type="dxa"/>
            <w:vAlign w:val="center"/>
          </w:tcPr>
          <w:p w14:paraId="25A402B8" w14:textId="77777777" w:rsidR="00215634" w:rsidRPr="0095239D" w:rsidRDefault="00215634" w:rsidP="00D633AA">
            <w:pPr>
              <w:widowControl w:val="0"/>
              <w:rPr>
                <w:rFonts w:ascii="Tahoma" w:hAnsi="Tahoma" w:cs="Tahoma"/>
                <w:sz w:val="16"/>
                <w:szCs w:val="20"/>
              </w:rPr>
            </w:pPr>
          </w:p>
        </w:tc>
        <w:tc>
          <w:tcPr>
            <w:tcW w:w="1560" w:type="dxa"/>
            <w:vAlign w:val="center"/>
          </w:tcPr>
          <w:p w14:paraId="20090BA3" w14:textId="77777777" w:rsidR="00215634" w:rsidRPr="0095239D" w:rsidRDefault="00215634" w:rsidP="00D633AA">
            <w:pPr>
              <w:widowControl w:val="0"/>
              <w:rPr>
                <w:rFonts w:ascii="Tahoma" w:hAnsi="Tahoma" w:cs="Tahoma"/>
                <w:sz w:val="16"/>
                <w:szCs w:val="20"/>
              </w:rPr>
            </w:pPr>
          </w:p>
        </w:tc>
        <w:tc>
          <w:tcPr>
            <w:tcW w:w="3197" w:type="dxa"/>
            <w:vAlign w:val="center"/>
          </w:tcPr>
          <w:p w14:paraId="161027F0" w14:textId="77777777" w:rsidR="00215634" w:rsidRPr="0095239D" w:rsidRDefault="00215634" w:rsidP="00D633AA">
            <w:pPr>
              <w:widowControl w:val="0"/>
              <w:rPr>
                <w:rFonts w:ascii="Tahoma" w:hAnsi="Tahoma" w:cs="Tahoma"/>
                <w:sz w:val="16"/>
                <w:szCs w:val="20"/>
              </w:rPr>
            </w:pPr>
          </w:p>
        </w:tc>
      </w:tr>
      <w:tr w:rsidR="00215634" w:rsidRPr="0095239D" w14:paraId="799BC265" w14:textId="77777777" w:rsidTr="009D3D9E">
        <w:trPr>
          <w:trHeight w:val="397"/>
        </w:trPr>
        <w:tc>
          <w:tcPr>
            <w:tcW w:w="520" w:type="dxa"/>
            <w:vAlign w:val="center"/>
          </w:tcPr>
          <w:p w14:paraId="0C339BD3" w14:textId="77777777" w:rsidR="00215634" w:rsidRPr="0095239D" w:rsidRDefault="00215634" w:rsidP="00D633AA">
            <w:pPr>
              <w:widowControl w:val="0"/>
              <w:numPr>
                <w:ilvl w:val="0"/>
                <w:numId w:val="40"/>
              </w:numPr>
              <w:contextualSpacing/>
              <w:rPr>
                <w:rFonts w:ascii="Tahoma" w:hAnsi="Tahoma" w:cs="Tahoma"/>
                <w:sz w:val="16"/>
                <w:szCs w:val="20"/>
              </w:rPr>
            </w:pPr>
          </w:p>
        </w:tc>
        <w:tc>
          <w:tcPr>
            <w:tcW w:w="2330" w:type="dxa"/>
            <w:vAlign w:val="center"/>
          </w:tcPr>
          <w:p w14:paraId="32ED985D" w14:textId="77777777" w:rsidR="00215634" w:rsidRPr="0095239D" w:rsidRDefault="00215634" w:rsidP="00D633AA">
            <w:pPr>
              <w:widowControl w:val="0"/>
              <w:rPr>
                <w:rFonts w:ascii="Tahoma" w:hAnsi="Tahoma" w:cs="Tahoma"/>
                <w:sz w:val="16"/>
                <w:szCs w:val="20"/>
              </w:rPr>
            </w:pPr>
          </w:p>
        </w:tc>
        <w:tc>
          <w:tcPr>
            <w:tcW w:w="1775" w:type="dxa"/>
            <w:vAlign w:val="center"/>
          </w:tcPr>
          <w:p w14:paraId="5FFAEFCA" w14:textId="77777777" w:rsidR="00215634" w:rsidRPr="0095239D" w:rsidRDefault="00215634" w:rsidP="00D633AA">
            <w:pPr>
              <w:widowControl w:val="0"/>
              <w:rPr>
                <w:rFonts w:ascii="Tahoma" w:hAnsi="Tahoma" w:cs="Tahoma"/>
                <w:sz w:val="16"/>
                <w:szCs w:val="20"/>
              </w:rPr>
            </w:pPr>
          </w:p>
        </w:tc>
        <w:tc>
          <w:tcPr>
            <w:tcW w:w="2292" w:type="dxa"/>
            <w:vAlign w:val="center"/>
          </w:tcPr>
          <w:p w14:paraId="38CE0794" w14:textId="77777777" w:rsidR="00215634" w:rsidRPr="0095239D" w:rsidRDefault="00215634" w:rsidP="00D633AA">
            <w:pPr>
              <w:widowControl w:val="0"/>
              <w:rPr>
                <w:rFonts w:ascii="Tahoma" w:hAnsi="Tahoma" w:cs="Tahoma"/>
                <w:sz w:val="16"/>
                <w:szCs w:val="20"/>
              </w:rPr>
            </w:pPr>
          </w:p>
        </w:tc>
        <w:tc>
          <w:tcPr>
            <w:tcW w:w="3402" w:type="dxa"/>
            <w:vAlign w:val="center"/>
          </w:tcPr>
          <w:p w14:paraId="53058185" w14:textId="77777777" w:rsidR="00215634" w:rsidRPr="0095239D" w:rsidRDefault="00215634" w:rsidP="00D633AA">
            <w:pPr>
              <w:widowControl w:val="0"/>
              <w:rPr>
                <w:rFonts w:ascii="Tahoma" w:hAnsi="Tahoma" w:cs="Tahoma"/>
                <w:sz w:val="16"/>
                <w:szCs w:val="20"/>
              </w:rPr>
            </w:pPr>
          </w:p>
        </w:tc>
        <w:tc>
          <w:tcPr>
            <w:tcW w:w="1560" w:type="dxa"/>
            <w:vAlign w:val="center"/>
          </w:tcPr>
          <w:p w14:paraId="1546B378" w14:textId="77777777" w:rsidR="00215634" w:rsidRPr="0095239D" w:rsidRDefault="00215634" w:rsidP="00D633AA">
            <w:pPr>
              <w:widowControl w:val="0"/>
              <w:rPr>
                <w:rFonts w:ascii="Tahoma" w:hAnsi="Tahoma" w:cs="Tahoma"/>
                <w:sz w:val="16"/>
                <w:szCs w:val="20"/>
              </w:rPr>
            </w:pPr>
          </w:p>
        </w:tc>
        <w:tc>
          <w:tcPr>
            <w:tcW w:w="3197" w:type="dxa"/>
            <w:vAlign w:val="center"/>
          </w:tcPr>
          <w:p w14:paraId="545FC880" w14:textId="77777777" w:rsidR="00215634" w:rsidRPr="0095239D" w:rsidRDefault="00215634" w:rsidP="00D633AA">
            <w:pPr>
              <w:widowControl w:val="0"/>
              <w:rPr>
                <w:rFonts w:ascii="Tahoma" w:hAnsi="Tahoma" w:cs="Tahoma"/>
                <w:sz w:val="16"/>
                <w:szCs w:val="20"/>
              </w:rPr>
            </w:pPr>
          </w:p>
        </w:tc>
      </w:tr>
    </w:tbl>
    <w:p w14:paraId="677D8C1C" w14:textId="77777777" w:rsidR="00F70430" w:rsidRPr="0095239D" w:rsidRDefault="00F70430" w:rsidP="00D633AA">
      <w:pPr>
        <w:widowControl w:val="0"/>
        <w:rPr>
          <w:rFonts w:ascii="Tahoma" w:hAnsi="Tahoma" w:cs="Tahoma"/>
          <w:lang w:eastAsia="en-US"/>
        </w:rPr>
      </w:pPr>
    </w:p>
    <w:p w14:paraId="22AED417" w14:textId="77777777" w:rsidR="00F70430" w:rsidRPr="0095239D" w:rsidRDefault="00F70430" w:rsidP="00D633AA">
      <w:pPr>
        <w:widowControl w:val="0"/>
        <w:rPr>
          <w:rFonts w:ascii="Tahoma" w:hAnsi="Tahoma" w:cs="Tahoma"/>
          <w:lang w:eastAsia="en-US"/>
        </w:rPr>
      </w:pPr>
    </w:p>
    <w:p w14:paraId="280B4D80" w14:textId="77777777" w:rsidR="009D3D9E"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samostojno izvedli meritve električnih parametrov izolacije na objektu po montaži za vsaj dva (2) generatorja moči 30 MVA ali več.</w:t>
      </w:r>
    </w:p>
    <w:p w14:paraId="54A8E47E" w14:textId="77777777" w:rsidR="009D3D9E" w:rsidRPr="0095239D" w:rsidRDefault="009D3D9E" w:rsidP="00D633AA">
      <w:pPr>
        <w:widowControl w:val="0"/>
        <w:spacing w:line="276" w:lineRule="auto"/>
        <w:ind w:left="714"/>
        <w:contextualSpacing/>
        <w:jc w:val="both"/>
        <w:rPr>
          <w:rFonts w:ascii="Tahoma" w:hAnsi="Tahoma" w:cs="Tahoma"/>
          <w:sz w:val="10"/>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95239D" w14:paraId="158ACDEC" w14:textId="77777777" w:rsidTr="009D3D9E">
        <w:trPr>
          <w:trHeight w:val="509"/>
        </w:trPr>
        <w:tc>
          <w:tcPr>
            <w:tcW w:w="520" w:type="dxa"/>
            <w:shd w:val="clear" w:color="auto" w:fill="CCECFF"/>
            <w:vAlign w:val="center"/>
          </w:tcPr>
          <w:p w14:paraId="6E528A1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330" w:type="dxa"/>
            <w:shd w:val="clear" w:color="auto" w:fill="CCECFF"/>
            <w:vAlign w:val="center"/>
          </w:tcPr>
          <w:p w14:paraId="6F87954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3F769C3C"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75" w:type="dxa"/>
            <w:shd w:val="clear" w:color="auto" w:fill="CCECFF"/>
            <w:vAlign w:val="center"/>
          </w:tcPr>
          <w:p w14:paraId="445482BD"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292" w:type="dxa"/>
            <w:shd w:val="clear" w:color="auto" w:fill="CCECFF"/>
            <w:vAlign w:val="center"/>
          </w:tcPr>
          <w:p w14:paraId="7928576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DA (</w:t>
            </w:r>
            <w:proofErr w:type="spellStart"/>
            <w:r w:rsidRPr="0095239D">
              <w:rPr>
                <w:rFonts w:ascii="Tahoma" w:hAnsi="Tahoma" w:cs="Tahoma"/>
                <w:b/>
                <w:sz w:val="16"/>
                <w:szCs w:val="20"/>
              </w:rPr>
              <w:t>S</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1BAF482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2E70636D"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28A3233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497F40EC" w14:textId="77777777" w:rsidTr="009D3D9E">
        <w:trPr>
          <w:trHeight w:val="397"/>
        </w:trPr>
        <w:tc>
          <w:tcPr>
            <w:tcW w:w="520" w:type="dxa"/>
            <w:vAlign w:val="center"/>
          </w:tcPr>
          <w:p w14:paraId="090AA184" w14:textId="77777777" w:rsidR="00215634" w:rsidRPr="0095239D" w:rsidRDefault="00215634" w:rsidP="00D633AA">
            <w:pPr>
              <w:widowControl w:val="0"/>
              <w:numPr>
                <w:ilvl w:val="0"/>
                <w:numId w:val="43"/>
              </w:numPr>
              <w:contextualSpacing/>
              <w:rPr>
                <w:rFonts w:ascii="Tahoma" w:hAnsi="Tahoma" w:cs="Tahoma"/>
                <w:sz w:val="16"/>
                <w:szCs w:val="20"/>
              </w:rPr>
            </w:pPr>
          </w:p>
        </w:tc>
        <w:tc>
          <w:tcPr>
            <w:tcW w:w="2330" w:type="dxa"/>
            <w:vAlign w:val="center"/>
          </w:tcPr>
          <w:p w14:paraId="77E30311" w14:textId="77777777" w:rsidR="00215634" w:rsidRPr="0095239D" w:rsidRDefault="00215634" w:rsidP="00D633AA">
            <w:pPr>
              <w:widowControl w:val="0"/>
              <w:rPr>
                <w:rFonts w:ascii="Tahoma" w:hAnsi="Tahoma" w:cs="Tahoma"/>
                <w:sz w:val="16"/>
                <w:szCs w:val="20"/>
              </w:rPr>
            </w:pPr>
          </w:p>
        </w:tc>
        <w:tc>
          <w:tcPr>
            <w:tcW w:w="1775" w:type="dxa"/>
            <w:vAlign w:val="center"/>
          </w:tcPr>
          <w:p w14:paraId="5AF99344" w14:textId="77777777" w:rsidR="00215634" w:rsidRPr="0095239D" w:rsidRDefault="00215634" w:rsidP="00D633AA">
            <w:pPr>
              <w:widowControl w:val="0"/>
              <w:rPr>
                <w:rFonts w:ascii="Tahoma" w:hAnsi="Tahoma" w:cs="Tahoma"/>
                <w:sz w:val="16"/>
                <w:szCs w:val="20"/>
              </w:rPr>
            </w:pPr>
          </w:p>
        </w:tc>
        <w:tc>
          <w:tcPr>
            <w:tcW w:w="2292" w:type="dxa"/>
            <w:vAlign w:val="center"/>
          </w:tcPr>
          <w:p w14:paraId="33938DB7" w14:textId="77777777" w:rsidR="00215634" w:rsidRPr="0095239D" w:rsidRDefault="00215634" w:rsidP="00D633AA">
            <w:pPr>
              <w:widowControl w:val="0"/>
              <w:rPr>
                <w:rFonts w:ascii="Tahoma" w:hAnsi="Tahoma" w:cs="Tahoma"/>
                <w:sz w:val="16"/>
                <w:szCs w:val="20"/>
              </w:rPr>
            </w:pPr>
          </w:p>
        </w:tc>
        <w:tc>
          <w:tcPr>
            <w:tcW w:w="3402" w:type="dxa"/>
            <w:vAlign w:val="center"/>
          </w:tcPr>
          <w:p w14:paraId="3EB0828B" w14:textId="77777777" w:rsidR="00215634" w:rsidRPr="0095239D" w:rsidRDefault="00215634" w:rsidP="00D633AA">
            <w:pPr>
              <w:widowControl w:val="0"/>
              <w:rPr>
                <w:rFonts w:ascii="Tahoma" w:hAnsi="Tahoma" w:cs="Tahoma"/>
                <w:sz w:val="16"/>
                <w:szCs w:val="20"/>
              </w:rPr>
            </w:pPr>
          </w:p>
        </w:tc>
        <w:tc>
          <w:tcPr>
            <w:tcW w:w="1560" w:type="dxa"/>
            <w:vAlign w:val="center"/>
          </w:tcPr>
          <w:p w14:paraId="148CD8E7" w14:textId="77777777" w:rsidR="00215634" w:rsidRPr="0095239D" w:rsidRDefault="00215634" w:rsidP="00D633AA">
            <w:pPr>
              <w:widowControl w:val="0"/>
              <w:rPr>
                <w:rFonts w:ascii="Tahoma" w:hAnsi="Tahoma" w:cs="Tahoma"/>
                <w:sz w:val="16"/>
                <w:szCs w:val="20"/>
              </w:rPr>
            </w:pPr>
          </w:p>
        </w:tc>
        <w:tc>
          <w:tcPr>
            <w:tcW w:w="3197" w:type="dxa"/>
            <w:vAlign w:val="center"/>
          </w:tcPr>
          <w:p w14:paraId="7A69D78D" w14:textId="77777777" w:rsidR="00215634" w:rsidRPr="0095239D" w:rsidRDefault="00215634" w:rsidP="00D633AA">
            <w:pPr>
              <w:widowControl w:val="0"/>
              <w:rPr>
                <w:rFonts w:ascii="Tahoma" w:hAnsi="Tahoma" w:cs="Tahoma"/>
                <w:sz w:val="16"/>
                <w:szCs w:val="20"/>
              </w:rPr>
            </w:pPr>
          </w:p>
        </w:tc>
      </w:tr>
      <w:tr w:rsidR="00215634" w:rsidRPr="0095239D" w14:paraId="37C645C5" w14:textId="77777777" w:rsidTr="009D3D9E">
        <w:trPr>
          <w:trHeight w:val="397"/>
        </w:trPr>
        <w:tc>
          <w:tcPr>
            <w:tcW w:w="520" w:type="dxa"/>
            <w:vAlign w:val="center"/>
          </w:tcPr>
          <w:p w14:paraId="31EA6B96" w14:textId="77777777" w:rsidR="00215634" w:rsidRPr="0095239D" w:rsidRDefault="00215634" w:rsidP="00D633AA">
            <w:pPr>
              <w:widowControl w:val="0"/>
              <w:numPr>
                <w:ilvl w:val="0"/>
                <w:numId w:val="43"/>
              </w:numPr>
              <w:contextualSpacing/>
              <w:rPr>
                <w:rFonts w:ascii="Tahoma" w:hAnsi="Tahoma" w:cs="Tahoma"/>
                <w:sz w:val="16"/>
                <w:szCs w:val="20"/>
              </w:rPr>
            </w:pPr>
          </w:p>
        </w:tc>
        <w:tc>
          <w:tcPr>
            <w:tcW w:w="2330" w:type="dxa"/>
            <w:vAlign w:val="center"/>
          </w:tcPr>
          <w:p w14:paraId="092E28C5" w14:textId="77777777" w:rsidR="00215634" w:rsidRPr="0095239D" w:rsidRDefault="00215634" w:rsidP="00D633AA">
            <w:pPr>
              <w:widowControl w:val="0"/>
              <w:rPr>
                <w:rFonts w:ascii="Tahoma" w:hAnsi="Tahoma" w:cs="Tahoma"/>
                <w:sz w:val="16"/>
                <w:szCs w:val="20"/>
              </w:rPr>
            </w:pPr>
          </w:p>
        </w:tc>
        <w:tc>
          <w:tcPr>
            <w:tcW w:w="1775" w:type="dxa"/>
            <w:vAlign w:val="center"/>
          </w:tcPr>
          <w:p w14:paraId="4ADEC7C9" w14:textId="77777777" w:rsidR="00215634" w:rsidRPr="0095239D" w:rsidRDefault="00215634" w:rsidP="00D633AA">
            <w:pPr>
              <w:widowControl w:val="0"/>
              <w:rPr>
                <w:rFonts w:ascii="Tahoma" w:hAnsi="Tahoma" w:cs="Tahoma"/>
                <w:sz w:val="16"/>
                <w:szCs w:val="20"/>
              </w:rPr>
            </w:pPr>
          </w:p>
        </w:tc>
        <w:tc>
          <w:tcPr>
            <w:tcW w:w="2292" w:type="dxa"/>
            <w:vAlign w:val="center"/>
          </w:tcPr>
          <w:p w14:paraId="5FA34907" w14:textId="77777777" w:rsidR="00215634" w:rsidRPr="0095239D" w:rsidRDefault="00215634" w:rsidP="00D633AA">
            <w:pPr>
              <w:widowControl w:val="0"/>
              <w:rPr>
                <w:rFonts w:ascii="Tahoma" w:hAnsi="Tahoma" w:cs="Tahoma"/>
                <w:sz w:val="16"/>
                <w:szCs w:val="20"/>
              </w:rPr>
            </w:pPr>
          </w:p>
        </w:tc>
        <w:tc>
          <w:tcPr>
            <w:tcW w:w="3402" w:type="dxa"/>
            <w:vAlign w:val="center"/>
          </w:tcPr>
          <w:p w14:paraId="163577AC" w14:textId="77777777" w:rsidR="00215634" w:rsidRPr="0095239D" w:rsidRDefault="00215634" w:rsidP="00D633AA">
            <w:pPr>
              <w:widowControl w:val="0"/>
              <w:rPr>
                <w:rFonts w:ascii="Tahoma" w:hAnsi="Tahoma" w:cs="Tahoma"/>
                <w:sz w:val="16"/>
                <w:szCs w:val="20"/>
              </w:rPr>
            </w:pPr>
          </w:p>
        </w:tc>
        <w:tc>
          <w:tcPr>
            <w:tcW w:w="1560" w:type="dxa"/>
            <w:vAlign w:val="center"/>
          </w:tcPr>
          <w:p w14:paraId="1C3CCB11" w14:textId="77777777" w:rsidR="00215634" w:rsidRPr="0095239D" w:rsidRDefault="00215634" w:rsidP="00D633AA">
            <w:pPr>
              <w:widowControl w:val="0"/>
              <w:rPr>
                <w:rFonts w:ascii="Tahoma" w:hAnsi="Tahoma" w:cs="Tahoma"/>
                <w:sz w:val="16"/>
                <w:szCs w:val="20"/>
              </w:rPr>
            </w:pPr>
          </w:p>
        </w:tc>
        <w:tc>
          <w:tcPr>
            <w:tcW w:w="3197" w:type="dxa"/>
            <w:vAlign w:val="center"/>
          </w:tcPr>
          <w:p w14:paraId="63470CE3" w14:textId="77777777" w:rsidR="00215634" w:rsidRPr="0095239D" w:rsidRDefault="00215634" w:rsidP="00D633AA">
            <w:pPr>
              <w:widowControl w:val="0"/>
              <w:rPr>
                <w:rFonts w:ascii="Tahoma" w:hAnsi="Tahoma" w:cs="Tahoma"/>
                <w:sz w:val="16"/>
                <w:szCs w:val="20"/>
              </w:rPr>
            </w:pPr>
          </w:p>
        </w:tc>
      </w:tr>
    </w:tbl>
    <w:p w14:paraId="4C6F6038" w14:textId="77777777" w:rsidR="00F70430" w:rsidRPr="0095239D" w:rsidRDefault="00F70430" w:rsidP="00D633AA">
      <w:pPr>
        <w:widowControl w:val="0"/>
        <w:spacing w:line="276" w:lineRule="auto"/>
        <w:ind w:left="714"/>
        <w:contextualSpacing/>
        <w:jc w:val="both"/>
        <w:rPr>
          <w:rFonts w:ascii="Tahoma" w:hAnsi="Tahoma" w:cs="Tahoma"/>
          <w:lang w:eastAsia="en-US"/>
        </w:rPr>
      </w:pPr>
    </w:p>
    <w:p w14:paraId="67CB3363" w14:textId="77777777" w:rsidR="000600BA" w:rsidRPr="0095239D" w:rsidRDefault="000600BA" w:rsidP="00D633AA">
      <w:pPr>
        <w:widowControl w:val="0"/>
        <w:spacing w:line="276" w:lineRule="auto"/>
        <w:ind w:left="714"/>
        <w:contextualSpacing/>
        <w:jc w:val="both"/>
        <w:rPr>
          <w:rFonts w:ascii="Tahoma" w:hAnsi="Tahoma" w:cs="Tahoma"/>
          <w:lang w:eastAsia="en-US"/>
        </w:rPr>
      </w:pPr>
    </w:p>
    <w:p w14:paraId="797F3E25"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samostojno izvedli meritve električnih parametrov izolacijskega sistema transformatorjev  na objektu po montaži za vsaj dva (2) TR napetosti 110/x kV ali več.</w:t>
      </w:r>
    </w:p>
    <w:p w14:paraId="218001D6" w14:textId="77777777" w:rsidR="00215634" w:rsidRPr="0095239D" w:rsidRDefault="00215634" w:rsidP="00D633AA">
      <w:pPr>
        <w:widowControl w:val="0"/>
        <w:spacing w:line="276" w:lineRule="auto"/>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95239D" w14:paraId="40CE61EF" w14:textId="77777777" w:rsidTr="009D3D9E">
        <w:trPr>
          <w:trHeight w:val="509"/>
        </w:trPr>
        <w:tc>
          <w:tcPr>
            <w:tcW w:w="520" w:type="dxa"/>
            <w:shd w:val="clear" w:color="auto" w:fill="CCECFF"/>
            <w:vAlign w:val="center"/>
          </w:tcPr>
          <w:p w14:paraId="46D333E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2330" w:type="dxa"/>
            <w:shd w:val="clear" w:color="auto" w:fill="CCECFF"/>
            <w:vAlign w:val="center"/>
          </w:tcPr>
          <w:p w14:paraId="2F7AF17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1A8F610B"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1775" w:type="dxa"/>
            <w:shd w:val="clear" w:color="auto" w:fill="CCECFF"/>
            <w:vAlign w:val="center"/>
          </w:tcPr>
          <w:p w14:paraId="098A968D"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2292" w:type="dxa"/>
            <w:shd w:val="clear" w:color="auto" w:fill="CCECFF"/>
            <w:vAlign w:val="center"/>
          </w:tcPr>
          <w:p w14:paraId="24BE518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Nazivna moč DA (</w:t>
            </w:r>
            <w:proofErr w:type="spellStart"/>
            <w:r w:rsidRPr="0095239D">
              <w:rPr>
                <w:rFonts w:ascii="Tahoma" w:hAnsi="Tahoma" w:cs="Tahoma"/>
                <w:b/>
                <w:sz w:val="16"/>
                <w:szCs w:val="20"/>
              </w:rPr>
              <w:t>S</w:t>
            </w:r>
            <w:r w:rsidRPr="0095239D">
              <w:rPr>
                <w:rFonts w:ascii="Tahoma" w:hAnsi="Tahoma" w:cs="Tahoma"/>
                <w:b/>
                <w:sz w:val="16"/>
                <w:szCs w:val="20"/>
                <w:vertAlign w:val="subscript"/>
              </w:rPr>
              <w:t>n</w:t>
            </w:r>
            <w:proofErr w:type="spellEnd"/>
            <w:r w:rsidRPr="0095239D">
              <w:rPr>
                <w:rFonts w:ascii="Tahoma" w:hAnsi="Tahoma" w:cs="Tahoma"/>
                <w:b/>
                <w:sz w:val="16"/>
                <w:szCs w:val="20"/>
              </w:rPr>
              <w:t>)</w:t>
            </w:r>
          </w:p>
        </w:tc>
        <w:tc>
          <w:tcPr>
            <w:tcW w:w="3402" w:type="dxa"/>
            <w:shd w:val="clear" w:color="auto" w:fill="CCECFF"/>
            <w:vAlign w:val="center"/>
          </w:tcPr>
          <w:p w14:paraId="344970C5"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0078042C"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1744ADD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0E86FD32" w14:textId="77777777" w:rsidTr="009D3D9E">
        <w:trPr>
          <w:trHeight w:val="397"/>
        </w:trPr>
        <w:tc>
          <w:tcPr>
            <w:tcW w:w="520" w:type="dxa"/>
            <w:vAlign w:val="center"/>
          </w:tcPr>
          <w:p w14:paraId="488FD5B8" w14:textId="77777777" w:rsidR="00215634" w:rsidRPr="0095239D" w:rsidRDefault="00215634" w:rsidP="00D633AA">
            <w:pPr>
              <w:widowControl w:val="0"/>
              <w:numPr>
                <w:ilvl w:val="0"/>
                <w:numId w:val="44"/>
              </w:numPr>
              <w:contextualSpacing/>
              <w:rPr>
                <w:rFonts w:ascii="Tahoma" w:hAnsi="Tahoma" w:cs="Tahoma"/>
                <w:sz w:val="16"/>
                <w:szCs w:val="20"/>
              </w:rPr>
            </w:pPr>
          </w:p>
        </w:tc>
        <w:tc>
          <w:tcPr>
            <w:tcW w:w="2330" w:type="dxa"/>
            <w:vAlign w:val="center"/>
          </w:tcPr>
          <w:p w14:paraId="5106C55D" w14:textId="77777777" w:rsidR="00215634" w:rsidRPr="0095239D" w:rsidRDefault="00215634" w:rsidP="00D633AA">
            <w:pPr>
              <w:widowControl w:val="0"/>
              <w:rPr>
                <w:rFonts w:ascii="Tahoma" w:hAnsi="Tahoma" w:cs="Tahoma"/>
                <w:sz w:val="16"/>
                <w:szCs w:val="20"/>
              </w:rPr>
            </w:pPr>
          </w:p>
        </w:tc>
        <w:tc>
          <w:tcPr>
            <w:tcW w:w="1775" w:type="dxa"/>
            <w:vAlign w:val="center"/>
          </w:tcPr>
          <w:p w14:paraId="0BCE729B" w14:textId="77777777" w:rsidR="00215634" w:rsidRPr="0095239D" w:rsidRDefault="00215634" w:rsidP="00D633AA">
            <w:pPr>
              <w:widowControl w:val="0"/>
              <w:rPr>
                <w:rFonts w:ascii="Tahoma" w:hAnsi="Tahoma" w:cs="Tahoma"/>
                <w:sz w:val="16"/>
                <w:szCs w:val="20"/>
              </w:rPr>
            </w:pPr>
          </w:p>
        </w:tc>
        <w:tc>
          <w:tcPr>
            <w:tcW w:w="2292" w:type="dxa"/>
            <w:vAlign w:val="center"/>
          </w:tcPr>
          <w:p w14:paraId="0A0F546B" w14:textId="77777777" w:rsidR="00215634" w:rsidRPr="0095239D" w:rsidRDefault="00215634" w:rsidP="00D633AA">
            <w:pPr>
              <w:widowControl w:val="0"/>
              <w:rPr>
                <w:rFonts w:ascii="Tahoma" w:hAnsi="Tahoma" w:cs="Tahoma"/>
                <w:sz w:val="16"/>
                <w:szCs w:val="20"/>
              </w:rPr>
            </w:pPr>
          </w:p>
        </w:tc>
        <w:tc>
          <w:tcPr>
            <w:tcW w:w="3402" w:type="dxa"/>
            <w:vAlign w:val="center"/>
          </w:tcPr>
          <w:p w14:paraId="09263184" w14:textId="77777777" w:rsidR="00215634" w:rsidRPr="0095239D" w:rsidRDefault="00215634" w:rsidP="00D633AA">
            <w:pPr>
              <w:widowControl w:val="0"/>
              <w:rPr>
                <w:rFonts w:ascii="Tahoma" w:hAnsi="Tahoma" w:cs="Tahoma"/>
                <w:sz w:val="16"/>
                <w:szCs w:val="20"/>
              </w:rPr>
            </w:pPr>
          </w:p>
        </w:tc>
        <w:tc>
          <w:tcPr>
            <w:tcW w:w="1560" w:type="dxa"/>
            <w:vAlign w:val="center"/>
          </w:tcPr>
          <w:p w14:paraId="1946419D" w14:textId="77777777" w:rsidR="00215634" w:rsidRPr="0095239D" w:rsidRDefault="00215634" w:rsidP="00D633AA">
            <w:pPr>
              <w:widowControl w:val="0"/>
              <w:rPr>
                <w:rFonts w:ascii="Tahoma" w:hAnsi="Tahoma" w:cs="Tahoma"/>
                <w:sz w:val="16"/>
                <w:szCs w:val="20"/>
              </w:rPr>
            </w:pPr>
          </w:p>
        </w:tc>
        <w:tc>
          <w:tcPr>
            <w:tcW w:w="3197" w:type="dxa"/>
            <w:vAlign w:val="center"/>
          </w:tcPr>
          <w:p w14:paraId="374FE167" w14:textId="77777777" w:rsidR="00215634" w:rsidRPr="0095239D" w:rsidRDefault="00215634" w:rsidP="00D633AA">
            <w:pPr>
              <w:widowControl w:val="0"/>
              <w:rPr>
                <w:rFonts w:ascii="Tahoma" w:hAnsi="Tahoma" w:cs="Tahoma"/>
                <w:sz w:val="16"/>
                <w:szCs w:val="20"/>
              </w:rPr>
            </w:pPr>
          </w:p>
        </w:tc>
      </w:tr>
      <w:tr w:rsidR="00215634" w:rsidRPr="0095239D" w14:paraId="2546C679" w14:textId="77777777" w:rsidTr="009D3D9E">
        <w:trPr>
          <w:trHeight w:val="397"/>
        </w:trPr>
        <w:tc>
          <w:tcPr>
            <w:tcW w:w="520" w:type="dxa"/>
            <w:vAlign w:val="center"/>
          </w:tcPr>
          <w:p w14:paraId="6BAC134B" w14:textId="77777777" w:rsidR="00215634" w:rsidRPr="0095239D" w:rsidRDefault="00215634" w:rsidP="00D633AA">
            <w:pPr>
              <w:widowControl w:val="0"/>
              <w:numPr>
                <w:ilvl w:val="0"/>
                <w:numId w:val="44"/>
              </w:numPr>
              <w:contextualSpacing/>
              <w:rPr>
                <w:rFonts w:ascii="Tahoma" w:hAnsi="Tahoma" w:cs="Tahoma"/>
                <w:sz w:val="16"/>
                <w:szCs w:val="20"/>
              </w:rPr>
            </w:pPr>
          </w:p>
        </w:tc>
        <w:tc>
          <w:tcPr>
            <w:tcW w:w="2330" w:type="dxa"/>
            <w:vAlign w:val="center"/>
          </w:tcPr>
          <w:p w14:paraId="436D23ED" w14:textId="77777777" w:rsidR="00215634" w:rsidRPr="0095239D" w:rsidRDefault="00215634" w:rsidP="00D633AA">
            <w:pPr>
              <w:widowControl w:val="0"/>
              <w:rPr>
                <w:rFonts w:ascii="Tahoma" w:hAnsi="Tahoma" w:cs="Tahoma"/>
                <w:sz w:val="16"/>
                <w:szCs w:val="20"/>
              </w:rPr>
            </w:pPr>
          </w:p>
        </w:tc>
        <w:tc>
          <w:tcPr>
            <w:tcW w:w="1775" w:type="dxa"/>
            <w:vAlign w:val="center"/>
          </w:tcPr>
          <w:p w14:paraId="4D08025B" w14:textId="77777777" w:rsidR="00215634" w:rsidRPr="0095239D" w:rsidRDefault="00215634" w:rsidP="00D633AA">
            <w:pPr>
              <w:widowControl w:val="0"/>
              <w:rPr>
                <w:rFonts w:ascii="Tahoma" w:hAnsi="Tahoma" w:cs="Tahoma"/>
                <w:sz w:val="16"/>
                <w:szCs w:val="20"/>
              </w:rPr>
            </w:pPr>
          </w:p>
        </w:tc>
        <w:tc>
          <w:tcPr>
            <w:tcW w:w="2292" w:type="dxa"/>
            <w:vAlign w:val="center"/>
          </w:tcPr>
          <w:p w14:paraId="474F2CEF" w14:textId="77777777" w:rsidR="00215634" w:rsidRPr="0095239D" w:rsidRDefault="00215634" w:rsidP="00D633AA">
            <w:pPr>
              <w:widowControl w:val="0"/>
              <w:rPr>
                <w:rFonts w:ascii="Tahoma" w:hAnsi="Tahoma" w:cs="Tahoma"/>
                <w:sz w:val="16"/>
                <w:szCs w:val="20"/>
              </w:rPr>
            </w:pPr>
          </w:p>
        </w:tc>
        <w:tc>
          <w:tcPr>
            <w:tcW w:w="3402" w:type="dxa"/>
            <w:vAlign w:val="center"/>
          </w:tcPr>
          <w:p w14:paraId="437B986D" w14:textId="77777777" w:rsidR="00215634" w:rsidRPr="0095239D" w:rsidRDefault="00215634" w:rsidP="00D633AA">
            <w:pPr>
              <w:widowControl w:val="0"/>
              <w:rPr>
                <w:rFonts w:ascii="Tahoma" w:hAnsi="Tahoma" w:cs="Tahoma"/>
                <w:sz w:val="16"/>
                <w:szCs w:val="20"/>
              </w:rPr>
            </w:pPr>
          </w:p>
        </w:tc>
        <w:tc>
          <w:tcPr>
            <w:tcW w:w="1560" w:type="dxa"/>
            <w:vAlign w:val="center"/>
          </w:tcPr>
          <w:p w14:paraId="77937200" w14:textId="77777777" w:rsidR="00215634" w:rsidRPr="0095239D" w:rsidRDefault="00215634" w:rsidP="00D633AA">
            <w:pPr>
              <w:widowControl w:val="0"/>
              <w:rPr>
                <w:rFonts w:ascii="Tahoma" w:hAnsi="Tahoma" w:cs="Tahoma"/>
                <w:sz w:val="16"/>
                <w:szCs w:val="20"/>
              </w:rPr>
            </w:pPr>
          </w:p>
        </w:tc>
        <w:tc>
          <w:tcPr>
            <w:tcW w:w="3197" w:type="dxa"/>
            <w:vAlign w:val="center"/>
          </w:tcPr>
          <w:p w14:paraId="6E89531F" w14:textId="77777777" w:rsidR="00215634" w:rsidRPr="0095239D" w:rsidRDefault="00215634" w:rsidP="00D633AA">
            <w:pPr>
              <w:widowControl w:val="0"/>
              <w:rPr>
                <w:rFonts w:ascii="Tahoma" w:hAnsi="Tahoma" w:cs="Tahoma"/>
                <w:sz w:val="16"/>
                <w:szCs w:val="20"/>
              </w:rPr>
            </w:pPr>
          </w:p>
        </w:tc>
      </w:tr>
    </w:tbl>
    <w:p w14:paraId="260C712B" w14:textId="77777777" w:rsidR="000F568E" w:rsidRPr="0095239D" w:rsidRDefault="000F568E" w:rsidP="00D633AA">
      <w:pPr>
        <w:widowControl w:val="0"/>
        <w:rPr>
          <w:rFonts w:ascii="Tahoma" w:hAnsi="Tahoma" w:cs="Tahoma"/>
          <w:lang w:eastAsia="en-US"/>
        </w:rPr>
      </w:pPr>
    </w:p>
    <w:p w14:paraId="465E4461" w14:textId="68AB046D" w:rsidR="000600BA" w:rsidRPr="0095239D" w:rsidRDefault="000600BA" w:rsidP="00D633AA">
      <w:pPr>
        <w:widowControl w:val="0"/>
        <w:rPr>
          <w:rFonts w:ascii="Tahoma" w:hAnsi="Tahoma" w:cs="Tahoma"/>
          <w:lang w:eastAsia="en-US"/>
        </w:rPr>
      </w:pPr>
    </w:p>
    <w:p w14:paraId="03D5A58A" w14:textId="363C4DBD" w:rsidR="00E45CCE" w:rsidRPr="0095239D" w:rsidRDefault="00E45CCE" w:rsidP="00D633AA">
      <w:pPr>
        <w:widowControl w:val="0"/>
        <w:rPr>
          <w:rFonts w:ascii="Tahoma" w:hAnsi="Tahoma" w:cs="Tahoma"/>
          <w:lang w:eastAsia="en-US"/>
        </w:rPr>
      </w:pPr>
    </w:p>
    <w:p w14:paraId="427F24C0" w14:textId="22B1B278" w:rsidR="00E45CCE" w:rsidRPr="0095239D" w:rsidRDefault="00E45CCE" w:rsidP="00D633AA">
      <w:pPr>
        <w:widowControl w:val="0"/>
        <w:rPr>
          <w:rFonts w:ascii="Tahoma" w:hAnsi="Tahoma" w:cs="Tahoma"/>
          <w:lang w:eastAsia="en-US"/>
        </w:rPr>
      </w:pPr>
    </w:p>
    <w:p w14:paraId="3FF00282" w14:textId="77777777" w:rsidR="00E45CCE" w:rsidRPr="0095239D" w:rsidRDefault="00E45CCE" w:rsidP="00D633AA">
      <w:pPr>
        <w:widowControl w:val="0"/>
        <w:rPr>
          <w:rFonts w:ascii="Tahoma" w:hAnsi="Tahoma" w:cs="Tahoma"/>
          <w:lang w:eastAsia="en-US"/>
        </w:rPr>
      </w:pPr>
    </w:p>
    <w:p w14:paraId="29721B33"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lastRenderedPageBreak/>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preglede in meritve v smislu zagotavljanja EMC na minimalno dveh (2) elektroenergetskih objektih (velja za hidroelektrarne moči </w:t>
      </w:r>
      <w:r w:rsidR="00FB42F1" w:rsidRPr="0095239D">
        <w:rPr>
          <w:rFonts w:ascii="Tahoma" w:hAnsi="Tahoma" w:cs="Tahoma"/>
          <w:lang w:eastAsia="en-US"/>
        </w:rPr>
        <w:t xml:space="preserve">30 </w:t>
      </w:r>
      <w:r w:rsidRPr="0095239D">
        <w:rPr>
          <w:rFonts w:ascii="Tahoma" w:hAnsi="Tahoma" w:cs="Tahoma"/>
          <w:lang w:eastAsia="en-US"/>
        </w:rPr>
        <w:t>MVA ali več, termoelektrarne, nuklearne elektrarne in RTP 110/x kV).</w:t>
      </w:r>
    </w:p>
    <w:p w14:paraId="198A44D4" w14:textId="77777777" w:rsidR="00215634" w:rsidRPr="0095239D" w:rsidRDefault="00215634" w:rsidP="00D633AA">
      <w:pPr>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95239D" w14:paraId="2ADE1654" w14:textId="77777777" w:rsidTr="009D3D9E">
        <w:trPr>
          <w:trHeight w:val="509"/>
        </w:trPr>
        <w:tc>
          <w:tcPr>
            <w:tcW w:w="526" w:type="dxa"/>
            <w:shd w:val="clear" w:color="auto" w:fill="CCECFF"/>
            <w:vAlign w:val="center"/>
          </w:tcPr>
          <w:p w14:paraId="687F2F9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3415" w:type="dxa"/>
            <w:shd w:val="clear" w:color="auto" w:fill="CCECFF"/>
            <w:vAlign w:val="center"/>
          </w:tcPr>
          <w:p w14:paraId="72508A24"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16D07753"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2268" w:type="dxa"/>
            <w:shd w:val="clear" w:color="auto" w:fill="CCECFF"/>
            <w:vAlign w:val="center"/>
          </w:tcPr>
          <w:p w14:paraId="567E628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4110" w:type="dxa"/>
            <w:shd w:val="clear" w:color="auto" w:fill="CCECFF"/>
            <w:vAlign w:val="center"/>
          </w:tcPr>
          <w:p w14:paraId="4996916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3056389A"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76C62749"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44E2A846" w14:textId="77777777" w:rsidTr="009D3D9E">
        <w:trPr>
          <w:trHeight w:val="397"/>
        </w:trPr>
        <w:tc>
          <w:tcPr>
            <w:tcW w:w="526" w:type="dxa"/>
            <w:tcBorders>
              <w:bottom w:val="single" w:sz="4" w:space="0" w:color="auto"/>
            </w:tcBorders>
            <w:vAlign w:val="center"/>
          </w:tcPr>
          <w:p w14:paraId="250B6344" w14:textId="77777777" w:rsidR="00215634" w:rsidRPr="0095239D" w:rsidRDefault="00215634" w:rsidP="00D633AA">
            <w:pPr>
              <w:widowControl w:val="0"/>
              <w:numPr>
                <w:ilvl w:val="0"/>
                <w:numId w:val="37"/>
              </w:numPr>
              <w:contextualSpacing/>
              <w:rPr>
                <w:rFonts w:ascii="Tahoma" w:hAnsi="Tahoma" w:cs="Tahoma"/>
                <w:sz w:val="16"/>
                <w:szCs w:val="20"/>
              </w:rPr>
            </w:pPr>
          </w:p>
        </w:tc>
        <w:tc>
          <w:tcPr>
            <w:tcW w:w="3415" w:type="dxa"/>
            <w:tcBorders>
              <w:bottom w:val="single" w:sz="4" w:space="0" w:color="auto"/>
            </w:tcBorders>
            <w:vAlign w:val="center"/>
          </w:tcPr>
          <w:p w14:paraId="40EBFDDF" w14:textId="77777777" w:rsidR="00215634" w:rsidRPr="0095239D" w:rsidRDefault="00215634" w:rsidP="00D633AA">
            <w:pPr>
              <w:widowControl w:val="0"/>
              <w:rPr>
                <w:rFonts w:ascii="Tahoma" w:hAnsi="Tahoma" w:cs="Tahoma"/>
                <w:noProof/>
                <w:sz w:val="16"/>
                <w:szCs w:val="20"/>
              </w:rPr>
            </w:pPr>
          </w:p>
        </w:tc>
        <w:tc>
          <w:tcPr>
            <w:tcW w:w="2268" w:type="dxa"/>
            <w:tcBorders>
              <w:bottom w:val="single" w:sz="4" w:space="0" w:color="auto"/>
            </w:tcBorders>
            <w:vAlign w:val="center"/>
          </w:tcPr>
          <w:p w14:paraId="38772981" w14:textId="77777777" w:rsidR="00215634" w:rsidRPr="0095239D" w:rsidRDefault="00215634" w:rsidP="00D633AA">
            <w:pPr>
              <w:widowControl w:val="0"/>
              <w:rPr>
                <w:rFonts w:ascii="Tahoma" w:hAnsi="Tahoma" w:cs="Tahoma"/>
                <w:noProof/>
                <w:sz w:val="16"/>
                <w:szCs w:val="20"/>
              </w:rPr>
            </w:pPr>
          </w:p>
        </w:tc>
        <w:tc>
          <w:tcPr>
            <w:tcW w:w="4110" w:type="dxa"/>
            <w:tcBorders>
              <w:bottom w:val="single" w:sz="4" w:space="0" w:color="auto"/>
            </w:tcBorders>
            <w:vAlign w:val="center"/>
          </w:tcPr>
          <w:p w14:paraId="4E801D5E" w14:textId="77777777" w:rsidR="00215634" w:rsidRPr="0095239D" w:rsidRDefault="00215634" w:rsidP="00D633AA">
            <w:pPr>
              <w:widowControl w:val="0"/>
              <w:rPr>
                <w:rFonts w:ascii="Tahoma" w:hAnsi="Tahoma" w:cs="Tahoma"/>
                <w:noProof/>
                <w:sz w:val="16"/>
                <w:szCs w:val="20"/>
              </w:rPr>
            </w:pPr>
          </w:p>
        </w:tc>
        <w:tc>
          <w:tcPr>
            <w:tcW w:w="1560" w:type="dxa"/>
            <w:tcBorders>
              <w:bottom w:val="single" w:sz="4" w:space="0" w:color="auto"/>
            </w:tcBorders>
            <w:vAlign w:val="center"/>
          </w:tcPr>
          <w:p w14:paraId="23F38162" w14:textId="77777777" w:rsidR="00215634" w:rsidRPr="0095239D" w:rsidRDefault="00215634" w:rsidP="00D633AA">
            <w:pPr>
              <w:widowControl w:val="0"/>
              <w:rPr>
                <w:rFonts w:ascii="Tahoma" w:hAnsi="Tahoma" w:cs="Tahoma"/>
                <w:noProof/>
                <w:sz w:val="16"/>
                <w:szCs w:val="20"/>
              </w:rPr>
            </w:pPr>
          </w:p>
        </w:tc>
        <w:tc>
          <w:tcPr>
            <w:tcW w:w="3197" w:type="dxa"/>
            <w:tcBorders>
              <w:bottom w:val="single" w:sz="4" w:space="0" w:color="auto"/>
            </w:tcBorders>
            <w:vAlign w:val="center"/>
          </w:tcPr>
          <w:p w14:paraId="4FB74519" w14:textId="77777777" w:rsidR="00215634" w:rsidRPr="0095239D" w:rsidRDefault="00215634" w:rsidP="00D633AA">
            <w:pPr>
              <w:widowControl w:val="0"/>
              <w:rPr>
                <w:rFonts w:ascii="Tahoma" w:hAnsi="Tahoma" w:cs="Tahoma"/>
                <w:noProof/>
                <w:sz w:val="16"/>
                <w:szCs w:val="20"/>
              </w:rPr>
            </w:pPr>
          </w:p>
        </w:tc>
      </w:tr>
      <w:tr w:rsidR="00215634" w:rsidRPr="0095239D" w14:paraId="419F1575" w14:textId="77777777" w:rsidTr="009D3D9E">
        <w:trPr>
          <w:trHeight w:val="397"/>
        </w:trPr>
        <w:tc>
          <w:tcPr>
            <w:tcW w:w="526" w:type="dxa"/>
            <w:tcBorders>
              <w:bottom w:val="single" w:sz="4" w:space="0" w:color="auto"/>
            </w:tcBorders>
            <w:vAlign w:val="center"/>
          </w:tcPr>
          <w:p w14:paraId="465E5740" w14:textId="77777777" w:rsidR="00215634" w:rsidRPr="0095239D" w:rsidRDefault="00215634" w:rsidP="00D633AA">
            <w:pPr>
              <w:widowControl w:val="0"/>
              <w:numPr>
                <w:ilvl w:val="0"/>
                <w:numId w:val="37"/>
              </w:numPr>
              <w:contextualSpacing/>
              <w:rPr>
                <w:rFonts w:ascii="Tahoma" w:hAnsi="Tahoma" w:cs="Tahoma"/>
                <w:sz w:val="16"/>
                <w:szCs w:val="20"/>
              </w:rPr>
            </w:pPr>
          </w:p>
        </w:tc>
        <w:tc>
          <w:tcPr>
            <w:tcW w:w="3415" w:type="dxa"/>
            <w:tcBorders>
              <w:bottom w:val="single" w:sz="4" w:space="0" w:color="auto"/>
            </w:tcBorders>
            <w:vAlign w:val="center"/>
          </w:tcPr>
          <w:p w14:paraId="2C461994" w14:textId="77777777" w:rsidR="00215634" w:rsidRPr="0095239D" w:rsidRDefault="00215634" w:rsidP="00D633AA">
            <w:pPr>
              <w:widowControl w:val="0"/>
              <w:rPr>
                <w:rFonts w:ascii="Tahoma" w:hAnsi="Tahoma" w:cs="Tahoma"/>
                <w:noProof/>
                <w:sz w:val="16"/>
                <w:szCs w:val="20"/>
              </w:rPr>
            </w:pPr>
          </w:p>
        </w:tc>
        <w:tc>
          <w:tcPr>
            <w:tcW w:w="2268" w:type="dxa"/>
            <w:tcBorders>
              <w:bottom w:val="single" w:sz="4" w:space="0" w:color="auto"/>
            </w:tcBorders>
            <w:vAlign w:val="center"/>
          </w:tcPr>
          <w:p w14:paraId="185008C0" w14:textId="77777777" w:rsidR="00215634" w:rsidRPr="0095239D" w:rsidRDefault="00215634" w:rsidP="00D633AA">
            <w:pPr>
              <w:widowControl w:val="0"/>
              <w:rPr>
                <w:rFonts w:ascii="Tahoma" w:hAnsi="Tahoma" w:cs="Tahoma"/>
                <w:noProof/>
                <w:sz w:val="16"/>
                <w:szCs w:val="20"/>
              </w:rPr>
            </w:pPr>
          </w:p>
        </w:tc>
        <w:tc>
          <w:tcPr>
            <w:tcW w:w="4110" w:type="dxa"/>
            <w:tcBorders>
              <w:bottom w:val="single" w:sz="4" w:space="0" w:color="auto"/>
            </w:tcBorders>
            <w:vAlign w:val="center"/>
          </w:tcPr>
          <w:p w14:paraId="516C7A40" w14:textId="77777777" w:rsidR="00215634" w:rsidRPr="0095239D" w:rsidRDefault="00215634" w:rsidP="00D633AA">
            <w:pPr>
              <w:widowControl w:val="0"/>
              <w:rPr>
                <w:rFonts w:ascii="Tahoma" w:hAnsi="Tahoma" w:cs="Tahoma"/>
                <w:noProof/>
                <w:sz w:val="16"/>
                <w:szCs w:val="20"/>
              </w:rPr>
            </w:pPr>
          </w:p>
        </w:tc>
        <w:tc>
          <w:tcPr>
            <w:tcW w:w="1560" w:type="dxa"/>
            <w:tcBorders>
              <w:bottom w:val="single" w:sz="4" w:space="0" w:color="auto"/>
            </w:tcBorders>
            <w:vAlign w:val="center"/>
          </w:tcPr>
          <w:p w14:paraId="499AD48C" w14:textId="77777777" w:rsidR="00215634" w:rsidRPr="0095239D" w:rsidRDefault="00215634" w:rsidP="00D633AA">
            <w:pPr>
              <w:widowControl w:val="0"/>
              <w:rPr>
                <w:rFonts w:ascii="Tahoma" w:hAnsi="Tahoma" w:cs="Tahoma"/>
                <w:noProof/>
                <w:sz w:val="16"/>
                <w:szCs w:val="20"/>
              </w:rPr>
            </w:pPr>
          </w:p>
        </w:tc>
        <w:tc>
          <w:tcPr>
            <w:tcW w:w="3197" w:type="dxa"/>
            <w:tcBorders>
              <w:bottom w:val="single" w:sz="4" w:space="0" w:color="auto"/>
            </w:tcBorders>
            <w:vAlign w:val="center"/>
          </w:tcPr>
          <w:p w14:paraId="53D8DCE5" w14:textId="77777777" w:rsidR="00215634" w:rsidRPr="0095239D" w:rsidRDefault="00215634" w:rsidP="00D633AA">
            <w:pPr>
              <w:widowControl w:val="0"/>
              <w:rPr>
                <w:rFonts w:ascii="Tahoma" w:hAnsi="Tahoma" w:cs="Tahoma"/>
                <w:noProof/>
                <w:sz w:val="16"/>
                <w:szCs w:val="20"/>
              </w:rPr>
            </w:pPr>
          </w:p>
        </w:tc>
      </w:tr>
    </w:tbl>
    <w:p w14:paraId="0F07024C" w14:textId="77777777" w:rsidR="009D3D9E" w:rsidRPr="0095239D" w:rsidRDefault="009D3D9E" w:rsidP="00D633AA">
      <w:pPr>
        <w:widowControl w:val="0"/>
        <w:jc w:val="both"/>
        <w:rPr>
          <w:rFonts w:ascii="Tahoma" w:hAnsi="Tahoma" w:cs="Tahoma"/>
          <w:lang w:eastAsia="en-US"/>
        </w:rPr>
      </w:pPr>
    </w:p>
    <w:p w14:paraId="1AEFDA74" w14:textId="77777777" w:rsidR="000600BA" w:rsidRPr="0095239D" w:rsidRDefault="000600BA" w:rsidP="00D633AA">
      <w:pPr>
        <w:widowControl w:val="0"/>
        <w:jc w:val="both"/>
        <w:rPr>
          <w:rFonts w:ascii="Tahoma" w:hAnsi="Tahoma" w:cs="Tahoma"/>
          <w:lang w:eastAsia="en-US"/>
        </w:rPr>
      </w:pPr>
    </w:p>
    <w:p w14:paraId="7E9C5A7F"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meritve vpliva elektromagnetnega sevanja na okolico na minimalno dveh (2) elektroenergetskih objektih (velja za hidroelektrarne, termoelektrarne, nuklearne elektrarne, RTP in daljnovode visoke napetosti).</w:t>
      </w:r>
    </w:p>
    <w:p w14:paraId="4F48A97B" w14:textId="77777777" w:rsidR="00215634" w:rsidRPr="0095239D" w:rsidRDefault="00215634" w:rsidP="00D633AA">
      <w:pPr>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95239D" w14:paraId="1400285E" w14:textId="77777777" w:rsidTr="009D3D9E">
        <w:trPr>
          <w:trHeight w:val="509"/>
        </w:trPr>
        <w:tc>
          <w:tcPr>
            <w:tcW w:w="526" w:type="dxa"/>
            <w:shd w:val="clear" w:color="auto" w:fill="CCECFF"/>
            <w:vAlign w:val="center"/>
          </w:tcPr>
          <w:p w14:paraId="319AAA8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3415" w:type="dxa"/>
            <w:shd w:val="clear" w:color="auto" w:fill="CCECFF"/>
            <w:vAlign w:val="center"/>
          </w:tcPr>
          <w:p w14:paraId="158CC48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545C2D75"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2268" w:type="dxa"/>
            <w:shd w:val="clear" w:color="auto" w:fill="CCECFF"/>
            <w:vAlign w:val="center"/>
          </w:tcPr>
          <w:p w14:paraId="6F48C71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4110" w:type="dxa"/>
            <w:shd w:val="clear" w:color="auto" w:fill="CCECFF"/>
            <w:vAlign w:val="center"/>
          </w:tcPr>
          <w:p w14:paraId="560B3C5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08168DE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644DB40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5D933286" w14:textId="77777777" w:rsidTr="009D3D9E">
        <w:trPr>
          <w:trHeight w:val="397"/>
        </w:trPr>
        <w:tc>
          <w:tcPr>
            <w:tcW w:w="526" w:type="dxa"/>
            <w:vAlign w:val="center"/>
          </w:tcPr>
          <w:p w14:paraId="65195DFC" w14:textId="77777777" w:rsidR="00215634" w:rsidRPr="0095239D" w:rsidRDefault="00215634" w:rsidP="00D633AA">
            <w:pPr>
              <w:widowControl w:val="0"/>
              <w:numPr>
                <w:ilvl w:val="0"/>
                <w:numId w:val="38"/>
              </w:numPr>
              <w:contextualSpacing/>
              <w:rPr>
                <w:rFonts w:ascii="Tahoma" w:hAnsi="Tahoma" w:cs="Tahoma"/>
                <w:sz w:val="16"/>
                <w:szCs w:val="20"/>
              </w:rPr>
            </w:pPr>
          </w:p>
        </w:tc>
        <w:tc>
          <w:tcPr>
            <w:tcW w:w="3415" w:type="dxa"/>
            <w:vAlign w:val="center"/>
          </w:tcPr>
          <w:p w14:paraId="19378376" w14:textId="77777777" w:rsidR="00215634" w:rsidRPr="0095239D" w:rsidRDefault="00215634" w:rsidP="00D633AA">
            <w:pPr>
              <w:widowControl w:val="0"/>
              <w:rPr>
                <w:rFonts w:ascii="Tahoma" w:hAnsi="Tahoma" w:cs="Tahoma"/>
                <w:noProof/>
                <w:sz w:val="16"/>
                <w:szCs w:val="20"/>
              </w:rPr>
            </w:pPr>
          </w:p>
        </w:tc>
        <w:tc>
          <w:tcPr>
            <w:tcW w:w="2268" w:type="dxa"/>
            <w:vAlign w:val="center"/>
          </w:tcPr>
          <w:p w14:paraId="01BB0376" w14:textId="77777777" w:rsidR="00215634" w:rsidRPr="0095239D" w:rsidRDefault="00215634" w:rsidP="00D633AA">
            <w:pPr>
              <w:widowControl w:val="0"/>
              <w:rPr>
                <w:rFonts w:ascii="Tahoma" w:hAnsi="Tahoma" w:cs="Tahoma"/>
                <w:noProof/>
                <w:sz w:val="16"/>
                <w:szCs w:val="20"/>
              </w:rPr>
            </w:pPr>
          </w:p>
        </w:tc>
        <w:tc>
          <w:tcPr>
            <w:tcW w:w="4110" w:type="dxa"/>
            <w:vAlign w:val="center"/>
          </w:tcPr>
          <w:p w14:paraId="7E80852E" w14:textId="77777777" w:rsidR="00215634" w:rsidRPr="0095239D" w:rsidRDefault="00215634" w:rsidP="00D633AA">
            <w:pPr>
              <w:widowControl w:val="0"/>
              <w:rPr>
                <w:rFonts w:ascii="Tahoma" w:hAnsi="Tahoma" w:cs="Tahoma"/>
                <w:noProof/>
                <w:sz w:val="16"/>
                <w:szCs w:val="20"/>
              </w:rPr>
            </w:pPr>
          </w:p>
        </w:tc>
        <w:tc>
          <w:tcPr>
            <w:tcW w:w="1560" w:type="dxa"/>
            <w:vAlign w:val="center"/>
          </w:tcPr>
          <w:p w14:paraId="23822236" w14:textId="77777777" w:rsidR="00215634" w:rsidRPr="0095239D" w:rsidRDefault="00215634" w:rsidP="00D633AA">
            <w:pPr>
              <w:widowControl w:val="0"/>
              <w:rPr>
                <w:rFonts w:ascii="Tahoma" w:hAnsi="Tahoma" w:cs="Tahoma"/>
                <w:noProof/>
                <w:sz w:val="16"/>
                <w:szCs w:val="20"/>
              </w:rPr>
            </w:pPr>
          </w:p>
        </w:tc>
        <w:tc>
          <w:tcPr>
            <w:tcW w:w="3197" w:type="dxa"/>
            <w:vAlign w:val="center"/>
          </w:tcPr>
          <w:p w14:paraId="52673CC5" w14:textId="77777777" w:rsidR="00215634" w:rsidRPr="0095239D" w:rsidRDefault="00215634" w:rsidP="00D633AA">
            <w:pPr>
              <w:widowControl w:val="0"/>
              <w:rPr>
                <w:rFonts w:ascii="Tahoma" w:hAnsi="Tahoma" w:cs="Tahoma"/>
                <w:noProof/>
                <w:sz w:val="16"/>
                <w:szCs w:val="20"/>
              </w:rPr>
            </w:pPr>
          </w:p>
        </w:tc>
      </w:tr>
      <w:tr w:rsidR="00215634" w:rsidRPr="0095239D" w14:paraId="283900A2" w14:textId="77777777" w:rsidTr="009D3D9E">
        <w:trPr>
          <w:trHeight w:val="397"/>
        </w:trPr>
        <w:tc>
          <w:tcPr>
            <w:tcW w:w="526" w:type="dxa"/>
            <w:vAlign w:val="center"/>
          </w:tcPr>
          <w:p w14:paraId="73061A2A" w14:textId="77777777" w:rsidR="00215634" w:rsidRPr="0095239D" w:rsidRDefault="00215634" w:rsidP="00D633AA">
            <w:pPr>
              <w:widowControl w:val="0"/>
              <w:numPr>
                <w:ilvl w:val="0"/>
                <w:numId w:val="38"/>
              </w:numPr>
              <w:contextualSpacing/>
              <w:rPr>
                <w:rFonts w:ascii="Tahoma" w:hAnsi="Tahoma" w:cs="Tahoma"/>
                <w:sz w:val="16"/>
                <w:szCs w:val="20"/>
              </w:rPr>
            </w:pPr>
          </w:p>
        </w:tc>
        <w:tc>
          <w:tcPr>
            <w:tcW w:w="3415" w:type="dxa"/>
            <w:vAlign w:val="center"/>
          </w:tcPr>
          <w:p w14:paraId="4C26B525" w14:textId="77777777" w:rsidR="00215634" w:rsidRPr="0095239D" w:rsidRDefault="00215634" w:rsidP="00D633AA">
            <w:pPr>
              <w:widowControl w:val="0"/>
              <w:rPr>
                <w:rFonts w:ascii="Tahoma" w:hAnsi="Tahoma" w:cs="Tahoma"/>
                <w:noProof/>
                <w:sz w:val="16"/>
                <w:szCs w:val="20"/>
              </w:rPr>
            </w:pPr>
          </w:p>
        </w:tc>
        <w:tc>
          <w:tcPr>
            <w:tcW w:w="2268" w:type="dxa"/>
            <w:vAlign w:val="center"/>
          </w:tcPr>
          <w:p w14:paraId="040017E6" w14:textId="77777777" w:rsidR="00215634" w:rsidRPr="0095239D" w:rsidRDefault="00215634" w:rsidP="00D633AA">
            <w:pPr>
              <w:widowControl w:val="0"/>
              <w:rPr>
                <w:rFonts w:ascii="Tahoma" w:hAnsi="Tahoma" w:cs="Tahoma"/>
                <w:noProof/>
                <w:sz w:val="16"/>
                <w:szCs w:val="20"/>
              </w:rPr>
            </w:pPr>
          </w:p>
        </w:tc>
        <w:tc>
          <w:tcPr>
            <w:tcW w:w="4110" w:type="dxa"/>
            <w:vAlign w:val="center"/>
          </w:tcPr>
          <w:p w14:paraId="12A182A9" w14:textId="77777777" w:rsidR="00215634" w:rsidRPr="0095239D" w:rsidRDefault="00215634" w:rsidP="00D633AA">
            <w:pPr>
              <w:widowControl w:val="0"/>
              <w:rPr>
                <w:rFonts w:ascii="Tahoma" w:hAnsi="Tahoma" w:cs="Tahoma"/>
                <w:noProof/>
                <w:sz w:val="16"/>
                <w:szCs w:val="20"/>
              </w:rPr>
            </w:pPr>
          </w:p>
        </w:tc>
        <w:tc>
          <w:tcPr>
            <w:tcW w:w="1560" w:type="dxa"/>
            <w:vAlign w:val="center"/>
          </w:tcPr>
          <w:p w14:paraId="591E5866" w14:textId="77777777" w:rsidR="00215634" w:rsidRPr="0095239D" w:rsidRDefault="00215634" w:rsidP="00D633AA">
            <w:pPr>
              <w:widowControl w:val="0"/>
              <w:rPr>
                <w:rFonts w:ascii="Tahoma" w:hAnsi="Tahoma" w:cs="Tahoma"/>
                <w:noProof/>
                <w:sz w:val="16"/>
                <w:szCs w:val="20"/>
              </w:rPr>
            </w:pPr>
          </w:p>
        </w:tc>
        <w:tc>
          <w:tcPr>
            <w:tcW w:w="3197" w:type="dxa"/>
            <w:vAlign w:val="center"/>
          </w:tcPr>
          <w:p w14:paraId="7C321412" w14:textId="77777777" w:rsidR="00215634" w:rsidRPr="0095239D" w:rsidRDefault="00215634" w:rsidP="00D633AA">
            <w:pPr>
              <w:widowControl w:val="0"/>
              <w:rPr>
                <w:rFonts w:ascii="Tahoma" w:hAnsi="Tahoma" w:cs="Tahoma"/>
                <w:noProof/>
                <w:sz w:val="16"/>
                <w:szCs w:val="20"/>
              </w:rPr>
            </w:pPr>
          </w:p>
        </w:tc>
      </w:tr>
    </w:tbl>
    <w:p w14:paraId="2DDA17B3" w14:textId="77777777" w:rsidR="00215634" w:rsidRPr="0095239D" w:rsidRDefault="00215634" w:rsidP="00D633AA">
      <w:pPr>
        <w:widowControl w:val="0"/>
        <w:jc w:val="both"/>
        <w:rPr>
          <w:rFonts w:ascii="Tahoma" w:hAnsi="Tahoma" w:cs="Tahoma"/>
          <w:lang w:eastAsia="en-US"/>
        </w:rPr>
      </w:pPr>
    </w:p>
    <w:p w14:paraId="084841F8" w14:textId="77777777" w:rsidR="00F70430" w:rsidRPr="0095239D" w:rsidRDefault="00F70430" w:rsidP="00D633AA">
      <w:pPr>
        <w:widowControl w:val="0"/>
        <w:jc w:val="both"/>
        <w:rPr>
          <w:rFonts w:ascii="Tahoma" w:hAnsi="Tahoma" w:cs="Tahoma"/>
          <w:lang w:eastAsia="en-US"/>
        </w:rPr>
      </w:pPr>
    </w:p>
    <w:p w14:paraId="57178EB9" w14:textId="77777777" w:rsidR="00215634" w:rsidRPr="0095239D" w:rsidRDefault="00215634" w:rsidP="00D633AA">
      <w:pPr>
        <w:widowControl w:val="0"/>
        <w:numPr>
          <w:ilvl w:val="0"/>
          <w:numId w:val="41"/>
        </w:numPr>
        <w:spacing w:line="276" w:lineRule="auto"/>
        <w:ind w:left="714" w:hanging="357"/>
        <w:contextualSpacing/>
        <w:jc w:val="both"/>
        <w:rPr>
          <w:rFonts w:ascii="Tahoma" w:hAnsi="Tahoma" w:cs="Tahoma"/>
          <w:lang w:eastAsia="en-US"/>
        </w:rPr>
      </w:pPr>
      <w:r w:rsidRPr="0095239D">
        <w:rPr>
          <w:rFonts w:ascii="Tahoma" w:hAnsi="Tahoma" w:cs="Tahoma"/>
          <w:spacing w:val="-3"/>
          <w:lang w:eastAsia="en-US"/>
        </w:rPr>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Pr="0095239D">
        <w:rPr>
          <w:rFonts w:ascii="Tahoma" w:hAnsi="Tahoma" w:cs="Tahoma"/>
          <w:lang w:eastAsia="en-US"/>
        </w:rPr>
        <w:t xml:space="preserve"> izvedli meritve hrupa na okolico na minimalno dveh (2) objektih.</w:t>
      </w:r>
    </w:p>
    <w:p w14:paraId="3DCB41EC" w14:textId="77777777" w:rsidR="009D3D9E" w:rsidRPr="0095239D" w:rsidRDefault="009D3D9E" w:rsidP="00D633AA">
      <w:pPr>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95239D" w14:paraId="0A640A0F" w14:textId="77777777" w:rsidTr="009D3D9E">
        <w:trPr>
          <w:trHeight w:val="509"/>
        </w:trPr>
        <w:tc>
          <w:tcPr>
            <w:tcW w:w="526" w:type="dxa"/>
            <w:shd w:val="clear" w:color="auto" w:fill="CCECFF"/>
            <w:vAlign w:val="center"/>
          </w:tcPr>
          <w:p w14:paraId="39ACD819"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3415" w:type="dxa"/>
            <w:shd w:val="clear" w:color="auto" w:fill="CCECFF"/>
            <w:vAlign w:val="center"/>
          </w:tcPr>
          <w:p w14:paraId="36EAF6FF"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6F126C27"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2268" w:type="dxa"/>
            <w:shd w:val="clear" w:color="auto" w:fill="CCECFF"/>
            <w:vAlign w:val="center"/>
          </w:tcPr>
          <w:p w14:paraId="30CBF40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4110" w:type="dxa"/>
            <w:shd w:val="clear" w:color="auto" w:fill="CCECFF"/>
            <w:vAlign w:val="center"/>
          </w:tcPr>
          <w:p w14:paraId="1B5C8A2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482BDD91"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55DFEBC0"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66930206" w14:textId="77777777" w:rsidTr="009D3D9E">
        <w:trPr>
          <w:trHeight w:val="397"/>
        </w:trPr>
        <w:tc>
          <w:tcPr>
            <w:tcW w:w="526" w:type="dxa"/>
            <w:vAlign w:val="center"/>
          </w:tcPr>
          <w:p w14:paraId="3AE284BE" w14:textId="77777777" w:rsidR="00215634" w:rsidRPr="0095239D" w:rsidRDefault="00215634" w:rsidP="00D633AA">
            <w:pPr>
              <w:widowControl w:val="0"/>
              <w:numPr>
                <w:ilvl w:val="0"/>
                <w:numId w:val="39"/>
              </w:numPr>
              <w:contextualSpacing/>
              <w:rPr>
                <w:rFonts w:ascii="Tahoma" w:hAnsi="Tahoma" w:cs="Tahoma"/>
                <w:sz w:val="16"/>
                <w:szCs w:val="20"/>
              </w:rPr>
            </w:pPr>
          </w:p>
        </w:tc>
        <w:tc>
          <w:tcPr>
            <w:tcW w:w="3415" w:type="dxa"/>
            <w:vAlign w:val="center"/>
          </w:tcPr>
          <w:p w14:paraId="1F0B35B5" w14:textId="77777777" w:rsidR="00215634" w:rsidRPr="0095239D" w:rsidRDefault="00215634" w:rsidP="00D633AA">
            <w:pPr>
              <w:widowControl w:val="0"/>
              <w:rPr>
                <w:rFonts w:ascii="Tahoma" w:hAnsi="Tahoma" w:cs="Tahoma"/>
                <w:noProof/>
                <w:sz w:val="16"/>
                <w:szCs w:val="20"/>
              </w:rPr>
            </w:pPr>
          </w:p>
        </w:tc>
        <w:tc>
          <w:tcPr>
            <w:tcW w:w="2268" w:type="dxa"/>
            <w:vAlign w:val="center"/>
          </w:tcPr>
          <w:p w14:paraId="0C181B93" w14:textId="77777777" w:rsidR="00215634" w:rsidRPr="0095239D" w:rsidRDefault="00215634" w:rsidP="00D633AA">
            <w:pPr>
              <w:widowControl w:val="0"/>
              <w:rPr>
                <w:rFonts w:ascii="Tahoma" w:hAnsi="Tahoma" w:cs="Tahoma"/>
                <w:noProof/>
                <w:sz w:val="16"/>
                <w:szCs w:val="20"/>
              </w:rPr>
            </w:pPr>
          </w:p>
        </w:tc>
        <w:tc>
          <w:tcPr>
            <w:tcW w:w="4110" w:type="dxa"/>
            <w:vAlign w:val="center"/>
          </w:tcPr>
          <w:p w14:paraId="13E6A06F" w14:textId="77777777" w:rsidR="00215634" w:rsidRPr="0095239D" w:rsidRDefault="00215634" w:rsidP="00D633AA">
            <w:pPr>
              <w:widowControl w:val="0"/>
              <w:rPr>
                <w:rFonts w:ascii="Tahoma" w:hAnsi="Tahoma" w:cs="Tahoma"/>
                <w:noProof/>
                <w:sz w:val="16"/>
                <w:szCs w:val="20"/>
              </w:rPr>
            </w:pPr>
          </w:p>
        </w:tc>
        <w:tc>
          <w:tcPr>
            <w:tcW w:w="1560" w:type="dxa"/>
            <w:vAlign w:val="center"/>
          </w:tcPr>
          <w:p w14:paraId="11A5877C" w14:textId="77777777" w:rsidR="00215634" w:rsidRPr="0095239D" w:rsidRDefault="00215634" w:rsidP="00D633AA">
            <w:pPr>
              <w:widowControl w:val="0"/>
              <w:rPr>
                <w:rFonts w:ascii="Tahoma" w:hAnsi="Tahoma" w:cs="Tahoma"/>
                <w:noProof/>
                <w:sz w:val="16"/>
                <w:szCs w:val="20"/>
              </w:rPr>
            </w:pPr>
          </w:p>
        </w:tc>
        <w:tc>
          <w:tcPr>
            <w:tcW w:w="3197" w:type="dxa"/>
            <w:vAlign w:val="center"/>
          </w:tcPr>
          <w:p w14:paraId="164B6CA0" w14:textId="77777777" w:rsidR="00215634" w:rsidRPr="0095239D" w:rsidRDefault="00215634" w:rsidP="00D633AA">
            <w:pPr>
              <w:widowControl w:val="0"/>
              <w:rPr>
                <w:rFonts w:ascii="Tahoma" w:hAnsi="Tahoma" w:cs="Tahoma"/>
                <w:noProof/>
                <w:sz w:val="16"/>
                <w:szCs w:val="20"/>
              </w:rPr>
            </w:pPr>
          </w:p>
        </w:tc>
      </w:tr>
      <w:tr w:rsidR="00215634" w:rsidRPr="0095239D" w14:paraId="270A11F9" w14:textId="77777777" w:rsidTr="009D3D9E">
        <w:trPr>
          <w:trHeight w:val="397"/>
        </w:trPr>
        <w:tc>
          <w:tcPr>
            <w:tcW w:w="526" w:type="dxa"/>
            <w:vAlign w:val="center"/>
          </w:tcPr>
          <w:p w14:paraId="30C1A075" w14:textId="77777777" w:rsidR="00215634" w:rsidRPr="0095239D" w:rsidRDefault="00215634" w:rsidP="00D633AA">
            <w:pPr>
              <w:widowControl w:val="0"/>
              <w:numPr>
                <w:ilvl w:val="0"/>
                <w:numId w:val="39"/>
              </w:numPr>
              <w:contextualSpacing/>
              <w:rPr>
                <w:rFonts w:ascii="Tahoma" w:hAnsi="Tahoma" w:cs="Tahoma"/>
                <w:sz w:val="16"/>
                <w:szCs w:val="20"/>
              </w:rPr>
            </w:pPr>
          </w:p>
        </w:tc>
        <w:tc>
          <w:tcPr>
            <w:tcW w:w="3415" w:type="dxa"/>
            <w:vAlign w:val="center"/>
          </w:tcPr>
          <w:p w14:paraId="0F358126" w14:textId="77777777" w:rsidR="00215634" w:rsidRPr="0095239D" w:rsidRDefault="00215634" w:rsidP="00D633AA">
            <w:pPr>
              <w:widowControl w:val="0"/>
              <w:rPr>
                <w:rFonts w:ascii="Tahoma" w:hAnsi="Tahoma" w:cs="Tahoma"/>
                <w:noProof/>
                <w:sz w:val="16"/>
                <w:szCs w:val="20"/>
              </w:rPr>
            </w:pPr>
          </w:p>
        </w:tc>
        <w:tc>
          <w:tcPr>
            <w:tcW w:w="2268" w:type="dxa"/>
            <w:vAlign w:val="center"/>
          </w:tcPr>
          <w:p w14:paraId="12A83DB7" w14:textId="77777777" w:rsidR="00215634" w:rsidRPr="0095239D" w:rsidRDefault="00215634" w:rsidP="00D633AA">
            <w:pPr>
              <w:widowControl w:val="0"/>
              <w:rPr>
                <w:rFonts w:ascii="Tahoma" w:hAnsi="Tahoma" w:cs="Tahoma"/>
                <w:noProof/>
                <w:sz w:val="16"/>
                <w:szCs w:val="20"/>
              </w:rPr>
            </w:pPr>
          </w:p>
        </w:tc>
        <w:tc>
          <w:tcPr>
            <w:tcW w:w="4110" w:type="dxa"/>
            <w:vAlign w:val="center"/>
          </w:tcPr>
          <w:p w14:paraId="5B543DB7" w14:textId="77777777" w:rsidR="00215634" w:rsidRPr="0095239D" w:rsidRDefault="00215634" w:rsidP="00D633AA">
            <w:pPr>
              <w:widowControl w:val="0"/>
              <w:rPr>
                <w:rFonts w:ascii="Tahoma" w:hAnsi="Tahoma" w:cs="Tahoma"/>
                <w:noProof/>
                <w:sz w:val="16"/>
                <w:szCs w:val="20"/>
              </w:rPr>
            </w:pPr>
          </w:p>
        </w:tc>
        <w:tc>
          <w:tcPr>
            <w:tcW w:w="1560" w:type="dxa"/>
            <w:vAlign w:val="center"/>
          </w:tcPr>
          <w:p w14:paraId="49D08413" w14:textId="77777777" w:rsidR="00215634" w:rsidRPr="0095239D" w:rsidRDefault="00215634" w:rsidP="00D633AA">
            <w:pPr>
              <w:widowControl w:val="0"/>
              <w:rPr>
                <w:rFonts w:ascii="Tahoma" w:hAnsi="Tahoma" w:cs="Tahoma"/>
                <w:noProof/>
                <w:sz w:val="16"/>
                <w:szCs w:val="20"/>
              </w:rPr>
            </w:pPr>
          </w:p>
        </w:tc>
        <w:tc>
          <w:tcPr>
            <w:tcW w:w="3197" w:type="dxa"/>
            <w:vAlign w:val="center"/>
          </w:tcPr>
          <w:p w14:paraId="5F67AAA3" w14:textId="77777777" w:rsidR="00215634" w:rsidRPr="0095239D" w:rsidRDefault="00215634" w:rsidP="00D633AA">
            <w:pPr>
              <w:widowControl w:val="0"/>
              <w:rPr>
                <w:rFonts w:ascii="Tahoma" w:hAnsi="Tahoma" w:cs="Tahoma"/>
                <w:noProof/>
                <w:sz w:val="16"/>
                <w:szCs w:val="20"/>
              </w:rPr>
            </w:pPr>
          </w:p>
        </w:tc>
      </w:tr>
    </w:tbl>
    <w:p w14:paraId="4860405E" w14:textId="77777777" w:rsidR="000F568E" w:rsidRPr="0095239D" w:rsidRDefault="000F568E" w:rsidP="00D633AA">
      <w:pPr>
        <w:widowControl w:val="0"/>
        <w:jc w:val="both"/>
        <w:rPr>
          <w:rFonts w:ascii="Tahoma" w:hAnsi="Tahoma" w:cs="Tahoma"/>
          <w:lang w:eastAsia="en-US"/>
        </w:rPr>
      </w:pPr>
    </w:p>
    <w:p w14:paraId="4FFBF520" w14:textId="5C53FFC0" w:rsidR="000600BA" w:rsidRPr="0095239D" w:rsidRDefault="000600BA" w:rsidP="00D633AA">
      <w:pPr>
        <w:widowControl w:val="0"/>
        <w:jc w:val="both"/>
        <w:rPr>
          <w:rFonts w:ascii="Tahoma" w:hAnsi="Tahoma" w:cs="Tahoma"/>
          <w:lang w:eastAsia="en-US"/>
        </w:rPr>
      </w:pPr>
    </w:p>
    <w:p w14:paraId="1D873FD2" w14:textId="68A8114F" w:rsidR="00E45CCE" w:rsidRPr="0095239D" w:rsidRDefault="00E45CCE" w:rsidP="00D633AA">
      <w:pPr>
        <w:widowControl w:val="0"/>
        <w:jc w:val="both"/>
        <w:rPr>
          <w:rFonts w:ascii="Tahoma" w:hAnsi="Tahoma" w:cs="Tahoma"/>
          <w:lang w:eastAsia="en-US"/>
        </w:rPr>
      </w:pPr>
    </w:p>
    <w:p w14:paraId="12AD027B" w14:textId="77777777" w:rsidR="00E45CCE" w:rsidRPr="0095239D" w:rsidRDefault="00E45CCE" w:rsidP="00D633AA">
      <w:pPr>
        <w:widowControl w:val="0"/>
        <w:jc w:val="both"/>
        <w:rPr>
          <w:rFonts w:ascii="Tahoma" w:hAnsi="Tahoma" w:cs="Tahoma"/>
          <w:lang w:eastAsia="en-US"/>
        </w:rPr>
      </w:pPr>
    </w:p>
    <w:p w14:paraId="5F6A82C8" w14:textId="3C4B17EC" w:rsidR="00215634" w:rsidRPr="0095239D" w:rsidRDefault="00215634" w:rsidP="00D633AA">
      <w:pPr>
        <w:widowControl w:val="0"/>
        <w:numPr>
          <w:ilvl w:val="0"/>
          <w:numId w:val="41"/>
        </w:numPr>
        <w:spacing w:line="276" w:lineRule="auto"/>
        <w:contextualSpacing/>
        <w:jc w:val="both"/>
        <w:rPr>
          <w:rFonts w:ascii="Tahoma" w:hAnsi="Tahoma" w:cs="Tahoma"/>
          <w:lang w:eastAsia="en-US"/>
        </w:rPr>
      </w:pPr>
      <w:r w:rsidRPr="0095239D">
        <w:rPr>
          <w:rFonts w:ascii="Tahoma" w:hAnsi="Tahoma" w:cs="Tahoma"/>
          <w:spacing w:val="-3"/>
          <w:lang w:eastAsia="en-US"/>
        </w:rPr>
        <w:lastRenderedPageBreak/>
        <w:t>V nadaljevanju podajamo reference, da smo</w:t>
      </w:r>
      <w:r w:rsidRPr="0095239D">
        <w:rPr>
          <w:rFonts w:ascii="Tahoma" w:hAnsi="Tahoma" w:cs="Tahoma"/>
          <w:lang w:eastAsia="en-US"/>
        </w:rPr>
        <w:t xml:space="preserve"> od vključno leta 2015 pa do </w:t>
      </w:r>
      <w:r w:rsidR="009D3D9E" w:rsidRPr="0095239D">
        <w:rPr>
          <w:rFonts w:ascii="Tahoma" w:hAnsi="Tahoma" w:cs="Tahoma"/>
          <w:lang w:eastAsia="en-US"/>
        </w:rPr>
        <w:t>roka določenega za oddajo ponudb,</w:t>
      </w:r>
      <w:r w:rsidR="000C04BD" w:rsidRPr="0095239D" w:rsidDel="000C04BD">
        <w:rPr>
          <w:rFonts w:ascii="Tahoma" w:hAnsi="Tahoma" w:cs="Tahoma"/>
          <w:lang w:eastAsia="en-US"/>
        </w:rPr>
        <w:t xml:space="preserve"> </w:t>
      </w:r>
      <w:r w:rsidRPr="0095239D">
        <w:rPr>
          <w:rFonts w:ascii="Tahoma" w:hAnsi="Tahoma" w:cs="Tahoma"/>
          <w:lang w:eastAsia="en-US"/>
        </w:rPr>
        <w:t xml:space="preserve">, </w:t>
      </w:r>
      <w:r w:rsidR="000C04BD" w:rsidRPr="0095239D">
        <w:rPr>
          <w:rFonts w:ascii="Tahoma" w:hAnsi="Tahoma" w:cs="Tahoma"/>
          <w:lang w:eastAsia="en-US"/>
        </w:rPr>
        <w:t xml:space="preserve">opravili pregled in svetovanje glede regulacije frekvence in delovne moči (turbinski del) ter glede regulacije napetosti in jalove moči (vzbujalni sistem) – kontrole, pregled nastavitev z zahtevami ELES-a, </w:t>
      </w:r>
      <w:r w:rsidRPr="0095239D">
        <w:rPr>
          <w:rFonts w:ascii="Tahoma" w:hAnsi="Tahoma" w:cs="Tahoma"/>
          <w:lang w:eastAsia="en-US"/>
        </w:rPr>
        <w:t xml:space="preserve">na minimalno dveh (2) elektroenergetskih objektih (velja za hidroelektrarne moči </w:t>
      </w:r>
      <w:r w:rsidR="00FB42F1" w:rsidRPr="0095239D">
        <w:rPr>
          <w:rFonts w:ascii="Tahoma" w:hAnsi="Tahoma" w:cs="Tahoma"/>
          <w:lang w:eastAsia="en-US"/>
        </w:rPr>
        <w:t xml:space="preserve">30 </w:t>
      </w:r>
      <w:r w:rsidRPr="0095239D">
        <w:rPr>
          <w:rFonts w:ascii="Tahoma" w:hAnsi="Tahoma" w:cs="Tahoma"/>
          <w:lang w:eastAsia="en-US"/>
        </w:rPr>
        <w:t xml:space="preserve">MVA ali več, termoelektrarne, nuklearne elektrarne). </w:t>
      </w:r>
    </w:p>
    <w:p w14:paraId="14281DF5" w14:textId="77777777" w:rsidR="00215634" w:rsidRPr="0095239D" w:rsidRDefault="00215634" w:rsidP="00D633AA">
      <w:pPr>
        <w:widowControl w:val="0"/>
        <w:spacing w:line="276" w:lineRule="auto"/>
        <w:ind w:left="720"/>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95239D" w14:paraId="39C05915" w14:textId="77777777" w:rsidTr="009D3D9E">
        <w:trPr>
          <w:trHeight w:val="509"/>
        </w:trPr>
        <w:tc>
          <w:tcPr>
            <w:tcW w:w="526" w:type="dxa"/>
            <w:shd w:val="clear" w:color="auto" w:fill="CCECFF"/>
            <w:vAlign w:val="center"/>
          </w:tcPr>
          <w:p w14:paraId="6211F7AD"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Št.</w:t>
            </w:r>
          </w:p>
        </w:tc>
        <w:tc>
          <w:tcPr>
            <w:tcW w:w="3415" w:type="dxa"/>
            <w:shd w:val="clear" w:color="auto" w:fill="CCECFF"/>
            <w:vAlign w:val="center"/>
          </w:tcPr>
          <w:p w14:paraId="6657801C"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Naročnik  </w:t>
            </w:r>
          </w:p>
          <w:p w14:paraId="45DAB153" w14:textId="77777777" w:rsidR="00215634" w:rsidRPr="0095239D" w:rsidRDefault="00215634" w:rsidP="00D633AA">
            <w:pPr>
              <w:widowControl w:val="0"/>
              <w:jc w:val="center"/>
              <w:rPr>
                <w:rFonts w:ascii="Tahoma" w:hAnsi="Tahoma" w:cs="Tahoma"/>
                <w:sz w:val="16"/>
                <w:szCs w:val="20"/>
              </w:rPr>
            </w:pPr>
            <w:r w:rsidRPr="0095239D">
              <w:rPr>
                <w:rFonts w:ascii="Tahoma" w:hAnsi="Tahoma" w:cs="Tahoma"/>
                <w:sz w:val="16"/>
                <w:szCs w:val="20"/>
              </w:rPr>
              <w:t>(naslov, kontaktna oseba,  telefon, e-mail)</w:t>
            </w:r>
          </w:p>
        </w:tc>
        <w:tc>
          <w:tcPr>
            <w:tcW w:w="2268" w:type="dxa"/>
            <w:shd w:val="clear" w:color="auto" w:fill="CCECFF"/>
            <w:vAlign w:val="center"/>
          </w:tcPr>
          <w:p w14:paraId="71D1A05B"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Objekt</w:t>
            </w:r>
          </w:p>
        </w:tc>
        <w:tc>
          <w:tcPr>
            <w:tcW w:w="4110" w:type="dxa"/>
            <w:shd w:val="clear" w:color="auto" w:fill="CCECFF"/>
            <w:vAlign w:val="center"/>
          </w:tcPr>
          <w:p w14:paraId="1201AFC8"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Podroben opis in obseg storitev</w:t>
            </w:r>
          </w:p>
        </w:tc>
        <w:tc>
          <w:tcPr>
            <w:tcW w:w="1560" w:type="dxa"/>
            <w:shd w:val="clear" w:color="auto" w:fill="CCECFF"/>
            <w:vAlign w:val="center"/>
          </w:tcPr>
          <w:p w14:paraId="65C154B6"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 xml:space="preserve">Leto izvajanja </w:t>
            </w:r>
          </w:p>
        </w:tc>
        <w:tc>
          <w:tcPr>
            <w:tcW w:w="3197" w:type="dxa"/>
            <w:shd w:val="clear" w:color="auto" w:fill="CCECFF"/>
            <w:vAlign w:val="center"/>
          </w:tcPr>
          <w:p w14:paraId="44DBA7C7" w14:textId="77777777" w:rsidR="00215634" w:rsidRPr="0095239D" w:rsidRDefault="00215634" w:rsidP="00D633AA">
            <w:pPr>
              <w:widowControl w:val="0"/>
              <w:jc w:val="center"/>
              <w:rPr>
                <w:rFonts w:ascii="Tahoma" w:hAnsi="Tahoma" w:cs="Tahoma"/>
                <w:b/>
                <w:sz w:val="16"/>
                <w:szCs w:val="20"/>
              </w:rPr>
            </w:pPr>
            <w:r w:rsidRPr="0095239D">
              <w:rPr>
                <w:rFonts w:ascii="Tahoma" w:hAnsi="Tahoma" w:cs="Tahoma"/>
                <w:b/>
                <w:sz w:val="16"/>
                <w:szCs w:val="20"/>
              </w:rPr>
              <w:t>Ime in priimek ter izobrazba strokovnjaka</w:t>
            </w:r>
          </w:p>
        </w:tc>
      </w:tr>
      <w:tr w:rsidR="00215634" w:rsidRPr="0095239D" w14:paraId="027BAAF6" w14:textId="77777777" w:rsidTr="009D3D9E">
        <w:trPr>
          <w:trHeight w:val="397"/>
        </w:trPr>
        <w:tc>
          <w:tcPr>
            <w:tcW w:w="526" w:type="dxa"/>
            <w:vAlign w:val="center"/>
          </w:tcPr>
          <w:p w14:paraId="232641AA"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1.</w:t>
            </w:r>
          </w:p>
        </w:tc>
        <w:tc>
          <w:tcPr>
            <w:tcW w:w="3415" w:type="dxa"/>
            <w:vAlign w:val="center"/>
          </w:tcPr>
          <w:p w14:paraId="0DB1D1BB" w14:textId="77777777" w:rsidR="00215634" w:rsidRPr="0095239D" w:rsidRDefault="00215634" w:rsidP="00D633AA">
            <w:pPr>
              <w:widowControl w:val="0"/>
              <w:rPr>
                <w:rFonts w:ascii="Tahoma" w:hAnsi="Tahoma" w:cs="Tahoma"/>
                <w:sz w:val="20"/>
                <w:szCs w:val="20"/>
              </w:rPr>
            </w:pPr>
          </w:p>
        </w:tc>
        <w:tc>
          <w:tcPr>
            <w:tcW w:w="2268" w:type="dxa"/>
            <w:vAlign w:val="center"/>
          </w:tcPr>
          <w:p w14:paraId="79C7A488" w14:textId="77777777" w:rsidR="00215634" w:rsidRPr="0095239D" w:rsidRDefault="00215634" w:rsidP="00D633AA">
            <w:pPr>
              <w:widowControl w:val="0"/>
              <w:rPr>
                <w:rFonts w:ascii="Tahoma" w:hAnsi="Tahoma" w:cs="Tahoma"/>
                <w:sz w:val="20"/>
                <w:szCs w:val="20"/>
              </w:rPr>
            </w:pPr>
          </w:p>
        </w:tc>
        <w:tc>
          <w:tcPr>
            <w:tcW w:w="4110" w:type="dxa"/>
            <w:vAlign w:val="center"/>
          </w:tcPr>
          <w:p w14:paraId="7AFFFF0C" w14:textId="77777777" w:rsidR="00215634" w:rsidRPr="0095239D" w:rsidRDefault="00215634" w:rsidP="00D633AA">
            <w:pPr>
              <w:widowControl w:val="0"/>
              <w:rPr>
                <w:rFonts w:ascii="Tahoma" w:hAnsi="Tahoma" w:cs="Tahoma"/>
                <w:sz w:val="20"/>
                <w:szCs w:val="20"/>
              </w:rPr>
            </w:pPr>
          </w:p>
        </w:tc>
        <w:tc>
          <w:tcPr>
            <w:tcW w:w="1560" w:type="dxa"/>
            <w:vAlign w:val="center"/>
          </w:tcPr>
          <w:p w14:paraId="49E86320" w14:textId="77777777" w:rsidR="00215634" w:rsidRPr="0095239D" w:rsidRDefault="00215634" w:rsidP="00D633AA">
            <w:pPr>
              <w:widowControl w:val="0"/>
              <w:rPr>
                <w:rFonts w:ascii="Tahoma" w:hAnsi="Tahoma" w:cs="Tahoma"/>
                <w:sz w:val="20"/>
                <w:szCs w:val="20"/>
              </w:rPr>
            </w:pPr>
          </w:p>
        </w:tc>
        <w:tc>
          <w:tcPr>
            <w:tcW w:w="3197" w:type="dxa"/>
            <w:vAlign w:val="center"/>
          </w:tcPr>
          <w:p w14:paraId="732F8E86" w14:textId="77777777" w:rsidR="00215634" w:rsidRPr="0095239D" w:rsidRDefault="00215634" w:rsidP="00D633AA">
            <w:pPr>
              <w:widowControl w:val="0"/>
              <w:rPr>
                <w:rFonts w:ascii="Tahoma" w:hAnsi="Tahoma" w:cs="Tahoma"/>
                <w:noProof/>
                <w:sz w:val="20"/>
                <w:szCs w:val="20"/>
              </w:rPr>
            </w:pPr>
          </w:p>
        </w:tc>
      </w:tr>
      <w:tr w:rsidR="00215634" w:rsidRPr="0095239D" w14:paraId="070C2CEA" w14:textId="77777777" w:rsidTr="009D3D9E">
        <w:trPr>
          <w:trHeight w:val="397"/>
        </w:trPr>
        <w:tc>
          <w:tcPr>
            <w:tcW w:w="526" w:type="dxa"/>
            <w:vAlign w:val="center"/>
          </w:tcPr>
          <w:p w14:paraId="5D5A51A5" w14:textId="77777777" w:rsidR="00215634" w:rsidRPr="0095239D" w:rsidRDefault="00215634" w:rsidP="00D633AA">
            <w:pPr>
              <w:widowControl w:val="0"/>
              <w:rPr>
                <w:rFonts w:ascii="Tahoma" w:hAnsi="Tahoma" w:cs="Tahoma"/>
                <w:sz w:val="16"/>
                <w:szCs w:val="20"/>
              </w:rPr>
            </w:pPr>
            <w:r w:rsidRPr="0095239D">
              <w:rPr>
                <w:rFonts w:ascii="Tahoma" w:hAnsi="Tahoma" w:cs="Tahoma"/>
                <w:sz w:val="16"/>
                <w:szCs w:val="20"/>
              </w:rPr>
              <w:t>2.</w:t>
            </w:r>
          </w:p>
        </w:tc>
        <w:tc>
          <w:tcPr>
            <w:tcW w:w="3415" w:type="dxa"/>
            <w:vAlign w:val="center"/>
          </w:tcPr>
          <w:p w14:paraId="6CFAFC36" w14:textId="77777777" w:rsidR="00215634" w:rsidRPr="0095239D" w:rsidRDefault="00215634" w:rsidP="00D633AA">
            <w:pPr>
              <w:widowControl w:val="0"/>
              <w:rPr>
                <w:rFonts w:ascii="Tahoma" w:hAnsi="Tahoma" w:cs="Tahoma"/>
                <w:sz w:val="20"/>
                <w:szCs w:val="20"/>
              </w:rPr>
            </w:pPr>
          </w:p>
        </w:tc>
        <w:tc>
          <w:tcPr>
            <w:tcW w:w="2268" w:type="dxa"/>
            <w:vAlign w:val="center"/>
          </w:tcPr>
          <w:p w14:paraId="73AA8938" w14:textId="77777777" w:rsidR="00215634" w:rsidRPr="0095239D" w:rsidRDefault="00215634" w:rsidP="00D633AA">
            <w:pPr>
              <w:widowControl w:val="0"/>
              <w:rPr>
                <w:rFonts w:ascii="Tahoma" w:hAnsi="Tahoma" w:cs="Tahoma"/>
                <w:sz w:val="20"/>
                <w:szCs w:val="20"/>
              </w:rPr>
            </w:pPr>
          </w:p>
        </w:tc>
        <w:tc>
          <w:tcPr>
            <w:tcW w:w="4110" w:type="dxa"/>
            <w:vAlign w:val="center"/>
          </w:tcPr>
          <w:p w14:paraId="705F0EDE" w14:textId="77777777" w:rsidR="00215634" w:rsidRPr="0095239D" w:rsidRDefault="00215634" w:rsidP="00D633AA">
            <w:pPr>
              <w:widowControl w:val="0"/>
              <w:rPr>
                <w:rFonts w:ascii="Tahoma" w:hAnsi="Tahoma" w:cs="Tahoma"/>
                <w:sz w:val="20"/>
                <w:szCs w:val="20"/>
              </w:rPr>
            </w:pPr>
          </w:p>
        </w:tc>
        <w:tc>
          <w:tcPr>
            <w:tcW w:w="1560" w:type="dxa"/>
            <w:vAlign w:val="center"/>
          </w:tcPr>
          <w:p w14:paraId="09CA5FA6" w14:textId="77777777" w:rsidR="00215634" w:rsidRPr="0095239D" w:rsidRDefault="00215634" w:rsidP="00D633AA">
            <w:pPr>
              <w:widowControl w:val="0"/>
              <w:rPr>
                <w:rFonts w:ascii="Tahoma" w:hAnsi="Tahoma" w:cs="Tahoma"/>
                <w:sz w:val="20"/>
                <w:szCs w:val="20"/>
              </w:rPr>
            </w:pPr>
          </w:p>
        </w:tc>
        <w:tc>
          <w:tcPr>
            <w:tcW w:w="3197" w:type="dxa"/>
            <w:vAlign w:val="center"/>
          </w:tcPr>
          <w:p w14:paraId="33C426AB" w14:textId="77777777" w:rsidR="00215634" w:rsidRPr="0095239D" w:rsidRDefault="00215634" w:rsidP="00D633AA">
            <w:pPr>
              <w:widowControl w:val="0"/>
              <w:rPr>
                <w:rFonts w:ascii="Tahoma" w:hAnsi="Tahoma" w:cs="Tahoma"/>
                <w:sz w:val="20"/>
                <w:szCs w:val="20"/>
              </w:rPr>
            </w:pPr>
          </w:p>
        </w:tc>
      </w:tr>
    </w:tbl>
    <w:p w14:paraId="7923C8B9" w14:textId="77777777" w:rsidR="000F568E" w:rsidRPr="0095239D" w:rsidRDefault="000F568E" w:rsidP="00D633AA">
      <w:pPr>
        <w:widowControl w:val="0"/>
        <w:jc w:val="both"/>
        <w:rPr>
          <w:rFonts w:ascii="Tahoma" w:hAnsi="Tahoma" w:cs="Tahoma"/>
          <w:lang w:eastAsia="en-US"/>
        </w:rPr>
      </w:pPr>
    </w:p>
    <w:p w14:paraId="3D606998" w14:textId="77777777" w:rsidR="00F70430" w:rsidRPr="0095239D" w:rsidRDefault="00F70430" w:rsidP="00D633AA">
      <w:pPr>
        <w:widowControl w:val="0"/>
        <w:rPr>
          <w:rFonts w:ascii="Tahoma" w:hAnsi="Tahoma" w:cs="Tahoma"/>
        </w:rPr>
      </w:pPr>
    </w:p>
    <w:p w14:paraId="36BFB281" w14:textId="77777777" w:rsidR="00581F75" w:rsidRPr="0095239D" w:rsidRDefault="00581F75" w:rsidP="00D633AA">
      <w:pPr>
        <w:widowControl w:val="0"/>
        <w:numPr>
          <w:ilvl w:val="0"/>
          <w:numId w:val="41"/>
        </w:numPr>
        <w:spacing w:line="276" w:lineRule="auto"/>
        <w:contextualSpacing/>
        <w:jc w:val="both"/>
        <w:rPr>
          <w:rFonts w:ascii="Tahoma" w:hAnsi="Tahoma" w:cs="Tahoma"/>
          <w:spacing w:val="-3"/>
          <w:lang w:eastAsia="en-US"/>
        </w:rPr>
      </w:pPr>
      <w:r w:rsidRPr="0095239D">
        <w:rPr>
          <w:rFonts w:ascii="Tahoma" w:hAnsi="Tahoma" w:cs="Tahoma"/>
          <w:spacing w:val="-3"/>
          <w:lang w:eastAsia="en-US"/>
        </w:rPr>
        <w:t xml:space="preserve">V nadaljevanju podajamo reference, da smo od vključno leta 2015 pa do </w:t>
      </w:r>
      <w:r w:rsidR="00670874" w:rsidRPr="0095239D">
        <w:rPr>
          <w:rFonts w:ascii="Tahoma" w:hAnsi="Tahoma" w:cs="Tahoma"/>
          <w:spacing w:val="-3"/>
          <w:lang w:eastAsia="en-US"/>
        </w:rPr>
        <w:t xml:space="preserve">roka določenega za oddajo ponudb, </w:t>
      </w:r>
      <w:r w:rsidRPr="0095239D">
        <w:rPr>
          <w:rFonts w:ascii="Tahoma" w:hAnsi="Tahoma" w:cs="Tahoma"/>
          <w:spacing w:val="-3"/>
          <w:lang w:eastAsia="en-US"/>
        </w:rPr>
        <w:t>izdelali analize vpliva novih agregatov na preostalo omrežje (statične in dinamične analize), kjer se mora upoštevati celotno omrežje EES Slovenije (vezano na ELES-</w:t>
      </w:r>
      <w:proofErr w:type="spellStart"/>
      <w:r w:rsidRPr="0095239D">
        <w:rPr>
          <w:rFonts w:ascii="Tahoma" w:hAnsi="Tahoma" w:cs="Tahoma"/>
          <w:spacing w:val="-3"/>
          <w:lang w:eastAsia="en-US"/>
        </w:rPr>
        <w:t>ovo</w:t>
      </w:r>
      <w:proofErr w:type="spellEnd"/>
      <w:r w:rsidRPr="0095239D">
        <w:rPr>
          <w:rFonts w:ascii="Tahoma" w:hAnsi="Tahoma" w:cs="Tahoma"/>
          <w:spacing w:val="-3"/>
          <w:lang w:eastAsia="en-US"/>
        </w:rPr>
        <w:t xml:space="preserve"> standardno soglasje za priključitev na 110 kV omrežje) na minimalno dveh (2) elektroenergetskih objektih (velja za hidroelektrarne moči 30 MVA ali več, termoelektrarne, nuklearne elektrarne). </w:t>
      </w:r>
    </w:p>
    <w:p w14:paraId="732FC0DF" w14:textId="77777777" w:rsidR="00670874" w:rsidRPr="0095239D" w:rsidRDefault="00670874" w:rsidP="00D633AA">
      <w:pPr>
        <w:widowControl w:val="0"/>
        <w:spacing w:line="276" w:lineRule="auto"/>
        <w:ind w:left="360"/>
        <w:contextualSpacing/>
        <w:jc w:val="both"/>
        <w:rPr>
          <w:rFonts w:ascii="Tahoma" w:hAnsi="Tahoma" w:cs="Tahoma"/>
          <w:spacing w:val="-3"/>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581F75" w:rsidRPr="0095239D" w14:paraId="0EBB3404" w14:textId="77777777" w:rsidTr="000705CB">
        <w:trPr>
          <w:trHeight w:val="509"/>
        </w:trPr>
        <w:tc>
          <w:tcPr>
            <w:tcW w:w="526" w:type="dxa"/>
            <w:shd w:val="clear" w:color="auto" w:fill="CCECFF"/>
            <w:vAlign w:val="center"/>
          </w:tcPr>
          <w:p w14:paraId="0A072C31"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Št.</w:t>
            </w:r>
          </w:p>
        </w:tc>
        <w:tc>
          <w:tcPr>
            <w:tcW w:w="3415" w:type="dxa"/>
            <w:shd w:val="clear" w:color="auto" w:fill="CCECFF"/>
            <w:vAlign w:val="center"/>
          </w:tcPr>
          <w:p w14:paraId="50370CF8"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 xml:space="preserve">Naročnik  </w:t>
            </w:r>
          </w:p>
          <w:p w14:paraId="6AF976A2" w14:textId="77777777" w:rsidR="00581F75" w:rsidRPr="0095239D" w:rsidRDefault="00581F75" w:rsidP="00D633AA">
            <w:pPr>
              <w:widowControl w:val="0"/>
              <w:jc w:val="center"/>
              <w:rPr>
                <w:rFonts w:ascii="Tahoma" w:hAnsi="Tahoma" w:cs="Tahoma"/>
                <w:sz w:val="16"/>
                <w:szCs w:val="16"/>
              </w:rPr>
            </w:pPr>
            <w:r w:rsidRPr="0095239D">
              <w:rPr>
                <w:rFonts w:ascii="Tahoma" w:hAnsi="Tahoma" w:cs="Tahoma"/>
                <w:sz w:val="16"/>
                <w:szCs w:val="16"/>
              </w:rPr>
              <w:t>(naslov, kontaktna oseba,  telefon, e-mail)</w:t>
            </w:r>
          </w:p>
        </w:tc>
        <w:tc>
          <w:tcPr>
            <w:tcW w:w="2268" w:type="dxa"/>
            <w:shd w:val="clear" w:color="auto" w:fill="CCECFF"/>
            <w:vAlign w:val="center"/>
          </w:tcPr>
          <w:p w14:paraId="7F491E4F"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Objekt</w:t>
            </w:r>
          </w:p>
        </w:tc>
        <w:tc>
          <w:tcPr>
            <w:tcW w:w="4110" w:type="dxa"/>
            <w:shd w:val="clear" w:color="auto" w:fill="CCECFF"/>
            <w:vAlign w:val="center"/>
          </w:tcPr>
          <w:p w14:paraId="331CA779"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Podroben opis in obseg storitev</w:t>
            </w:r>
          </w:p>
        </w:tc>
        <w:tc>
          <w:tcPr>
            <w:tcW w:w="1560" w:type="dxa"/>
            <w:shd w:val="clear" w:color="auto" w:fill="CCECFF"/>
            <w:vAlign w:val="center"/>
          </w:tcPr>
          <w:p w14:paraId="6D51A0A6"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 xml:space="preserve">Leto izvajanja </w:t>
            </w:r>
          </w:p>
        </w:tc>
        <w:tc>
          <w:tcPr>
            <w:tcW w:w="3197" w:type="dxa"/>
            <w:shd w:val="clear" w:color="auto" w:fill="CCECFF"/>
            <w:vAlign w:val="center"/>
          </w:tcPr>
          <w:p w14:paraId="6F8CFC62" w14:textId="77777777" w:rsidR="00581F75" w:rsidRPr="0095239D" w:rsidRDefault="00581F75" w:rsidP="00D633AA">
            <w:pPr>
              <w:widowControl w:val="0"/>
              <w:jc w:val="center"/>
              <w:rPr>
                <w:rFonts w:ascii="Tahoma" w:hAnsi="Tahoma" w:cs="Tahoma"/>
                <w:b/>
                <w:sz w:val="16"/>
                <w:szCs w:val="16"/>
              </w:rPr>
            </w:pPr>
            <w:r w:rsidRPr="0095239D">
              <w:rPr>
                <w:rFonts w:ascii="Tahoma" w:hAnsi="Tahoma" w:cs="Tahoma"/>
                <w:b/>
                <w:sz w:val="16"/>
                <w:szCs w:val="16"/>
              </w:rPr>
              <w:t>Ime in priimek ter izobrazba strokovnjaka</w:t>
            </w:r>
          </w:p>
        </w:tc>
      </w:tr>
      <w:tr w:rsidR="00581F75" w:rsidRPr="0095239D" w14:paraId="2A0CC16C" w14:textId="77777777" w:rsidTr="000705CB">
        <w:trPr>
          <w:trHeight w:val="397"/>
        </w:trPr>
        <w:tc>
          <w:tcPr>
            <w:tcW w:w="526" w:type="dxa"/>
            <w:vAlign w:val="center"/>
          </w:tcPr>
          <w:p w14:paraId="3EC72D08" w14:textId="77777777" w:rsidR="00581F75" w:rsidRPr="0095239D" w:rsidRDefault="00581F75" w:rsidP="00D633AA">
            <w:pPr>
              <w:widowControl w:val="0"/>
              <w:rPr>
                <w:rFonts w:ascii="Tahoma" w:hAnsi="Tahoma" w:cs="Tahoma"/>
                <w:sz w:val="16"/>
              </w:rPr>
            </w:pPr>
            <w:r w:rsidRPr="0095239D">
              <w:rPr>
                <w:rFonts w:ascii="Tahoma" w:hAnsi="Tahoma" w:cs="Tahoma"/>
                <w:sz w:val="16"/>
              </w:rPr>
              <w:t>1.</w:t>
            </w:r>
          </w:p>
        </w:tc>
        <w:tc>
          <w:tcPr>
            <w:tcW w:w="3415" w:type="dxa"/>
            <w:vAlign w:val="center"/>
          </w:tcPr>
          <w:p w14:paraId="7A1772DB" w14:textId="77777777" w:rsidR="00581F75" w:rsidRPr="0095239D" w:rsidRDefault="00581F75" w:rsidP="00D633AA">
            <w:pPr>
              <w:widowControl w:val="0"/>
              <w:rPr>
                <w:rFonts w:ascii="Tahoma" w:hAnsi="Tahoma" w:cs="Tahoma"/>
                <w:sz w:val="20"/>
                <w:szCs w:val="20"/>
              </w:rPr>
            </w:pPr>
          </w:p>
        </w:tc>
        <w:tc>
          <w:tcPr>
            <w:tcW w:w="2268" w:type="dxa"/>
            <w:vAlign w:val="center"/>
          </w:tcPr>
          <w:p w14:paraId="709E2B6D" w14:textId="77777777" w:rsidR="00581F75" w:rsidRPr="0095239D" w:rsidRDefault="00581F75" w:rsidP="00D633AA">
            <w:pPr>
              <w:widowControl w:val="0"/>
              <w:rPr>
                <w:rFonts w:ascii="Tahoma" w:hAnsi="Tahoma" w:cs="Tahoma"/>
                <w:sz w:val="20"/>
                <w:szCs w:val="20"/>
              </w:rPr>
            </w:pPr>
          </w:p>
        </w:tc>
        <w:tc>
          <w:tcPr>
            <w:tcW w:w="4110" w:type="dxa"/>
            <w:vAlign w:val="center"/>
          </w:tcPr>
          <w:p w14:paraId="7EF4D5C7" w14:textId="77777777" w:rsidR="00581F75" w:rsidRPr="0095239D" w:rsidRDefault="00581F75" w:rsidP="00D633AA">
            <w:pPr>
              <w:widowControl w:val="0"/>
              <w:rPr>
                <w:rFonts w:ascii="Tahoma" w:hAnsi="Tahoma" w:cs="Tahoma"/>
                <w:sz w:val="20"/>
                <w:szCs w:val="20"/>
              </w:rPr>
            </w:pPr>
          </w:p>
        </w:tc>
        <w:tc>
          <w:tcPr>
            <w:tcW w:w="1560" w:type="dxa"/>
            <w:vAlign w:val="center"/>
          </w:tcPr>
          <w:p w14:paraId="11BA23C3" w14:textId="77777777" w:rsidR="00581F75" w:rsidRPr="0095239D" w:rsidRDefault="00581F75" w:rsidP="00D633AA">
            <w:pPr>
              <w:widowControl w:val="0"/>
              <w:rPr>
                <w:rFonts w:ascii="Tahoma" w:hAnsi="Tahoma" w:cs="Tahoma"/>
                <w:sz w:val="20"/>
                <w:szCs w:val="20"/>
              </w:rPr>
            </w:pPr>
          </w:p>
        </w:tc>
        <w:tc>
          <w:tcPr>
            <w:tcW w:w="3197" w:type="dxa"/>
            <w:vAlign w:val="center"/>
          </w:tcPr>
          <w:p w14:paraId="2CFABC0B" w14:textId="77777777" w:rsidR="00581F75" w:rsidRPr="0095239D" w:rsidRDefault="00581F75" w:rsidP="00D633AA">
            <w:pPr>
              <w:widowControl w:val="0"/>
              <w:rPr>
                <w:rFonts w:ascii="Tahoma" w:hAnsi="Tahoma" w:cs="Tahoma"/>
                <w:noProof/>
                <w:sz w:val="20"/>
                <w:szCs w:val="20"/>
              </w:rPr>
            </w:pPr>
          </w:p>
        </w:tc>
      </w:tr>
      <w:tr w:rsidR="00581F75" w:rsidRPr="0095239D" w14:paraId="2F63EB85" w14:textId="77777777" w:rsidTr="000705CB">
        <w:trPr>
          <w:trHeight w:val="397"/>
        </w:trPr>
        <w:tc>
          <w:tcPr>
            <w:tcW w:w="526" w:type="dxa"/>
            <w:vAlign w:val="center"/>
          </w:tcPr>
          <w:p w14:paraId="46651464" w14:textId="77777777" w:rsidR="00581F75" w:rsidRPr="0095239D" w:rsidRDefault="00581F75" w:rsidP="00D633AA">
            <w:pPr>
              <w:widowControl w:val="0"/>
              <w:rPr>
                <w:rFonts w:ascii="Tahoma" w:hAnsi="Tahoma" w:cs="Tahoma"/>
                <w:sz w:val="16"/>
              </w:rPr>
            </w:pPr>
            <w:r w:rsidRPr="0095239D">
              <w:rPr>
                <w:rFonts w:ascii="Tahoma" w:hAnsi="Tahoma" w:cs="Tahoma"/>
                <w:sz w:val="16"/>
              </w:rPr>
              <w:t>2.</w:t>
            </w:r>
          </w:p>
        </w:tc>
        <w:tc>
          <w:tcPr>
            <w:tcW w:w="3415" w:type="dxa"/>
            <w:vAlign w:val="center"/>
          </w:tcPr>
          <w:p w14:paraId="2ECC1719" w14:textId="77777777" w:rsidR="00581F75" w:rsidRPr="0095239D" w:rsidRDefault="00581F75" w:rsidP="00D633AA">
            <w:pPr>
              <w:widowControl w:val="0"/>
              <w:rPr>
                <w:rFonts w:ascii="Tahoma" w:hAnsi="Tahoma" w:cs="Tahoma"/>
                <w:sz w:val="20"/>
                <w:szCs w:val="20"/>
              </w:rPr>
            </w:pPr>
          </w:p>
        </w:tc>
        <w:tc>
          <w:tcPr>
            <w:tcW w:w="2268" w:type="dxa"/>
            <w:vAlign w:val="center"/>
          </w:tcPr>
          <w:p w14:paraId="669EDA98" w14:textId="77777777" w:rsidR="00581F75" w:rsidRPr="0095239D" w:rsidRDefault="00581F75" w:rsidP="00D633AA">
            <w:pPr>
              <w:widowControl w:val="0"/>
              <w:rPr>
                <w:rFonts w:ascii="Tahoma" w:hAnsi="Tahoma" w:cs="Tahoma"/>
                <w:sz w:val="20"/>
                <w:szCs w:val="20"/>
              </w:rPr>
            </w:pPr>
          </w:p>
        </w:tc>
        <w:tc>
          <w:tcPr>
            <w:tcW w:w="4110" w:type="dxa"/>
            <w:vAlign w:val="center"/>
          </w:tcPr>
          <w:p w14:paraId="7734E21E" w14:textId="77777777" w:rsidR="00581F75" w:rsidRPr="0095239D" w:rsidRDefault="00581F75" w:rsidP="00D633AA">
            <w:pPr>
              <w:widowControl w:val="0"/>
              <w:rPr>
                <w:rFonts w:ascii="Tahoma" w:hAnsi="Tahoma" w:cs="Tahoma"/>
                <w:sz w:val="20"/>
                <w:szCs w:val="20"/>
              </w:rPr>
            </w:pPr>
          </w:p>
        </w:tc>
        <w:tc>
          <w:tcPr>
            <w:tcW w:w="1560" w:type="dxa"/>
            <w:vAlign w:val="center"/>
          </w:tcPr>
          <w:p w14:paraId="42D37E20" w14:textId="77777777" w:rsidR="00581F75" w:rsidRPr="0095239D" w:rsidRDefault="00581F75" w:rsidP="00D633AA">
            <w:pPr>
              <w:widowControl w:val="0"/>
              <w:rPr>
                <w:rFonts w:ascii="Tahoma" w:hAnsi="Tahoma" w:cs="Tahoma"/>
                <w:sz w:val="20"/>
                <w:szCs w:val="20"/>
              </w:rPr>
            </w:pPr>
          </w:p>
        </w:tc>
        <w:tc>
          <w:tcPr>
            <w:tcW w:w="3197" w:type="dxa"/>
            <w:vAlign w:val="center"/>
          </w:tcPr>
          <w:p w14:paraId="469A7AC0" w14:textId="77777777" w:rsidR="00581F75" w:rsidRPr="0095239D" w:rsidRDefault="00581F75" w:rsidP="00D633AA">
            <w:pPr>
              <w:widowControl w:val="0"/>
              <w:rPr>
                <w:rFonts w:ascii="Tahoma" w:hAnsi="Tahoma" w:cs="Tahoma"/>
                <w:sz w:val="20"/>
                <w:szCs w:val="20"/>
              </w:rPr>
            </w:pPr>
          </w:p>
        </w:tc>
      </w:tr>
    </w:tbl>
    <w:p w14:paraId="5162103E" w14:textId="77777777" w:rsidR="00577EE4" w:rsidRPr="0095239D" w:rsidRDefault="00577EE4" w:rsidP="00D633AA">
      <w:pPr>
        <w:widowControl w:val="0"/>
        <w:rPr>
          <w:rFonts w:ascii="Tahoma" w:hAnsi="Tahoma" w:cs="Tahoma"/>
          <w:b/>
          <w:i/>
          <w:u w:val="single"/>
        </w:rPr>
      </w:pPr>
    </w:p>
    <w:p w14:paraId="3A15EF45" w14:textId="4B6103A2" w:rsidR="00577EE4" w:rsidRPr="0095239D" w:rsidRDefault="00577EE4" w:rsidP="00D633AA">
      <w:pPr>
        <w:widowControl w:val="0"/>
        <w:rPr>
          <w:rFonts w:ascii="Tahoma" w:hAnsi="Tahoma" w:cs="Tahoma"/>
          <w:b/>
          <w:i/>
          <w:u w:val="single"/>
        </w:rPr>
      </w:pPr>
    </w:p>
    <w:p w14:paraId="63D53990" w14:textId="4C0E7D2B" w:rsidR="000C04BD" w:rsidRPr="0095239D" w:rsidRDefault="000C04BD" w:rsidP="000C04BD">
      <w:pPr>
        <w:pStyle w:val="Odstavekseznama"/>
        <w:widowControl w:val="0"/>
        <w:numPr>
          <w:ilvl w:val="0"/>
          <w:numId w:val="41"/>
        </w:numPr>
        <w:rPr>
          <w:rFonts w:ascii="Tahoma" w:hAnsi="Tahoma" w:cs="Tahoma"/>
          <w:spacing w:val="-3"/>
          <w:lang w:eastAsia="en-US"/>
        </w:rPr>
      </w:pPr>
      <w:r w:rsidRPr="0095239D">
        <w:rPr>
          <w:rFonts w:ascii="Tahoma" w:hAnsi="Tahoma" w:cs="Tahoma"/>
          <w:spacing w:val="-3"/>
          <w:lang w:eastAsia="en-US"/>
        </w:rPr>
        <w:t>V nadaljevanju podajamo reference, da smo od vključno leta 2015 pa do roka določenega za oddajo ponudb, izvedli »</w:t>
      </w:r>
      <w:proofErr w:type="spellStart"/>
      <w:r w:rsidRPr="0095239D">
        <w:rPr>
          <w:rFonts w:ascii="Tahoma" w:hAnsi="Tahoma" w:cs="Tahoma"/>
          <w:spacing w:val="-3"/>
          <w:lang w:eastAsia="en-US"/>
        </w:rPr>
        <w:t>grid</w:t>
      </w:r>
      <w:proofErr w:type="spellEnd"/>
      <w:r w:rsidRPr="0095239D">
        <w:rPr>
          <w:rFonts w:ascii="Tahoma" w:hAnsi="Tahoma" w:cs="Tahoma"/>
          <w:spacing w:val="-3"/>
          <w:lang w:eastAsia="en-US"/>
        </w:rPr>
        <w:t xml:space="preserve"> teste« za priključitev v omrežje skladno z izdanim soglasjem na minimalno dveh (2) elektroenergetskih objektih (velja za hidroelektrarne moči 30 MVA ali več, termoelektrarne, nuklearne elektrarne).</w:t>
      </w:r>
    </w:p>
    <w:p w14:paraId="62E4B31C" w14:textId="4BF314EF" w:rsidR="000C04BD" w:rsidRPr="0095239D" w:rsidRDefault="000C04BD" w:rsidP="00E45CCE">
      <w:pPr>
        <w:widowControl w:val="0"/>
        <w:spacing w:line="276" w:lineRule="auto"/>
        <w:ind w:left="360"/>
        <w:contextualSpacing/>
        <w:jc w:val="both"/>
        <w:rPr>
          <w:rFonts w:ascii="Tahoma" w:hAnsi="Tahoma" w:cs="Tahoma"/>
          <w:b/>
          <w:i/>
          <w:u w:val="single"/>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0C04BD" w:rsidRPr="0095239D" w14:paraId="56135281" w14:textId="77777777" w:rsidTr="00855C23">
        <w:trPr>
          <w:trHeight w:val="509"/>
        </w:trPr>
        <w:tc>
          <w:tcPr>
            <w:tcW w:w="526" w:type="dxa"/>
            <w:shd w:val="clear" w:color="auto" w:fill="CCECFF"/>
            <w:vAlign w:val="center"/>
          </w:tcPr>
          <w:p w14:paraId="78495DB6"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Št.</w:t>
            </w:r>
          </w:p>
        </w:tc>
        <w:tc>
          <w:tcPr>
            <w:tcW w:w="3415" w:type="dxa"/>
            <w:shd w:val="clear" w:color="auto" w:fill="CCECFF"/>
            <w:vAlign w:val="center"/>
          </w:tcPr>
          <w:p w14:paraId="319D0E92"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 xml:space="preserve">Naročnik  </w:t>
            </w:r>
          </w:p>
          <w:p w14:paraId="7144CFD4" w14:textId="77777777" w:rsidR="000C04BD" w:rsidRPr="0095239D" w:rsidRDefault="000C04BD" w:rsidP="00855C23">
            <w:pPr>
              <w:widowControl w:val="0"/>
              <w:jc w:val="center"/>
              <w:rPr>
                <w:rFonts w:ascii="Tahoma" w:hAnsi="Tahoma" w:cs="Tahoma"/>
                <w:sz w:val="16"/>
                <w:szCs w:val="16"/>
              </w:rPr>
            </w:pPr>
            <w:r w:rsidRPr="0095239D">
              <w:rPr>
                <w:rFonts w:ascii="Tahoma" w:hAnsi="Tahoma" w:cs="Tahoma"/>
                <w:sz w:val="16"/>
                <w:szCs w:val="16"/>
              </w:rPr>
              <w:t>(naslov, kontaktna oseba,  telefon, e-mail)</w:t>
            </w:r>
          </w:p>
        </w:tc>
        <w:tc>
          <w:tcPr>
            <w:tcW w:w="2268" w:type="dxa"/>
            <w:shd w:val="clear" w:color="auto" w:fill="CCECFF"/>
            <w:vAlign w:val="center"/>
          </w:tcPr>
          <w:p w14:paraId="77E5DB38"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Objekt</w:t>
            </w:r>
          </w:p>
        </w:tc>
        <w:tc>
          <w:tcPr>
            <w:tcW w:w="4110" w:type="dxa"/>
            <w:shd w:val="clear" w:color="auto" w:fill="CCECFF"/>
            <w:vAlign w:val="center"/>
          </w:tcPr>
          <w:p w14:paraId="4817E011"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Podroben opis in obseg storitev</w:t>
            </w:r>
          </w:p>
        </w:tc>
        <w:tc>
          <w:tcPr>
            <w:tcW w:w="1560" w:type="dxa"/>
            <w:shd w:val="clear" w:color="auto" w:fill="CCECFF"/>
            <w:vAlign w:val="center"/>
          </w:tcPr>
          <w:p w14:paraId="56FBB53B"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 xml:space="preserve">Leto izvajanja </w:t>
            </w:r>
          </w:p>
        </w:tc>
        <w:tc>
          <w:tcPr>
            <w:tcW w:w="3197" w:type="dxa"/>
            <w:shd w:val="clear" w:color="auto" w:fill="CCECFF"/>
            <w:vAlign w:val="center"/>
          </w:tcPr>
          <w:p w14:paraId="11647619" w14:textId="77777777" w:rsidR="000C04BD" w:rsidRPr="0095239D" w:rsidRDefault="000C04BD" w:rsidP="00855C23">
            <w:pPr>
              <w:widowControl w:val="0"/>
              <w:jc w:val="center"/>
              <w:rPr>
                <w:rFonts w:ascii="Tahoma" w:hAnsi="Tahoma" w:cs="Tahoma"/>
                <w:b/>
                <w:sz w:val="16"/>
                <w:szCs w:val="16"/>
              </w:rPr>
            </w:pPr>
            <w:r w:rsidRPr="0095239D">
              <w:rPr>
                <w:rFonts w:ascii="Tahoma" w:hAnsi="Tahoma" w:cs="Tahoma"/>
                <w:b/>
                <w:sz w:val="16"/>
                <w:szCs w:val="16"/>
              </w:rPr>
              <w:t>Ime in priimek ter izobrazba strokovnjaka</w:t>
            </w:r>
          </w:p>
        </w:tc>
      </w:tr>
      <w:tr w:rsidR="000C04BD" w:rsidRPr="0095239D" w14:paraId="2D797A23" w14:textId="77777777" w:rsidTr="00855C23">
        <w:trPr>
          <w:trHeight w:val="397"/>
        </w:trPr>
        <w:tc>
          <w:tcPr>
            <w:tcW w:w="526" w:type="dxa"/>
            <w:vAlign w:val="center"/>
          </w:tcPr>
          <w:p w14:paraId="3E510C42" w14:textId="77777777" w:rsidR="000C04BD" w:rsidRPr="0095239D" w:rsidRDefault="000C04BD" w:rsidP="00855C23">
            <w:pPr>
              <w:widowControl w:val="0"/>
              <w:rPr>
                <w:rFonts w:ascii="Tahoma" w:hAnsi="Tahoma" w:cs="Tahoma"/>
                <w:sz w:val="16"/>
              </w:rPr>
            </w:pPr>
            <w:r w:rsidRPr="0095239D">
              <w:rPr>
                <w:rFonts w:ascii="Tahoma" w:hAnsi="Tahoma" w:cs="Tahoma"/>
                <w:sz w:val="16"/>
              </w:rPr>
              <w:t>1.</w:t>
            </w:r>
          </w:p>
        </w:tc>
        <w:tc>
          <w:tcPr>
            <w:tcW w:w="3415" w:type="dxa"/>
            <w:vAlign w:val="center"/>
          </w:tcPr>
          <w:p w14:paraId="4650214F" w14:textId="77777777" w:rsidR="000C04BD" w:rsidRPr="0095239D" w:rsidRDefault="000C04BD" w:rsidP="00855C23">
            <w:pPr>
              <w:widowControl w:val="0"/>
              <w:rPr>
                <w:rFonts w:ascii="Tahoma" w:hAnsi="Tahoma" w:cs="Tahoma"/>
                <w:sz w:val="20"/>
                <w:szCs w:val="20"/>
              </w:rPr>
            </w:pPr>
          </w:p>
        </w:tc>
        <w:tc>
          <w:tcPr>
            <w:tcW w:w="2268" w:type="dxa"/>
            <w:vAlign w:val="center"/>
          </w:tcPr>
          <w:p w14:paraId="0B1AABAB" w14:textId="77777777" w:rsidR="000C04BD" w:rsidRPr="0095239D" w:rsidRDefault="000C04BD" w:rsidP="00855C23">
            <w:pPr>
              <w:widowControl w:val="0"/>
              <w:rPr>
                <w:rFonts w:ascii="Tahoma" w:hAnsi="Tahoma" w:cs="Tahoma"/>
                <w:sz w:val="20"/>
                <w:szCs w:val="20"/>
              </w:rPr>
            </w:pPr>
          </w:p>
        </w:tc>
        <w:tc>
          <w:tcPr>
            <w:tcW w:w="4110" w:type="dxa"/>
            <w:vAlign w:val="center"/>
          </w:tcPr>
          <w:p w14:paraId="19387C0A" w14:textId="77777777" w:rsidR="000C04BD" w:rsidRPr="0095239D" w:rsidRDefault="000C04BD" w:rsidP="00855C23">
            <w:pPr>
              <w:widowControl w:val="0"/>
              <w:rPr>
                <w:rFonts w:ascii="Tahoma" w:hAnsi="Tahoma" w:cs="Tahoma"/>
                <w:sz w:val="20"/>
                <w:szCs w:val="20"/>
              </w:rPr>
            </w:pPr>
          </w:p>
        </w:tc>
        <w:tc>
          <w:tcPr>
            <w:tcW w:w="1560" w:type="dxa"/>
            <w:vAlign w:val="center"/>
          </w:tcPr>
          <w:p w14:paraId="26FB58F6" w14:textId="77777777" w:rsidR="000C04BD" w:rsidRPr="0095239D" w:rsidRDefault="000C04BD" w:rsidP="00855C23">
            <w:pPr>
              <w:widowControl w:val="0"/>
              <w:rPr>
                <w:rFonts w:ascii="Tahoma" w:hAnsi="Tahoma" w:cs="Tahoma"/>
                <w:sz w:val="20"/>
                <w:szCs w:val="20"/>
              </w:rPr>
            </w:pPr>
          </w:p>
        </w:tc>
        <w:tc>
          <w:tcPr>
            <w:tcW w:w="3197" w:type="dxa"/>
            <w:vAlign w:val="center"/>
          </w:tcPr>
          <w:p w14:paraId="13909A3B" w14:textId="77777777" w:rsidR="000C04BD" w:rsidRPr="0095239D" w:rsidRDefault="000C04BD" w:rsidP="00855C23">
            <w:pPr>
              <w:widowControl w:val="0"/>
              <w:rPr>
                <w:rFonts w:ascii="Tahoma" w:hAnsi="Tahoma" w:cs="Tahoma"/>
                <w:noProof/>
                <w:sz w:val="20"/>
                <w:szCs w:val="20"/>
              </w:rPr>
            </w:pPr>
          </w:p>
        </w:tc>
      </w:tr>
      <w:tr w:rsidR="000C04BD" w:rsidRPr="0095239D" w14:paraId="7EAF555C" w14:textId="77777777" w:rsidTr="00855C23">
        <w:trPr>
          <w:trHeight w:val="397"/>
        </w:trPr>
        <w:tc>
          <w:tcPr>
            <w:tcW w:w="526" w:type="dxa"/>
            <w:vAlign w:val="center"/>
          </w:tcPr>
          <w:p w14:paraId="284F6D1A" w14:textId="77777777" w:rsidR="000C04BD" w:rsidRPr="0095239D" w:rsidRDefault="000C04BD" w:rsidP="00855C23">
            <w:pPr>
              <w:widowControl w:val="0"/>
              <w:rPr>
                <w:rFonts w:ascii="Tahoma" w:hAnsi="Tahoma" w:cs="Tahoma"/>
                <w:sz w:val="16"/>
              </w:rPr>
            </w:pPr>
            <w:r w:rsidRPr="0095239D">
              <w:rPr>
                <w:rFonts w:ascii="Tahoma" w:hAnsi="Tahoma" w:cs="Tahoma"/>
                <w:sz w:val="16"/>
              </w:rPr>
              <w:t>2.</w:t>
            </w:r>
          </w:p>
        </w:tc>
        <w:tc>
          <w:tcPr>
            <w:tcW w:w="3415" w:type="dxa"/>
            <w:vAlign w:val="center"/>
          </w:tcPr>
          <w:p w14:paraId="0A1956DD" w14:textId="77777777" w:rsidR="000C04BD" w:rsidRPr="0095239D" w:rsidRDefault="000C04BD" w:rsidP="00855C23">
            <w:pPr>
              <w:widowControl w:val="0"/>
              <w:rPr>
                <w:rFonts w:ascii="Tahoma" w:hAnsi="Tahoma" w:cs="Tahoma"/>
                <w:sz w:val="20"/>
                <w:szCs w:val="20"/>
              </w:rPr>
            </w:pPr>
          </w:p>
        </w:tc>
        <w:tc>
          <w:tcPr>
            <w:tcW w:w="2268" w:type="dxa"/>
            <w:vAlign w:val="center"/>
          </w:tcPr>
          <w:p w14:paraId="09261CA7" w14:textId="77777777" w:rsidR="000C04BD" w:rsidRPr="0095239D" w:rsidRDefault="000C04BD" w:rsidP="00855C23">
            <w:pPr>
              <w:widowControl w:val="0"/>
              <w:rPr>
                <w:rFonts w:ascii="Tahoma" w:hAnsi="Tahoma" w:cs="Tahoma"/>
                <w:sz w:val="20"/>
                <w:szCs w:val="20"/>
              </w:rPr>
            </w:pPr>
          </w:p>
        </w:tc>
        <w:tc>
          <w:tcPr>
            <w:tcW w:w="4110" w:type="dxa"/>
            <w:vAlign w:val="center"/>
          </w:tcPr>
          <w:p w14:paraId="1625E745" w14:textId="77777777" w:rsidR="000C04BD" w:rsidRPr="0095239D" w:rsidRDefault="000C04BD" w:rsidP="00855C23">
            <w:pPr>
              <w:widowControl w:val="0"/>
              <w:rPr>
                <w:rFonts w:ascii="Tahoma" w:hAnsi="Tahoma" w:cs="Tahoma"/>
                <w:sz w:val="20"/>
                <w:szCs w:val="20"/>
              </w:rPr>
            </w:pPr>
          </w:p>
        </w:tc>
        <w:tc>
          <w:tcPr>
            <w:tcW w:w="1560" w:type="dxa"/>
            <w:vAlign w:val="center"/>
          </w:tcPr>
          <w:p w14:paraId="4726092C" w14:textId="77777777" w:rsidR="000C04BD" w:rsidRPr="0095239D" w:rsidRDefault="000C04BD" w:rsidP="00855C23">
            <w:pPr>
              <w:widowControl w:val="0"/>
              <w:rPr>
                <w:rFonts w:ascii="Tahoma" w:hAnsi="Tahoma" w:cs="Tahoma"/>
                <w:sz w:val="20"/>
                <w:szCs w:val="20"/>
              </w:rPr>
            </w:pPr>
          </w:p>
        </w:tc>
        <w:tc>
          <w:tcPr>
            <w:tcW w:w="3197" w:type="dxa"/>
            <w:vAlign w:val="center"/>
          </w:tcPr>
          <w:p w14:paraId="193AC54A" w14:textId="77777777" w:rsidR="000C04BD" w:rsidRPr="0095239D" w:rsidRDefault="000C04BD" w:rsidP="00855C23">
            <w:pPr>
              <w:widowControl w:val="0"/>
              <w:rPr>
                <w:rFonts w:ascii="Tahoma" w:hAnsi="Tahoma" w:cs="Tahoma"/>
                <w:sz w:val="20"/>
                <w:szCs w:val="20"/>
              </w:rPr>
            </w:pPr>
          </w:p>
        </w:tc>
      </w:tr>
    </w:tbl>
    <w:p w14:paraId="4776E79F" w14:textId="77777777" w:rsidR="000C04BD" w:rsidRPr="0095239D" w:rsidRDefault="000C04BD" w:rsidP="000C04BD">
      <w:pPr>
        <w:widowControl w:val="0"/>
        <w:rPr>
          <w:rFonts w:ascii="Tahoma" w:hAnsi="Tahoma" w:cs="Tahoma"/>
          <w:b/>
          <w:i/>
          <w:sz w:val="16"/>
          <w:szCs w:val="18"/>
          <w:u w:val="single"/>
        </w:rPr>
      </w:pPr>
    </w:p>
    <w:p w14:paraId="7688EE40" w14:textId="77777777" w:rsidR="00FA4E60" w:rsidRPr="0095239D" w:rsidRDefault="00FA4E60" w:rsidP="00D633AA">
      <w:pPr>
        <w:widowControl w:val="0"/>
        <w:rPr>
          <w:rFonts w:ascii="Tahoma" w:hAnsi="Tahoma" w:cs="Tahoma"/>
          <w:sz w:val="16"/>
          <w:szCs w:val="18"/>
        </w:rPr>
      </w:pPr>
      <w:r w:rsidRPr="0095239D">
        <w:rPr>
          <w:rFonts w:ascii="Tahoma" w:hAnsi="Tahoma" w:cs="Tahoma"/>
          <w:sz w:val="16"/>
          <w:szCs w:val="18"/>
        </w:rPr>
        <w:br w:type="page"/>
      </w:r>
    </w:p>
    <w:p w14:paraId="7E28F253" w14:textId="77777777" w:rsidR="00F763CE" w:rsidRPr="0095239D" w:rsidRDefault="00F763CE" w:rsidP="00D633AA">
      <w:pPr>
        <w:widowControl w:val="0"/>
        <w:rPr>
          <w:rFonts w:ascii="Tahoma" w:hAnsi="Tahoma" w:cs="Tahoma"/>
          <w:sz w:val="8"/>
          <w:szCs w:val="18"/>
        </w:rPr>
        <w:sectPr w:rsidR="00F763CE" w:rsidRPr="0095239D" w:rsidSect="000600BA">
          <w:footerReference w:type="default" r:id="rId22"/>
          <w:pgSz w:w="16838" w:h="11906" w:orient="landscape" w:code="9"/>
          <w:pgMar w:top="1276" w:right="1418" w:bottom="1134" w:left="993" w:header="340" w:footer="533" w:gutter="0"/>
          <w:cols w:space="708"/>
          <w:docGrid w:linePitch="272"/>
        </w:sectPr>
      </w:pPr>
    </w:p>
    <w:p w14:paraId="03E55BB5" w14:textId="77777777" w:rsidR="00577EE4" w:rsidRPr="0095239D" w:rsidRDefault="00577EE4" w:rsidP="00D633AA">
      <w:pPr>
        <w:widowControl w:val="0"/>
        <w:rPr>
          <w:rFonts w:ascii="Tahoma" w:hAnsi="Tahoma" w:cs="Tahoma"/>
          <w:sz w:val="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AE416A" w:rsidRPr="0095239D" w14:paraId="09B6FB17" w14:textId="77777777" w:rsidTr="00AE416A">
        <w:tc>
          <w:tcPr>
            <w:tcW w:w="599" w:type="dxa"/>
            <w:tcBorders>
              <w:right w:val="nil"/>
            </w:tcBorders>
          </w:tcPr>
          <w:p w14:paraId="10FBE47B" w14:textId="77777777" w:rsidR="00AE416A" w:rsidRPr="0095239D" w:rsidRDefault="00AE416A" w:rsidP="00D633AA">
            <w:pPr>
              <w:widowControl w:val="0"/>
              <w:jc w:val="both"/>
              <w:rPr>
                <w:rFonts w:ascii="Tahoma" w:hAnsi="Tahoma" w:cs="Tahoma"/>
              </w:rPr>
            </w:pPr>
            <w:r w:rsidRPr="0095239D">
              <w:br w:type="page"/>
            </w:r>
            <w:r w:rsidRPr="0095239D">
              <w:br w:type="page"/>
            </w:r>
            <w:r w:rsidRPr="0095239D">
              <w:br w:type="page"/>
            </w:r>
          </w:p>
        </w:tc>
        <w:tc>
          <w:tcPr>
            <w:tcW w:w="7623" w:type="dxa"/>
            <w:tcBorders>
              <w:left w:val="nil"/>
            </w:tcBorders>
          </w:tcPr>
          <w:p w14:paraId="2A78FF3A" w14:textId="77777777" w:rsidR="00AE416A" w:rsidRPr="0095239D" w:rsidRDefault="00AE416A" w:rsidP="00D633AA">
            <w:pPr>
              <w:widowControl w:val="0"/>
              <w:jc w:val="both"/>
              <w:rPr>
                <w:rFonts w:ascii="Tahoma" w:hAnsi="Tahoma" w:cs="Tahoma"/>
              </w:rPr>
            </w:pPr>
            <w:r w:rsidRPr="0095239D">
              <w:rPr>
                <w:rFonts w:ascii="Tahoma" w:hAnsi="Tahoma" w:cs="Tahoma"/>
              </w:rPr>
              <w:t xml:space="preserve">VZOREC </w:t>
            </w:r>
            <w:r w:rsidR="00C95255" w:rsidRPr="0095239D">
              <w:rPr>
                <w:rFonts w:ascii="Tahoma" w:hAnsi="Tahoma" w:cs="Tahoma"/>
              </w:rPr>
              <w:t>OKVIRNEGA SPORAZUMA</w:t>
            </w:r>
          </w:p>
        </w:tc>
        <w:tc>
          <w:tcPr>
            <w:tcW w:w="850" w:type="dxa"/>
            <w:tcBorders>
              <w:right w:val="nil"/>
            </w:tcBorders>
          </w:tcPr>
          <w:p w14:paraId="7EE424EA" w14:textId="77777777" w:rsidR="00AE416A" w:rsidRPr="0095239D" w:rsidRDefault="002656D5" w:rsidP="00D633AA">
            <w:pPr>
              <w:widowControl w:val="0"/>
              <w:jc w:val="both"/>
              <w:rPr>
                <w:rFonts w:ascii="Tahoma" w:hAnsi="Tahoma" w:cs="Tahoma"/>
                <w:b/>
              </w:rPr>
            </w:pPr>
            <w:r w:rsidRPr="0095239D">
              <w:rPr>
                <w:rFonts w:ascii="Tahoma" w:hAnsi="Tahoma" w:cs="Tahoma"/>
                <w:b/>
                <w:i/>
              </w:rPr>
              <w:t>P</w:t>
            </w:r>
            <w:r w:rsidR="00AE416A" w:rsidRPr="0095239D">
              <w:rPr>
                <w:rFonts w:ascii="Tahoma" w:hAnsi="Tahoma" w:cs="Tahoma"/>
                <w:b/>
                <w:i/>
              </w:rPr>
              <w:t xml:space="preserve">riloga </w:t>
            </w:r>
          </w:p>
        </w:tc>
        <w:tc>
          <w:tcPr>
            <w:tcW w:w="426" w:type="dxa"/>
            <w:tcBorders>
              <w:left w:val="nil"/>
            </w:tcBorders>
          </w:tcPr>
          <w:p w14:paraId="116924D7" w14:textId="77777777" w:rsidR="00AE416A" w:rsidRPr="0095239D" w:rsidRDefault="00F70430" w:rsidP="00D633AA">
            <w:pPr>
              <w:widowControl w:val="0"/>
              <w:jc w:val="both"/>
              <w:rPr>
                <w:rFonts w:ascii="Tahoma" w:hAnsi="Tahoma" w:cs="Tahoma"/>
                <w:b/>
                <w:i/>
              </w:rPr>
            </w:pPr>
            <w:r w:rsidRPr="0095239D">
              <w:rPr>
                <w:rFonts w:ascii="Tahoma" w:hAnsi="Tahoma" w:cs="Tahoma"/>
                <w:b/>
                <w:i/>
              </w:rPr>
              <w:t>9</w:t>
            </w:r>
          </w:p>
        </w:tc>
      </w:tr>
    </w:tbl>
    <w:p w14:paraId="4BCB508F" w14:textId="77777777" w:rsidR="00AE416A" w:rsidRPr="0095239D" w:rsidRDefault="00AE416A" w:rsidP="00D633AA">
      <w:pPr>
        <w:widowControl w:val="0"/>
        <w:rPr>
          <w:rFonts w:ascii="Tahoma" w:hAnsi="Tahoma" w:cs="Tahoma"/>
          <w:sz w:val="16"/>
          <w:szCs w:val="22"/>
        </w:rPr>
      </w:pPr>
    </w:p>
    <w:p w14:paraId="51DE686C" w14:textId="77777777" w:rsidR="00AE416A" w:rsidRPr="0095239D" w:rsidRDefault="00AE416A" w:rsidP="00D633AA">
      <w:pPr>
        <w:widowControl w:val="0"/>
        <w:spacing w:line="276" w:lineRule="auto"/>
        <w:rPr>
          <w:rFonts w:ascii="Tahoma" w:hAnsi="Tahoma" w:cs="Tahoma"/>
          <w:i/>
          <w:sz w:val="18"/>
          <w:szCs w:val="18"/>
        </w:rPr>
      </w:pPr>
      <w:r w:rsidRPr="0095239D">
        <w:rPr>
          <w:rFonts w:ascii="Tahoma" w:hAnsi="Tahoma" w:cs="Tahoma"/>
          <w:i/>
          <w:sz w:val="18"/>
          <w:szCs w:val="18"/>
        </w:rPr>
        <w:t>Št. naročnika: _________</w:t>
      </w:r>
    </w:p>
    <w:p w14:paraId="5C58D558" w14:textId="77777777" w:rsidR="00AE416A" w:rsidRPr="0095239D" w:rsidRDefault="00AE416A" w:rsidP="00D633AA">
      <w:pPr>
        <w:widowControl w:val="0"/>
        <w:spacing w:line="276" w:lineRule="auto"/>
        <w:rPr>
          <w:rFonts w:ascii="Tahoma" w:hAnsi="Tahoma" w:cs="Tahoma"/>
          <w:i/>
          <w:sz w:val="18"/>
          <w:szCs w:val="18"/>
        </w:rPr>
      </w:pPr>
      <w:r w:rsidRPr="0095239D">
        <w:rPr>
          <w:rFonts w:ascii="Tahoma" w:hAnsi="Tahoma" w:cs="Tahoma"/>
          <w:i/>
          <w:sz w:val="18"/>
          <w:szCs w:val="18"/>
        </w:rPr>
        <w:t>Št. izvajalca</w:t>
      </w:r>
      <w:r w:rsidR="004A4BBB" w:rsidRPr="0095239D">
        <w:rPr>
          <w:rFonts w:ascii="Tahoma" w:hAnsi="Tahoma" w:cs="Tahoma"/>
          <w:i/>
          <w:sz w:val="18"/>
          <w:szCs w:val="18"/>
        </w:rPr>
        <w:t>:   _________</w:t>
      </w:r>
    </w:p>
    <w:p w14:paraId="56FD7034" w14:textId="77777777" w:rsidR="00AE416A" w:rsidRPr="0095239D" w:rsidRDefault="00AE416A" w:rsidP="00D633AA">
      <w:pPr>
        <w:widowControl w:val="0"/>
        <w:rPr>
          <w:rFonts w:ascii="Tahoma" w:hAnsi="Tahoma" w:cs="Tahoma"/>
          <w:sz w:val="22"/>
          <w:szCs w:val="22"/>
        </w:rPr>
      </w:pPr>
    </w:p>
    <w:p w14:paraId="53C64F8F" w14:textId="77777777" w:rsidR="006211C9" w:rsidRPr="0095239D" w:rsidRDefault="006211C9" w:rsidP="00D633AA">
      <w:pPr>
        <w:widowControl w:val="0"/>
        <w:rPr>
          <w:rFonts w:ascii="Tahoma" w:hAnsi="Tahoma" w:cs="Tahoma"/>
          <w:sz w:val="22"/>
          <w:szCs w:val="22"/>
        </w:rPr>
      </w:pPr>
    </w:p>
    <w:p w14:paraId="79E70487" w14:textId="77777777" w:rsidR="000576E2" w:rsidRPr="0095239D" w:rsidRDefault="000576E2" w:rsidP="00D633AA">
      <w:pPr>
        <w:widowControl w:val="0"/>
        <w:jc w:val="center"/>
        <w:outlineLvl w:val="0"/>
        <w:rPr>
          <w:rFonts w:ascii="Tahoma" w:hAnsi="Tahoma" w:cs="Tahoma"/>
          <w:b/>
          <w:sz w:val="23"/>
          <w:szCs w:val="23"/>
        </w:rPr>
      </w:pPr>
      <w:r w:rsidRPr="0095239D">
        <w:rPr>
          <w:rFonts w:ascii="Tahoma" w:hAnsi="Tahoma" w:cs="Tahoma"/>
          <w:b/>
          <w:sz w:val="23"/>
          <w:szCs w:val="23"/>
        </w:rPr>
        <w:t xml:space="preserve">OKVIRNI SPORAZUM </w:t>
      </w:r>
    </w:p>
    <w:p w14:paraId="2EA5983E" w14:textId="22A2216D" w:rsidR="00AE416A" w:rsidRPr="0095239D" w:rsidRDefault="004D1C49" w:rsidP="00D633AA">
      <w:pPr>
        <w:widowControl w:val="0"/>
        <w:jc w:val="center"/>
        <w:outlineLvl w:val="0"/>
        <w:rPr>
          <w:rFonts w:ascii="Tahoma" w:hAnsi="Tahoma" w:cs="Tahoma"/>
          <w:b/>
          <w:sz w:val="24"/>
          <w:szCs w:val="22"/>
        </w:rPr>
      </w:pPr>
      <w:r w:rsidRPr="0095239D">
        <w:rPr>
          <w:rFonts w:ascii="Tahoma" w:hAnsi="Tahoma" w:cs="Tahoma"/>
          <w:b/>
          <w:sz w:val="24"/>
          <w:szCs w:val="22"/>
        </w:rPr>
        <w:t>STROKOVNA PODPORA ZA SPECIFIČNA ELEKTROTEHNIČNA PODROČJA NA PROJEKTU BIOMASA</w:t>
      </w:r>
    </w:p>
    <w:p w14:paraId="21CE5D44" w14:textId="77777777" w:rsidR="00AE416A" w:rsidRPr="0095239D" w:rsidRDefault="00AE416A" w:rsidP="00D633AA">
      <w:pPr>
        <w:widowControl w:val="0"/>
        <w:jc w:val="both"/>
        <w:rPr>
          <w:rFonts w:ascii="Tahoma" w:hAnsi="Tahoma" w:cs="Tahoma"/>
          <w:b/>
        </w:rPr>
      </w:pPr>
    </w:p>
    <w:p w14:paraId="04DCABE9" w14:textId="77777777" w:rsidR="003E45C0" w:rsidRPr="0095239D" w:rsidRDefault="00C51D64" w:rsidP="00D633AA">
      <w:pPr>
        <w:widowControl w:val="0"/>
        <w:rPr>
          <w:rFonts w:ascii="Tahoma" w:hAnsi="Tahoma" w:cs="Tahoma"/>
        </w:rPr>
      </w:pPr>
      <w:r w:rsidRPr="0095239D">
        <w:rPr>
          <w:rFonts w:ascii="Tahoma" w:hAnsi="Tahoma" w:cs="Tahoma"/>
        </w:rPr>
        <w:t>ki ga</w:t>
      </w:r>
      <w:r w:rsidR="003E45C0" w:rsidRPr="0095239D">
        <w:rPr>
          <w:rFonts w:ascii="Tahoma" w:hAnsi="Tahoma" w:cs="Tahoma"/>
        </w:rPr>
        <w:t xml:space="preserve"> skleneta</w:t>
      </w:r>
    </w:p>
    <w:p w14:paraId="20BBB195" w14:textId="77777777" w:rsidR="003E45C0" w:rsidRPr="0095239D" w:rsidRDefault="003E45C0" w:rsidP="00D633AA">
      <w:pPr>
        <w:widowControl w:val="0"/>
        <w:tabs>
          <w:tab w:val="left" w:pos="1702"/>
        </w:tabs>
        <w:ind w:left="1701" w:hanging="1701"/>
        <w:rPr>
          <w:rFonts w:ascii="Tahoma" w:hAnsi="Tahoma" w:cs="Tahoma"/>
        </w:rPr>
      </w:pPr>
    </w:p>
    <w:p w14:paraId="5B9873D9" w14:textId="77777777" w:rsidR="007E5F84" w:rsidRPr="0095239D" w:rsidRDefault="007E5F84" w:rsidP="00D633AA">
      <w:pPr>
        <w:widowControl w:val="0"/>
        <w:ind w:left="1650" w:hanging="1650"/>
        <w:jc w:val="both"/>
        <w:rPr>
          <w:rFonts w:ascii="Tahoma" w:hAnsi="Tahoma" w:cs="Tahoma"/>
        </w:rPr>
      </w:pPr>
      <w:r w:rsidRPr="0095239D">
        <w:rPr>
          <w:rFonts w:ascii="Tahoma" w:hAnsi="Tahoma" w:cs="Tahoma"/>
          <w:b/>
        </w:rPr>
        <w:t>Naročnik:</w:t>
      </w:r>
      <w:r w:rsidRPr="0095239D">
        <w:rPr>
          <w:rFonts w:ascii="Tahoma" w:hAnsi="Tahoma" w:cs="Tahoma"/>
        </w:rPr>
        <w:tab/>
      </w:r>
      <w:r w:rsidRPr="0095239D">
        <w:rPr>
          <w:rFonts w:ascii="Tahoma" w:hAnsi="Tahoma" w:cs="Tahoma"/>
          <w:b/>
          <w:snapToGrid w:val="0"/>
        </w:rPr>
        <w:t xml:space="preserve">JAVNO PODJETJE ENERGETIKA LJUBLJANA </w:t>
      </w:r>
      <w:proofErr w:type="spellStart"/>
      <w:r w:rsidRPr="0095239D">
        <w:rPr>
          <w:rFonts w:ascii="Tahoma" w:hAnsi="Tahoma" w:cs="Tahoma"/>
          <w:b/>
          <w:snapToGrid w:val="0"/>
        </w:rPr>
        <w:t>d.o.o</w:t>
      </w:r>
      <w:proofErr w:type="spellEnd"/>
      <w:r w:rsidRPr="0095239D">
        <w:rPr>
          <w:rFonts w:ascii="Tahoma" w:hAnsi="Tahoma" w:cs="Tahoma"/>
          <w:b/>
          <w:snapToGrid w:val="0"/>
        </w:rPr>
        <w:t>.</w:t>
      </w:r>
      <w:r w:rsidRPr="0095239D">
        <w:rPr>
          <w:rFonts w:ascii="Tahoma" w:hAnsi="Tahoma" w:cs="Tahoma"/>
          <w:snapToGrid w:val="0"/>
        </w:rPr>
        <w:t xml:space="preserve">, Verovškova ulica 62, 1000 Ljubljana, ki ga zastopa direktor Samo Lozej </w:t>
      </w:r>
    </w:p>
    <w:p w14:paraId="02A13A0E" w14:textId="77777777" w:rsidR="007E5F84" w:rsidRPr="0095239D" w:rsidRDefault="007E5F84" w:rsidP="00D633AA">
      <w:pPr>
        <w:widowControl w:val="0"/>
        <w:ind w:left="2410" w:hanging="760"/>
        <w:jc w:val="both"/>
        <w:rPr>
          <w:rFonts w:ascii="Tahoma" w:hAnsi="Tahoma" w:cs="Tahoma"/>
        </w:rPr>
      </w:pPr>
      <w:r w:rsidRPr="0095239D">
        <w:rPr>
          <w:rFonts w:ascii="Tahoma" w:hAnsi="Tahoma" w:cs="Tahoma"/>
        </w:rPr>
        <w:t>identifikacijska številka za DDV: SI23034033</w:t>
      </w:r>
    </w:p>
    <w:p w14:paraId="7E3CE5FA" w14:textId="77777777" w:rsidR="007E5F84" w:rsidRPr="0095239D" w:rsidRDefault="007E5F84" w:rsidP="00D633AA">
      <w:pPr>
        <w:widowControl w:val="0"/>
        <w:ind w:left="2410" w:hanging="760"/>
        <w:jc w:val="both"/>
        <w:rPr>
          <w:rFonts w:ascii="Tahoma" w:hAnsi="Tahoma" w:cs="Tahoma"/>
        </w:rPr>
      </w:pPr>
      <w:r w:rsidRPr="0095239D">
        <w:rPr>
          <w:rFonts w:ascii="Tahoma" w:hAnsi="Tahoma" w:cs="Tahoma"/>
        </w:rPr>
        <w:t>matična številka: 5226406000</w:t>
      </w:r>
    </w:p>
    <w:p w14:paraId="014F9F30" w14:textId="77777777" w:rsidR="007E5F84" w:rsidRPr="0095239D" w:rsidRDefault="007E5F84" w:rsidP="00D633AA">
      <w:pPr>
        <w:widowControl w:val="0"/>
        <w:ind w:left="2410" w:hanging="760"/>
        <w:jc w:val="both"/>
        <w:rPr>
          <w:rFonts w:ascii="Tahoma" w:hAnsi="Tahoma" w:cs="Tahoma"/>
          <w:sz w:val="10"/>
        </w:rPr>
      </w:pPr>
    </w:p>
    <w:p w14:paraId="669AA61D" w14:textId="77777777" w:rsidR="007E5F84" w:rsidRPr="0095239D" w:rsidRDefault="007E5F84" w:rsidP="00D633AA">
      <w:pPr>
        <w:widowControl w:val="0"/>
        <w:ind w:left="2410" w:hanging="760"/>
        <w:jc w:val="both"/>
        <w:rPr>
          <w:rFonts w:ascii="Tahoma" w:hAnsi="Tahoma" w:cs="Tahoma"/>
        </w:rPr>
      </w:pPr>
      <w:r w:rsidRPr="0095239D">
        <w:rPr>
          <w:rFonts w:ascii="Tahoma" w:hAnsi="Tahoma" w:cs="Tahoma"/>
        </w:rPr>
        <w:t>(v nadaljevanju: naročnik),</w:t>
      </w:r>
    </w:p>
    <w:p w14:paraId="55E390C9" w14:textId="77777777" w:rsidR="003E45C0" w:rsidRPr="0095239D" w:rsidRDefault="003E45C0" w:rsidP="00D633AA">
      <w:pPr>
        <w:widowControl w:val="0"/>
        <w:tabs>
          <w:tab w:val="left" w:pos="1843"/>
        </w:tabs>
        <w:jc w:val="both"/>
        <w:rPr>
          <w:rFonts w:ascii="Tahoma" w:hAnsi="Tahoma" w:cs="Tahoma"/>
        </w:rPr>
      </w:pPr>
    </w:p>
    <w:p w14:paraId="163643B1" w14:textId="77777777" w:rsidR="003E45C0" w:rsidRPr="0095239D" w:rsidRDefault="003E45C0" w:rsidP="00D633AA">
      <w:pPr>
        <w:widowControl w:val="0"/>
        <w:tabs>
          <w:tab w:val="left" w:pos="1702"/>
        </w:tabs>
        <w:rPr>
          <w:rFonts w:ascii="Tahoma" w:hAnsi="Tahoma" w:cs="Tahoma"/>
        </w:rPr>
      </w:pPr>
      <w:r w:rsidRPr="0095239D">
        <w:rPr>
          <w:rFonts w:ascii="Tahoma" w:hAnsi="Tahoma" w:cs="Tahoma"/>
        </w:rPr>
        <w:t xml:space="preserve">ter </w:t>
      </w:r>
    </w:p>
    <w:p w14:paraId="3ACF9A85" w14:textId="77777777" w:rsidR="003E45C0" w:rsidRPr="0095239D" w:rsidRDefault="003E45C0" w:rsidP="00D633AA">
      <w:pPr>
        <w:widowControl w:val="0"/>
        <w:tabs>
          <w:tab w:val="left" w:pos="1702"/>
        </w:tabs>
        <w:rPr>
          <w:rFonts w:ascii="Tahoma" w:hAnsi="Tahoma" w:cs="Tahoma"/>
          <w:b/>
        </w:rPr>
      </w:pPr>
    </w:p>
    <w:p w14:paraId="4967A327" w14:textId="77777777" w:rsidR="007E5F84" w:rsidRPr="0095239D" w:rsidRDefault="007E5F84" w:rsidP="00D633AA">
      <w:pPr>
        <w:widowControl w:val="0"/>
        <w:ind w:left="1701" w:hanging="1701"/>
        <w:jc w:val="both"/>
        <w:rPr>
          <w:rFonts w:ascii="Tahoma" w:hAnsi="Tahoma" w:cs="Tahoma"/>
        </w:rPr>
      </w:pPr>
      <w:r w:rsidRPr="0095239D">
        <w:rPr>
          <w:rFonts w:ascii="Tahoma" w:hAnsi="Tahoma" w:cs="Tahoma"/>
          <w:b/>
        </w:rPr>
        <w:t>Izvajalec:</w:t>
      </w:r>
      <w:r w:rsidRPr="0095239D">
        <w:rPr>
          <w:rFonts w:ascii="Tahoma" w:hAnsi="Tahoma" w:cs="Tahoma"/>
          <w:b/>
        </w:rPr>
        <w:tab/>
      </w:r>
      <w:r w:rsidRPr="0095239D">
        <w:rPr>
          <w:rFonts w:ascii="Tahoma" w:hAnsi="Tahoma" w:cs="Tahoma"/>
        </w:rPr>
        <w:t>_________________</w:t>
      </w:r>
      <w:r w:rsidR="00257086" w:rsidRPr="0095239D">
        <w:rPr>
          <w:rFonts w:ascii="Tahoma" w:hAnsi="Tahoma" w:cs="Tahoma"/>
        </w:rPr>
        <w:t>_______________________________</w:t>
      </w:r>
      <w:r w:rsidRPr="0095239D">
        <w:rPr>
          <w:rFonts w:ascii="Tahoma" w:hAnsi="Tahoma" w:cs="Tahoma"/>
        </w:rPr>
        <w:t xml:space="preserve">______________________, ki ga zastopa: ______________________________ </w:t>
      </w:r>
    </w:p>
    <w:p w14:paraId="27EAE9E8" w14:textId="77777777" w:rsidR="007E5F84" w:rsidRPr="0095239D" w:rsidRDefault="007E5F84" w:rsidP="00D633AA">
      <w:pPr>
        <w:widowControl w:val="0"/>
        <w:tabs>
          <w:tab w:val="left" w:pos="5104"/>
        </w:tabs>
        <w:ind w:left="1701" w:hanging="1842"/>
        <w:jc w:val="both"/>
        <w:rPr>
          <w:rFonts w:ascii="Tahoma" w:hAnsi="Tahoma" w:cs="Tahoma"/>
        </w:rPr>
      </w:pPr>
      <w:r w:rsidRPr="0095239D">
        <w:rPr>
          <w:rFonts w:ascii="Tahoma" w:hAnsi="Tahoma" w:cs="Tahoma"/>
        </w:rPr>
        <w:tab/>
        <w:t>številka transakcijskega računa: ___________________________ pri</w:t>
      </w:r>
    </w:p>
    <w:p w14:paraId="7A1C41D8" w14:textId="77777777" w:rsidR="007E5F84" w:rsidRPr="0095239D" w:rsidRDefault="007E5F84" w:rsidP="00D633AA">
      <w:pPr>
        <w:widowControl w:val="0"/>
        <w:ind w:left="1701"/>
        <w:jc w:val="both"/>
        <w:rPr>
          <w:rFonts w:ascii="Tahoma" w:hAnsi="Tahoma" w:cs="Tahoma"/>
        </w:rPr>
      </w:pPr>
      <w:r w:rsidRPr="0095239D">
        <w:rPr>
          <w:rFonts w:ascii="Tahoma" w:hAnsi="Tahoma" w:cs="Tahoma"/>
        </w:rPr>
        <w:t>identifikacijska številka za DDV: _________________________</w:t>
      </w:r>
    </w:p>
    <w:p w14:paraId="2916F022" w14:textId="77777777" w:rsidR="007E5F84" w:rsidRPr="0095239D" w:rsidRDefault="007E5F84" w:rsidP="00D633AA">
      <w:pPr>
        <w:widowControl w:val="0"/>
        <w:ind w:left="1701"/>
        <w:jc w:val="both"/>
        <w:rPr>
          <w:rFonts w:ascii="Tahoma" w:hAnsi="Tahoma" w:cs="Tahoma"/>
        </w:rPr>
      </w:pPr>
      <w:r w:rsidRPr="0095239D">
        <w:rPr>
          <w:rFonts w:ascii="Tahoma" w:hAnsi="Tahoma" w:cs="Tahoma"/>
        </w:rPr>
        <w:t>matična številka: ______________________</w:t>
      </w:r>
    </w:p>
    <w:p w14:paraId="70071B25" w14:textId="77777777" w:rsidR="007E5F84" w:rsidRPr="0095239D" w:rsidRDefault="007E5F84" w:rsidP="00D633AA">
      <w:pPr>
        <w:widowControl w:val="0"/>
        <w:rPr>
          <w:sz w:val="10"/>
        </w:rPr>
      </w:pPr>
    </w:p>
    <w:p w14:paraId="5BA94FA1" w14:textId="77777777" w:rsidR="007E5F84" w:rsidRPr="0095239D" w:rsidRDefault="007E5F84" w:rsidP="00D633AA">
      <w:pPr>
        <w:widowControl w:val="0"/>
        <w:ind w:left="852" w:firstLine="849"/>
        <w:rPr>
          <w:strike/>
        </w:rPr>
      </w:pPr>
      <w:r w:rsidRPr="0095239D">
        <w:rPr>
          <w:rFonts w:ascii="Tahoma" w:hAnsi="Tahoma" w:cs="Tahoma"/>
        </w:rPr>
        <w:t>(v nadaljevanju: izvajalec)</w:t>
      </w:r>
    </w:p>
    <w:p w14:paraId="0960B0A1" w14:textId="77777777" w:rsidR="00AE416A" w:rsidRPr="0095239D" w:rsidRDefault="00AE416A" w:rsidP="00D633AA">
      <w:pPr>
        <w:widowControl w:val="0"/>
        <w:rPr>
          <w:rFonts w:ascii="Tahoma" w:hAnsi="Tahoma" w:cs="Tahoma"/>
        </w:rPr>
      </w:pPr>
    </w:p>
    <w:p w14:paraId="5D64BB7F" w14:textId="77777777" w:rsidR="00AE416A" w:rsidRPr="0095239D" w:rsidRDefault="00AE416A" w:rsidP="00D633AA">
      <w:pPr>
        <w:widowControl w:val="0"/>
        <w:rPr>
          <w:rFonts w:ascii="Tahoma" w:hAnsi="Tahoma" w:cs="Tahoma"/>
        </w:rPr>
      </w:pPr>
    </w:p>
    <w:p w14:paraId="7C79DB03" w14:textId="77777777" w:rsidR="0077553B" w:rsidRPr="0095239D" w:rsidRDefault="004A4BBB" w:rsidP="00D633AA">
      <w:pPr>
        <w:widowControl w:val="0"/>
        <w:rPr>
          <w:rFonts w:ascii="Tahoma" w:hAnsi="Tahoma" w:cs="Tahoma"/>
        </w:rPr>
      </w:pPr>
      <w:r w:rsidRPr="0095239D">
        <w:rPr>
          <w:rFonts w:ascii="Tahoma" w:hAnsi="Tahoma" w:cs="Tahoma"/>
        </w:rPr>
        <w:t xml:space="preserve"> </w:t>
      </w:r>
    </w:p>
    <w:p w14:paraId="69D40729" w14:textId="77777777" w:rsidR="00790C50" w:rsidRPr="0095239D" w:rsidRDefault="00790C50" w:rsidP="00D633AA">
      <w:pPr>
        <w:widowControl w:val="0"/>
        <w:rPr>
          <w:rFonts w:ascii="Tahoma" w:hAnsi="Tahoma" w:cs="Tahoma"/>
        </w:rPr>
      </w:pPr>
    </w:p>
    <w:p w14:paraId="0623A084" w14:textId="77777777" w:rsidR="00790C50" w:rsidRPr="0095239D" w:rsidRDefault="00790C50" w:rsidP="00D633AA">
      <w:pPr>
        <w:widowControl w:val="0"/>
        <w:rPr>
          <w:rFonts w:ascii="Tahoma" w:hAnsi="Tahoma" w:cs="Tahoma"/>
        </w:rPr>
      </w:pPr>
    </w:p>
    <w:p w14:paraId="2AC762FA" w14:textId="77777777" w:rsidR="00C23EE9" w:rsidRPr="0095239D" w:rsidRDefault="00C23EE9" w:rsidP="00D633AA">
      <w:pPr>
        <w:widowControl w:val="0"/>
        <w:spacing w:line="276" w:lineRule="auto"/>
        <w:jc w:val="both"/>
        <w:rPr>
          <w:rFonts w:ascii="Tahoma" w:hAnsi="Tahoma" w:cs="Tahoma"/>
          <w:b/>
        </w:rPr>
      </w:pPr>
      <w:r w:rsidRPr="0095239D">
        <w:rPr>
          <w:rFonts w:ascii="Tahoma" w:hAnsi="Tahoma" w:cs="Tahoma"/>
          <w:b/>
        </w:rPr>
        <w:t xml:space="preserve">Uvodne določbe </w:t>
      </w:r>
      <w:r w:rsidRPr="0095239D">
        <w:rPr>
          <w:rFonts w:ascii="Tahoma" w:hAnsi="Tahoma" w:cs="Tahoma"/>
          <w:b/>
          <w:bCs/>
        </w:rPr>
        <w:t>in obdobje veljavnosti okvirnega sporazuma</w:t>
      </w:r>
    </w:p>
    <w:p w14:paraId="3E2CD6BB" w14:textId="77777777" w:rsidR="00C23EE9" w:rsidRPr="0095239D" w:rsidRDefault="00C23EE9" w:rsidP="00D633AA">
      <w:pPr>
        <w:widowControl w:val="0"/>
        <w:jc w:val="both"/>
        <w:rPr>
          <w:rFonts w:ascii="Tahoma" w:hAnsi="Tahoma" w:cs="Tahoma"/>
          <w:b/>
        </w:rPr>
      </w:pPr>
      <w:r w:rsidRPr="0095239D">
        <w:rPr>
          <w:rFonts w:ascii="Tahoma" w:hAnsi="Tahoma" w:cs="Tahoma"/>
          <w:b/>
        </w:rPr>
        <w:t xml:space="preserve"> </w:t>
      </w:r>
    </w:p>
    <w:p w14:paraId="59368977" w14:textId="77777777" w:rsidR="00C23EE9" w:rsidRPr="0095239D" w:rsidRDefault="00C23EE9" w:rsidP="00D633AA">
      <w:pPr>
        <w:widowControl w:val="0"/>
        <w:numPr>
          <w:ilvl w:val="0"/>
          <w:numId w:val="15"/>
        </w:numPr>
        <w:tabs>
          <w:tab w:val="num" w:pos="720"/>
        </w:tabs>
        <w:spacing w:line="276" w:lineRule="auto"/>
        <w:ind w:left="714" w:hanging="357"/>
        <w:jc w:val="center"/>
        <w:rPr>
          <w:rFonts w:ascii="Tahoma" w:hAnsi="Tahoma" w:cs="Tahoma"/>
          <w:bCs/>
        </w:rPr>
      </w:pPr>
      <w:r w:rsidRPr="0095239D">
        <w:rPr>
          <w:rFonts w:ascii="Tahoma" w:hAnsi="Tahoma" w:cs="Tahoma"/>
          <w:bCs/>
        </w:rPr>
        <w:t xml:space="preserve">člen </w:t>
      </w:r>
    </w:p>
    <w:p w14:paraId="1C4489A7" w14:textId="77777777" w:rsidR="00C23EE9" w:rsidRPr="0095239D" w:rsidRDefault="00C23EE9" w:rsidP="00D633AA">
      <w:pPr>
        <w:widowControl w:val="0"/>
        <w:jc w:val="both"/>
        <w:rPr>
          <w:rFonts w:ascii="Tahoma" w:hAnsi="Tahoma" w:cs="Tahoma"/>
        </w:rPr>
      </w:pPr>
    </w:p>
    <w:p w14:paraId="0C6182F8" w14:textId="77777777" w:rsidR="00C23EE9" w:rsidRPr="0095239D" w:rsidRDefault="00C23EE9" w:rsidP="00D633AA">
      <w:pPr>
        <w:widowControl w:val="0"/>
        <w:jc w:val="both"/>
        <w:rPr>
          <w:rFonts w:ascii="Tahoma" w:hAnsi="Tahoma" w:cs="Tahoma"/>
        </w:rPr>
      </w:pPr>
      <w:r w:rsidRPr="0095239D">
        <w:rPr>
          <w:rFonts w:ascii="Tahoma" w:hAnsi="Tahoma" w:cs="Tahoma"/>
        </w:rPr>
        <w:t xml:space="preserve">Stranki tega okvirnega sporazuma ugotavljata:   </w:t>
      </w:r>
    </w:p>
    <w:p w14:paraId="13EA1985" w14:textId="322FA54F" w:rsidR="00C23EE9" w:rsidRPr="0095239D" w:rsidRDefault="00C23EE9" w:rsidP="00D633AA">
      <w:pPr>
        <w:widowControl w:val="0"/>
        <w:numPr>
          <w:ilvl w:val="0"/>
          <w:numId w:val="13"/>
        </w:numPr>
        <w:ind w:left="567"/>
        <w:jc w:val="both"/>
        <w:rPr>
          <w:rFonts w:ascii="Tahoma" w:hAnsi="Tahoma" w:cs="Tahoma"/>
          <w:bCs/>
        </w:rPr>
      </w:pPr>
      <w:r w:rsidRPr="0095239D">
        <w:rPr>
          <w:rFonts w:ascii="Tahoma" w:hAnsi="Tahoma" w:cs="Tahoma"/>
        </w:rPr>
        <w:t xml:space="preserve">da je </w:t>
      </w:r>
      <w:r w:rsidRPr="0095239D">
        <w:rPr>
          <w:rFonts w:ascii="Tahoma" w:hAnsi="Tahoma" w:cs="Tahoma"/>
          <w:bCs/>
        </w:rPr>
        <w:t xml:space="preserve">JAVNI HOLDING Ljubljana, </w:t>
      </w:r>
      <w:proofErr w:type="spellStart"/>
      <w:r w:rsidRPr="0095239D">
        <w:rPr>
          <w:rFonts w:ascii="Tahoma" w:hAnsi="Tahoma" w:cs="Tahoma"/>
          <w:bCs/>
        </w:rPr>
        <w:t>d.o.o</w:t>
      </w:r>
      <w:proofErr w:type="spellEnd"/>
      <w:r w:rsidRPr="0095239D">
        <w:rPr>
          <w:rFonts w:ascii="Tahoma" w:hAnsi="Tahoma" w:cs="Tahoma"/>
          <w:bCs/>
        </w:rPr>
        <w:t xml:space="preserve">., Verovškova ulica 70, 1000 Ljubljana na podlagi pooblastila naročnika in organizacijskega navodila JAVNEGA HOLDINGA Ljubljana, </w:t>
      </w:r>
      <w:proofErr w:type="spellStart"/>
      <w:r w:rsidRPr="0095239D">
        <w:rPr>
          <w:rFonts w:ascii="Tahoma" w:hAnsi="Tahoma" w:cs="Tahoma"/>
          <w:bCs/>
        </w:rPr>
        <w:t>d.o.o</w:t>
      </w:r>
      <w:proofErr w:type="spellEnd"/>
      <w:r w:rsidRPr="0095239D">
        <w:rPr>
          <w:rFonts w:ascii="Tahoma" w:hAnsi="Tahoma" w:cs="Tahoma"/>
          <w:bCs/>
        </w:rPr>
        <w:t xml:space="preserve">. in povezanih javnih podjetij o izvajanju javnih naročil, izvedel postopek oddaje javnega naročila št. </w:t>
      </w:r>
      <w:r w:rsidR="004D1C49" w:rsidRPr="0095239D">
        <w:rPr>
          <w:rFonts w:ascii="Tahoma" w:hAnsi="Tahoma" w:cs="Tahoma"/>
        </w:rPr>
        <w:t>ENLJ-VOD-SP-474/25</w:t>
      </w:r>
      <w:r w:rsidRPr="0095239D">
        <w:rPr>
          <w:rFonts w:ascii="Tahoma" w:hAnsi="Tahoma" w:cs="Tahoma"/>
        </w:rPr>
        <w:t xml:space="preserve"> </w:t>
      </w:r>
      <w:r w:rsidR="008A54D3" w:rsidRPr="0095239D">
        <w:rPr>
          <w:rFonts w:ascii="Tahoma" w:hAnsi="Tahoma" w:cs="Tahoma"/>
        </w:rPr>
        <w:t>–</w:t>
      </w:r>
      <w:r w:rsidRPr="0095239D">
        <w:rPr>
          <w:rFonts w:ascii="Tahoma" w:hAnsi="Tahoma" w:cs="Tahoma"/>
        </w:rPr>
        <w:t xml:space="preserve"> </w:t>
      </w:r>
      <w:r w:rsidR="008A54D3" w:rsidRPr="0095239D">
        <w:rPr>
          <w:rFonts w:ascii="Tahoma" w:hAnsi="Tahoma" w:cs="Tahoma"/>
        </w:rPr>
        <w:t>»</w:t>
      </w:r>
      <w:r w:rsidR="004D1C49" w:rsidRPr="0095239D">
        <w:rPr>
          <w:rFonts w:ascii="Tahoma" w:hAnsi="Tahoma" w:cs="Tahoma"/>
        </w:rPr>
        <w:t>Strokovna podpora za specifična elektrotehnična področja na projektu BIOMASA</w:t>
      </w:r>
      <w:r w:rsidR="008A54D3" w:rsidRPr="0095239D">
        <w:rPr>
          <w:rFonts w:ascii="Tahoma" w:hAnsi="Tahoma" w:cs="Tahoma"/>
        </w:rPr>
        <w:t>«</w:t>
      </w:r>
      <w:r w:rsidRPr="0095239D">
        <w:rPr>
          <w:rFonts w:ascii="Tahoma" w:hAnsi="Tahoma" w:cs="Tahoma"/>
          <w:bCs/>
        </w:rPr>
        <w:t>, po postopku naročila male vrednosti z upoštevanjem 47. člena Zakona o javnem naročanju (Ur. l. RS, št. 91/15 in nadaljnji; v nadaljevanju: ZJN-3) (objavljeno na Portalu javnih naročil dne ___</w:t>
      </w:r>
      <w:r w:rsidR="003A3689" w:rsidRPr="0095239D">
        <w:rPr>
          <w:rFonts w:ascii="Tahoma" w:hAnsi="Tahoma" w:cs="Tahoma"/>
          <w:bCs/>
        </w:rPr>
        <w:t>___, pod št. objave ______</w:t>
      </w:r>
      <w:r w:rsidRPr="0095239D">
        <w:rPr>
          <w:rFonts w:ascii="Tahoma" w:hAnsi="Tahoma" w:cs="Tahoma"/>
          <w:bCs/>
        </w:rPr>
        <w:t xml:space="preserve">___), z namenom sklenitve </w:t>
      </w:r>
      <w:r w:rsidRPr="0095239D">
        <w:rPr>
          <w:rFonts w:ascii="Tahoma" w:hAnsi="Tahoma" w:cs="Tahoma"/>
        </w:rPr>
        <w:t>okvirnega sporazuma za »</w:t>
      </w:r>
      <w:r w:rsidR="004D1C49" w:rsidRPr="0095239D">
        <w:rPr>
          <w:rFonts w:ascii="Tahoma" w:hAnsi="Tahoma" w:cs="Tahoma"/>
          <w:bCs/>
        </w:rPr>
        <w:t>Strokovna podpora za specifična elektrotehnična področja na projektu BIOMASA</w:t>
      </w:r>
      <w:r w:rsidRPr="0095239D">
        <w:rPr>
          <w:rFonts w:ascii="Tahoma" w:hAnsi="Tahoma" w:cs="Tahoma"/>
          <w:bCs/>
        </w:rPr>
        <w:t xml:space="preserve">«, v katerem je naročnik izvajalca izbral na podlagi meril, pogojev in zahtev, opredeljenih v </w:t>
      </w:r>
      <w:r w:rsidRPr="0095239D">
        <w:rPr>
          <w:rFonts w:ascii="Tahoma" w:hAnsi="Tahoma" w:cs="Tahoma"/>
        </w:rPr>
        <w:t xml:space="preserve">dokumentaciji v zvezi z oddajo javnega naročila </w:t>
      </w:r>
      <w:r w:rsidRPr="0095239D">
        <w:rPr>
          <w:rFonts w:ascii="Tahoma" w:hAnsi="Tahoma" w:cs="Tahoma"/>
          <w:bCs/>
        </w:rPr>
        <w:t xml:space="preserve">št. </w:t>
      </w:r>
      <w:r w:rsidR="004D1C49" w:rsidRPr="0095239D">
        <w:rPr>
          <w:rFonts w:ascii="Tahoma" w:hAnsi="Tahoma" w:cs="Tahoma"/>
        </w:rPr>
        <w:t>ENLJ-VOD-SP-474/25</w:t>
      </w:r>
      <w:r w:rsidRPr="0095239D">
        <w:rPr>
          <w:rFonts w:ascii="Tahoma" w:hAnsi="Tahoma" w:cs="Tahoma"/>
        </w:rPr>
        <w:t xml:space="preserve"> </w:t>
      </w:r>
      <w:r w:rsidR="008A54D3" w:rsidRPr="0095239D">
        <w:rPr>
          <w:rFonts w:ascii="Tahoma" w:hAnsi="Tahoma" w:cs="Tahoma"/>
        </w:rPr>
        <w:t>–</w:t>
      </w:r>
      <w:r w:rsidRPr="0095239D">
        <w:rPr>
          <w:rFonts w:ascii="Tahoma" w:hAnsi="Tahoma" w:cs="Tahoma"/>
        </w:rPr>
        <w:t xml:space="preserve"> </w:t>
      </w:r>
      <w:r w:rsidR="008A54D3" w:rsidRPr="0095239D">
        <w:rPr>
          <w:rFonts w:ascii="Tahoma" w:hAnsi="Tahoma" w:cs="Tahoma"/>
        </w:rPr>
        <w:t>»</w:t>
      </w:r>
      <w:r w:rsidR="004D1C49" w:rsidRPr="0095239D">
        <w:rPr>
          <w:rFonts w:ascii="Tahoma" w:hAnsi="Tahoma" w:cs="Tahoma"/>
        </w:rPr>
        <w:t>Strokovna podpora za specifična elektrotehnična področja na projektu BIOMASA</w:t>
      </w:r>
      <w:r w:rsidR="008A54D3" w:rsidRPr="0095239D">
        <w:rPr>
          <w:rFonts w:ascii="Tahoma" w:hAnsi="Tahoma" w:cs="Tahoma"/>
        </w:rPr>
        <w:t>«</w:t>
      </w:r>
      <w:r w:rsidRPr="0095239D">
        <w:rPr>
          <w:rFonts w:ascii="Tahoma" w:hAnsi="Tahoma" w:cs="Tahoma"/>
        </w:rPr>
        <w:t xml:space="preserve"> (v nadaljevanju: razpisna dokumentacija)</w:t>
      </w:r>
      <w:r w:rsidRPr="0095239D">
        <w:rPr>
          <w:rFonts w:ascii="Tahoma" w:hAnsi="Tahoma" w:cs="Tahoma"/>
          <w:bCs/>
        </w:rPr>
        <w:t xml:space="preserve">;   </w:t>
      </w:r>
    </w:p>
    <w:p w14:paraId="16E1CA5A" w14:textId="77777777" w:rsidR="00C23EE9" w:rsidRPr="0095239D" w:rsidRDefault="00C23EE9" w:rsidP="00D633AA">
      <w:pPr>
        <w:widowControl w:val="0"/>
        <w:numPr>
          <w:ilvl w:val="0"/>
          <w:numId w:val="13"/>
        </w:numPr>
        <w:ind w:left="567"/>
        <w:jc w:val="both"/>
        <w:rPr>
          <w:rFonts w:ascii="Tahoma" w:hAnsi="Tahoma" w:cs="Tahoma"/>
        </w:rPr>
      </w:pPr>
      <w:r w:rsidRPr="0095239D">
        <w:rPr>
          <w:rFonts w:ascii="Tahoma" w:hAnsi="Tahoma" w:cs="Tahoma"/>
        </w:rPr>
        <w:t xml:space="preserve">da sta ponudba izvajalca št. _______ z dne _______ , katere sestavni del je končna ponudba izvajalca št. _______ z dne _______ z vsemi prilogami (v nadaljevanju: ponudba izvajalca) in razpisna dokumentacija z vsemi prilogami, sestavni del tega okvirnega sporazuma.     </w:t>
      </w:r>
    </w:p>
    <w:p w14:paraId="6F1C99A9" w14:textId="77777777" w:rsidR="00C23EE9" w:rsidRPr="0095239D" w:rsidRDefault="00C23EE9" w:rsidP="00D633AA">
      <w:pPr>
        <w:widowControl w:val="0"/>
        <w:jc w:val="both"/>
        <w:rPr>
          <w:rFonts w:ascii="Tahoma" w:hAnsi="Tahoma" w:cs="Tahoma"/>
        </w:rPr>
      </w:pPr>
    </w:p>
    <w:p w14:paraId="373FE6B9" w14:textId="3896D440" w:rsidR="00C23EE9" w:rsidRPr="0095239D" w:rsidRDefault="008A54D3" w:rsidP="00D633AA">
      <w:pPr>
        <w:widowControl w:val="0"/>
        <w:jc w:val="both"/>
        <w:rPr>
          <w:rFonts w:ascii="Tahoma" w:hAnsi="Tahoma" w:cs="Tahoma"/>
        </w:rPr>
      </w:pPr>
      <w:r w:rsidRPr="0095239D">
        <w:rPr>
          <w:rFonts w:ascii="Tahoma" w:hAnsi="Tahoma" w:cs="Tahoma"/>
        </w:rPr>
        <w:t xml:space="preserve">Okvirni sporazum se sklepa </w:t>
      </w:r>
      <w:r w:rsidRPr="0095239D">
        <w:rPr>
          <w:rFonts w:ascii="Tahoma" w:hAnsi="Tahoma" w:cs="Tahoma"/>
          <w:bCs/>
        </w:rPr>
        <w:t xml:space="preserve">za obdobje </w:t>
      </w:r>
      <w:r w:rsidR="008F5FA2" w:rsidRPr="0095239D">
        <w:rPr>
          <w:rFonts w:ascii="Tahoma" w:hAnsi="Tahoma" w:cs="Tahoma"/>
        </w:rPr>
        <w:t>48</w:t>
      </w:r>
      <w:r w:rsidRPr="0095239D">
        <w:rPr>
          <w:rFonts w:ascii="Tahoma" w:hAnsi="Tahoma" w:cs="Tahoma"/>
        </w:rPr>
        <w:t xml:space="preserve"> (</w:t>
      </w:r>
      <w:r w:rsidR="008F5FA2" w:rsidRPr="0095239D">
        <w:rPr>
          <w:rFonts w:ascii="Tahoma" w:hAnsi="Tahoma" w:cs="Tahoma"/>
        </w:rPr>
        <w:t>oseminštirideset</w:t>
      </w:r>
      <w:r w:rsidRPr="0095239D">
        <w:rPr>
          <w:rFonts w:ascii="Tahoma" w:hAnsi="Tahoma" w:cs="Tahoma"/>
        </w:rPr>
        <w:t xml:space="preserve">) mesecev </w:t>
      </w:r>
      <w:r w:rsidRPr="0095239D">
        <w:rPr>
          <w:rFonts w:ascii="Tahoma" w:hAnsi="Tahoma" w:cs="Tahoma"/>
          <w:bCs/>
        </w:rPr>
        <w:t xml:space="preserve">od dneva sklenitve </w:t>
      </w:r>
      <w:r w:rsidRPr="0095239D">
        <w:rPr>
          <w:rFonts w:ascii="Tahoma" w:hAnsi="Tahoma" w:cs="Tahoma"/>
        </w:rPr>
        <w:t xml:space="preserve">okvirnega sporazuma oziroma </w:t>
      </w:r>
      <w:r w:rsidR="004D783C" w:rsidRPr="0095239D">
        <w:rPr>
          <w:rFonts w:ascii="Tahoma" w:hAnsi="Tahoma" w:cs="Tahoma"/>
        </w:rPr>
        <w:t xml:space="preserve">največ </w:t>
      </w:r>
      <w:r w:rsidRPr="0095239D">
        <w:rPr>
          <w:rFonts w:ascii="Tahoma" w:hAnsi="Tahoma" w:cs="Tahoma"/>
        </w:rPr>
        <w:t>do izčrpanja ocenjene vrednosti okvirnega sporazuma, navedene v prvem odstavku 4. člena tega okvirnega sporazuma, kar nastopi prej</w:t>
      </w:r>
      <w:r w:rsidR="00C23EE9" w:rsidRPr="0095239D">
        <w:rPr>
          <w:rFonts w:ascii="Tahoma" w:hAnsi="Tahoma" w:cs="Tahoma"/>
        </w:rPr>
        <w:t>.</w:t>
      </w:r>
    </w:p>
    <w:p w14:paraId="29832AA3" w14:textId="77777777" w:rsidR="00C23EE9" w:rsidRPr="0095239D" w:rsidRDefault="00C23EE9" w:rsidP="00D633AA">
      <w:pPr>
        <w:widowControl w:val="0"/>
        <w:jc w:val="both"/>
        <w:rPr>
          <w:rFonts w:ascii="Tahoma" w:hAnsi="Tahoma" w:cs="Tahoma"/>
          <w:b/>
        </w:rPr>
      </w:pPr>
      <w:r w:rsidRPr="0095239D">
        <w:rPr>
          <w:rFonts w:ascii="Tahoma" w:hAnsi="Tahoma" w:cs="Tahoma"/>
          <w:b/>
        </w:rPr>
        <w:lastRenderedPageBreak/>
        <w:t xml:space="preserve">Predmet </w:t>
      </w:r>
      <w:r w:rsidRPr="0095239D">
        <w:rPr>
          <w:rFonts w:ascii="Tahoma" w:hAnsi="Tahoma" w:cs="Tahoma"/>
          <w:b/>
          <w:bCs/>
        </w:rPr>
        <w:t xml:space="preserve">okvirnega sporazuma   </w:t>
      </w:r>
    </w:p>
    <w:p w14:paraId="28078A7B" w14:textId="77777777" w:rsidR="00C23EE9" w:rsidRPr="0095239D" w:rsidRDefault="00C23EE9" w:rsidP="00D633AA">
      <w:pPr>
        <w:widowControl w:val="0"/>
        <w:numPr>
          <w:ilvl w:val="0"/>
          <w:numId w:val="15"/>
        </w:numPr>
        <w:tabs>
          <w:tab w:val="num" w:pos="720"/>
        </w:tabs>
        <w:ind w:left="714" w:hanging="357"/>
        <w:jc w:val="center"/>
        <w:rPr>
          <w:rFonts w:ascii="Tahoma" w:hAnsi="Tahoma" w:cs="Tahoma"/>
        </w:rPr>
      </w:pPr>
      <w:r w:rsidRPr="0095239D">
        <w:rPr>
          <w:rFonts w:ascii="Tahoma" w:hAnsi="Tahoma" w:cs="Tahoma"/>
        </w:rPr>
        <w:t>člen</w:t>
      </w:r>
    </w:p>
    <w:p w14:paraId="44584D4D" w14:textId="77777777" w:rsidR="00C23EE9" w:rsidRPr="0095239D" w:rsidRDefault="00C23EE9" w:rsidP="00D633AA">
      <w:pPr>
        <w:widowControl w:val="0"/>
        <w:jc w:val="both"/>
        <w:rPr>
          <w:rFonts w:ascii="Tahoma" w:hAnsi="Tahoma" w:cs="Tahoma"/>
        </w:rPr>
      </w:pPr>
    </w:p>
    <w:p w14:paraId="0A9A5ACB" w14:textId="4986E411" w:rsidR="00C23EE9" w:rsidRPr="0095239D" w:rsidRDefault="00C23EE9" w:rsidP="00D633AA">
      <w:pPr>
        <w:widowControl w:val="0"/>
        <w:numPr>
          <w:ilvl w:val="12"/>
          <w:numId w:val="0"/>
        </w:numPr>
        <w:tabs>
          <w:tab w:val="left" w:pos="567"/>
          <w:tab w:val="left" w:pos="5529"/>
          <w:tab w:val="right" w:pos="8505"/>
        </w:tabs>
        <w:ind w:right="-143"/>
        <w:jc w:val="both"/>
        <w:rPr>
          <w:rFonts w:ascii="Tahoma" w:hAnsi="Tahoma" w:cs="Tahoma"/>
          <w:szCs w:val="22"/>
        </w:rPr>
      </w:pPr>
      <w:r w:rsidRPr="0095239D">
        <w:rPr>
          <w:rFonts w:ascii="Tahoma" w:hAnsi="Tahoma" w:cs="Tahoma"/>
          <w:szCs w:val="22"/>
        </w:rPr>
        <w:t xml:space="preserve">Predmet okvirnega sporazuma je strokovna podpora za specifična elektrotehnična področja na projektu </w:t>
      </w:r>
      <w:r w:rsidR="00EE168E" w:rsidRPr="0095239D">
        <w:rPr>
          <w:rFonts w:ascii="Tahoma" w:hAnsi="Tahoma" w:cs="Tahoma"/>
          <w:szCs w:val="22"/>
        </w:rPr>
        <w:t>BIOMASA</w:t>
      </w:r>
      <w:r w:rsidR="00400483" w:rsidRPr="0095239D">
        <w:rPr>
          <w:rFonts w:ascii="Tahoma" w:hAnsi="Tahoma" w:cs="Tahoma"/>
          <w:szCs w:val="22"/>
        </w:rPr>
        <w:t xml:space="preserve">, to je izgradnja/rekonstrukcija bloka 1 iz premogovne tehnologije na </w:t>
      </w:r>
      <w:proofErr w:type="spellStart"/>
      <w:r w:rsidR="00400483" w:rsidRPr="0095239D">
        <w:rPr>
          <w:rFonts w:ascii="Tahoma" w:hAnsi="Tahoma" w:cs="Tahoma"/>
          <w:szCs w:val="22"/>
        </w:rPr>
        <w:t>biomasno</w:t>
      </w:r>
      <w:proofErr w:type="spellEnd"/>
      <w:r w:rsidR="00400483" w:rsidRPr="0095239D">
        <w:rPr>
          <w:rFonts w:ascii="Tahoma" w:hAnsi="Tahoma" w:cs="Tahoma"/>
          <w:szCs w:val="22"/>
        </w:rPr>
        <w:t xml:space="preserve"> tehnologijo v Termoelektrarni Toplarni Ljubljana (TE-TOL), Toplarniška ulica 19, Ljubljana, ki deluje znotraj JAVNEGA PODJETJA ENERGETIKA LJUBLJANA </w:t>
      </w:r>
      <w:proofErr w:type="spellStart"/>
      <w:r w:rsidR="00400483" w:rsidRPr="0095239D">
        <w:rPr>
          <w:rFonts w:ascii="Tahoma" w:hAnsi="Tahoma" w:cs="Tahoma"/>
          <w:szCs w:val="22"/>
        </w:rPr>
        <w:t>d.o.o</w:t>
      </w:r>
      <w:proofErr w:type="spellEnd"/>
      <w:r w:rsidR="00400483" w:rsidRPr="0095239D">
        <w:rPr>
          <w:rFonts w:ascii="Tahoma" w:hAnsi="Tahoma" w:cs="Tahoma"/>
          <w:szCs w:val="22"/>
        </w:rPr>
        <w:t>.</w:t>
      </w:r>
      <w:r w:rsidRPr="0095239D">
        <w:rPr>
          <w:rFonts w:ascii="Tahoma" w:hAnsi="Tahoma" w:cs="Tahoma"/>
          <w:szCs w:val="22"/>
        </w:rPr>
        <w:t xml:space="preserve"> (v nadaljevanju tudi: projekt </w:t>
      </w:r>
      <w:r w:rsidR="00AE7EAC" w:rsidRPr="0095239D">
        <w:rPr>
          <w:rFonts w:ascii="Tahoma" w:hAnsi="Tahoma" w:cs="Tahoma"/>
          <w:szCs w:val="22"/>
        </w:rPr>
        <w:t>BIOMASA</w:t>
      </w:r>
      <w:r w:rsidRPr="0095239D">
        <w:rPr>
          <w:rFonts w:ascii="Tahoma" w:hAnsi="Tahoma" w:cs="Tahoma"/>
          <w:szCs w:val="22"/>
        </w:rPr>
        <w:t xml:space="preserve"> in/ali projekt in/ali investicija)</w:t>
      </w:r>
      <w:r w:rsidR="00400483" w:rsidRPr="0095239D">
        <w:rPr>
          <w:rFonts w:ascii="Tahoma" w:hAnsi="Tahoma" w:cs="Tahoma"/>
          <w:szCs w:val="22"/>
        </w:rPr>
        <w:t>,</w:t>
      </w:r>
      <w:r w:rsidRPr="0095239D">
        <w:rPr>
          <w:rFonts w:ascii="Tahoma" w:hAnsi="Tahoma" w:cs="Tahoma"/>
          <w:szCs w:val="22"/>
        </w:rPr>
        <w:t xml:space="preserve"> kot je to opredeljeno v razpisni dokumentaciji naročnika in na podlagi ponudbe izvajalca, in sicer vse po pravilih stroke, s skrbnostjo dobrega strokovnjaka ter v skladu s tem okvirnim sporazumom </w:t>
      </w:r>
      <w:r w:rsidRPr="0095239D">
        <w:rPr>
          <w:rFonts w:ascii="Tahoma" w:hAnsi="Tahoma" w:cs="Tahoma"/>
        </w:rPr>
        <w:t xml:space="preserve">(v nadaljevanju tudi: storitev/ve in/ali dela in/ali predmet okvirnega sporazuma).   </w:t>
      </w:r>
    </w:p>
    <w:p w14:paraId="5E99CCB9" w14:textId="418CF50D" w:rsidR="00C23EE9" w:rsidRPr="0095239D" w:rsidRDefault="00C23EE9" w:rsidP="00D633AA">
      <w:pPr>
        <w:widowControl w:val="0"/>
        <w:numPr>
          <w:ilvl w:val="12"/>
          <w:numId w:val="0"/>
        </w:numPr>
        <w:tabs>
          <w:tab w:val="left" w:pos="567"/>
          <w:tab w:val="left" w:pos="5529"/>
          <w:tab w:val="right" w:pos="8505"/>
        </w:tabs>
        <w:jc w:val="both"/>
        <w:rPr>
          <w:rFonts w:ascii="Tahoma" w:hAnsi="Tahoma" w:cs="Tahoma"/>
        </w:rPr>
      </w:pPr>
    </w:p>
    <w:p w14:paraId="468C206F" w14:textId="1BC6B6BB" w:rsidR="00857419" w:rsidRPr="0095239D" w:rsidRDefault="00857419" w:rsidP="00857419">
      <w:pPr>
        <w:widowControl w:val="0"/>
        <w:numPr>
          <w:ilvl w:val="12"/>
          <w:numId w:val="0"/>
        </w:numPr>
        <w:adjustRightInd w:val="0"/>
        <w:jc w:val="both"/>
        <w:textAlignment w:val="baseline"/>
        <w:rPr>
          <w:rFonts w:ascii="Tahoma" w:hAnsi="Tahoma" w:cs="Tahoma"/>
          <w:szCs w:val="24"/>
        </w:rPr>
      </w:pPr>
      <w:r w:rsidRPr="0095239D">
        <w:rPr>
          <w:rFonts w:ascii="Tahoma" w:hAnsi="Tahoma" w:cs="Tahoma"/>
          <w:szCs w:val="24"/>
        </w:rPr>
        <w:t xml:space="preserve">Storitve, ki so podrobno opredeljene v priloga št. </w:t>
      </w:r>
      <w:r w:rsidR="008C6D5A" w:rsidRPr="0095239D">
        <w:rPr>
          <w:rFonts w:ascii="Tahoma" w:hAnsi="Tahoma" w:cs="Tahoma"/>
          <w:szCs w:val="24"/>
        </w:rPr>
        <w:t>3</w:t>
      </w:r>
      <w:r w:rsidRPr="0095239D">
        <w:rPr>
          <w:rFonts w:ascii="Tahoma" w:hAnsi="Tahoma" w:cs="Tahoma"/>
          <w:szCs w:val="24"/>
        </w:rPr>
        <w:t xml:space="preserve"> okvirnega sporazuma (</w:t>
      </w:r>
      <w:r w:rsidR="008C6D5A" w:rsidRPr="0095239D">
        <w:rPr>
          <w:rFonts w:ascii="Tahoma" w:hAnsi="Tahoma" w:cs="Tahoma"/>
          <w:szCs w:val="24"/>
        </w:rPr>
        <w:t>Tehnični del razpisne dokumentacije</w:t>
      </w:r>
      <w:r w:rsidRPr="0095239D">
        <w:rPr>
          <w:rFonts w:ascii="Tahoma" w:hAnsi="Tahoma" w:cs="Tahoma"/>
          <w:szCs w:val="24"/>
        </w:rPr>
        <w:t>), so razdeljene v dve poglavitni fazi, in sicer na:</w:t>
      </w:r>
      <w:r w:rsidR="008C6D5A" w:rsidRPr="0095239D">
        <w:rPr>
          <w:rFonts w:ascii="Tahoma" w:hAnsi="Tahoma" w:cs="Tahoma"/>
          <w:szCs w:val="24"/>
        </w:rPr>
        <w:t xml:space="preserve"> </w:t>
      </w:r>
    </w:p>
    <w:p w14:paraId="08C51486" w14:textId="77777777" w:rsidR="00857419" w:rsidRPr="0095239D" w:rsidRDefault="00857419" w:rsidP="00857419">
      <w:pPr>
        <w:pStyle w:val="Odstavekseznama"/>
        <w:widowControl w:val="0"/>
        <w:numPr>
          <w:ilvl w:val="0"/>
          <w:numId w:val="13"/>
        </w:numPr>
        <w:adjustRightInd w:val="0"/>
        <w:ind w:left="567" w:hanging="283"/>
        <w:jc w:val="both"/>
        <w:textAlignment w:val="baseline"/>
        <w:rPr>
          <w:rFonts w:ascii="Tahoma" w:hAnsi="Tahoma" w:cs="Tahoma"/>
          <w:szCs w:val="24"/>
        </w:rPr>
      </w:pPr>
      <w:r w:rsidRPr="0095239D">
        <w:rPr>
          <w:rFonts w:ascii="Tahoma" w:hAnsi="Tahoma" w:cs="Tahoma"/>
          <w:szCs w:val="24"/>
        </w:rPr>
        <w:t>Fazo A: Dejavnosti pred podpisom pogodbe z izvajalcem za izvedbo projekta BIOMASA (v nadaljevanju tudi: faza A),</w:t>
      </w:r>
    </w:p>
    <w:p w14:paraId="0BB11620" w14:textId="77777777" w:rsidR="00857419" w:rsidRPr="0095239D" w:rsidRDefault="00857419" w:rsidP="00857419">
      <w:pPr>
        <w:pStyle w:val="Odstavekseznama"/>
        <w:widowControl w:val="0"/>
        <w:numPr>
          <w:ilvl w:val="0"/>
          <w:numId w:val="13"/>
        </w:numPr>
        <w:adjustRightInd w:val="0"/>
        <w:ind w:left="567" w:hanging="283"/>
        <w:jc w:val="both"/>
        <w:textAlignment w:val="baseline"/>
        <w:rPr>
          <w:rFonts w:ascii="Tahoma" w:hAnsi="Tahoma" w:cs="Tahoma"/>
          <w:szCs w:val="24"/>
        </w:rPr>
      </w:pPr>
      <w:r w:rsidRPr="0095239D">
        <w:rPr>
          <w:rFonts w:ascii="Tahoma" w:hAnsi="Tahoma" w:cs="Tahoma"/>
          <w:szCs w:val="24"/>
        </w:rPr>
        <w:t xml:space="preserve">Fazo B: Dejavnosti po podpisu pogodbe za izvedbo projekta BIOMASA (v nadaljevanju tudi: faza B). </w:t>
      </w:r>
    </w:p>
    <w:p w14:paraId="058C010F" w14:textId="77777777" w:rsidR="00F91F46" w:rsidRPr="0095239D" w:rsidRDefault="00F91F46" w:rsidP="00D633AA">
      <w:pPr>
        <w:widowControl w:val="0"/>
        <w:autoSpaceDE w:val="0"/>
        <w:autoSpaceDN w:val="0"/>
        <w:adjustRightInd w:val="0"/>
        <w:jc w:val="both"/>
        <w:rPr>
          <w:rFonts w:ascii="Tahoma" w:hAnsi="Tahoma" w:cs="Tahoma"/>
        </w:rPr>
      </w:pPr>
    </w:p>
    <w:p w14:paraId="4D4FD123" w14:textId="1A13D2D5" w:rsidR="00C23EE9" w:rsidRPr="0095239D" w:rsidRDefault="00C23EE9" w:rsidP="00D633AA">
      <w:pPr>
        <w:widowControl w:val="0"/>
        <w:autoSpaceDE w:val="0"/>
        <w:autoSpaceDN w:val="0"/>
        <w:adjustRightInd w:val="0"/>
        <w:jc w:val="both"/>
        <w:rPr>
          <w:rFonts w:ascii="Tahoma" w:hAnsi="Tahoma" w:cs="Tahoma"/>
        </w:rPr>
      </w:pPr>
      <w:r w:rsidRPr="0095239D">
        <w:rPr>
          <w:rFonts w:ascii="Tahoma" w:hAnsi="Tahoma" w:cs="Tahoma"/>
        </w:rPr>
        <w:t>Obseg razpisanega dela</w:t>
      </w:r>
      <w:r w:rsidR="00AC77FE" w:rsidRPr="0095239D">
        <w:rPr>
          <w:rFonts w:ascii="Tahoma" w:hAnsi="Tahoma" w:cs="Tahoma"/>
        </w:rPr>
        <w:t xml:space="preserve"> specifičnega</w:t>
      </w:r>
      <w:r w:rsidRPr="0095239D">
        <w:rPr>
          <w:rFonts w:ascii="Tahoma" w:hAnsi="Tahoma" w:cs="Tahoma"/>
        </w:rPr>
        <w:t xml:space="preserve"> za elektrotehniko po tem okvirnem sporazumu okvirno obsega: </w:t>
      </w:r>
      <w:r w:rsidR="00821BC3" w:rsidRPr="0095239D">
        <w:rPr>
          <w:rFonts w:ascii="Tahoma" w:hAnsi="Tahoma" w:cs="Tahoma"/>
        </w:rPr>
        <w:t>pregledi dokumentacije, pregledi, preizkusi in meritve na objektu, izvajanje samostojnih pregledov in meritev, preizkusno obratovanje, izračuni, študije, testi in analize</w:t>
      </w:r>
      <w:r w:rsidRPr="0095239D">
        <w:rPr>
          <w:rFonts w:ascii="Tahoma" w:hAnsi="Tahoma" w:cs="Tahoma"/>
        </w:rPr>
        <w:t>.</w:t>
      </w:r>
    </w:p>
    <w:p w14:paraId="0A171631" w14:textId="77777777" w:rsidR="00C23EE9" w:rsidRPr="0095239D" w:rsidRDefault="00C23EE9" w:rsidP="00D633AA">
      <w:pPr>
        <w:widowControl w:val="0"/>
        <w:numPr>
          <w:ilvl w:val="12"/>
          <w:numId w:val="0"/>
        </w:numPr>
        <w:tabs>
          <w:tab w:val="left" w:pos="567"/>
          <w:tab w:val="left" w:pos="5529"/>
          <w:tab w:val="right" w:pos="8505"/>
        </w:tabs>
        <w:jc w:val="both"/>
        <w:rPr>
          <w:rFonts w:ascii="Tahoma" w:hAnsi="Tahoma" w:cs="Tahoma"/>
        </w:rPr>
      </w:pPr>
    </w:p>
    <w:p w14:paraId="32BB0D8C" w14:textId="77777777" w:rsidR="00C23EE9" w:rsidRPr="0095239D" w:rsidRDefault="00C23EE9" w:rsidP="00D633AA">
      <w:pPr>
        <w:widowControl w:val="0"/>
        <w:jc w:val="both"/>
        <w:rPr>
          <w:rFonts w:ascii="Tahoma" w:hAnsi="Tahoma" w:cs="Tahoma"/>
          <w:szCs w:val="28"/>
        </w:rPr>
      </w:pPr>
      <w:r w:rsidRPr="0095239D">
        <w:rPr>
          <w:rFonts w:ascii="Tahoma" w:hAnsi="Tahoma" w:cs="Tahoma"/>
          <w:szCs w:val="28"/>
        </w:rPr>
        <w:t>Vrste in obseg posameznih storitev iz tega okvirnega sporazuma je okviren in odvisen od dejanskih potreb naročnika v času veljavnosti okvirnega sporazuma, ter za naročnika neobvezujoč. Naročnik se s tem okvirnim sporazumom ne zavezuje, da bo naročil točno določeno količino, obseg in vrsto storitev, navedenih v ponudbi izvajalca, saj jih je v naprej objektivno nemogoče določiti.</w:t>
      </w:r>
    </w:p>
    <w:p w14:paraId="4D039318" w14:textId="77777777" w:rsidR="00C23EE9" w:rsidRPr="0095239D" w:rsidRDefault="00C23EE9" w:rsidP="00D633AA">
      <w:pPr>
        <w:widowControl w:val="0"/>
        <w:numPr>
          <w:ilvl w:val="12"/>
          <w:numId w:val="0"/>
        </w:numPr>
        <w:tabs>
          <w:tab w:val="left" w:pos="567"/>
          <w:tab w:val="left" w:pos="5529"/>
          <w:tab w:val="right" w:pos="8505"/>
        </w:tabs>
        <w:jc w:val="both"/>
        <w:rPr>
          <w:rFonts w:ascii="Tahoma" w:hAnsi="Tahoma" w:cs="Tahoma"/>
          <w:szCs w:val="22"/>
        </w:rPr>
      </w:pPr>
    </w:p>
    <w:p w14:paraId="1D2ED464" w14:textId="77777777" w:rsidR="00C23EE9" w:rsidRPr="0095239D" w:rsidRDefault="00C23EE9" w:rsidP="00D633AA">
      <w:pPr>
        <w:widowControl w:val="0"/>
        <w:numPr>
          <w:ilvl w:val="0"/>
          <w:numId w:val="15"/>
        </w:numPr>
        <w:tabs>
          <w:tab w:val="num" w:pos="720"/>
        </w:tabs>
        <w:ind w:left="714" w:hanging="357"/>
        <w:jc w:val="center"/>
        <w:rPr>
          <w:rFonts w:ascii="Tahoma" w:hAnsi="Tahoma" w:cs="Tahoma"/>
        </w:rPr>
      </w:pPr>
      <w:r w:rsidRPr="0095239D">
        <w:rPr>
          <w:rFonts w:ascii="Tahoma" w:hAnsi="Tahoma" w:cs="Tahoma"/>
        </w:rPr>
        <w:t>člen</w:t>
      </w:r>
    </w:p>
    <w:p w14:paraId="2896BD8C" w14:textId="77777777" w:rsidR="00C23EE9" w:rsidRPr="0095239D" w:rsidRDefault="00C23EE9" w:rsidP="00D633AA">
      <w:pPr>
        <w:widowControl w:val="0"/>
        <w:jc w:val="both"/>
        <w:rPr>
          <w:rFonts w:ascii="Tahoma" w:hAnsi="Tahoma" w:cs="Tahoma"/>
          <w:szCs w:val="28"/>
        </w:rPr>
      </w:pPr>
    </w:p>
    <w:p w14:paraId="652268FB" w14:textId="6883F676" w:rsidR="00C23EE9" w:rsidRPr="0095239D" w:rsidRDefault="00C23EE9" w:rsidP="006E4539">
      <w:pPr>
        <w:keepNext/>
        <w:keepLines/>
        <w:jc w:val="both"/>
        <w:rPr>
          <w:rFonts w:ascii="Tahoma" w:hAnsi="Tahoma" w:cs="Tahoma"/>
          <w:szCs w:val="28"/>
        </w:rPr>
      </w:pPr>
      <w:r w:rsidRPr="0095239D">
        <w:rPr>
          <w:rFonts w:ascii="Tahoma" w:hAnsi="Tahoma" w:cs="Tahoma"/>
          <w:szCs w:val="28"/>
        </w:rPr>
        <w:t>Izvajalec izjavlja, da mu je poznan predmet okvirnega sporazuma in vsa tveganja, ki bodo spremljala izvedbo okvirnega sporazuma, da je seznanjen z razpisnimi zahtevami ter da so mu razumljivi in jasni pogoji in okoliščine za pravilno izvedbo ob</w:t>
      </w:r>
      <w:r w:rsidR="007C58F3" w:rsidRPr="0095239D">
        <w:rPr>
          <w:rFonts w:ascii="Tahoma" w:hAnsi="Tahoma" w:cs="Tahoma"/>
          <w:szCs w:val="28"/>
        </w:rPr>
        <w:t>veznosti iz okvirnega sporazuma, ter</w:t>
      </w:r>
      <w:r w:rsidRPr="0095239D">
        <w:rPr>
          <w:rFonts w:ascii="Tahoma" w:hAnsi="Tahoma" w:cs="Tahoma"/>
          <w:szCs w:val="28"/>
        </w:rPr>
        <w:t xml:space="preserve"> </w:t>
      </w:r>
      <w:r w:rsidR="007C58F3" w:rsidRPr="0095239D">
        <w:rPr>
          <w:rFonts w:ascii="Tahoma" w:hAnsi="Tahoma" w:cs="Tahoma"/>
          <w:szCs w:val="28"/>
        </w:rPr>
        <w:t>da je pridobil vse podatke, ki se nanašajo na predmet okvirnega sporazuma, ki bi lahko vplivali na cene ali razčlenitev cen, ali na njegove pravice in obveznosti po tem okvirnem sporazumu.</w:t>
      </w:r>
      <w:r w:rsidR="00FC2BDC" w:rsidRPr="0095239D">
        <w:rPr>
          <w:rFonts w:ascii="Tahoma" w:hAnsi="Tahoma" w:cs="Tahoma"/>
          <w:szCs w:val="28"/>
        </w:rPr>
        <w:t xml:space="preserve"> Izvajalec se izrecno odpoveduje vsem zahtevkom do naročnika, ki bi izvirali iz njegove morebitne </w:t>
      </w:r>
      <w:proofErr w:type="spellStart"/>
      <w:r w:rsidR="00FC2BDC" w:rsidRPr="0095239D">
        <w:rPr>
          <w:rFonts w:ascii="Tahoma" w:hAnsi="Tahoma" w:cs="Tahoma"/>
          <w:szCs w:val="28"/>
        </w:rPr>
        <w:t>neseznanjenosti</w:t>
      </w:r>
      <w:proofErr w:type="spellEnd"/>
      <w:r w:rsidR="00FC2BDC" w:rsidRPr="0095239D">
        <w:rPr>
          <w:rFonts w:ascii="Tahoma" w:hAnsi="Tahoma" w:cs="Tahoma"/>
          <w:szCs w:val="28"/>
        </w:rPr>
        <w:t xml:space="preserve"> s pogoji po tem okvirnem sporazumu.</w:t>
      </w:r>
    </w:p>
    <w:p w14:paraId="742259D8" w14:textId="77777777" w:rsidR="00C23EE9" w:rsidRPr="0095239D" w:rsidRDefault="00C23EE9" w:rsidP="00D633AA">
      <w:pPr>
        <w:widowControl w:val="0"/>
        <w:jc w:val="both"/>
        <w:rPr>
          <w:rFonts w:ascii="Tahoma" w:hAnsi="Tahoma" w:cs="Tahoma"/>
          <w:szCs w:val="28"/>
        </w:rPr>
      </w:pPr>
    </w:p>
    <w:p w14:paraId="64DDAC8D" w14:textId="77777777" w:rsidR="00C23EE9" w:rsidRPr="0095239D" w:rsidRDefault="00C23EE9" w:rsidP="00D633AA">
      <w:pPr>
        <w:widowControl w:val="0"/>
        <w:jc w:val="both"/>
        <w:rPr>
          <w:rFonts w:ascii="Tahoma" w:hAnsi="Tahoma" w:cs="Tahoma"/>
          <w:szCs w:val="28"/>
        </w:rPr>
      </w:pPr>
      <w:r w:rsidRPr="0095239D">
        <w:rPr>
          <w:rFonts w:ascii="Tahoma" w:hAnsi="Tahoma" w:cs="Tahoma"/>
          <w:szCs w:val="28"/>
        </w:rPr>
        <w:t>Storitve, ki so predmet tega okvirnega sporazuma, morajo ustrezati veljavnim standardom. Izvajalec se obvezuje izvesti tudi vse ostale storitve, ki s tem okvirnim sporazumom niso eksplicitno določene, so pa potrebne za pravilno in popolno izpolnitev obveznosti iz okvirnega sporazuma. Morebitne pomanjkljivosti bo izvajalec ustrezno saniral na lastne stroške, ne da bi zaradi tega trpel rok in kvaliteta izvajanja storitev po okvirnem sporazumu.</w:t>
      </w:r>
    </w:p>
    <w:p w14:paraId="27318B72" w14:textId="77777777" w:rsidR="00C23EE9" w:rsidRPr="0095239D" w:rsidRDefault="00C23EE9" w:rsidP="00D633AA">
      <w:pPr>
        <w:widowControl w:val="0"/>
        <w:jc w:val="both"/>
        <w:rPr>
          <w:rFonts w:ascii="Tahoma" w:hAnsi="Tahoma" w:cs="Tahoma"/>
          <w:szCs w:val="28"/>
        </w:rPr>
      </w:pPr>
      <w:r w:rsidRPr="0095239D">
        <w:rPr>
          <w:rFonts w:ascii="Tahoma" w:hAnsi="Tahoma" w:cs="Tahoma"/>
          <w:szCs w:val="28"/>
        </w:rPr>
        <w:t xml:space="preserve"> </w:t>
      </w:r>
    </w:p>
    <w:p w14:paraId="32BF4F4F" w14:textId="77777777" w:rsidR="00C23EE9" w:rsidRPr="0095239D" w:rsidRDefault="00C23EE9" w:rsidP="00D633AA">
      <w:pPr>
        <w:widowControl w:val="0"/>
        <w:jc w:val="both"/>
        <w:rPr>
          <w:rFonts w:ascii="Tahoma" w:hAnsi="Tahoma" w:cs="Tahoma"/>
          <w:b/>
        </w:rPr>
      </w:pPr>
      <w:r w:rsidRPr="0095239D">
        <w:rPr>
          <w:rFonts w:ascii="Tahoma" w:hAnsi="Tahoma" w:cs="Tahoma"/>
          <w:b/>
        </w:rPr>
        <w:t>Vrednost okvirnega sporazuma in cene</w:t>
      </w:r>
    </w:p>
    <w:p w14:paraId="70525AB2" w14:textId="77777777" w:rsidR="00C23EE9" w:rsidRPr="0095239D" w:rsidRDefault="00C23EE9" w:rsidP="00D633AA">
      <w:pPr>
        <w:widowControl w:val="0"/>
        <w:numPr>
          <w:ilvl w:val="0"/>
          <w:numId w:val="15"/>
        </w:numPr>
        <w:tabs>
          <w:tab w:val="num" w:pos="720"/>
        </w:tabs>
        <w:ind w:left="714" w:hanging="357"/>
        <w:jc w:val="center"/>
        <w:rPr>
          <w:rFonts w:ascii="Tahoma" w:hAnsi="Tahoma" w:cs="Tahoma"/>
        </w:rPr>
      </w:pPr>
      <w:r w:rsidRPr="0095239D">
        <w:rPr>
          <w:rFonts w:ascii="Tahoma" w:hAnsi="Tahoma" w:cs="Tahoma"/>
        </w:rPr>
        <w:t>člen</w:t>
      </w:r>
    </w:p>
    <w:p w14:paraId="226E4611" w14:textId="77777777" w:rsidR="00C23EE9" w:rsidRPr="0095239D" w:rsidRDefault="00C23EE9" w:rsidP="00D633AA">
      <w:pPr>
        <w:widowControl w:val="0"/>
        <w:numPr>
          <w:ilvl w:val="12"/>
          <w:numId w:val="0"/>
        </w:numPr>
        <w:ind w:right="7"/>
        <w:jc w:val="both"/>
        <w:rPr>
          <w:rFonts w:ascii="Tahoma" w:hAnsi="Tahoma" w:cs="Tahoma"/>
        </w:rPr>
      </w:pPr>
    </w:p>
    <w:p w14:paraId="652375D0" w14:textId="079479FA" w:rsidR="004D783C" w:rsidRPr="0095239D" w:rsidRDefault="004D783C" w:rsidP="004D783C">
      <w:pPr>
        <w:widowControl w:val="0"/>
        <w:jc w:val="both"/>
        <w:rPr>
          <w:rFonts w:ascii="Tahoma" w:hAnsi="Tahoma" w:cs="Tahoma"/>
        </w:rPr>
      </w:pPr>
      <w:r w:rsidRPr="0095239D">
        <w:rPr>
          <w:rFonts w:ascii="Tahoma" w:hAnsi="Tahoma" w:cs="Tahoma"/>
        </w:rPr>
        <w:t xml:space="preserve">Ocenjena vrednost javnega naročila in vrednost tega okvirnega sporazuma za obdobje njegove veljavnosti, znaša na dan sklenitve tega okvirnega sporazuma _____________ EUR brez DDV. </w:t>
      </w:r>
      <w:r w:rsidR="00361EC8" w:rsidRPr="0095239D">
        <w:rPr>
          <w:rFonts w:ascii="Tahoma" w:hAnsi="Tahoma" w:cs="Tahoma"/>
        </w:rPr>
        <w:t xml:space="preserve"> </w:t>
      </w:r>
    </w:p>
    <w:p w14:paraId="631E055E" w14:textId="77777777" w:rsidR="00C23EE9" w:rsidRPr="0095239D" w:rsidRDefault="00C23EE9" w:rsidP="00D633AA">
      <w:pPr>
        <w:widowControl w:val="0"/>
        <w:jc w:val="both"/>
        <w:rPr>
          <w:rFonts w:ascii="Tahoma" w:hAnsi="Tahoma" w:cs="Tahoma"/>
        </w:rPr>
      </w:pPr>
    </w:p>
    <w:p w14:paraId="11C0D2F9" w14:textId="7898E286" w:rsidR="00C23EE9" w:rsidRPr="0095239D" w:rsidRDefault="00C23EE9" w:rsidP="00D633AA">
      <w:pPr>
        <w:widowControl w:val="0"/>
        <w:jc w:val="both"/>
        <w:rPr>
          <w:rFonts w:ascii="Tahoma" w:hAnsi="Tahoma" w:cs="Tahoma"/>
        </w:rPr>
      </w:pPr>
      <w:r w:rsidRPr="0095239D">
        <w:rPr>
          <w:rFonts w:ascii="Tahoma" w:hAnsi="Tahoma" w:cs="Tahoma"/>
        </w:rPr>
        <w:t xml:space="preserve">Cene na enoto mere za izvedbo storitev iz 2. člena tega okvirnega sporazuma so določene na podlagi sprejete ponudbe izvajalca, ter so opredeljene v </w:t>
      </w:r>
      <w:r w:rsidR="00837130" w:rsidRPr="0095239D">
        <w:rPr>
          <w:rFonts w:ascii="Tahoma" w:hAnsi="Tahoma" w:cs="Tahoma"/>
        </w:rPr>
        <w:t xml:space="preserve">končnem </w:t>
      </w:r>
      <w:r w:rsidRPr="0095239D">
        <w:rPr>
          <w:rFonts w:ascii="Tahoma" w:hAnsi="Tahoma" w:cs="Tahoma"/>
        </w:rPr>
        <w:t>ponudbenem predračunu izvajalca</w:t>
      </w:r>
      <w:r w:rsidRPr="0095239D">
        <w:t xml:space="preserve"> </w:t>
      </w:r>
      <w:r w:rsidRPr="0095239D">
        <w:rPr>
          <w:rFonts w:ascii="Tahoma" w:hAnsi="Tahoma" w:cs="Tahoma"/>
        </w:rPr>
        <w:t>št. _______ z dne _______ (v nadaljevanju: ponudbeni predračun), ki je priloga št. 2 in sestavni del tega okvirnega sporazuma.</w:t>
      </w:r>
    </w:p>
    <w:p w14:paraId="74F7E0E4" w14:textId="35B557E0" w:rsidR="007C58F3" w:rsidRPr="0095239D" w:rsidRDefault="007C58F3" w:rsidP="00D633AA">
      <w:pPr>
        <w:widowControl w:val="0"/>
        <w:jc w:val="both"/>
        <w:rPr>
          <w:rFonts w:ascii="Tahoma" w:hAnsi="Tahoma" w:cs="Tahoma"/>
        </w:rPr>
      </w:pPr>
    </w:p>
    <w:p w14:paraId="394190CF" w14:textId="48775759" w:rsidR="00C23EE9" w:rsidRPr="0095239D" w:rsidRDefault="00AC77FE" w:rsidP="00D633AA">
      <w:pPr>
        <w:widowControl w:val="0"/>
        <w:jc w:val="both"/>
        <w:rPr>
          <w:rFonts w:ascii="Tahoma" w:hAnsi="Tahoma" w:cs="Tahoma"/>
        </w:rPr>
      </w:pPr>
      <w:r w:rsidRPr="0095239D">
        <w:rPr>
          <w:rFonts w:ascii="Tahoma" w:hAnsi="Tahoma" w:cs="Tahoma"/>
        </w:rPr>
        <w:t>Cene na enoto mere so</w:t>
      </w:r>
      <w:r w:rsidR="00C23EE9" w:rsidRPr="0095239D">
        <w:rPr>
          <w:rFonts w:ascii="Tahoma" w:hAnsi="Tahoma" w:cs="Tahoma"/>
        </w:rPr>
        <w:t xml:space="preserve"> v času veljav</w:t>
      </w:r>
      <w:r w:rsidRPr="0095239D">
        <w:rPr>
          <w:rFonts w:ascii="Tahoma" w:hAnsi="Tahoma" w:cs="Tahoma"/>
        </w:rPr>
        <w:t>nosti okvirnega sporazuma fiksne</w:t>
      </w:r>
      <w:r w:rsidR="00C23EE9" w:rsidRPr="0095239D">
        <w:rPr>
          <w:rFonts w:ascii="Tahoma" w:hAnsi="Tahoma" w:cs="Tahoma"/>
        </w:rPr>
        <w:t xml:space="preserve"> in se ne spreminja</w:t>
      </w:r>
      <w:r w:rsidRPr="0095239D">
        <w:rPr>
          <w:rFonts w:ascii="Tahoma" w:hAnsi="Tahoma" w:cs="Tahoma"/>
        </w:rPr>
        <w:t>jo</w:t>
      </w:r>
      <w:r w:rsidR="00C23EE9" w:rsidRPr="0095239D">
        <w:rPr>
          <w:rFonts w:ascii="Tahoma" w:hAnsi="Tahoma" w:cs="Tahoma"/>
        </w:rPr>
        <w:t xml:space="preserve"> pod nobenim pogojem, razen v primeru znižanja cen.</w:t>
      </w:r>
      <w:r w:rsidR="00C23EE9" w:rsidRPr="0095239D">
        <w:t xml:space="preserve"> </w:t>
      </w:r>
      <w:r w:rsidR="00C23EE9" w:rsidRPr="0095239D">
        <w:rPr>
          <w:rFonts w:ascii="Tahoma" w:hAnsi="Tahoma" w:cs="Tahoma"/>
        </w:rPr>
        <w:t>Izvajalec bo naročnika sproti obveščal o znižanjih cen. V primeru znižanja cen na tržišču za istovrstno storitev lahko naročnik zahteva znižanje cen izvajalca.</w:t>
      </w:r>
    </w:p>
    <w:p w14:paraId="31643C72" w14:textId="096200ED" w:rsidR="006B6B44" w:rsidRPr="0095239D" w:rsidRDefault="006B6B44" w:rsidP="00D633AA">
      <w:pPr>
        <w:widowControl w:val="0"/>
        <w:tabs>
          <w:tab w:val="left" w:pos="3969"/>
        </w:tabs>
        <w:jc w:val="both"/>
        <w:rPr>
          <w:rFonts w:ascii="Tahoma" w:hAnsi="Tahoma" w:cs="Tahoma"/>
        </w:rPr>
      </w:pPr>
    </w:p>
    <w:p w14:paraId="47589606" w14:textId="27A38BC4" w:rsidR="00C23EE9" w:rsidRPr="0095239D" w:rsidRDefault="00C23EE9" w:rsidP="00D633AA">
      <w:pPr>
        <w:widowControl w:val="0"/>
        <w:jc w:val="both"/>
        <w:rPr>
          <w:rFonts w:ascii="Tahoma" w:hAnsi="Tahoma" w:cs="Tahoma"/>
        </w:rPr>
      </w:pPr>
      <w:r w:rsidRPr="0095239D">
        <w:rPr>
          <w:rFonts w:ascii="Tahoma" w:hAnsi="Tahoma" w:cs="Tahoma"/>
        </w:rPr>
        <w:t xml:space="preserve">V ceni na enoto mere so zajeti vsi materialni in nematerialni stroški, potrebni za kvalitetno in pravočasno izvedbo predmeta okvirnega sporazuma, vključno s stroški dela, potnimi stroški, stroški izdelave ponudbene </w:t>
      </w:r>
      <w:r w:rsidRPr="0095239D">
        <w:rPr>
          <w:rFonts w:ascii="Tahoma" w:hAnsi="Tahoma" w:cs="Tahoma"/>
        </w:rPr>
        <w:lastRenderedPageBreak/>
        <w:t>dokumentacije, stroški za vsa ostala dela in naloge, ki so v okvirnem sporazumu opredeljeni kot obveznosti izvajalca, kot tudi vsi ostali stroški, ki bodo izvajalcu nastali pri izpolnjevanju ostalih obveznosti po okvirnem sporazumu. Naročnik izvajalcu ne bo dovoljeval drugih ali dodatnih zaračunavanj</w:t>
      </w:r>
      <w:r w:rsidR="000F7061" w:rsidRPr="0095239D">
        <w:rPr>
          <w:rFonts w:ascii="Tahoma" w:hAnsi="Tahoma" w:cs="Tahoma"/>
        </w:rPr>
        <w:t xml:space="preserve"> (razen stroškov po 3. odstavku 6. člena okvirnega sporazuma)</w:t>
      </w:r>
      <w:r w:rsidRPr="0095239D">
        <w:rPr>
          <w:rFonts w:ascii="Tahoma" w:hAnsi="Tahoma" w:cs="Tahoma"/>
        </w:rPr>
        <w:t>.</w:t>
      </w:r>
    </w:p>
    <w:p w14:paraId="2C8032B5" w14:textId="7D675E07" w:rsidR="00C23EE9" w:rsidRPr="0095239D" w:rsidRDefault="00C23EE9" w:rsidP="00D633AA">
      <w:pPr>
        <w:widowControl w:val="0"/>
        <w:jc w:val="both"/>
      </w:pPr>
      <w:r w:rsidRPr="0095239D">
        <w:t xml:space="preserve">  </w:t>
      </w:r>
    </w:p>
    <w:p w14:paraId="57EDB298" w14:textId="77777777" w:rsidR="003C2A73" w:rsidRPr="0095239D" w:rsidRDefault="003C2A73" w:rsidP="003C2A73">
      <w:pPr>
        <w:widowControl w:val="0"/>
        <w:tabs>
          <w:tab w:val="left" w:pos="1418"/>
          <w:tab w:val="left" w:pos="1702"/>
        </w:tabs>
        <w:ind w:right="-113"/>
        <w:jc w:val="both"/>
        <w:rPr>
          <w:rFonts w:ascii="Tahoma" w:hAnsi="Tahoma" w:cs="Tahoma"/>
        </w:rPr>
      </w:pPr>
      <w:r w:rsidRPr="0095239D">
        <w:rPr>
          <w:rFonts w:ascii="Tahoma" w:hAnsi="Tahoma" w:cs="Tahoma"/>
        </w:rPr>
        <w:t>Davek na dodano vrednost (DDV) se obračuna v skladu z vsakokratno veljavno zakonodajo.</w:t>
      </w:r>
    </w:p>
    <w:p w14:paraId="28CC0963" w14:textId="474AC54C" w:rsidR="00D20312" w:rsidRPr="0095239D" w:rsidRDefault="00D20312" w:rsidP="00D633AA">
      <w:pPr>
        <w:widowControl w:val="0"/>
        <w:jc w:val="both"/>
      </w:pPr>
    </w:p>
    <w:p w14:paraId="4D260B04" w14:textId="77777777" w:rsidR="00C23EE9" w:rsidRPr="0095239D" w:rsidRDefault="00C23EE9" w:rsidP="00D633AA">
      <w:pPr>
        <w:widowControl w:val="0"/>
        <w:jc w:val="both"/>
        <w:rPr>
          <w:rFonts w:ascii="Tahoma" w:hAnsi="Tahoma" w:cs="Tahoma"/>
          <w:b/>
        </w:rPr>
      </w:pPr>
      <w:r w:rsidRPr="0095239D">
        <w:rPr>
          <w:rFonts w:ascii="Tahoma" w:hAnsi="Tahoma" w:cs="Tahoma"/>
          <w:b/>
        </w:rPr>
        <w:t>Dodatna naročila/storitve</w:t>
      </w:r>
    </w:p>
    <w:p w14:paraId="47817A4F"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4D3E0B14" w14:textId="77777777" w:rsidR="00C23EE9" w:rsidRPr="0095239D" w:rsidRDefault="00C23EE9" w:rsidP="00D633AA">
      <w:pPr>
        <w:widowControl w:val="0"/>
        <w:jc w:val="both"/>
        <w:rPr>
          <w:rFonts w:ascii="Tahoma" w:hAnsi="Tahoma" w:cs="Tahoma"/>
          <w:szCs w:val="28"/>
        </w:rPr>
      </w:pPr>
    </w:p>
    <w:p w14:paraId="5A172AE9" w14:textId="327599FC" w:rsidR="003C2A73" w:rsidRPr="0095239D" w:rsidRDefault="003C2A73" w:rsidP="003C2A73">
      <w:pPr>
        <w:widowControl w:val="0"/>
        <w:jc w:val="both"/>
        <w:rPr>
          <w:rFonts w:ascii="Tahoma" w:hAnsi="Tahoma" w:cs="Tahoma"/>
        </w:rPr>
      </w:pPr>
      <w:r w:rsidRPr="0095239D">
        <w:rPr>
          <w:rFonts w:ascii="Tahoma" w:hAnsi="Tahoma" w:cs="Tahoma"/>
        </w:rPr>
        <w:t>Naročnik si pridržuje pravico naročati tudi druge storitve s področja predmeta javnega naročila, ki v okvirnem sporazumu niso posebej navedene, smiselno pa po vsebini in namenu sodijo med storitve, ki so predmet tega okvirnega sporazuma</w:t>
      </w:r>
      <w:r w:rsidRPr="0095239D">
        <w:t xml:space="preserve"> </w:t>
      </w:r>
      <w:r w:rsidRPr="0095239D">
        <w:rPr>
          <w:rFonts w:ascii="Tahoma" w:hAnsi="Tahoma" w:cs="Tahoma"/>
        </w:rPr>
        <w:t xml:space="preserve">oziroma so povezane s predmetom sklenjenega okvirnega sporazuma, in sicer pod enakimi pogoji kot veljajo za storitve, navedene v tem okvirnem sporazumu. Stranki okvirnega sporazuma bosta v navedenem primeru medsebojno pisno </w:t>
      </w:r>
      <w:r w:rsidR="000B6F5C" w:rsidRPr="0095239D">
        <w:rPr>
          <w:rFonts w:ascii="Tahoma" w:hAnsi="Tahoma" w:cs="Tahoma"/>
        </w:rPr>
        <w:t xml:space="preserve">v obliki aneksa </w:t>
      </w:r>
      <w:r w:rsidRPr="0095239D">
        <w:rPr>
          <w:rFonts w:ascii="Tahoma" w:hAnsi="Tahoma" w:cs="Tahoma"/>
        </w:rPr>
        <w:t xml:space="preserve">dogovorili ceno za izvedbo take storitve. </w:t>
      </w:r>
    </w:p>
    <w:p w14:paraId="45D623A1" w14:textId="77777777" w:rsidR="003C2A73" w:rsidRPr="0095239D" w:rsidRDefault="003C2A73" w:rsidP="003C2A73">
      <w:pPr>
        <w:widowControl w:val="0"/>
        <w:jc w:val="both"/>
        <w:rPr>
          <w:rFonts w:ascii="Tahoma" w:hAnsi="Tahoma" w:cs="Tahoma"/>
        </w:rPr>
      </w:pPr>
      <w:r w:rsidRPr="0095239D">
        <w:rPr>
          <w:rFonts w:ascii="Tahoma" w:hAnsi="Tahoma" w:cs="Tahoma"/>
        </w:rPr>
        <w:t xml:space="preserve"> </w:t>
      </w:r>
    </w:p>
    <w:p w14:paraId="4321C269" w14:textId="66BB4456" w:rsidR="003C2A73" w:rsidRPr="0095239D" w:rsidRDefault="003C2A73" w:rsidP="003C2A73">
      <w:pPr>
        <w:widowControl w:val="0"/>
        <w:jc w:val="both"/>
        <w:rPr>
          <w:rFonts w:ascii="Tahoma" w:hAnsi="Tahoma" w:cs="Tahoma"/>
        </w:rPr>
      </w:pPr>
      <w:r w:rsidRPr="0095239D">
        <w:rPr>
          <w:rFonts w:ascii="Tahoma" w:hAnsi="Tahoma" w:cs="Tahoma"/>
        </w:rPr>
        <w:t xml:space="preserve">Vezano na prejšnji odstavek bo naročnik preveril cene na trgu in od izvajalca zahteval prilagoditev cene, v kolikor </w:t>
      </w:r>
      <w:r w:rsidR="00EF6FF0" w:rsidRPr="0095239D">
        <w:rPr>
          <w:rFonts w:ascii="Tahoma" w:hAnsi="Tahoma" w:cs="Tahoma"/>
        </w:rPr>
        <w:t xml:space="preserve">bo </w:t>
      </w:r>
      <w:r w:rsidRPr="0095239D">
        <w:rPr>
          <w:rFonts w:ascii="Tahoma" w:hAnsi="Tahoma" w:cs="Tahoma"/>
        </w:rPr>
        <w:t xml:space="preserve">ponujena cena izvajalca </w:t>
      </w:r>
      <w:r w:rsidR="00EF6FF0" w:rsidRPr="0095239D">
        <w:rPr>
          <w:rFonts w:ascii="Tahoma" w:hAnsi="Tahoma" w:cs="Tahoma"/>
        </w:rPr>
        <w:t xml:space="preserve">višja </w:t>
      </w:r>
      <w:r w:rsidRPr="0095239D">
        <w:rPr>
          <w:rFonts w:ascii="Tahoma" w:hAnsi="Tahoma" w:cs="Tahoma"/>
        </w:rPr>
        <w:t xml:space="preserve">od primerljivih cen na trgu. V kolikor izvajalec vztraja pri ceni, lahko naročnik zavrne takšno ponudbo in dela naroči pri drugem izvajalcu. </w:t>
      </w:r>
    </w:p>
    <w:p w14:paraId="1CD9CF94" w14:textId="77777777" w:rsidR="00C23EE9" w:rsidRPr="0095239D" w:rsidRDefault="00C23EE9" w:rsidP="00D633AA">
      <w:pPr>
        <w:widowControl w:val="0"/>
        <w:jc w:val="both"/>
        <w:rPr>
          <w:rFonts w:ascii="Tahoma" w:hAnsi="Tahoma" w:cs="Tahoma"/>
          <w:szCs w:val="28"/>
        </w:rPr>
      </w:pPr>
    </w:p>
    <w:p w14:paraId="6AFD31D6" w14:textId="77777777" w:rsidR="00C23EE9" w:rsidRPr="0095239D" w:rsidRDefault="00C23EE9" w:rsidP="00D633AA">
      <w:pPr>
        <w:widowControl w:val="0"/>
        <w:jc w:val="both"/>
        <w:rPr>
          <w:rFonts w:ascii="Tahoma" w:hAnsi="Tahoma" w:cs="Tahoma"/>
          <w:b/>
        </w:rPr>
      </w:pPr>
      <w:r w:rsidRPr="0095239D">
        <w:rPr>
          <w:rFonts w:ascii="Tahoma" w:hAnsi="Tahoma" w:cs="Tahoma"/>
          <w:b/>
        </w:rPr>
        <w:t>Plačilni pogoji in način obračunavanja</w:t>
      </w:r>
    </w:p>
    <w:p w14:paraId="0E6DCD1D"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 xml:space="preserve">člen </w:t>
      </w:r>
    </w:p>
    <w:p w14:paraId="25629A71" w14:textId="77777777" w:rsidR="00C23EE9" w:rsidRPr="0095239D" w:rsidRDefault="00C23EE9" w:rsidP="00D633AA">
      <w:pPr>
        <w:widowControl w:val="0"/>
        <w:tabs>
          <w:tab w:val="left" w:pos="1418"/>
          <w:tab w:val="left" w:pos="1702"/>
        </w:tabs>
        <w:jc w:val="both"/>
        <w:rPr>
          <w:rFonts w:ascii="Tahoma" w:hAnsi="Tahoma" w:cs="Tahoma"/>
          <w:sz w:val="22"/>
          <w:szCs w:val="22"/>
        </w:rPr>
      </w:pPr>
    </w:p>
    <w:p w14:paraId="52CBB0C6" w14:textId="7AB7B8F6" w:rsidR="00C23EE9" w:rsidRPr="0095239D" w:rsidRDefault="00C23EE9" w:rsidP="00D633AA">
      <w:pPr>
        <w:widowControl w:val="0"/>
        <w:jc w:val="both"/>
        <w:rPr>
          <w:rFonts w:ascii="Tahoma" w:hAnsi="Tahoma" w:cs="Tahoma"/>
        </w:rPr>
      </w:pPr>
      <w:r w:rsidRPr="0095239D">
        <w:rPr>
          <w:rFonts w:ascii="Tahoma" w:hAnsi="Tahoma" w:cs="Tahoma"/>
        </w:rPr>
        <w:t>Posamezne storitve iz okvirnega sporazuma se bodo obračunavale mesečno od prvega (1.) do zadnjega dne v mesecu na osnovi dejansko izvršenih storitev in evidence opravljenih ur</w:t>
      </w:r>
      <w:r w:rsidR="00EF5EA8" w:rsidRPr="0095239D">
        <w:rPr>
          <w:rFonts w:ascii="Tahoma" w:hAnsi="Tahoma" w:cs="Tahoma"/>
        </w:rPr>
        <w:t>/</w:t>
      </w:r>
      <w:r w:rsidR="00664524" w:rsidRPr="0095239D">
        <w:rPr>
          <w:rFonts w:ascii="Tahoma" w:hAnsi="Tahoma" w:cs="Tahoma"/>
        </w:rPr>
        <w:t>dni</w:t>
      </w:r>
      <w:r w:rsidR="00EF5EA8" w:rsidRPr="0095239D">
        <w:rPr>
          <w:rFonts w:ascii="Tahoma" w:hAnsi="Tahoma" w:cs="Tahoma"/>
        </w:rPr>
        <w:t>/</w:t>
      </w:r>
      <w:r w:rsidR="00C13EA0" w:rsidRPr="0095239D">
        <w:rPr>
          <w:rFonts w:ascii="Tahoma" w:hAnsi="Tahoma" w:cs="Tahoma"/>
        </w:rPr>
        <w:t>poročil</w:t>
      </w:r>
      <w:r w:rsidRPr="0095239D">
        <w:rPr>
          <w:rFonts w:ascii="Tahoma" w:hAnsi="Tahoma" w:cs="Tahoma"/>
        </w:rPr>
        <w:t xml:space="preserve">, na podlagi podpisanega mesečnega zapisnika o izvedenih storitvah v preteklem mesecu, podpisanega s strani obeh strank okvirnega sporazuma oziroma njunih predstavnikov ter v skladu z določili tega člena. </w:t>
      </w:r>
    </w:p>
    <w:p w14:paraId="6B497FF5" w14:textId="77777777" w:rsidR="00C23EE9" w:rsidRPr="0095239D" w:rsidRDefault="00C23EE9" w:rsidP="00D633AA">
      <w:pPr>
        <w:widowControl w:val="0"/>
        <w:jc w:val="both"/>
        <w:rPr>
          <w:rFonts w:ascii="Tahoma" w:hAnsi="Tahoma" w:cs="Tahoma"/>
        </w:rPr>
      </w:pPr>
    </w:p>
    <w:p w14:paraId="1AD7B6D5" w14:textId="54B93021" w:rsidR="00C23EE9" w:rsidRPr="0095239D" w:rsidRDefault="00C23EE9" w:rsidP="00D633AA">
      <w:pPr>
        <w:widowControl w:val="0"/>
        <w:jc w:val="both"/>
        <w:rPr>
          <w:rFonts w:ascii="Tahoma" w:hAnsi="Tahoma" w:cs="Tahoma"/>
        </w:rPr>
      </w:pPr>
      <w:r w:rsidRPr="0095239D">
        <w:rPr>
          <w:rFonts w:ascii="Tahoma" w:hAnsi="Tahoma" w:cs="Tahoma"/>
        </w:rPr>
        <w:t>Izvajalec izstavi račun</w:t>
      </w:r>
      <w:r w:rsidR="00E2612F" w:rsidRPr="0095239D">
        <w:rPr>
          <w:rFonts w:ascii="Tahoma" w:hAnsi="Tahoma" w:cs="Tahoma"/>
        </w:rPr>
        <w:t>,</w:t>
      </w:r>
      <w:r w:rsidRPr="0095239D">
        <w:rPr>
          <w:rFonts w:ascii="Tahoma" w:hAnsi="Tahoma" w:cs="Tahoma"/>
        </w:rPr>
        <w:t xml:space="preserve"> </w:t>
      </w:r>
      <w:r w:rsidR="00E2612F" w:rsidRPr="0095239D">
        <w:rPr>
          <w:rFonts w:ascii="Tahoma" w:hAnsi="Tahoma" w:cs="Tahoma"/>
        </w:rPr>
        <w:t xml:space="preserve">ločeno za fazo A in ločeno za fazo B kot izhaja iz priloge št. 3 okvirnega sporazuma, </w:t>
      </w:r>
      <w:r w:rsidRPr="0095239D">
        <w:rPr>
          <w:rFonts w:ascii="Tahoma" w:hAnsi="Tahoma" w:cs="Tahoma"/>
        </w:rPr>
        <w:t xml:space="preserve">do </w:t>
      </w:r>
      <w:r w:rsidR="00115779" w:rsidRPr="0095239D">
        <w:rPr>
          <w:rFonts w:ascii="Tahoma" w:hAnsi="Tahoma" w:cs="Tahoma"/>
        </w:rPr>
        <w:t xml:space="preserve">desetega </w:t>
      </w:r>
      <w:r w:rsidRPr="0095239D">
        <w:rPr>
          <w:rFonts w:ascii="Tahoma" w:hAnsi="Tahoma" w:cs="Tahoma"/>
        </w:rPr>
        <w:t>(</w:t>
      </w:r>
      <w:r w:rsidR="00115779" w:rsidRPr="0095239D">
        <w:rPr>
          <w:rFonts w:ascii="Tahoma" w:hAnsi="Tahoma" w:cs="Tahoma"/>
        </w:rPr>
        <w:t>10</w:t>
      </w:r>
      <w:r w:rsidRPr="0095239D">
        <w:rPr>
          <w:rFonts w:ascii="Tahoma" w:hAnsi="Tahoma" w:cs="Tahoma"/>
        </w:rPr>
        <w:t>.) dne v tekočem mesecu za pretekli mesec. Izvajalec se obvezuje, da bo izstavljeni račun vseboval natančno specifikacijo dejansko izvedenih storitev in obračunanih ur</w:t>
      </w:r>
      <w:r w:rsidR="00E32887" w:rsidRPr="0095239D">
        <w:rPr>
          <w:rFonts w:ascii="Tahoma" w:eastAsia="Tahoma" w:hAnsi="Tahoma" w:cs="Tahoma"/>
        </w:rPr>
        <w:t xml:space="preserve"> po fazah (priloga k posameznemu računu)</w:t>
      </w:r>
      <w:r w:rsidRPr="0095239D">
        <w:rPr>
          <w:rFonts w:ascii="Tahoma" w:hAnsi="Tahoma" w:cs="Tahoma"/>
        </w:rPr>
        <w:t>, k računu pa mora izvajalec priložiti tudi podpisan mesečni zapisnik o izvedenih storitvah v preteklem mesecu, podpisan s strani obeh strank okvirnega sporazuma oziroma njunih predstavnikov.</w:t>
      </w:r>
      <w:r w:rsidR="00E32887" w:rsidRPr="0095239D">
        <w:rPr>
          <w:rFonts w:ascii="Tahoma" w:hAnsi="Tahoma" w:cs="Tahoma"/>
        </w:rPr>
        <w:t xml:space="preserve"> </w:t>
      </w:r>
    </w:p>
    <w:p w14:paraId="749CAC6E" w14:textId="1350C793" w:rsidR="00C23EE9" w:rsidRPr="0095239D" w:rsidRDefault="00C23EE9" w:rsidP="00D633AA">
      <w:pPr>
        <w:widowControl w:val="0"/>
        <w:jc w:val="both"/>
        <w:rPr>
          <w:rFonts w:ascii="Tahoma" w:hAnsi="Tahoma" w:cs="Tahoma"/>
        </w:rPr>
      </w:pPr>
    </w:p>
    <w:p w14:paraId="0846029B" w14:textId="17AE6FC0" w:rsidR="002D3A12" w:rsidRPr="0095239D" w:rsidRDefault="002D3A12" w:rsidP="002D3A12">
      <w:pPr>
        <w:widowControl w:val="0"/>
        <w:jc w:val="both"/>
        <w:rPr>
          <w:rFonts w:ascii="Tahoma" w:hAnsi="Tahoma" w:cs="Tahoma"/>
        </w:rPr>
      </w:pPr>
      <w:r w:rsidRPr="0095239D">
        <w:rPr>
          <w:rFonts w:ascii="Tahoma" w:hAnsi="Tahoma" w:cs="Tahoma"/>
        </w:rPr>
        <w:t xml:space="preserve">Stroški sodelovanja na tovarniškem preizkusu po postavki 3.3. »Materialni stroški prevzemov (FAT)  (dejansko nastali stroški - nočitve, prevozi,..)« ponudbenega predračuna, se </w:t>
      </w:r>
      <w:r w:rsidR="003D0FB3" w:rsidRPr="0095239D">
        <w:rPr>
          <w:rFonts w:ascii="Tahoma" w:hAnsi="Tahoma" w:cs="Tahoma"/>
        </w:rPr>
        <w:t xml:space="preserve">naročniku s strani izvajalca </w:t>
      </w:r>
      <w:r w:rsidRPr="0095239D">
        <w:rPr>
          <w:rFonts w:ascii="Tahoma" w:hAnsi="Tahoma" w:cs="Tahoma"/>
        </w:rPr>
        <w:t>obračunajo ločeno po dejanskih stroških</w:t>
      </w:r>
      <w:r w:rsidR="003D0FB3" w:rsidRPr="0095239D">
        <w:rPr>
          <w:rFonts w:ascii="Tahoma" w:hAnsi="Tahoma" w:cs="Tahoma"/>
        </w:rPr>
        <w:t>,</w:t>
      </w:r>
      <w:r w:rsidRPr="0095239D">
        <w:rPr>
          <w:rFonts w:ascii="Tahoma" w:hAnsi="Tahoma" w:cs="Tahoma"/>
        </w:rPr>
        <w:t>. V teh stroških se upoštevajo letalske karte (ekonomski razred) in drugi (razumni in upravičeni) stroški prevoza, nočitve (hotel 4* ali nižja kategorija)</w:t>
      </w:r>
      <w:r w:rsidR="003D0FB3" w:rsidRPr="0095239D">
        <w:rPr>
          <w:rFonts w:ascii="Tahoma" w:hAnsi="Tahoma" w:cs="Tahoma"/>
        </w:rPr>
        <w:t xml:space="preserve"> za </w:t>
      </w:r>
      <w:r w:rsidR="00715E5C" w:rsidRPr="0095239D">
        <w:rPr>
          <w:rFonts w:ascii="Tahoma" w:hAnsi="Tahoma" w:cs="Tahoma"/>
        </w:rPr>
        <w:t>izvajalčev kader</w:t>
      </w:r>
      <w:r w:rsidR="00DF3CF0" w:rsidRPr="0095239D">
        <w:rPr>
          <w:rFonts w:ascii="Tahoma" w:hAnsi="Tahoma" w:cs="Tahoma"/>
        </w:rPr>
        <w:t>/osebje</w:t>
      </w:r>
      <w:r w:rsidR="00715E5C" w:rsidRPr="0095239D">
        <w:rPr>
          <w:rFonts w:ascii="Tahoma" w:hAnsi="Tahoma" w:cs="Tahoma"/>
        </w:rPr>
        <w:t>, ki bo sodeloval</w:t>
      </w:r>
      <w:r w:rsidR="007F6CE4" w:rsidRPr="0095239D">
        <w:rPr>
          <w:rFonts w:ascii="Tahoma" w:hAnsi="Tahoma" w:cs="Tahoma"/>
        </w:rPr>
        <w:t>o</w:t>
      </w:r>
      <w:r w:rsidR="00715E5C" w:rsidRPr="0095239D">
        <w:rPr>
          <w:rFonts w:ascii="Tahoma" w:hAnsi="Tahoma" w:cs="Tahoma"/>
        </w:rPr>
        <w:t xml:space="preserve"> na tovarniškem preizkusu</w:t>
      </w:r>
      <w:r w:rsidRPr="0095239D">
        <w:rPr>
          <w:rFonts w:ascii="Tahoma" w:hAnsi="Tahoma" w:cs="Tahoma"/>
        </w:rPr>
        <w:t xml:space="preserve">. Izvajalec izstavi ločen račun za postavko 3.3. »Materialni stroški prevzemov (FAT) (dejansko nastali stroški - nočitve, prevozi,..)« ponudbenega predračuna do petega (5.) dne v tekočem mesecu za pretekli mesec. </w:t>
      </w:r>
      <w:r w:rsidR="00FC2BDC" w:rsidRPr="0095239D">
        <w:rPr>
          <w:rFonts w:ascii="Tahoma" w:hAnsi="Tahoma" w:cs="Tahoma"/>
        </w:rPr>
        <w:t>Obvezna priloga k računu so</w:t>
      </w:r>
      <w:r w:rsidRPr="0095239D">
        <w:rPr>
          <w:rFonts w:ascii="Tahoma" w:hAnsi="Tahoma" w:cs="Tahoma"/>
        </w:rPr>
        <w:t xml:space="preserve"> kopije računov, za katere </w:t>
      </w:r>
      <w:r w:rsidR="00FC2BDC" w:rsidRPr="0095239D">
        <w:rPr>
          <w:rFonts w:ascii="Tahoma" w:hAnsi="Tahoma" w:cs="Tahoma"/>
        </w:rPr>
        <w:t xml:space="preserve">se </w:t>
      </w:r>
      <w:r w:rsidRPr="0095239D">
        <w:rPr>
          <w:rFonts w:ascii="Tahoma" w:hAnsi="Tahoma" w:cs="Tahoma"/>
        </w:rPr>
        <w:t>izstavlja račun po postavki 3.3. »Materialni stroški prevzemov (FAT)</w:t>
      </w:r>
      <w:r w:rsidR="00EA0873" w:rsidRPr="0095239D">
        <w:rPr>
          <w:rFonts w:ascii="Tahoma" w:hAnsi="Tahoma" w:cs="Tahoma"/>
        </w:rPr>
        <w:t xml:space="preserve"> </w:t>
      </w:r>
      <w:r w:rsidRPr="0095239D">
        <w:rPr>
          <w:rFonts w:ascii="Tahoma" w:hAnsi="Tahoma" w:cs="Tahoma"/>
        </w:rPr>
        <w:t>(dejansko nastali stroški - nočitve, prevozi,..)« ponudbenega predračuna.</w:t>
      </w:r>
    </w:p>
    <w:p w14:paraId="36FA17C0" w14:textId="77777777" w:rsidR="002D3A12" w:rsidRPr="0095239D" w:rsidRDefault="002D3A12" w:rsidP="00D633AA">
      <w:pPr>
        <w:widowControl w:val="0"/>
        <w:jc w:val="both"/>
        <w:rPr>
          <w:rFonts w:ascii="Tahoma" w:hAnsi="Tahoma" w:cs="Tahoma"/>
        </w:rPr>
      </w:pPr>
    </w:p>
    <w:p w14:paraId="398FDC4A" w14:textId="31D80BC5" w:rsidR="00C23EE9" w:rsidRPr="0095239D" w:rsidRDefault="00C23EE9" w:rsidP="00D633AA">
      <w:pPr>
        <w:widowControl w:val="0"/>
        <w:jc w:val="both"/>
        <w:rPr>
          <w:rFonts w:ascii="Tahoma" w:hAnsi="Tahoma" w:cs="Tahoma"/>
        </w:rPr>
      </w:pPr>
      <w:r w:rsidRPr="0095239D">
        <w:rPr>
          <w:rFonts w:ascii="Tahoma" w:hAnsi="Tahoma" w:cs="Tahoma"/>
        </w:rPr>
        <w:t xml:space="preserve">Na </w:t>
      </w:r>
      <w:r w:rsidR="003D0FB3" w:rsidRPr="0095239D">
        <w:rPr>
          <w:rFonts w:ascii="Tahoma" w:hAnsi="Tahoma" w:cs="Tahoma"/>
        </w:rPr>
        <w:t xml:space="preserve">vseh </w:t>
      </w:r>
      <w:r w:rsidRPr="0095239D">
        <w:rPr>
          <w:rFonts w:ascii="Tahoma" w:hAnsi="Tahoma" w:cs="Tahoma"/>
        </w:rPr>
        <w:t>računih mora biti navedena tudi številka posameznega nabavnega naročila naročnika.</w:t>
      </w:r>
    </w:p>
    <w:p w14:paraId="23422F38" w14:textId="77777777" w:rsidR="00C23EE9" w:rsidRPr="0095239D" w:rsidRDefault="00C23EE9" w:rsidP="00D633AA">
      <w:pPr>
        <w:widowControl w:val="0"/>
        <w:jc w:val="both"/>
        <w:rPr>
          <w:rFonts w:ascii="Tahoma" w:hAnsi="Tahoma" w:cs="Tahoma"/>
        </w:rPr>
      </w:pPr>
    </w:p>
    <w:p w14:paraId="0D1C6866" w14:textId="56C38510" w:rsidR="00C23EE9" w:rsidRPr="0095239D" w:rsidRDefault="00C23EE9" w:rsidP="00D633AA">
      <w:pPr>
        <w:widowControl w:val="0"/>
        <w:jc w:val="both"/>
        <w:rPr>
          <w:rFonts w:ascii="Tahoma" w:hAnsi="Tahoma" w:cs="Tahoma"/>
        </w:rPr>
      </w:pPr>
      <w:r w:rsidRPr="0095239D">
        <w:rPr>
          <w:rFonts w:ascii="Tahoma" w:hAnsi="Tahoma" w:cs="Tahoma"/>
        </w:rPr>
        <w:t xml:space="preserve">V primeru, da izstavljeni račun ni pravilen, ga je naročnik dolžan zavrniti z obrazložitvijo, izvajalec pa je dolžan izstaviti nov popravljen račun v roku </w:t>
      </w:r>
      <w:r w:rsidR="00FC2BDC" w:rsidRPr="0095239D">
        <w:rPr>
          <w:rFonts w:ascii="Tahoma" w:eastAsia="Tahoma" w:hAnsi="Tahoma" w:cs="Tahoma"/>
        </w:rPr>
        <w:t xml:space="preserve">treh </w:t>
      </w:r>
      <w:r w:rsidR="009E30A1" w:rsidRPr="0095239D">
        <w:rPr>
          <w:rFonts w:ascii="Tahoma" w:eastAsia="Tahoma" w:hAnsi="Tahoma" w:cs="Tahoma"/>
        </w:rPr>
        <w:t>(</w:t>
      </w:r>
      <w:r w:rsidR="00FC2BDC" w:rsidRPr="0095239D">
        <w:rPr>
          <w:rFonts w:ascii="Tahoma" w:eastAsia="Tahoma" w:hAnsi="Tahoma" w:cs="Tahoma"/>
        </w:rPr>
        <w:t>3</w:t>
      </w:r>
      <w:r w:rsidR="008E2A69" w:rsidRPr="0095239D">
        <w:rPr>
          <w:rFonts w:ascii="Tahoma" w:eastAsia="Tahoma" w:hAnsi="Tahoma" w:cs="Tahoma"/>
        </w:rPr>
        <w:t xml:space="preserve">) dni </w:t>
      </w:r>
      <w:r w:rsidRPr="0095239D">
        <w:rPr>
          <w:rFonts w:ascii="Tahoma" w:hAnsi="Tahoma" w:cs="Tahoma"/>
        </w:rPr>
        <w:t xml:space="preserve">od zavrnitve, </w:t>
      </w:r>
      <w:r w:rsidR="006F2D85" w:rsidRPr="0095239D">
        <w:rPr>
          <w:rFonts w:ascii="Tahoma" w:hAnsi="Tahoma" w:cs="Tahoma"/>
        </w:rPr>
        <w:t xml:space="preserve">v katerem bodo izkazani pravilno navedeni podatki. </w:t>
      </w:r>
      <w:r w:rsidR="008E2A69" w:rsidRPr="0095239D">
        <w:rPr>
          <w:rFonts w:ascii="Tahoma" w:hAnsi="Tahoma" w:cs="Tahoma"/>
        </w:rPr>
        <w:t xml:space="preserve"> </w:t>
      </w:r>
    </w:p>
    <w:p w14:paraId="6C08A7A2" w14:textId="77777777" w:rsidR="00F73FC9" w:rsidRPr="0095239D" w:rsidRDefault="00F73FC9" w:rsidP="00D633AA">
      <w:pPr>
        <w:widowControl w:val="0"/>
        <w:jc w:val="both"/>
        <w:rPr>
          <w:rFonts w:ascii="Tahoma" w:hAnsi="Tahoma" w:cs="Tahoma"/>
        </w:rPr>
      </w:pPr>
    </w:p>
    <w:p w14:paraId="778A29EC" w14:textId="7C96FEFB" w:rsidR="00C23EE9" w:rsidRPr="0095239D" w:rsidRDefault="006A638E" w:rsidP="00D633AA">
      <w:pPr>
        <w:widowControl w:val="0"/>
        <w:jc w:val="both"/>
        <w:rPr>
          <w:rFonts w:ascii="Tahoma" w:hAnsi="Tahoma" w:cs="Tahoma"/>
        </w:rPr>
      </w:pPr>
      <w:r w:rsidRPr="0095239D">
        <w:rPr>
          <w:rFonts w:ascii="Tahoma" w:hAnsi="Tahoma" w:cs="Tahoma"/>
        </w:rPr>
        <w:t>Naročnik se obvezuje, da bo izstavljene račune poravnal izvajalcu po izstavitvi posameznega pravilnega računa sestavljenega v skladu s tem okvirnim sporazumom, na transakcijski račun izvajalca oz. podizvajalca, ki je uradno evidentiran pri AJPES in bo naveden na računu, v roku tridesetih (30) koledarskih dneh od dneva izstavitve pravilnega računa</w:t>
      </w:r>
      <w:r w:rsidR="00C23EE9" w:rsidRPr="0095239D">
        <w:rPr>
          <w:rFonts w:ascii="Tahoma" w:hAnsi="Tahoma" w:cs="Tahoma"/>
        </w:rPr>
        <w:t>.</w:t>
      </w:r>
    </w:p>
    <w:p w14:paraId="647A951D" w14:textId="77777777" w:rsidR="006A638E" w:rsidRPr="0095239D" w:rsidRDefault="006A638E" w:rsidP="00D633AA">
      <w:pPr>
        <w:widowControl w:val="0"/>
        <w:jc w:val="both"/>
        <w:rPr>
          <w:rFonts w:ascii="Tahoma" w:hAnsi="Tahoma" w:cs="Tahoma"/>
        </w:rPr>
      </w:pPr>
    </w:p>
    <w:p w14:paraId="6FEE72D5" w14:textId="3FE7333C" w:rsidR="00D20312" w:rsidRPr="0095239D" w:rsidRDefault="006A638E" w:rsidP="00D633AA">
      <w:pPr>
        <w:widowControl w:val="0"/>
        <w:jc w:val="both"/>
        <w:rPr>
          <w:rFonts w:ascii="Tahoma" w:hAnsi="Tahoma" w:cs="Tahoma"/>
          <w:b/>
          <w:bCs/>
        </w:rPr>
      </w:pPr>
      <w:r w:rsidRPr="0095239D">
        <w:rPr>
          <w:rFonts w:ascii="Tahoma" w:hAnsi="Tahoma" w:cs="Tahoma"/>
          <w:b/>
          <w:bCs/>
        </w:rPr>
        <w:lastRenderedPageBreak/>
        <w:t>Odstop oziroma cesija denarnih terjatev</w:t>
      </w:r>
    </w:p>
    <w:p w14:paraId="23A558CB" w14:textId="77777777" w:rsidR="006A638E" w:rsidRPr="0095239D" w:rsidRDefault="006A638E" w:rsidP="00D633AA">
      <w:pPr>
        <w:widowControl w:val="0"/>
        <w:jc w:val="both"/>
        <w:rPr>
          <w:rFonts w:ascii="Tahoma" w:hAnsi="Tahoma" w:cs="Tahoma"/>
          <w:b/>
          <w:bCs/>
          <w:sz w:val="8"/>
          <w:szCs w:val="8"/>
        </w:rPr>
      </w:pPr>
    </w:p>
    <w:p w14:paraId="0E2138C8"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2B8C0568" w14:textId="77777777" w:rsidR="00C23EE9" w:rsidRPr="0095239D" w:rsidRDefault="00C23EE9" w:rsidP="00D633AA">
      <w:pPr>
        <w:widowControl w:val="0"/>
        <w:tabs>
          <w:tab w:val="left" w:pos="567"/>
          <w:tab w:val="left" w:pos="1418"/>
          <w:tab w:val="left" w:pos="1702"/>
        </w:tabs>
        <w:jc w:val="both"/>
        <w:rPr>
          <w:rFonts w:ascii="Tahoma" w:hAnsi="Tahoma" w:cs="Tahoma"/>
          <w:szCs w:val="28"/>
        </w:rPr>
      </w:pPr>
    </w:p>
    <w:p w14:paraId="35B83BD3" w14:textId="77777777"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Stranki tega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7DBEDB5" w14:textId="194C2EFA" w:rsidR="00C23EE9" w:rsidRPr="0095239D" w:rsidRDefault="00C23EE9" w:rsidP="00D633AA">
      <w:pPr>
        <w:widowControl w:val="0"/>
        <w:jc w:val="both"/>
        <w:rPr>
          <w:rFonts w:ascii="Tahoma" w:hAnsi="Tahoma" w:cs="Tahoma"/>
        </w:rPr>
      </w:pPr>
    </w:p>
    <w:p w14:paraId="7664A496" w14:textId="1FC2CE71" w:rsidR="006B6B44" w:rsidRPr="0095239D" w:rsidRDefault="006B6B44" w:rsidP="00D633AA">
      <w:pPr>
        <w:widowControl w:val="0"/>
        <w:tabs>
          <w:tab w:val="left" w:pos="851"/>
          <w:tab w:val="left" w:pos="1702"/>
        </w:tabs>
        <w:jc w:val="both"/>
        <w:rPr>
          <w:rFonts w:ascii="Tahoma" w:hAnsi="Tahoma" w:cs="Tahoma"/>
          <w:b/>
        </w:rPr>
      </w:pPr>
      <w:r w:rsidRPr="0095239D">
        <w:rPr>
          <w:rFonts w:ascii="Tahoma" w:hAnsi="Tahoma" w:cs="Tahoma"/>
          <w:b/>
        </w:rPr>
        <w:t>Podizvajalci</w:t>
      </w:r>
    </w:p>
    <w:p w14:paraId="6D326E4E" w14:textId="77777777" w:rsidR="006B6B44" w:rsidRPr="0095239D" w:rsidRDefault="006B6B44"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2E6FED18" w14:textId="77777777" w:rsidR="006D2A64" w:rsidRPr="0095239D" w:rsidRDefault="006D2A64" w:rsidP="00D633AA">
      <w:pPr>
        <w:widowControl w:val="0"/>
        <w:jc w:val="both"/>
        <w:rPr>
          <w:rFonts w:ascii="Tahoma" w:hAnsi="Tahoma" w:cs="Tahoma"/>
        </w:rPr>
      </w:pPr>
    </w:p>
    <w:p w14:paraId="7FB83AA1" w14:textId="77777777" w:rsidR="0094123A" w:rsidRPr="0095239D" w:rsidRDefault="0094123A" w:rsidP="0094123A">
      <w:pPr>
        <w:widowControl w:val="0"/>
        <w:jc w:val="center"/>
        <w:rPr>
          <w:rFonts w:ascii="Tahoma" w:eastAsia="Tahoma" w:hAnsi="Tahoma" w:cs="Tahoma"/>
          <w:b/>
          <w:sz w:val="18"/>
        </w:rPr>
      </w:pPr>
      <w:r w:rsidRPr="0095239D">
        <w:rPr>
          <w:rFonts w:ascii="Tahoma" w:eastAsia="Tahoma" w:hAnsi="Tahoma" w:cs="Tahoma"/>
          <w:b/>
          <w:sz w:val="18"/>
        </w:rPr>
        <w:t>/se upošteva v primeru, da izvajalec nastopa s podizvajalcem/</w:t>
      </w:r>
    </w:p>
    <w:p w14:paraId="59AE2A39" w14:textId="77777777" w:rsidR="0094123A" w:rsidRPr="0095239D" w:rsidRDefault="0094123A" w:rsidP="0094123A">
      <w:pPr>
        <w:widowControl w:val="0"/>
        <w:jc w:val="both"/>
        <w:rPr>
          <w:rFonts w:ascii="Tahoma" w:hAnsi="Tahoma" w:cs="Tahoma"/>
        </w:rPr>
      </w:pPr>
      <w:r w:rsidRPr="0095239D">
        <w:rPr>
          <w:rFonts w:ascii="Tahoma" w:hAnsi="Tahoma" w:cs="Tahoma"/>
        </w:rPr>
        <w:t>Izvajalec v okviru tega okvirnega sporazuma nastopa skupaj z naslednjimi podizvajalci:</w:t>
      </w:r>
    </w:p>
    <w:p w14:paraId="0996B0BD" w14:textId="77777777" w:rsidR="0094123A" w:rsidRPr="0095239D" w:rsidRDefault="0094123A" w:rsidP="0094123A">
      <w:pPr>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503"/>
        <w:gridCol w:w="2817"/>
      </w:tblGrid>
      <w:tr w:rsidR="0094123A" w:rsidRPr="0095239D" w14:paraId="4E2A77FC" w14:textId="77777777" w:rsidTr="00A021E5">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750708F1" w14:textId="77777777" w:rsidR="0094123A" w:rsidRPr="0095239D" w:rsidRDefault="0094123A" w:rsidP="00A021E5">
            <w:pPr>
              <w:widowControl w:val="0"/>
              <w:rPr>
                <w:rFonts w:ascii="Tahoma" w:hAnsi="Tahoma" w:cs="Tahoma"/>
                <w:szCs w:val="18"/>
              </w:rPr>
            </w:pPr>
            <w:r w:rsidRPr="0095239D">
              <w:rPr>
                <w:rFonts w:ascii="Tahoma" w:hAnsi="Tahoma" w:cs="Tahoma"/>
                <w:szCs w:val="18"/>
              </w:rPr>
              <w:t>Naziv in naslov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9EEEDED" w14:textId="77777777" w:rsidR="0094123A" w:rsidRPr="0095239D" w:rsidRDefault="0094123A" w:rsidP="00A021E5">
            <w:pPr>
              <w:widowControl w:val="0"/>
              <w:rPr>
                <w:rFonts w:ascii="Tahoma" w:hAnsi="Tahoma" w:cs="Tahoma"/>
                <w:szCs w:val="18"/>
              </w:rPr>
            </w:pPr>
          </w:p>
        </w:tc>
      </w:tr>
      <w:tr w:rsidR="0094123A" w:rsidRPr="0095239D" w14:paraId="7FE9711F" w14:textId="77777777" w:rsidTr="00A021E5">
        <w:trPr>
          <w:trHeight w:val="278"/>
          <w:jc w:val="center"/>
        </w:trPr>
        <w:tc>
          <w:tcPr>
            <w:tcW w:w="4106" w:type="dxa"/>
            <w:tcBorders>
              <w:top w:val="single" w:sz="4" w:space="0" w:color="auto"/>
              <w:left w:val="single" w:sz="4" w:space="0" w:color="auto"/>
              <w:right w:val="single" w:sz="4" w:space="0" w:color="auto"/>
            </w:tcBorders>
            <w:vAlign w:val="center"/>
          </w:tcPr>
          <w:p w14:paraId="4E49E50C" w14:textId="77777777" w:rsidR="0094123A" w:rsidRPr="0095239D" w:rsidRDefault="0094123A" w:rsidP="00A021E5">
            <w:pPr>
              <w:widowControl w:val="0"/>
              <w:rPr>
                <w:rFonts w:ascii="Tahoma" w:hAnsi="Tahoma" w:cs="Tahoma"/>
                <w:szCs w:val="18"/>
              </w:rPr>
            </w:pPr>
            <w:r w:rsidRPr="0095239D">
              <w:rPr>
                <w:rFonts w:ascii="Tahoma" w:hAnsi="Tahoma" w:cs="Tahoma"/>
                <w:szCs w:val="18"/>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03E4E9C9" w14:textId="77777777" w:rsidR="0094123A" w:rsidRPr="0095239D" w:rsidRDefault="0094123A" w:rsidP="00A021E5">
            <w:pPr>
              <w:widowControl w:val="0"/>
              <w:jc w:val="center"/>
              <w:rPr>
                <w:rFonts w:ascii="Tahoma" w:hAnsi="Tahoma" w:cs="Tahoma"/>
                <w:szCs w:val="18"/>
              </w:rPr>
            </w:pPr>
            <w:r w:rsidRPr="0095239D">
              <w:rPr>
                <w:rFonts w:ascii="Tahoma" w:hAnsi="Tahoma" w:cs="Tahoma"/>
                <w:szCs w:val="18"/>
              </w:rPr>
              <w:t>DA / NE</w:t>
            </w:r>
          </w:p>
        </w:tc>
      </w:tr>
      <w:tr w:rsidR="0094123A" w:rsidRPr="0095239D" w14:paraId="147107B8" w14:textId="77777777" w:rsidTr="00A021E5">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39A5BFCD" w14:textId="77777777" w:rsidR="0094123A" w:rsidRPr="0095239D" w:rsidRDefault="0094123A" w:rsidP="00A021E5">
            <w:pPr>
              <w:widowControl w:val="0"/>
              <w:rPr>
                <w:rFonts w:ascii="Tahoma" w:hAnsi="Tahoma" w:cs="Tahoma"/>
                <w:szCs w:val="18"/>
              </w:rPr>
            </w:pPr>
            <w:r w:rsidRPr="0095239D">
              <w:rPr>
                <w:rFonts w:ascii="Tahoma" w:hAnsi="Tahoma" w:cs="Tahoma"/>
                <w:szCs w:val="18"/>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6BBF9F6" w14:textId="77777777" w:rsidR="0094123A" w:rsidRPr="0095239D" w:rsidRDefault="0094123A" w:rsidP="00A021E5">
            <w:pPr>
              <w:widowControl w:val="0"/>
              <w:rPr>
                <w:rFonts w:ascii="Tahoma" w:hAnsi="Tahoma" w:cs="Tahoma"/>
                <w:szCs w:val="18"/>
              </w:rPr>
            </w:pPr>
          </w:p>
        </w:tc>
      </w:tr>
      <w:tr w:rsidR="0094123A" w:rsidRPr="0095239D" w14:paraId="56A90444" w14:textId="77777777" w:rsidTr="00A021E5">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F41DDE8" w14:textId="77777777" w:rsidR="0094123A" w:rsidRPr="0095239D" w:rsidRDefault="0094123A" w:rsidP="00A021E5">
            <w:pPr>
              <w:widowControl w:val="0"/>
              <w:rPr>
                <w:rFonts w:ascii="Tahoma" w:hAnsi="Tahoma" w:cs="Tahoma"/>
                <w:szCs w:val="18"/>
              </w:rPr>
            </w:pPr>
            <w:r w:rsidRPr="0095239D">
              <w:rPr>
                <w:rFonts w:ascii="Tahoma" w:hAnsi="Tahoma" w:cs="Tahoma"/>
                <w:szCs w:val="18"/>
              </w:rPr>
              <w:t>Matična in davčna številka podizvajalca</w:t>
            </w:r>
          </w:p>
        </w:tc>
        <w:tc>
          <w:tcPr>
            <w:tcW w:w="2503" w:type="dxa"/>
            <w:tcBorders>
              <w:top w:val="single" w:sz="4" w:space="0" w:color="auto"/>
              <w:left w:val="single" w:sz="4" w:space="0" w:color="auto"/>
              <w:bottom w:val="single" w:sz="4" w:space="0" w:color="auto"/>
              <w:right w:val="single" w:sz="4" w:space="0" w:color="auto"/>
            </w:tcBorders>
            <w:vAlign w:val="center"/>
          </w:tcPr>
          <w:p w14:paraId="2CEAF2BC" w14:textId="77777777" w:rsidR="0094123A" w:rsidRPr="0095239D" w:rsidRDefault="0094123A" w:rsidP="00A021E5">
            <w:pPr>
              <w:widowControl w:val="0"/>
              <w:rPr>
                <w:rFonts w:ascii="Tahoma" w:hAnsi="Tahoma" w:cs="Tahoma"/>
                <w:szCs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4C6EEDE3" w14:textId="77777777" w:rsidR="0094123A" w:rsidRPr="0095239D" w:rsidRDefault="0094123A" w:rsidP="00A021E5">
            <w:pPr>
              <w:widowControl w:val="0"/>
              <w:rPr>
                <w:rFonts w:ascii="Tahoma" w:hAnsi="Tahoma" w:cs="Tahoma"/>
                <w:szCs w:val="18"/>
              </w:rPr>
            </w:pPr>
          </w:p>
        </w:tc>
      </w:tr>
      <w:tr w:rsidR="0094123A" w:rsidRPr="0095239D" w14:paraId="408B3334" w14:textId="77777777" w:rsidTr="00A021E5">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2D1586A3" w14:textId="77777777" w:rsidR="0094123A" w:rsidRPr="0095239D" w:rsidRDefault="0094123A" w:rsidP="00A021E5">
            <w:pPr>
              <w:widowControl w:val="0"/>
              <w:rPr>
                <w:rFonts w:ascii="Tahoma" w:hAnsi="Tahoma" w:cs="Tahoma"/>
                <w:szCs w:val="18"/>
              </w:rPr>
            </w:pPr>
            <w:r w:rsidRPr="0095239D">
              <w:rPr>
                <w:rFonts w:ascii="Tahoma" w:hAnsi="Tahoma" w:cs="Tahoma"/>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DDADE34" w14:textId="77777777" w:rsidR="0094123A" w:rsidRPr="0095239D" w:rsidRDefault="0094123A" w:rsidP="00A021E5">
            <w:pPr>
              <w:widowControl w:val="0"/>
              <w:rPr>
                <w:rFonts w:ascii="Tahoma" w:hAnsi="Tahoma" w:cs="Tahoma"/>
                <w:szCs w:val="18"/>
              </w:rPr>
            </w:pPr>
          </w:p>
        </w:tc>
      </w:tr>
      <w:tr w:rsidR="0094123A" w:rsidRPr="0095239D" w14:paraId="3BCE6996" w14:textId="77777777" w:rsidTr="00A021E5">
        <w:trPr>
          <w:trHeight w:val="301"/>
          <w:jc w:val="center"/>
        </w:trPr>
        <w:tc>
          <w:tcPr>
            <w:tcW w:w="4106" w:type="dxa"/>
            <w:vMerge w:val="restart"/>
            <w:tcBorders>
              <w:top w:val="single" w:sz="4" w:space="0" w:color="auto"/>
              <w:left w:val="single" w:sz="4" w:space="0" w:color="auto"/>
              <w:right w:val="single" w:sz="4" w:space="0" w:color="auto"/>
            </w:tcBorders>
            <w:vAlign w:val="center"/>
          </w:tcPr>
          <w:p w14:paraId="37382237" w14:textId="77777777" w:rsidR="0094123A" w:rsidRPr="0095239D" w:rsidRDefault="0094123A" w:rsidP="00A021E5">
            <w:pPr>
              <w:widowControl w:val="0"/>
              <w:rPr>
                <w:rFonts w:ascii="Tahoma" w:hAnsi="Tahoma" w:cs="Tahoma"/>
                <w:szCs w:val="18"/>
              </w:rPr>
            </w:pPr>
            <w:r w:rsidRPr="0095239D">
              <w:rPr>
                <w:rFonts w:ascii="Tahoma" w:hAnsi="Tahoma" w:cs="Tahoma"/>
                <w:szCs w:val="18"/>
              </w:rPr>
              <w:t xml:space="preserve">Del javnega naročila, ki se oddaja v </w:t>
            </w:r>
            <w:proofErr w:type="spellStart"/>
            <w:r w:rsidRPr="0095239D">
              <w:rPr>
                <w:rFonts w:ascii="Tahoma" w:hAnsi="Tahoma" w:cs="Tahoma"/>
                <w:szCs w:val="18"/>
              </w:rPr>
              <w:t>podizvajanje</w:t>
            </w:r>
            <w:proofErr w:type="spellEnd"/>
            <w:r w:rsidRPr="0095239D">
              <w:rPr>
                <w:rFonts w:ascii="Tahoma" w:hAnsi="Tahoma" w:cs="Tahoma"/>
                <w:szCs w:val="18"/>
              </w:rPr>
              <w:t xml:space="preserve"> (vrsta/opis del)</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F856707" w14:textId="77777777" w:rsidR="0094123A" w:rsidRPr="0095239D" w:rsidRDefault="0094123A" w:rsidP="00A021E5">
            <w:pPr>
              <w:widowControl w:val="0"/>
              <w:rPr>
                <w:rFonts w:cs="Tahoma"/>
                <w:szCs w:val="18"/>
              </w:rPr>
            </w:pPr>
          </w:p>
        </w:tc>
      </w:tr>
      <w:tr w:rsidR="0094123A" w:rsidRPr="0095239D" w14:paraId="626567F0" w14:textId="77777777" w:rsidTr="00A021E5">
        <w:trPr>
          <w:trHeight w:val="305"/>
          <w:jc w:val="center"/>
        </w:trPr>
        <w:tc>
          <w:tcPr>
            <w:tcW w:w="4106" w:type="dxa"/>
            <w:vMerge/>
            <w:tcBorders>
              <w:left w:val="single" w:sz="4" w:space="0" w:color="auto"/>
              <w:bottom w:val="single" w:sz="4" w:space="0" w:color="auto"/>
              <w:right w:val="single" w:sz="4" w:space="0" w:color="auto"/>
            </w:tcBorders>
            <w:vAlign w:val="center"/>
          </w:tcPr>
          <w:p w14:paraId="78B564A6" w14:textId="77777777" w:rsidR="0094123A" w:rsidRPr="0095239D" w:rsidRDefault="0094123A" w:rsidP="00A021E5">
            <w:pPr>
              <w:widowControl w:val="0"/>
              <w:rPr>
                <w:rFonts w:ascii="Tahoma" w:hAnsi="Tahoma" w:cs="Tahoma"/>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1E3273E" w14:textId="77777777" w:rsidR="0094123A" w:rsidRPr="0095239D" w:rsidRDefault="0094123A" w:rsidP="00A021E5">
            <w:pPr>
              <w:widowControl w:val="0"/>
              <w:rPr>
                <w:rFonts w:cs="Tahoma"/>
                <w:szCs w:val="18"/>
              </w:rPr>
            </w:pPr>
          </w:p>
        </w:tc>
      </w:tr>
      <w:tr w:rsidR="0094123A" w:rsidRPr="0095239D" w14:paraId="679632EC" w14:textId="77777777" w:rsidTr="00A021E5">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514A09" w14:textId="77777777" w:rsidR="0094123A" w:rsidRPr="0095239D" w:rsidRDefault="0094123A" w:rsidP="00A021E5">
            <w:pPr>
              <w:widowControl w:val="0"/>
              <w:rPr>
                <w:rFonts w:ascii="Tahoma" w:hAnsi="Tahoma" w:cs="Tahoma"/>
                <w:szCs w:val="18"/>
              </w:rPr>
            </w:pPr>
            <w:r w:rsidRPr="0095239D">
              <w:rPr>
                <w:rFonts w:ascii="Tahoma" w:hAnsi="Tahoma" w:cs="Tahoma"/>
                <w:szCs w:val="18"/>
              </w:rPr>
              <w:t xml:space="preserve">Okvirna količina/Delež (%) v </w:t>
            </w:r>
            <w:proofErr w:type="spellStart"/>
            <w:r w:rsidRPr="0095239D">
              <w:rPr>
                <w:rFonts w:ascii="Tahoma" w:hAnsi="Tahoma" w:cs="Tahoma"/>
                <w:szCs w:val="18"/>
              </w:rPr>
              <w:t>podizvajanju</w:t>
            </w:r>
            <w:proofErr w:type="spellEnd"/>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4923208" w14:textId="77777777" w:rsidR="0094123A" w:rsidRPr="0095239D" w:rsidRDefault="0094123A" w:rsidP="00A021E5">
            <w:pPr>
              <w:widowControl w:val="0"/>
              <w:rPr>
                <w:rFonts w:cs="Tahoma"/>
                <w:szCs w:val="18"/>
              </w:rPr>
            </w:pPr>
          </w:p>
        </w:tc>
      </w:tr>
    </w:tbl>
    <w:p w14:paraId="082C75A8" w14:textId="77777777" w:rsidR="0094123A" w:rsidRPr="0095239D" w:rsidRDefault="0094123A" w:rsidP="0094123A">
      <w:pPr>
        <w:widowControl w:val="0"/>
        <w:numPr>
          <w:ilvl w:val="12"/>
          <w:numId w:val="0"/>
        </w:numPr>
        <w:jc w:val="both"/>
        <w:rPr>
          <w:rFonts w:ascii="Tahoma" w:hAnsi="Tahoma" w:cs="Tahoma"/>
          <w:kern w:val="16"/>
          <w:sz w:val="18"/>
          <w:szCs w:val="18"/>
        </w:rPr>
      </w:pPr>
    </w:p>
    <w:p w14:paraId="2CAA736B" w14:textId="77777777" w:rsidR="0094123A" w:rsidRPr="0095239D" w:rsidRDefault="0094123A" w:rsidP="0094123A">
      <w:pPr>
        <w:widowControl w:val="0"/>
        <w:numPr>
          <w:ilvl w:val="12"/>
          <w:numId w:val="0"/>
        </w:numPr>
        <w:jc w:val="both"/>
        <w:rPr>
          <w:rFonts w:ascii="Tahoma" w:hAnsi="Tahoma" w:cs="Tahoma"/>
          <w:kern w:val="16"/>
        </w:rPr>
      </w:pPr>
      <w:r w:rsidRPr="0095239D">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95239D">
        <w:rPr>
          <w:rFonts w:cs="Tahoma"/>
        </w:rPr>
        <w:t xml:space="preserve"> </w:t>
      </w:r>
      <w:r w:rsidRPr="0095239D">
        <w:rPr>
          <w:rFonts w:ascii="Tahoma" w:hAnsi="Tahoma" w:cs="Tahoma"/>
          <w:kern w:val="16"/>
        </w:rPr>
        <w:t>Če izvajalec ne ravna v skladu s 94. člena ZJN-3, bo naročnik Državni revizijski komisiji podal predlog za uvedbo postopka o prekršku iz 2. točke prvega odstavka 112. člena ZJN-3.</w:t>
      </w:r>
    </w:p>
    <w:p w14:paraId="221A8AFE" w14:textId="77777777" w:rsidR="0094123A" w:rsidRPr="0095239D" w:rsidRDefault="0094123A" w:rsidP="0094123A">
      <w:pPr>
        <w:widowControl w:val="0"/>
        <w:numPr>
          <w:ilvl w:val="12"/>
          <w:numId w:val="0"/>
        </w:numPr>
        <w:jc w:val="both"/>
        <w:rPr>
          <w:rFonts w:ascii="Tahoma" w:eastAsia="Tahoma" w:hAnsi="Tahoma" w:cs="Tahoma"/>
          <w:sz w:val="18"/>
          <w:szCs w:val="18"/>
        </w:rPr>
      </w:pPr>
    </w:p>
    <w:p w14:paraId="6F52F1CF" w14:textId="77777777" w:rsidR="0094123A" w:rsidRPr="0095239D" w:rsidRDefault="0094123A" w:rsidP="0094123A">
      <w:pPr>
        <w:widowControl w:val="0"/>
        <w:numPr>
          <w:ilvl w:val="12"/>
          <w:numId w:val="0"/>
        </w:numPr>
        <w:jc w:val="both"/>
        <w:rPr>
          <w:rFonts w:ascii="Tahoma" w:eastAsia="Tahoma" w:hAnsi="Tahoma" w:cs="Tahoma"/>
        </w:rPr>
      </w:pPr>
      <w:r w:rsidRPr="0095239D">
        <w:rPr>
          <w:rFonts w:ascii="Tahoma" w:hAnsi="Tahoma" w:cs="Tahoma"/>
          <w:kern w:val="16"/>
        </w:rPr>
        <w:t>Podizvajalec mora izpolnjevati vse pogoje in zahteve naročnika v zvezi s podizvajalci, ki so navedeni v razpisni dokumentaciji ter izpolniti vse navedene priloge, ki se nanašajo na izpolnjevanje pogojev podizvajalcev.</w:t>
      </w:r>
    </w:p>
    <w:p w14:paraId="5C139399" w14:textId="77777777" w:rsidR="0094123A" w:rsidRPr="0095239D" w:rsidRDefault="0094123A" w:rsidP="0094123A">
      <w:pPr>
        <w:widowControl w:val="0"/>
        <w:numPr>
          <w:ilvl w:val="12"/>
          <w:numId w:val="0"/>
        </w:numPr>
        <w:jc w:val="both"/>
        <w:rPr>
          <w:rFonts w:ascii="Tahoma" w:eastAsia="Tahoma" w:hAnsi="Tahoma" w:cs="Tahoma"/>
          <w:sz w:val="18"/>
          <w:szCs w:val="18"/>
        </w:rPr>
      </w:pPr>
    </w:p>
    <w:p w14:paraId="76124918" w14:textId="77777777" w:rsidR="0094123A" w:rsidRPr="0095239D" w:rsidRDefault="0094123A" w:rsidP="0094123A">
      <w:pPr>
        <w:widowControl w:val="0"/>
        <w:jc w:val="both"/>
        <w:rPr>
          <w:rFonts w:ascii="Tahoma" w:eastAsia="Tahoma" w:hAnsi="Tahoma" w:cs="Tahoma"/>
        </w:rPr>
      </w:pPr>
      <w:r w:rsidRPr="0095239D">
        <w:rPr>
          <w:rFonts w:ascii="Tahoma" w:eastAsia="Tahoma" w:hAnsi="Tahoma" w:cs="Tahoma"/>
        </w:rPr>
        <w:t>Izvajalec v razmerju do naročnika v celoti odgovarja za dobro izvedbo obveznosti iz okvirnega sporazuma, ne glede na število podizvajalcev.</w:t>
      </w:r>
    </w:p>
    <w:p w14:paraId="368B08DE" w14:textId="77777777" w:rsidR="0094123A" w:rsidRPr="0095239D" w:rsidRDefault="0094123A" w:rsidP="0094123A">
      <w:pPr>
        <w:widowControl w:val="0"/>
        <w:numPr>
          <w:ilvl w:val="12"/>
          <w:numId w:val="0"/>
        </w:numPr>
        <w:jc w:val="both"/>
        <w:rPr>
          <w:rFonts w:ascii="Tahoma" w:hAnsi="Tahoma" w:cs="Tahoma"/>
          <w:kern w:val="16"/>
          <w:sz w:val="18"/>
          <w:szCs w:val="18"/>
        </w:rPr>
      </w:pPr>
    </w:p>
    <w:p w14:paraId="0EDFFCE6" w14:textId="77777777" w:rsidR="0094123A" w:rsidRPr="0095239D" w:rsidRDefault="0094123A" w:rsidP="0094123A">
      <w:pPr>
        <w:widowControl w:val="0"/>
        <w:numPr>
          <w:ilvl w:val="12"/>
          <w:numId w:val="0"/>
        </w:numPr>
        <w:jc w:val="both"/>
        <w:rPr>
          <w:rFonts w:ascii="Tahoma" w:hAnsi="Tahoma" w:cs="Tahoma"/>
          <w:kern w:val="16"/>
        </w:rPr>
      </w:pPr>
      <w:r w:rsidRPr="0095239D">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1F5CBA3" w14:textId="77777777" w:rsidR="0094123A" w:rsidRPr="0095239D" w:rsidRDefault="0094123A" w:rsidP="0094123A">
      <w:pPr>
        <w:widowControl w:val="0"/>
        <w:numPr>
          <w:ilvl w:val="12"/>
          <w:numId w:val="0"/>
        </w:numPr>
        <w:jc w:val="both"/>
        <w:rPr>
          <w:rFonts w:ascii="Tahoma" w:eastAsia="Tahoma" w:hAnsi="Tahoma" w:cs="Tahoma"/>
          <w:sz w:val="18"/>
          <w:szCs w:val="18"/>
        </w:rPr>
      </w:pPr>
    </w:p>
    <w:p w14:paraId="0D91FC04" w14:textId="77777777" w:rsidR="0094123A" w:rsidRPr="0095239D" w:rsidRDefault="0094123A" w:rsidP="0094123A">
      <w:pPr>
        <w:widowControl w:val="0"/>
        <w:numPr>
          <w:ilvl w:val="12"/>
          <w:numId w:val="0"/>
        </w:numPr>
        <w:jc w:val="both"/>
        <w:rPr>
          <w:rFonts w:ascii="Tahoma" w:eastAsia="Tahoma" w:hAnsi="Tahoma" w:cs="Tahoma"/>
        </w:rPr>
      </w:pPr>
      <w:r w:rsidRPr="0095239D">
        <w:rPr>
          <w:rFonts w:ascii="Tahoma" w:eastAsia="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47DEA17" w14:textId="77777777" w:rsidR="0094123A" w:rsidRPr="0095239D" w:rsidRDefault="0094123A" w:rsidP="0094123A">
      <w:pPr>
        <w:widowControl w:val="0"/>
        <w:numPr>
          <w:ilvl w:val="12"/>
          <w:numId w:val="0"/>
        </w:numPr>
        <w:jc w:val="both"/>
        <w:rPr>
          <w:rFonts w:ascii="Tahoma" w:eastAsia="Tahoma" w:hAnsi="Tahoma" w:cs="Tahoma"/>
          <w:sz w:val="14"/>
        </w:rPr>
      </w:pPr>
    </w:p>
    <w:p w14:paraId="5D8A3684" w14:textId="77777777" w:rsidR="0094123A" w:rsidRPr="0095239D" w:rsidRDefault="0094123A" w:rsidP="0094123A">
      <w:pPr>
        <w:widowControl w:val="0"/>
        <w:jc w:val="center"/>
        <w:rPr>
          <w:rFonts w:ascii="Tahoma" w:eastAsia="Tahoma" w:hAnsi="Tahoma" w:cs="Tahoma"/>
          <w:b/>
        </w:rPr>
      </w:pPr>
      <w:r w:rsidRPr="0095239D">
        <w:rPr>
          <w:rFonts w:ascii="Tahoma" w:eastAsia="Tahoma" w:hAnsi="Tahoma" w:cs="Tahoma"/>
          <w:b/>
          <w:sz w:val="18"/>
        </w:rPr>
        <w:t>/se upošteva v primeru, da izvajalec nastopa s podizvajalcem, ki ne zahteva neposrednega plačila</w:t>
      </w:r>
      <w:r w:rsidRPr="0095239D">
        <w:rPr>
          <w:rFonts w:ascii="Tahoma" w:eastAsia="Tahoma" w:hAnsi="Tahoma" w:cs="Tahoma"/>
          <w:b/>
        </w:rPr>
        <w:t>/</w:t>
      </w:r>
    </w:p>
    <w:p w14:paraId="1A5A4EB5" w14:textId="77777777" w:rsidR="0094123A" w:rsidRPr="0095239D" w:rsidRDefault="0094123A" w:rsidP="0094123A">
      <w:pPr>
        <w:widowControl w:val="0"/>
        <w:numPr>
          <w:ilvl w:val="12"/>
          <w:numId w:val="0"/>
        </w:numPr>
        <w:jc w:val="both"/>
        <w:rPr>
          <w:rFonts w:ascii="Tahoma" w:eastAsia="Tahoma" w:hAnsi="Tahoma" w:cs="Tahoma"/>
        </w:rPr>
      </w:pPr>
      <w:r w:rsidRPr="0095239D">
        <w:rPr>
          <w:rFonts w:ascii="Tahoma" w:eastAsia="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w:t>
      </w:r>
      <w:r w:rsidRPr="0095239D">
        <w:rPr>
          <w:rFonts w:cs="Tahoma"/>
        </w:rPr>
        <w:t xml:space="preserve"> </w:t>
      </w:r>
    </w:p>
    <w:p w14:paraId="158A26AF" w14:textId="3AFC6D26" w:rsidR="0094123A" w:rsidRPr="0095239D" w:rsidRDefault="0094123A" w:rsidP="0094123A">
      <w:pPr>
        <w:widowControl w:val="0"/>
        <w:numPr>
          <w:ilvl w:val="12"/>
          <w:numId w:val="0"/>
        </w:numPr>
        <w:jc w:val="both"/>
        <w:rPr>
          <w:rFonts w:ascii="Tahoma" w:eastAsia="Tahoma" w:hAnsi="Tahoma" w:cs="Tahoma"/>
          <w:sz w:val="14"/>
        </w:rPr>
      </w:pPr>
    </w:p>
    <w:p w14:paraId="6FFAD280" w14:textId="77777777" w:rsidR="0094123A" w:rsidRPr="0095239D" w:rsidRDefault="0094123A" w:rsidP="0094123A">
      <w:pPr>
        <w:widowControl w:val="0"/>
        <w:jc w:val="center"/>
        <w:rPr>
          <w:rFonts w:ascii="Tahoma" w:eastAsia="Tahoma" w:hAnsi="Tahoma" w:cs="Tahoma"/>
          <w:b/>
        </w:rPr>
      </w:pPr>
      <w:r w:rsidRPr="0095239D">
        <w:rPr>
          <w:rFonts w:ascii="Tahoma" w:eastAsia="Tahoma" w:hAnsi="Tahoma" w:cs="Tahoma"/>
          <w:b/>
          <w:sz w:val="18"/>
        </w:rPr>
        <w:t>/se upošteva v primeru, da izvajalec nastopa s podizvajalcem, ki zahteva neposredno plačilo</w:t>
      </w:r>
      <w:r w:rsidRPr="0095239D">
        <w:rPr>
          <w:rFonts w:ascii="Tahoma" w:eastAsia="Tahoma" w:hAnsi="Tahoma" w:cs="Tahoma"/>
          <w:b/>
        </w:rPr>
        <w:t>/</w:t>
      </w:r>
    </w:p>
    <w:p w14:paraId="046A6AEB" w14:textId="77777777" w:rsidR="0094123A" w:rsidRPr="0095239D" w:rsidRDefault="0094123A" w:rsidP="0094123A">
      <w:pPr>
        <w:widowControl w:val="0"/>
        <w:jc w:val="both"/>
        <w:rPr>
          <w:rFonts w:ascii="Tahoma" w:hAnsi="Tahoma" w:cs="Tahoma"/>
        </w:rPr>
      </w:pPr>
      <w:r w:rsidRPr="0095239D">
        <w:rPr>
          <w:rFonts w:ascii="Tahoma" w:hAnsi="Tahoma" w:cs="Tahoma"/>
        </w:rPr>
        <w:t xml:space="preserve">Kadar izvajalec izvaja javno naročilo s podizvajalcem, ki zahteva neposredno plačilo, mora v skladu s 94. </w:t>
      </w:r>
      <w:r w:rsidRPr="0095239D">
        <w:rPr>
          <w:rFonts w:ascii="Tahoma" w:hAnsi="Tahoma" w:cs="Tahoma"/>
        </w:rPr>
        <w:lastRenderedPageBreak/>
        <w:t xml:space="preserve">členom ZJN-3: </w:t>
      </w:r>
    </w:p>
    <w:p w14:paraId="01947AF0" w14:textId="77777777" w:rsidR="0094123A" w:rsidRPr="0095239D" w:rsidRDefault="0094123A" w:rsidP="0094123A">
      <w:pPr>
        <w:widowControl w:val="0"/>
        <w:numPr>
          <w:ilvl w:val="1"/>
          <w:numId w:val="19"/>
        </w:numPr>
        <w:ind w:left="426" w:hanging="284"/>
        <w:jc w:val="both"/>
        <w:rPr>
          <w:rFonts w:ascii="Tahoma" w:hAnsi="Tahoma" w:cs="Tahoma"/>
        </w:rPr>
      </w:pPr>
      <w:r w:rsidRPr="0095239D">
        <w:rPr>
          <w:rFonts w:ascii="Tahoma" w:hAnsi="Tahoma" w:cs="Tahoma"/>
        </w:rPr>
        <w:t>pooblastiti naročnika, da na podlagi potrjenega računa s strani izvajalca neposredno plačuje podizvajalcu,</w:t>
      </w:r>
    </w:p>
    <w:p w14:paraId="383CFA31" w14:textId="77777777" w:rsidR="0094123A" w:rsidRPr="0095239D" w:rsidRDefault="0094123A" w:rsidP="0094123A">
      <w:pPr>
        <w:widowControl w:val="0"/>
        <w:numPr>
          <w:ilvl w:val="1"/>
          <w:numId w:val="19"/>
        </w:numPr>
        <w:ind w:left="426" w:hanging="284"/>
        <w:jc w:val="both"/>
        <w:rPr>
          <w:rFonts w:ascii="Tahoma" w:hAnsi="Tahoma" w:cs="Tahoma"/>
        </w:rPr>
      </w:pPr>
      <w:r w:rsidRPr="0095239D">
        <w:rPr>
          <w:rFonts w:ascii="Tahoma" w:hAnsi="Tahoma" w:cs="Tahoma"/>
        </w:rPr>
        <w:t xml:space="preserve">predložiti soglasje podizvajalca, na podlagi katerega naročnik namesto izvajalca poravna podizvajalčevo terjatev do izvajalca. </w:t>
      </w:r>
    </w:p>
    <w:p w14:paraId="1656FBB4" w14:textId="77777777" w:rsidR="0094123A" w:rsidRPr="0095239D" w:rsidRDefault="0094123A" w:rsidP="0094123A">
      <w:pPr>
        <w:widowControl w:val="0"/>
        <w:jc w:val="both"/>
        <w:rPr>
          <w:rFonts w:ascii="Tahoma" w:hAnsi="Tahoma" w:cs="Tahoma"/>
          <w:sz w:val="16"/>
          <w:szCs w:val="18"/>
        </w:rPr>
      </w:pPr>
    </w:p>
    <w:p w14:paraId="2202D56D" w14:textId="77777777" w:rsidR="0094123A" w:rsidRPr="0095239D" w:rsidRDefault="0094123A" w:rsidP="0094123A">
      <w:pPr>
        <w:widowControl w:val="0"/>
        <w:jc w:val="both"/>
        <w:rPr>
          <w:rFonts w:ascii="Tahoma" w:hAnsi="Tahoma" w:cs="Tahoma"/>
        </w:rPr>
      </w:pPr>
      <w:r w:rsidRPr="0095239D">
        <w:rPr>
          <w:rFonts w:ascii="Tahoma" w:hAnsi="Tahoma" w:cs="Tahoma"/>
        </w:rPr>
        <w:t>Izvajalec mora za podizvajalca, ki zahteva neposredno plačilo, ob vsakem računu priložiti:</w:t>
      </w:r>
    </w:p>
    <w:p w14:paraId="61C27071" w14:textId="77777777" w:rsidR="0094123A" w:rsidRPr="0095239D" w:rsidRDefault="0094123A" w:rsidP="0094123A">
      <w:pPr>
        <w:widowControl w:val="0"/>
        <w:numPr>
          <w:ilvl w:val="1"/>
          <w:numId w:val="19"/>
        </w:numPr>
        <w:ind w:left="426" w:hanging="284"/>
        <w:jc w:val="both"/>
        <w:rPr>
          <w:rFonts w:ascii="Tahoma" w:hAnsi="Tahoma" w:cs="Tahoma"/>
        </w:rPr>
      </w:pPr>
      <w:r w:rsidRPr="0095239D">
        <w:rPr>
          <w:rFonts w:ascii="Tahoma" w:hAnsi="Tahoma" w:cs="Tahoma"/>
        </w:rPr>
        <w:t xml:space="preserve">račun podizvajalca za opravljene obveznosti po okvirnem sporazumu, potrjen s strani izvajalca, na podlagi katerega naročnik izvede nakazilo za opravljene obveznosti okvirnega sporazuma neposredno na račun podizvajalca ali </w:t>
      </w:r>
    </w:p>
    <w:p w14:paraId="7B608194" w14:textId="77777777" w:rsidR="0094123A" w:rsidRPr="0095239D" w:rsidRDefault="0094123A" w:rsidP="0094123A">
      <w:pPr>
        <w:widowControl w:val="0"/>
        <w:numPr>
          <w:ilvl w:val="1"/>
          <w:numId w:val="19"/>
        </w:numPr>
        <w:ind w:left="426" w:hanging="284"/>
        <w:jc w:val="both"/>
        <w:rPr>
          <w:rFonts w:ascii="Tahoma" w:hAnsi="Tahoma" w:cs="Tahoma"/>
        </w:rPr>
      </w:pPr>
      <w:r w:rsidRPr="0095239D">
        <w:rPr>
          <w:rFonts w:ascii="Tahoma" w:hAnsi="Tahoma" w:cs="Tahoma"/>
        </w:rPr>
        <w:t>podpisano izjavo podizvajalca, naslovljeno na naročnika, o tem, da je ta seznanjen s konkretno izstavljenim računom izvajalca oziroma, da pri storitvah iz okvirnega sporazuma, ki jih obravnava račun, ni sodeloval kot podizvajalec, ter da podizvajalec iz naslova tega računa izvajalca nima in ne bo imel do naročnika nobenih zahtevkov.</w:t>
      </w:r>
    </w:p>
    <w:p w14:paraId="40580580" w14:textId="77777777" w:rsidR="0094123A" w:rsidRPr="0095239D" w:rsidRDefault="0094123A" w:rsidP="0094123A">
      <w:pPr>
        <w:widowControl w:val="0"/>
        <w:jc w:val="both"/>
        <w:rPr>
          <w:rFonts w:ascii="Tahoma" w:hAnsi="Tahoma" w:cs="Tahoma"/>
          <w:sz w:val="16"/>
        </w:rPr>
      </w:pPr>
    </w:p>
    <w:p w14:paraId="0BD7C75C" w14:textId="77777777" w:rsidR="0094123A" w:rsidRPr="0095239D" w:rsidRDefault="0094123A" w:rsidP="0094123A">
      <w:pPr>
        <w:widowControl w:val="0"/>
        <w:jc w:val="both"/>
        <w:rPr>
          <w:rFonts w:ascii="Tahoma" w:hAnsi="Tahoma" w:cs="Tahoma"/>
        </w:rPr>
      </w:pPr>
      <w:r w:rsidRPr="0095239D">
        <w:rPr>
          <w:rFonts w:ascii="Tahoma" w:hAnsi="Tahoma" w:cs="Tahoma"/>
        </w:rPr>
        <w:t>V primeru, če nobeden od dokumentov iz prejšnjega odstavka za prijavljenega podizvajalca ni predložen, naročnik do dostavitve vseh dokumentov zadrži plačilo celotnega računa in s tem ne pride v zamudo pri plačilu. Roki plačil izvajalcu in njegovim podizvajalcem so enaki.</w:t>
      </w:r>
    </w:p>
    <w:p w14:paraId="7007CF50" w14:textId="77777777" w:rsidR="0094123A" w:rsidRPr="0095239D" w:rsidRDefault="0094123A" w:rsidP="0094123A">
      <w:pPr>
        <w:widowControl w:val="0"/>
        <w:jc w:val="both"/>
        <w:rPr>
          <w:rFonts w:ascii="Tahoma" w:hAnsi="Tahoma" w:cs="Tahoma"/>
          <w:sz w:val="16"/>
        </w:rPr>
      </w:pPr>
    </w:p>
    <w:p w14:paraId="76A9276C" w14:textId="77777777" w:rsidR="0094123A" w:rsidRPr="0095239D" w:rsidRDefault="0094123A" w:rsidP="0094123A">
      <w:pPr>
        <w:widowControl w:val="0"/>
        <w:jc w:val="both"/>
        <w:rPr>
          <w:rFonts w:ascii="Tahoma" w:hAnsi="Tahoma" w:cs="Tahoma"/>
        </w:rPr>
      </w:pPr>
      <w:r w:rsidRPr="0095239D">
        <w:rPr>
          <w:rFonts w:ascii="Tahoma" w:hAnsi="Tahoma" w:cs="Tahoma"/>
        </w:rPr>
        <w:t>S plačilom posameznega zneska podizvajalcu obveznost naročnika za plačilo izvajalcu ugasne do višine tako plačanega zneska podizvajalcu.</w:t>
      </w:r>
    </w:p>
    <w:p w14:paraId="525A41B6" w14:textId="77777777" w:rsidR="0094123A" w:rsidRPr="0095239D" w:rsidRDefault="0094123A" w:rsidP="0094123A">
      <w:pPr>
        <w:widowControl w:val="0"/>
        <w:rPr>
          <w:rFonts w:ascii="Tahoma" w:eastAsia="Tahoma" w:hAnsi="Tahoma" w:cs="Tahoma"/>
          <w:b/>
          <w:sz w:val="14"/>
        </w:rPr>
      </w:pPr>
    </w:p>
    <w:p w14:paraId="6B97B71C" w14:textId="77777777" w:rsidR="0094123A" w:rsidRPr="0095239D" w:rsidRDefault="0094123A" w:rsidP="0094123A">
      <w:pPr>
        <w:widowControl w:val="0"/>
        <w:rPr>
          <w:rFonts w:ascii="Tahoma" w:eastAsia="Tahoma" w:hAnsi="Tahoma" w:cs="Tahoma"/>
          <w:b/>
        </w:rPr>
      </w:pPr>
      <w:r w:rsidRPr="0095239D">
        <w:rPr>
          <w:rFonts w:ascii="Tahoma" w:eastAsia="Tahoma" w:hAnsi="Tahoma" w:cs="Tahoma"/>
          <w:b/>
        </w:rPr>
        <w:t>ALI</w:t>
      </w:r>
      <w:r w:rsidRPr="0095239D">
        <w:rPr>
          <w:rFonts w:ascii="Tahoma" w:eastAsia="Tahoma" w:hAnsi="Tahoma" w:cs="Tahoma"/>
          <w:b/>
        </w:rPr>
        <w:tab/>
      </w:r>
      <w:r w:rsidRPr="0095239D">
        <w:rPr>
          <w:rFonts w:ascii="Tahoma" w:eastAsia="Tahoma" w:hAnsi="Tahoma" w:cs="Tahoma"/>
          <w:b/>
        </w:rPr>
        <w:tab/>
      </w:r>
      <w:r w:rsidRPr="0095239D">
        <w:rPr>
          <w:rFonts w:ascii="Tahoma" w:eastAsia="Tahoma" w:hAnsi="Tahoma" w:cs="Tahoma"/>
          <w:b/>
        </w:rPr>
        <w:tab/>
      </w:r>
      <w:r w:rsidRPr="0095239D">
        <w:rPr>
          <w:rFonts w:ascii="Tahoma" w:eastAsia="Tahoma" w:hAnsi="Tahoma" w:cs="Tahoma"/>
          <w:b/>
          <w:sz w:val="18"/>
        </w:rPr>
        <w:t>/se upošteva v primeru, da izvajalec ne nastopa s podizvajalcem/</w:t>
      </w:r>
    </w:p>
    <w:p w14:paraId="36589EC4" w14:textId="77777777" w:rsidR="0094123A" w:rsidRPr="0095239D" w:rsidRDefault="0094123A" w:rsidP="0094123A">
      <w:pPr>
        <w:widowControl w:val="0"/>
        <w:jc w:val="both"/>
        <w:rPr>
          <w:rFonts w:ascii="Tahoma" w:eastAsia="Tahoma" w:hAnsi="Tahoma" w:cs="Tahoma"/>
        </w:rPr>
      </w:pPr>
      <w:r w:rsidRPr="0095239D">
        <w:rPr>
          <w:rFonts w:ascii="Tahoma" w:eastAsia="Tahoma" w:hAnsi="Tahoma" w:cs="Tahoma"/>
        </w:rPr>
        <w:t xml:space="preserve">Izvajalec ob predložitvi ponudbe in ob sklenitvi tega okvirnega sporazuma nima prijavljenih podizvajalcev za izvedbo predmeta okvirnega sporazuma. </w:t>
      </w:r>
    </w:p>
    <w:p w14:paraId="00CF86C5" w14:textId="77777777" w:rsidR="0094123A" w:rsidRPr="0095239D" w:rsidRDefault="0094123A" w:rsidP="0094123A">
      <w:pPr>
        <w:widowControl w:val="0"/>
        <w:tabs>
          <w:tab w:val="num" w:pos="4605"/>
        </w:tabs>
        <w:rPr>
          <w:rFonts w:ascii="Tahoma" w:eastAsia="Tahoma" w:hAnsi="Tahoma" w:cs="Tahoma"/>
          <w:b/>
          <w:sz w:val="18"/>
          <w:szCs w:val="18"/>
        </w:rPr>
      </w:pPr>
    </w:p>
    <w:p w14:paraId="3471E492" w14:textId="77777777" w:rsidR="0094123A" w:rsidRPr="0095239D" w:rsidRDefault="0094123A" w:rsidP="0094123A">
      <w:pPr>
        <w:widowControl w:val="0"/>
        <w:jc w:val="both"/>
        <w:rPr>
          <w:rFonts w:ascii="Tahoma" w:eastAsia="Tahoma" w:hAnsi="Tahoma" w:cs="Tahoma"/>
        </w:rPr>
      </w:pPr>
      <w:r w:rsidRPr="0095239D">
        <w:rPr>
          <w:rFonts w:ascii="Tahoma" w:eastAsia="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05A86F1" w14:textId="77777777" w:rsidR="0094123A" w:rsidRPr="0095239D" w:rsidRDefault="0094123A" w:rsidP="0094123A">
      <w:pPr>
        <w:widowControl w:val="0"/>
        <w:jc w:val="both"/>
        <w:rPr>
          <w:rFonts w:ascii="Tahoma" w:eastAsia="Tahoma" w:hAnsi="Tahoma" w:cs="Tahoma"/>
          <w:sz w:val="18"/>
          <w:szCs w:val="18"/>
        </w:rPr>
      </w:pPr>
    </w:p>
    <w:p w14:paraId="7BF7789E" w14:textId="77777777" w:rsidR="0094123A" w:rsidRPr="0095239D" w:rsidRDefault="0094123A" w:rsidP="0094123A">
      <w:pPr>
        <w:widowControl w:val="0"/>
        <w:jc w:val="both"/>
        <w:rPr>
          <w:rFonts w:ascii="Tahoma" w:eastAsia="Tahoma" w:hAnsi="Tahoma" w:cs="Tahoma"/>
        </w:rPr>
      </w:pPr>
      <w:r w:rsidRPr="0095239D">
        <w:rPr>
          <w:rFonts w:ascii="Tahoma" w:eastAsia="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FDB3C45" w14:textId="77777777" w:rsidR="0094123A" w:rsidRPr="0095239D" w:rsidRDefault="0094123A" w:rsidP="0094123A">
      <w:pPr>
        <w:widowControl w:val="0"/>
        <w:jc w:val="both"/>
        <w:rPr>
          <w:rFonts w:ascii="Tahoma" w:eastAsia="Tahoma" w:hAnsi="Tahoma" w:cs="Tahoma"/>
          <w:sz w:val="18"/>
          <w:szCs w:val="18"/>
        </w:rPr>
      </w:pPr>
    </w:p>
    <w:p w14:paraId="78A416D4" w14:textId="77777777" w:rsidR="0094123A" w:rsidRPr="0095239D" w:rsidRDefault="0094123A" w:rsidP="0094123A">
      <w:pPr>
        <w:widowControl w:val="0"/>
        <w:jc w:val="both"/>
        <w:rPr>
          <w:rFonts w:ascii="Tahoma" w:eastAsia="Tahoma" w:hAnsi="Tahoma" w:cs="Tahoma"/>
        </w:rPr>
      </w:pPr>
      <w:r w:rsidRPr="0095239D">
        <w:rPr>
          <w:rFonts w:ascii="Tahoma" w:eastAsia="Tahoma" w:hAnsi="Tahoma" w:cs="Tahoma"/>
        </w:rPr>
        <w:t>Izvajalec v razmerju do naročnika v celoti odgovarja za dobro izvedbo obveznosti iz okvirnega sporazuma, ne glede na število podizvajalcev.</w:t>
      </w:r>
    </w:p>
    <w:p w14:paraId="6E322299" w14:textId="5E58EA8C" w:rsidR="006B6B44" w:rsidRPr="0095239D" w:rsidRDefault="006B6B44" w:rsidP="00D633AA">
      <w:pPr>
        <w:widowControl w:val="0"/>
        <w:jc w:val="both"/>
        <w:rPr>
          <w:rFonts w:ascii="Tahoma" w:hAnsi="Tahoma" w:cs="Tahoma"/>
        </w:rPr>
      </w:pPr>
    </w:p>
    <w:p w14:paraId="4B3B33B6" w14:textId="77777777" w:rsidR="00C23EE9" w:rsidRPr="0095239D" w:rsidRDefault="00C23EE9" w:rsidP="00D633AA">
      <w:pPr>
        <w:widowControl w:val="0"/>
        <w:jc w:val="both"/>
        <w:rPr>
          <w:rFonts w:ascii="Tahoma" w:hAnsi="Tahoma" w:cs="Tahoma"/>
          <w:b/>
        </w:rPr>
      </w:pPr>
      <w:r w:rsidRPr="0095239D">
        <w:rPr>
          <w:rFonts w:ascii="Tahoma" w:hAnsi="Tahoma" w:cs="Tahoma"/>
          <w:b/>
        </w:rPr>
        <w:t>Način naročanja</w:t>
      </w:r>
    </w:p>
    <w:p w14:paraId="393BA9CE"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40EE11C3" w14:textId="77777777" w:rsidR="00C23EE9" w:rsidRPr="0095239D" w:rsidRDefault="00C23EE9" w:rsidP="00D633AA">
      <w:pPr>
        <w:widowControl w:val="0"/>
        <w:jc w:val="both"/>
        <w:rPr>
          <w:rFonts w:ascii="Tahoma" w:hAnsi="Tahoma" w:cs="Tahoma"/>
          <w:bCs/>
          <w:szCs w:val="22"/>
        </w:rPr>
      </w:pPr>
    </w:p>
    <w:p w14:paraId="2409CE18" w14:textId="1DA69432" w:rsidR="00C23EE9" w:rsidRPr="0095239D" w:rsidRDefault="00C23EE9" w:rsidP="00D633AA">
      <w:pPr>
        <w:widowControl w:val="0"/>
        <w:jc w:val="both"/>
        <w:rPr>
          <w:rFonts w:ascii="Tahoma" w:hAnsi="Tahoma" w:cs="Tahoma"/>
          <w:bCs/>
          <w:szCs w:val="22"/>
        </w:rPr>
      </w:pPr>
      <w:r w:rsidRPr="0095239D">
        <w:rPr>
          <w:rFonts w:ascii="Tahoma" w:hAnsi="Tahoma" w:cs="Tahoma"/>
          <w:bCs/>
          <w:szCs w:val="22"/>
        </w:rPr>
        <w:t>Naročnik bo sproti, glede na situacijo in dejanske potrebe, naročal posamezne storitve predstavniku izvajalca, ki se bodo obračunavale v skladu z določbami tega okvirnega sporazuma.</w:t>
      </w:r>
      <w:r w:rsidR="00C81ED6" w:rsidRPr="0095239D">
        <w:rPr>
          <w:rFonts w:ascii="Tahoma" w:hAnsi="Tahoma" w:cs="Tahoma"/>
          <w:bCs/>
          <w:szCs w:val="22"/>
        </w:rPr>
        <w:t xml:space="preserve"> Ob naročilu bo naročnik izvajalcu postavil tudi primeren rok za izvedbo storitve. </w:t>
      </w:r>
    </w:p>
    <w:p w14:paraId="20385AB4" w14:textId="77777777" w:rsidR="00575095" w:rsidRPr="0095239D" w:rsidRDefault="00575095" w:rsidP="00D633AA">
      <w:pPr>
        <w:widowControl w:val="0"/>
        <w:jc w:val="both"/>
        <w:rPr>
          <w:rFonts w:ascii="Tahoma" w:hAnsi="Tahoma" w:cs="Tahoma"/>
          <w:bCs/>
          <w:sz w:val="14"/>
          <w:szCs w:val="22"/>
        </w:rPr>
      </w:pPr>
    </w:p>
    <w:p w14:paraId="273427BE" w14:textId="77777777" w:rsidR="00C23EE9" w:rsidRPr="0095239D" w:rsidRDefault="00C23EE9" w:rsidP="00D633AA">
      <w:pPr>
        <w:widowControl w:val="0"/>
        <w:jc w:val="both"/>
        <w:rPr>
          <w:rFonts w:ascii="Tahoma" w:hAnsi="Tahoma" w:cs="Tahoma"/>
          <w:bCs/>
          <w:szCs w:val="22"/>
        </w:rPr>
      </w:pPr>
      <w:r w:rsidRPr="0095239D">
        <w:rPr>
          <w:rFonts w:ascii="Tahoma" w:hAnsi="Tahoma" w:cs="Tahoma"/>
          <w:bCs/>
          <w:szCs w:val="22"/>
        </w:rPr>
        <w:t>Naročnik bo potrebo/zahtevo za izvedbo storitev izvajalcu sporočil po elektronski pošti na naslov: __________________________________.</w:t>
      </w:r>
    </w:p>
    <w:p w14:paraId="16E56045" w14:textId="77777777" w:rsidR="00C23EE9" w:rsidRPr="0095239D" w:rsidRDefault="00C23EE9" w:rsidP="00D633AA">
      <w:pPr>
        <w:widowControl w:val="0"/>
        <w:jc w:val="both"/>
        <w:rPr>
          <w:rFonts w:ascii="Tahoma" w:hAnsi="Tahoma" w:cs="Tahoma"/>
          <w:sz w:val="18"/>
        </w:rPr>
      </w:pPr>
    </w:p>
    <w:p w14:paraId="78AAEC0A" w14:textId="4F322060" w:rsidR="00C23EE9" w:rsidRPr="0095239D" w:rsidRDefault="00C23EE9" w:rsidP="00D633AA">
      <w:pPr>
        <w:widowControl w:val="0"/>
        <w:jc w:val="both"/>
        <w:rPr>
          <w:rFonts w:ascii="Tahoma" w:hAnsi="Tahoma" w:cs="Tahoma"/>
          <w:b/>
        </w:rPr>
      </w:pPr>
      <w:r w:rsidRPr="0095239D">
        <w:rPr>
          <w:rFonts w:ascii="Tahoma" w:hAnsi="Tahoma" w:cs="Tahoma"/>
          <w:b/>
        </w:rPr>
        <w:t xml:space="preserve">Rok </w:t>
      </w:r>
      <w:r w:rsidR="0028604D" w:rsidRPr="0095239D">
        <w:rPr>
          <w:rFonts w:ascii="Tahoma" w:hAnsi="Tahoma" w:cs="Tahoma"/>
          <w:b/>
        </w:rPr>
        <w:t>začetka izvedbe</w:t>
      </w:r>
      <w:r w:rsidRPr="0095239D">
        <w:rPr>
          <w:rFonts w:ascii="Tahoma" w:hAnsi="Tahoma" w:cs="Tahoma"/>
          <w:b/>
        </w:rPr>
        <w:t xml:space="preserve"> po okvirnem sporazumu  </w:t>
      </w:r>
    </w:p>
    <w:p w14:paraId="502E2595" w14:textId="77777777" w:rsidR="00C23EE9" w:rsidRPr="0095239D" w:rsidRDefault="00C23EE9" w:rsidP="00D633AA">
      <w:pPr>
        <w:widowControl w:val="0"/>
        <w:tabs>
          <w:tab w:val="left" w:pos="3969"/>
        </w:tabs>
        <w:jc w:val="both"/>
        <w:rPr>
          <w:rFonts w:ascii="Tahoma" w:hAnsi="Tahoma" w:cs="Tahoma"/>
          <w:sz w:val="12"/>
        </w:rPr>
      </w:pPr>
    </w:p>
    <w:p w14:paraId="156498FA"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4F4D6C1C" w14:textId="77777777" w:rsidR="00C23EE9" w:rsidRPr="0095239D" w:rsidRDefault="00C23EE9" w:rsidP="00D633AA">
      <w:pPr>
        <w:widowControl w:val="0"/>
        <w:tabs>
          <w:tab w:val="left" w:pos="3969"/>
        </w:tabs>
        <w:jc w:val="both"/>
        <w:rPr>
          <w:rFonts w:ascii="Tahoma" w:hAnsi="Tahoma" w:cs="Tahoma"/>
          <w:sz w:val="16"/>
        </w:rPr>
      </w:pPr>
    </w:p>
    <w:p w14:paraId="08B29C04" w14:textId="77777777" w:rsidR="002339B2" w:rsidRPr="0095239D" w:rsidRDefault="00C23EE9" w:rsidP="002339B2">
      <w:pPr>
        <w:keepLines/>
        <w:widowControl w:val="0"/>
        <w:jc w:val="both"/>
        <w:rPr>
          <w:rFonts w:ascii="Tahoma" w:eastAsia="Tahoma" w:hAnsi="Tahoma" w:cs="Tahoma"/>
        </w:rPr>
      </w:pPr>
      <w:r w:rsidRPr="0095239D">
        <w:rPr>
          <w:rFonts w:ascii="Tahoma" w:hAnsi="Tahoma" w:cs="Tahoma"/>
          <w:color w:val="000000"/>
          <w:szCs w:val="22"/>
        </w:rPr>
        <w:t xml:space="preserve">Izvajalec se obvezuje pričeti z izvajanjem s tem okvirnim sporazumom prevzetih storitev takoj po sklenitvi okvirnega sporazuma. </w:t>
      </w:r>
      <w:r w:rsidR="002339B2" w:rsidRPr="0095239D">
        <w:rPr>
          <w:rFonts w:ascii="Tahoma" w:eastAsia="Tahoma" w:hAnsi="Tahoma" w:cs="Tahoma"/>
        </w:rPr>
        <w:t>Izvajalec bo storitve po tem okvirnem sporazumu izvajal ves čas veljavnosti okvirnega sporazuma</w:t>
      </w:r>
      <w:r w:rsidR="002339B2" w:rsidRPr="0095239D">
        <w:t xml:space="preserve"> </w:t>
      </w:r>
      <w:r w:rsidR="002339B2" w:rsidRPr="0095239D">
        <w:rPr>
          <w:rFonts w:ascii="Tahoma" w:eastAsia="Tahoma" w:hAnsi="Tahoma" w:cs="Tahoma"/>
        </w:rPr>
        <w:t>glede na dejanske potrebe naročnika.</w:t>
      </w:r>
    </w:p>
    <w:p w14:paraId="373999F4" w14:textId="77777777" w:rsidR="00F7342F" w:rsidRPr="0095239D" w:rsidRDefault="00F7342F" w:rsidP="00D633AA">
      <w:pPr>
        <w:widowControl w:val="0"/>
        <w:tabs>
          <w:tab w:val="left" w:pos="3969"/>
        </w:tabs>
        <w:jc w:val="both"/>
        <w:rPr>
          <w:rFonts w:ascii="Tahoma" w:hAnsi="Tahoma" w:cs="Tahoma"/>
          <w:sz w:val="18"/>
        </w:rPr>
      </w:pPr>
    </w:p>
    <w:p w14:paraId="1C2C91A6" w14:textId="77777777" w:rsidR="00C23EE9" w:rsidRPr="0095239D" w:rsidRDefault="00C23EE9" w:rsidP="00D633AA">
      <w:pPr>
        <w:widowControl w:val="0"/>
        <w:jc w:val="both"/>
        <w:rPr>
          <w:rFonts w:ascii="Tahoma" w:hAnsi="Tahoma" w:cs="Tahoma"/>
          <w:b/>
        </w:rPr>
      </w:pPr>
      <w:r w:rsidRPr="0095239D">
        <w:rPr>
          <w:rFonts w:ascii="Tahoma" w:hAnsi="Tahoma" w:cs="Tahoma"/>
          <w:b/>
        </w:rPr>
        <w:lastRenderedPageBreak/>
        <w:t>Obveznosti izvajalca</w:t>
      </w:r>
    </w:p>
    <w:p w14:paraId="74DC5828"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442EE1FA" w14:textId="77777777" w:rsidR="00C23EE9" w:rsidRPr="0095239D" w:rsidRDefault="00C23EE9" w:rsidP="00D633AA">
      <w:pPr>
        <w:widowControl w:val="0"/>
        <w:jc w:val="both"/>
        <w:rPr>
          <w:rFonts w:ascii="Tahoma" w:hAnsi="Tahoma" w:cs="Tahoma"/>
          <w:sz w:val="18"/>
        </w:rPr>
      </w:pPr>
    </w:p>
    <w:p w14:paraId="55A01FF1" w14:textId="77777777" w:rsidR="00C23EE9" w:rsidRPr="0095239D" w:rsidRDefault="00C23EE9" w:rsidP="00D633AA">
      <w:pPr>
        <w:widowControl w:val="0"/>
        <w:spacing w:after="40"/>
        <w:jc w:val="both"/>
        <w:rPr>
          <w:rFonts w:ascii="Tahoma" w:hAnsi="Tahoma" w:cs="Tahoma"/>
        </w:rPr>
      </w:pPr>
      <w:r w:rsidRPr="0095239D">
        <w:rPr>
          <w:rFonts w:ascii="Tahoma" w:hAnsi="Tahoma" w:cs="Tahoma"/>
        </w:rPr>
        <w:t xml:space="preserve">Izvajalec se v okviru tega okvirnega sporazuma obvezuje: </w:t>
      </w:r>
    </w:p>
    <w:p w14:paraId="6000F973"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poskrbeti, da so storitve po okvirnem sporazumu izvedene in dokumentirane po veljavnih tehničnih predpisih, standardih in normativih;</w:t>
      </w:r>
    </w:p>
    <w:p w14:paraId="206E9A94"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prevzete obveznosti opravljati vestno in kvalitetno, po pravilih stroke, s skrbnostjo dobrega gospodarstvenika in strokovnjaka;</w:t>
      </w:r>
    </w:p>
    <w:p w14:paraId="4E2CE586"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sodelovati z naročnikom z namenom, da se prevzete storitve izvršijo pravočasno in v obojestransko zadovoljstvo;</w:t>
      </w:r>
    </w:p>
    <w:p w14:paraId="2B6E23A4"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zagotavljati vse potrebno, da bo lahko izpolnjeval vse svoje obveznosti po tem okvirnem sporazumu;</w:t>
      </w:r>
    </w:p>
    <w:p w14:paraId="3B5A1BE0" w14:textId="093FDE48"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obvestiti naročnika o nastalih okoliščinah, ki bi lahko vplivale na izpolnitev obveznosti po tem okvirnem sporazumu;</w:t>
      </w:r>
    </w:p>
    <w:p w14:paraId="0AEC3D4A"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da bo vsa komunikacija z naročnikom (pisna in ustna) potekala v slovenskem jeziku, ter da bo vse dokumente izdelal v slovenskem jeziku, po potrebi (zahtevi naročnika) pa tudi v angleškem jeziku;</w:t>
      </w:r>
    </w:p>
    <w:p w14:paraId="7B98D292" w14:textId="1A941EDC" w:rsidR="00C23EE9" w:rsidRPr="0095239D" w:rsidRDefault="00C23EE9" w:rsidP="00D51306">
      <w:pPr>
        <w:widowControl w:val="0"/>
        <w:numPr>
          <w:ilvl w:val="0"/>
          <w:numId w:val="25"/>
        </w:numPr>
        <w:tabs>
          <w:tab w:val="clear" w:pos="397"/>
        </w:tabs>
        <w:ind w:hanging="255"/>
        <w:jc w:val="both"/>
        <w:rPr>
          <w:rFonts w:ascii="Tahoma" w:hAnsi="Tahoma" w:cs="Tahoma"/>
        </w:rPr>
      </w:pPr>
      <w:r w:rsidRPr="0095239D">
        <w:rPr>
          <w:rFonts w:ascii="Tahoma" w:hAnsi="Tahoma" w:cs="Tahoma"/>
        </w:rPr>
        <w:t>upoštevati naročnikova navodila in zahteve</w:t>
      </w:r>
      <w:r w:rsidR="00D51306" w:rsidRPr="0095239D">
        <w:rPr>
          <w:rFonts w:ascii="Tahoma" w:hAnsi="Tahoma" w:cs="Tahoma"/>
        </w:rPr>
        <w:t xml:space="preserve">, ter </w:t>
      </w:r>
      <w:r w:rsidRPr="0095239D">
        <w:rPr>
          <w:rFonts w:ascii="Tahoma" w:hAnsi="Tahoma" w:cs="Tahoma"/>
        </w:rPr>
        <w:t xml:space="preserve">sproti odpravljati vse pomanjkljivosti, na katere bo opozoril naročnik; </w:t>
      </w:r>
    </w:p>
    <w:p w14:paraId="30D32EFD"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na vsakem izstavljenem računu navesti številko posameznega pisnega nabavnega naročila naročnika.</w:t>
      </w:r>
    </w:p>
    <w:p w14:paraId="30BE74CE" w14:textId="77777777" w:rsidR="00C23EE9" w:rsidRPr="0095239D" w:rsidRDefault="00C23EE9" w:rsidP="00D633AA">
      <w:pPr>
        <w:widowControl w:val="0"/>
        <w:jc w:val="both"/>
        <w:rPr>
          <w:rFonts w:ascii="Tahoma" w:hAnsi="Tahoma" w:cs="Tahoma"/>
          <w:snapToGrid w:val="0"/>
          <w:szCs w:val="24"/>
        </w:rPr>
      </w:pPr>
    </w:p>
    <w:p w14:paraId="1593D4F6" w14:textId="77777777" w:rsidR="00C23EE9" w:rsidRPr="0095239D" w:rsidRDefault="00C23EE9" w:rsidP="00D633AA">
      <w:pPr>
        <w:widowControl w:val="0"/>
        <w:jc w:val="both"/>
        <w:rPr>
          <w:rFonts w:ascii="Tahoma" w:hAnsi="Tahoma" w:cs="Tahoma"/>
          <w:snapToGrid w:val="0"/>
        </w:rPr>
      </w:pPr>
      <w:r w:rsidRPr="0095239D">
        <w:rPr>
          <w:rFonts w:ascii="Tahoma" w:hAnsi="Tahoma" w:cs="Tahoma"/>
        </w:rPr>
        <w:t xml:space="preserve">Izvajalec </w:t>
      </w:r>
      <w:r w:rsidRPr="0095239D">
        <w:rPr>
          <w:rFonts w:ascii="Tahoma" w:hAnsi="Tahoma" w:cs="Tahoma"/>
          <w:snapToGrid w:val="0"/>
        </w:rPr>
        <w:t>v celoti odgovarja za delo podizvajalcev ter za delo subjektov, katerih zmogljivosti namerava uporabiti izvajalec, kot da bi delo opravil sam.</w:t>
      </w:r>
    </w:p>
    <w:p w14:paraId="635D97D7" w14:textId="77777777" w:rsidR="00C23EE9" w:rsidRPr="0095239D" w:rsidRDefault="00C23EE9" w:rsidP="00D633AA">
      <w:pPr>
        <w:widowControl w:val="0"/>
        <w:tabs>
          <w:tab w:val="left" w:pos="3969"/>
        </w:tabs>
        <w:jc w:val="both"/>
        <w:rPr>
          <w:rFonts w:ascii="Tahoma" w:hAnsi="Tahoma" w:cs="Tahoma"/>
        </w:rPr>
      </w:pPr>
    </w:p>
    <w:p w14:paraId="1896EEF8" w14:textId="77777777" w:rsidR="00C23EE9" w:rsidRPr="0095239D" w:rsidRDefault="00C23EE9" w:rsidP="00D633AA">
      <w:pPr>
        <w:widowControl w:val="0"/>
        <w:jc w:val="both"/>
        <w:rPr>
          <w:rFonts w:ascii="Tahoma" w:hAnsi="Tahoma" w:cs="Tahoma"/>
          <w:b/>
        </w:rPr>
      </w:pPr>
      <w:r w:rsidRPr="0095239D">
        <w:rPr>
          <w:rFonts w:ascii="Tahoma" w:hAnsi="Tahoma" w:cs="Tahoma"/>
          <w:b/>
        </w:rPr>
        <w:t>Obveznosti naročnika</w:t>
      </w:r>
    </w:p>
    <w:p w14:paraId="715A6E17"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353E6BEE" w14:textId="77777777" w:rsidR="00C23EE9" w:rsidRPr="0095239D" w:rsidRDefault="00C23EE9" w:rsidP="00D633AA">
      <w:pPr>
        <w:widowControl w:val="0"/>
        <w:jc w:val="both"/>
        <w:rPr>
          <w:rFonts w:ascii="Tahoma" w:hAnsi="Tahoma" w:cs="Tahoma"/>
          <w:sz w:val="18"/>
          <w:szCs w:val="28"/>
        </w:rPr>
      </w:pPr>
    </w:p>
    <w:p w14:paraId="36BF61CD" w14:textId="77777777" w:rsidR="00C23EE9" w:rsidRPr="0095239D" w:rsidRDefault="00C23EE9" w:rsidP="00D51306">
      <w:pPr>
        <w:widowControl w:val="0"/>
        <w:spacing w:after="40"/>
        <w:jc w:val="both"/>
        <w:rPr>
          <w:rFonts w:ascii="Tahoma" w:hAnsi="Tahoma" w:cs="Tahoma"/>
        </w:rPr>
      </w:pPr>
      <w:r w:rsidRPr="0095239D">
        <w:rPr>
          <w:rFonts w:ascii="Tahoma" w:hAnsi="Tahoma" w:cs="Tahoma"/>
        </w:rPr>
        <w:t xml:space="preserve">Naročnik se zavezuje, da bo: </w:t>
      </w:r>
    </w:p>
    <w:p w14:paraId="7CD03528" w14:textId="48257BCF"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 xml:space="preserve">sodeloval z izvajalcem z namenom, da se prevzete storitve izvršijo pravočasno in v obojestransko zadovoljstvo; </w:t>
      </w:r>
    </w:p>
    <w:p w14:paraId="610B9514" w14:textId="12EBE14C" w:rsidR="00DB5545" w:rsidRPr="0095239D" w:rsidRDefault="00DB5545" w:rsidP="00DB5545">
      <w:pPr>
        <w:widowControl w:val="0"/>
        <w:numPr>
          <w:ilvl w:val="0"/>
          <w:numId w:val="25"/>
        </w:numPr>
        <w:tabs>
          <w:tab w:val="clear" w:pos="397"/>
        </w:tabs>
        <w:ind w:hanging="255"/>
        <w:jc w:val="both"/>
        <w:rPr>
          <w:rFonts w:ascii="Tahoma" w:hAnsi="Tahoma" w:cs="Tahoma"/>
        </w:rPr>
      </w:pPr>
      <w:r w:rsidRPr="0095239D">
        <w:rPr>
          <w:rFonts w:ascii="Tahoma" w:hAnsi="Tahoma" w:cs="Tahoma"/>
        </w:rPr>
        <w:t xml:space="preserve">posredoval izvajalcu vse dodatne potrebne podatke, ki jih bo ta potreboval pri izvajanju predmeta okvirnega sporazuma. Vse dodatne podatke bo naročnik posredoval izvajalcu na podlagi pisne ali ustne zahteve izvajalca in lastne presoje o nujnosti zahtevanih podatkov za izvajanje storitev; </w:t>
      </w:r>
    </w:p>
    <w:p w14:paraId="5A9447AD"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tekoče obveščal izvajalca o vseh spremembah in novo nastalih situacijah, ki bi lahko vplivale na izvršitev prevzetih storitev;</w:t>
      </w:r>
    </w:p>
    <w:p w14:paraId="49B71BC4" w14:textId="77777777" w:rsidR="00C23EE9" w:rsidRPr="0095239D" w:rsidRDefault="00C23EE9" w:rsidP="00D633AA">
      <w:pPr>
        <w:widowControl w:val="0"/>
        <w:numPr>
          <w:ilvl w:val="0"/>
          <w:numId w:val="25"/>
        </w:numPr>
        <w:tabs>
          <w:tab w:val="clear" w:pos="397"/>
        </w:tabs>
        <w:ind w:hanging="255"/>
        <w:jc w:val="both"/>
        <w:rPr>
          <w:rFonts w:ascii="Tahoma" w:hAnsi="Tahoma" w:cs="Tahoma"/>
        </w:rPr>
      </w:pPr>
      <w:r w:rsidRPr="0095239D">
        <w:rPr>
          <w:rFonts w:ascii="Tahoma" w:hAnsi="Tahoma" w:cs="Tahoma"/>
        </w:rPr>
        <w:t>predal izvajalcu potrebno dokumentacijo za izvajanje storitev.</w:t>
      </w:r>
    </w:p>
    <w:p w14:paraId="206D98AA" w14:textId="77777777" w:rsidR="00D20312" w:rsidRPr="0095239D" w:rsidRDefault="00D20312" w:rsidP="00D633AA">
      <w:pPr>
        <w:widowControl w:val="0"/>
        <w:jc w:val="both"/>
        <w:rPr>
          <w:rFonts w:ascii="Tahoma" w:hAnsi="Tahoma" w:cs="Tahoma"/>
          <w:b/>
          <w:szCs w:val="28"/>
        </w:rPr>
      </w:pPr>
    </w:p>
    <w:p w14:paraId="7066787F" w14:textId="2ED79B4D" w:rsidR="00C23EE9" w:rsidRPr="0095239D" w:rsidRDefault="00C23EE9" w:rsidP="00D633AA">
      <w:pPr>
        <w:widowControl w:val="0"/>
        <w:jc w:val="both"/>
        <w:rPr>
          <w:rFonts w:ascii="Tahoma" w:hAnsi="Tahoma" w:cs="Tahoma"/>
          <w:b/>
          <w:szCs w:val="28"/>
        </w:rPr>
      </w:pPr>
      <w:r w:rsidRPr="0095239D">
        <w:rPr>
          <w:rFonts w:ascii="Tahoma" w:hAnsi="Tahoma" w:cs="Tahoma"/>
          <w:b/>
          <w:szCs w:val="28"/>
        </w:rPr>
        <w:t>Kvaliteta opravljenih storitev</w:t>
      </w:r>
    </w:p>
    <w:p w14:paraId="26299181"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23BFD4F6" w14:textId="77777777" w:rsidR="00C23EE9" w:rsidRPr="0095239D" w:rsidRDefault="00C23EE9" w:rsidP="00D633AA">
      <w:pPr>
        <w:widowControl w:val="0"/>
        <w:jc w:val="both"/>
        <w:rPr>
          <w:rFonts w:ascii="Tahoma" w:hAnsi="Tahoma" w:cs="Tahoma"/>
          <w:szCs w:val="28"/>
        </w:rPr>
      </w:pPr>
    </w:p>
    <w:p w14:paraId="33788A39" w14:textId="46679D2C" w:rsidR="00C553A2" w:rsidRPr="0095239D" w:rsidRDefault="00C553A2" w:rsidP="00C553A2">
      <w:pPr>
        <w:widowControl w:val="0"/>
        <w:jc w:val="both"/>
        <w:rPr>
          <w:rFonts w:ascii="Tahoma" w:eastAsia="Tahoma" w:hAnsi="Tahoma" w:cs="Tahoma"/>
        </w:rPr>
      </w:pPr>
      <w:r w:rsidRPr="0095239D">
        <w:rPr>
          <w:rFonts w:ascii="Tahoma" w:eastAsia="Tahoma" w:hAnsi="Tahoma" w:cs="Tahoma"/>
        </w:rPr>
        <w:t xml:space="preserve">Reklamacije na kakovost opravljenih storitev se rešujejo sporazumno. Če naročnik ugotovi, da storitev ni kakovostno opravljena, jo mora izvajalec na svoje stroške nemudoma opraviti ponovno in nadomestiti morebitno povzročeno škodo. </w:t>
      </w:r>
    </w:p>
    <w:p w14:paraId="10057A61" w14:textId="77777777" w:rsidR="00313B11" w:rsidRPr="0095239D" w:rsidRDefault="00313B11" w:rsidP="00C553A2">
      <w:pPr>
        <w:widowControl w:val="0"/>
        <w:jc w:val="both"/>
        <w:rPr>
          <w:rFonts w:ascii="Tahoma" w:eastAsia="Tahoma" w:hAnsi="Tahoma" w:cs="Tahoma"/>
        </w:rPr>
      </w:pPr>
    </w:p>
    <w:p w14:paraId="325B8293" w14:textId="723F2F05" w:rsidR="00C553A2" w:rsidRPr="0095239D" w:rsidRDefault="00B10753" w:rsidP="00C553A2">
      <w:pPr>
        <w:widowControl w:val="0"/>
        <w:jc w:val="both"/>
        <w:rPr>
          <w:rFonts w:ascii="Tahoma" w:eastAsia="Tahoma" w:hAnsi="Tahoma" w:cs="Tahoma"/>
          <w:szCs w:val="22"/>
        </w:rPr>
      </w:pPr>
      <w:r w:rsidRPr="0095239D">
        <w:rPr>
          <w:rFonts w:ascii="Tahoma" w:eastAsia="Tahoma" w:hAnsi="Tahoma" w:cs="Tahoma"/>
          <w:szCs w:val="22"/>
        </w:rPr>
        <w:t xml:space="preserve">Morebitna potrditev, prevzem ali uporaba storitev s strani naročnika ne vpliva na odgovornost izvajalca za napake, ki se pokažejo kasneje ali jih naročnik ob prevzemu ni mogel </w:t>
      </w:r>
      <w:r w:rsidR="00313B11" w:rsidRPr="0095239D">
        <w:rPr>
          <w:rFonts w:ascii="Tahoma" w:eastAsia="Tahoma" w:hAnsi="Tahoma" w:cs="Tahoma"/>
          <w:szCs w:val="22"/>
        </w:rPr>
        <w:t>zaznati</w:t>
      </w:r>
      <w:r w:rsidRPr="0095239D">
        <w:rPr>
          <w:rFonts w:ascii="Tahoma" w:eastAsia="Tahoma" w:hAnsi="Tahoma" w:cs="Tahoma"/>
          <w:szCs w:val="22"/>
        </w:rPr>
        <w:t>.</w:t>
      </w:r>
    </w:p>
    <w:p w14:paraId="2D26E0C0" w14:textId="77777777" w:rsidR="00B10753" w:rsidRPr="0095239D" w:rsidRDefault="00B10753" w:rsidP="00C553A2">
      <w:pPr>
        <w:widowControl w:val="0"/>
        <w:jc w:val="both"/>
        <w:rPr>
          <w:rFonts w:ascii="Tahoma" w:eastAsia="Tahoma" w:hAnsi="Tahoma" w:cs="Tahoma"/>
          <w:sz w:val="18"/>
        </w:rPr>
      </w:pPr>
    </w:p>
    <w:p w14:paraId="7BAD2162" w14:textId="77777777" w:rsidR="00C553A2" w:rsidRPr="0095239D" w:rsidRDefault="00C553A2" w:rsidP="00C553A2">
      <w:pPr>
        <w:widowControl w:val="0"/>
        <w:jc w:val="both"/>
        <w:rPr>
          <w:rFonts w:ascii="Tahoma" w:eastAsia="Tahoma" w:hAnsi="Tahoma" w:cs="Tahoma"/>
        </w:rPr>
      </w:pPr>
      <w:r w:rsidRPr="0095239D">
        <w:rPr>
          <w:rFonts w:ascii="Tahoma" w:eastAsia="Tahoma" w:hAnsi="Tahoma" w:cs="Tahoma"/>
        </w:rPr>
        <w:t xml:space="preserve">Naročnik bo vse pripombe oziroma reklamacije v zvezi s kakovostjo opravljenih storitev sporočal izvajalcu v pisni obliki. </w:t>
      </w:r>
    </w:p>
    <w:p w14:paraId="3BE6A097" w14:textId="77777777" w:rsidR="00C553A2" w:rsidRPr="0095239D" w:rsidRDefault="00C553A2" w:rsidP="00C553A2">
      <w:pPr>
        <w:widowControl w:val="0"/>
        <w:jc w:val="both"/>
        <w:rPr>
          <w:rFonts w:ascii="Tahoma" w:eastAsia="Tahoma" w:hAnsi="Tahoma" w:cs="Tahoma"/>
          <w:sz w:val="18"/>
        </w:rPr>
      </w:pPr>
    </w:p>
    <w:p w14:paraId="19ABA197" w14:textId="7CFBBBDD" w:rsidR="00C553A2" w:rsidRPr="0095239D" w:rsidRDefault="00C553A2" w:rsidP="00C553A2">
      <w:pPr>
        <w:widowControl w:val="0"/>
        <w:jc w:val="both"/>
        <w:rPr>
          <w:rFonts w:ascii="Tahoma" w:eastAsia="Tahoma" w:hAnsi="Tahoma" w:cs="Tahoma"/>
        </w:rPr>
      </w:pPr>
      <w:r w:rsidRPr="0095239D">
        <w:rPr>
          <w:rFonts w:ascii="Tahoma" w:eastAsia="Tahoma" w:hAnsi="Tahoma" w:cs="Tahoma"/>
        </w:rPr>
        <w:t xml:space="preserve">Če izvajalec ne upošteva upravičenih pripomb naročnika ter napak ne odpravi v </w:t>
      </w:r>
      <w:r w:rsidR="00B10753" w:rsidRPr="0095239D">
        <w:rPr>
          <w:rFonts w:ascii="Tahoma" w:eastAsia="Tahoma" w:hAnsi="Tahoma" w:cs="Tahoma"/>
        </w:rPr>
        <w:t xml:space="preserve">primernem </w:t>
      </w:r>
      <w:r w:rsidRPr="0095239D">
        <w:rPr>
          <w:rFonts w:ascii="Tahoma" w:eastAsia="Tahoma" w:hAnsi="Tahoma" w:cs="Tahoma"/>
        </w:rPr>
        <w:t xml:space="preserve">roku, </w:t>
      </w:r>
      <w:r w:rsidR="00B10753" w:rsidRPr="0095239D">
        <w:rPr>
          <w:rFonts w:ascii="Tahoma" w:eastAsia="Tahoma" w:hAnsi="Tahoma" w:cs="Tahoma"/>
        </w:rPr>
        <w:t xml:space="preserve">upoštevaje nujnost projekta, </w:t>
      </w:r>
      <w:r w:rsidRPr="0095239D">
        <w:rPr>
          <w:rFonts w:ascii="Tahoma" w:eastAsia="Tahoma" w:hAnsi="Tahoma" w:cs="Tahoma"/>
        </w:rPr>
        <w:t xml:space="preserve">ali če ne izvaja svojih obveznosti po tem okvirnem sporazumu, ter tega ne zagotovi tudi po pisnem opozorilu naročnika, lahko naročnik odstopi od okvirnega sporazuma brez obveznosti do izvajalca. O odstopu od okvirnega sporazuma naročnik pisno obvesti izvajalca s priporočeno pošiljko po pošti. </w:t>
      </w:r>
    </w:p>
    <w:p w14:paraId="5B4A2EEC" w14:textId="77777777" w:rsidR="00C23EE9" w:rsidRPr="0095239D" w:rsidRDefault="00C23EE9" w:rsidP="00D633AA">
      <w:pPr>
        <w:widowControl w:val="0"/>
        <w:jc w:val="both"/>
        <w:rPr>
          <w:rFonts w:ascii="Tahoma" w:hAnsi="Tahoma" w:cs="Tahoma"/>
          <w:b/>
        </w:rPr>
      </w:pPr>
    </w:p>
    <w:p w14:paraId="47F6F42B" w14:textId="77777777" w:rsidR="00C23EE9" w:rsidRPr="0095239D" w:rsidRDefault="00C23EE9" w:rsidP="00D633AA">
      <w:pPr>
        <w:widowControl w:val="0"/>
        <w:jc w:val="both"/>
        <w:rPr>
          <w:rFonts w:ascii="Tahoma" w:hAnsi="Tahoma" w:cs="Tahoma"/>
          <w:b/>
        </w:rPr>
      </w:pPr>
      <w:r w:rsidRPr="0095239D">
        <w:rPr>
          <w:rFonts w:ascii="Tahoma" w:hAnsi="Tahoma" w:cs="Tahoma"/>
          <w:b/>
        </w:rPr>
        <w:t xml:space="preserve">Nadzor </w:t>
      </w:r>
    </w:p>
    <w:p w14:paraId="6801E6B1"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2BFC02AC" w14:textId="77777777" w:rsidR="00C23EE9" w:rsidRPr="0095239D" w:rsidRDefault="00C23EE9" w:rsidP="00D633AA">
      <w:pPr>
        <w:widowControl w:val="0"/>
        <w:jc w:val="both"/>
        <w:rPr>
          <w:rFonts w:ascii="Tahoma" w:hAnsi="Tahoma" w:cs="Tahoma"/>
          <w:szCs w:val="28"/>
        </w:rPr>
      </w:pPr>
    </w:p>
    <w:p w14:paraId="7DFF4950" w14:textId="7554605A" w:rsidR="00C23EE9" w:rsidRPr="0095239D" w:rsidRDefault="00C23EE9" w:rsidP="00D633AA">
      <w:pPr>
        <w:widowControl w:val="0"/>
        <w:jc w:val="both"/>
        <w:rPr>
          <w:rFonts w:ascii="Tahoma" w:hAnsi="Tahoma" w:cs="Tahoma"/>
          <w:szCs w:val="28"/>
        </w:rPr>
      </w:pPr>
      <w:r w:rsidRPr="0095239D">
        <w:rPr>
          <w:rFonts w:ascii="Tahoma" w:hAnsi="Tahoma" w:cs="Tahoma"/>
          <w:szCs w:val="28"/>
        </w:rPr>
        <w:t xml:space="preserve">Naročnik bo opravljal nadzor nad izvajanjem storitev izvajalca iz tega okvirnega sporazuma. V kolikor </w:t>
      </w:r>
      <w:r w:rsidRPr="0095239D">
        <w:rPr>
          <w:rFonts w:ascii="Tahoma" w:hAnsi="Tahoma" w:cs="Tahoma"/>
          <w:szCs w:val="28"/>
        </w:rPr>
        <w:lastRenderedPageBreak/>
        <w:t>naročnik ugotovi, da izvajalec ne izpolnjuje svojih obveznosti v skladu z določili tega okvirnega sporazuma in zahtevami iz razpisne dokumentacije, bo naročnik ravnal v skladu s 2</w:t>
      </w:r>
      <w:r w:rsidR="008133EB" w:rsidRPr="0095239D">
        <w:rPr>
          <w:rFonts w:ascii="Tahoma" w:hAnsi="Tahoma" w:cs="Tahoma"/>
          <w:szCs w:val="28"/>
        </w:rPr>
        <w:t>1</w:t>
      </w:r>
      <w:r w:rsidRPr="0095239D">
        <w:rPr>
          <w:rFonts w:ascii="Tahoma" w:hAnsi="Tahoma" w:cs="Tahoma"/>
          <w:szCs w:val="28"/>
        </w:rPr>
        <w:t>. členom okvirnega sporazuma.</w:t>
      </w:r>
    </w:p>
    <w:p w14:paraId="52AB24AD" w14:textId="77777777" w:rsidR="00D51306" w:rsidRPr="0095239D" w:rsidRDefault="00D51306" w:rsidP="00D633AA">
      <w:pPr>
        <w:widowControl w:val="0"/>
        <w:jc w:val="both"/>
        <w:rPr>
          <w:rFonts w:ascii="Tahoma" w:hAnsi="Tahoma" w:cs="Tahoma"/>
        </w:rPr>
      </w:pPr>
    </w:p>
    <w:p w14:paraId="037ED9F1" w14:textId="77777777" w:rsidR="00C23EE9" w:rsidRPr="0095239D" w:rsidRDefault="00C23EE9" w:rsidP="00D633AA">
      <w:pPr>
        <w:widowControl w:val="0"/>
        <w:jc w:val="both"/>
        <w:rPr>
          <w:rFonts w:ascii="Tahoma" w:hAnsi="Tahoma" w:cs="Tahoma"/>
          <w:b/>
        </w:rPr>
      </w:pPr>
      <w:r w:rsidRPr="0095239D">
        <w:rPr>
          <w:rFonts w:ascii="Tahoma" w:hAnsi="Tahoma" w:cs="Tahoma"/>
          <w:b/>
        </w:rPr>
        <w:t>Finančno zavarovanje dobre izvedbe obveznosti iz okvirnega sporazuma</w:t>
      </w:r>
    </w:p>
    <w:p w14:paraId="347B9911" w14:textId="77777777" w:rsidR="00C23EE9" w:rsidRPr="0095239D" w:rsidRDefault="00C23EE9" w:rsidP="00D633AA">
      <w:pPr>
        <w:widowControl w:val="0"/>
        <w:jc w:val="both"/>
        <w:rPr>
          <w:rFonts w:ascii="Tahoma" w:hAnsi="Tahoma" w:cs="Tahoma"/>
          <w:b/>
        </w:rPr>
      </w:pPr>
    </w:p>
    <w:p w14:paraId="04ABE298"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51208449" w14:textId="77777777" w:rsidR="00C23EE9" w:rsidRPr="0095239D" w:rsidRDefault="00C23EE9" w:rsidP="00D633AA">
      <w:pPr>
        <w:widowControl w:val="0"/>
        <w:jc w:val="both"/>
        <w:rPr>
          <w:rFonts w:ascii="Tahoma" w:hAnsi="Tahoma" w:cs="Tahoma"/>
        </w:rPr>
      </w:pPr>
    </w:p>
    <w:p w14:paraId="677FBEA8" w14:textId="42099290" w:rsidR="00C23EE9" w:rsidRPr="0095239D" w:rsidRDefault="00C23EE9" w:rsidP="00D633AA">
      <w:pPr>
        <w:widowControl w:val="0"/>
        <w:jc w:val="both"/>
        <w:rPr>
          <w:rFonts w:ascii="Tahoma" w:hAnsi="Tahoma" w:cs="Tahoma"/>
        </w:rPr>
      </w:pPr>
      <w:r w:rsidRPr="0095239D">
        <w:rPr>
          <w:rFonts w:ascii="Tahoma" w:hAnsi="Tahoma" w:cs="Tahoma"/>
        </w:rPr>
        <w:t xml:space="preserve">Izvajalec mora najkasneje v </w:t>
      </w:r>
      <w:r w:rsidR="00900D37" w:rsidRPr="0095239D">
        <w:rPr>
          <w:rFonts w:ascii="Tahoma" w:hAnsi="Tahoma" w:cs="Tahoma"/>
        </w:rPr>
        <w:t>sedmih (7)</w:t>
      </w:r>
      <w:r w:rsidRPr="0095239D">
        <w:rPr>
          <w:rFonts w:ascii="Tahoma" w:hAnsi="Tahoma" w:cs="Tahoma"/>
        </w:rPr>
        <w:t xml:space="preserve"> koledarskih dneh od dneva sklenitve okvirnega sporazuma</w:t>
      </w:r>
      <w:r w:rsidR="00AD596A" w:rsidRPr="0095239D">
        <w:rPr>
          <w:rFonts w:ascii="Tahoma" w:hAnsi="Tahoma" w:cs="Tahoma"/>
        </w:rPr>
        <w:t>, naročniku</w:t>
      </w:r>
      <w:r w:rsidRPr="0095239D">
        <w:rPr>
          <w:rFonts w:ascii="Tahoma" w:hAnsi="Tahoma" w:cs="Tahoma"/>
        </w:rPr>
        <w:t xml:space="preserve"> predložiti tri (3) podpisane </w:t>
      </w:r>
      <w:r w:rsidR="00AD596A" w:rsidRPr="0095239D">
        <w:rPr>
          <w:rFonts w:ascii="Tahoma" w:hAnsi="Tahoma" w:cs="Tahoma"/>
        </w:rPr>
        <w:t>originale bianko menice za zavarovanje dobre izvedbe obveznosti iz okvirnega sporazuma z menično izjavo s pooblastilom za izpolnitev in vnovčenje, skladno z obrazcem in zahtevami iz razpisne dokumentacije (v nadaljevanju tudi: finančno zavarovanje za dobro izvedbo obveznosti iz okvirnega sporazuma),</w:t>
      </w:r>
      <w:r w:rsidRPr="0095239D">
        <w:rPr>
          <w:rFonts w:ascii="Tahoma" w:hAnsi="Tahoma" w:cs="Tahoma"/>
        </w:rPr>
        <w:t xml:space="preserve"> v </w:t>
      </w:r>
      <w:r w:rsidR="00FB3A5E" w:rsidRPr="0095239D">
        <w:rPr>
          <w:rFonts w:ascii="Tahoma" w:hAnsi="Tahoma" w:cs="Tahoma"/>
        </w:rPr>
        <w:t xml:space="preserve">skupni </w:t>
      </w:r>
      <w:r w:rsidRPr="0095239D">
        <w:rPr>
          <w:rFonts w:ascii="Tahoma" w:hAnsi="Tahoma" w:cs="Tahoma"/>
        </w:rPr>
        <w:t>vi</w:t>
      </w:r>
      <w:r w:rsidR="004215FE" w:rsidRPr="0095239D">
        <w:rPr>
          <w:rFonts w:ascii="Tahoma" w:hAnsi="Tahoma" w:cs="Tahoma"/>
        </w:rPr>
        <w:t xml:space="preserve">šini </w:t>
      </w:r>
      <w:r w:rsidR="00734074" w:rsidRPr="0095239D">
        <w:rPr>
          <w:rFonts w:ascii="Tahoma" w:hAnsi="Tahoma" w:cs="Tahoma"/>
        </w:rPr>
        <w:t>10</w:t>
      </w:r>
      <w:r w:rsidR="00975560" w:rsidRPr="0095239D">
        <w:rPr>
          <w:rFonts w:ascii="Tahoma" w:hAnsi="Tahoma" w:cs="Tahoma"/>
        </w:rPr>
        <w:t xml:space="preserve"> % (</w:t>
      </w:r>
      <w:r w:rsidR="00734074" w:rsidRPr="0095239D">
        <w:rPr>
          <w:rFonts w:ascii="Tahoma" w:hAnsi="Tahoma" w:cs="Tahoma"/>
        </w:rPr>
        <w:t>deset</w:t>
      </w:r>
      <w:r w:rsidR="00975560" w:rsidRPr="0095239D">
        <w:rPr>
          <w:rFonts w:ascii="Tahoma" w:hAnsi="Tahoma" w:cs="Tahoma"/>
        </w:rPr>
        <w:t xml:space="preserve"> odstotkov) končne ponudbene vrednosti (z DDV), kar znaša ______ EUR</w:t>
      </w:r>
      <w:r w:rsidR="00A0653C" w:rsidRPr="0095239D">
        <w:rPr>
          <w:rFonts w:ascii="Tahoma" w:hAnsi="Tahoma" w:cs="Tahoma"/>
        </w:rPr>
        <w:t>,</w:t>
      </w:r>
      <w:r w:rsidRPr="0095239D">
        <w:rPr>
          <w:rFonts w:ascii="Tahoma" w:hAnsi="Tahoma" w:cs="Tahoma"/>
        </w:rPr>
        <w:t xml:space="preserve"> </w:t>
      </w:r>
      <w:r w:rsidR="00A0653C" w:rsidRPr="0095239D">
        <w:rPr>
          <w:rFonts w:ascii="Tahoma" w:hAnsi="Tahoma" w:cs="Tahoma"/>
        </w:rPr>
        <w:t xml:space="preserve">ter z dobo veljavnosti še najmanj trideset (30) koledarskih dni po izteku veljavnosti </w:t>
      </w:r>
      <w:r w:rsidR="00706295" w:rsidRPr="0095239D">
        <w:rPr>
          <w:rFonts w:ascii="Tahoma" w:hAnsi="Tahoma" w:cs="Tahoma"/>
        </w:rPr>
        <w:t xml:space="preserve">tega </w:t>
      </w:r>
      <w:r w:rsidR="00A0653C" w:rsidRPr="0095239D">
        <w:rPr>
          <w:rFonts w:ascii="Tahoma" w:hAnsi="Tahoma" w:cs="Tahoma"/>
        </w:rPr>
        <w:t xml:space="preserve">okvirnega sporazuma. </w:t>
      </w:r>
    </w:p>
    <w:p w14:paraId="2AC22094" w14:textId="77777777" w:rsidR="00C23EE9" w:rsidRPr="0095239D" w:rsidRDefault="00C23EE9" w:rsidP="00D633AA">
      <w:pPr>
        <w:widowControl w:val="0"/>
        <w:jc w:val="both"/>
        <w:rPr>
          <w:rFonts w:ascii="Tahoma" w:hAnsi="Tahoma" w:cs="Tahoma"/>
        </w:rPr>
      </w:pPr>
    </w:p>
    <w:p w14:paraId="5E6E9ED1" w14:textId="77777777" w:rsidR="008F6180" w:rsidRPr="0095239D" w:rsidRDefault="008F6180" w:rsidP="008F6180">
      <w:pPr>
        <w:widowControl w:val="0"/>
        <w:jc w:val="both"/>
        <w:rPr>
          <w:rFonts w:ascii="Tahoma" w:hAnsi="Tahoma" w:cs="Tahoma"/>
        </w:rPr>
      </w:pPr>
      <w:r w:rsidRPr="0095239D">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se šteje, da ta okvirni sporazum ni bil nikoli sklenjen. V tem primeru bo naročnik Državni revizijski komisiji predlagal, da uvede postopek o prekršku iz 112. člena ZJN-3.</w:t>
      </w:r>
    </w:p>
    <w:p w14:paraId="54CFA65E" w14:textId="77777777" w:rsidR="008F6180" w:rsidRPr="0095239D" w:rsidRDefault="008F6180" w:rsidP="008F6180">
      <w:pPr>
        <w:widowControl w:val="0"/>
        <w:jc w:val="both"/>
        <w:rPr>
          <w:rFonts w:ascii="Tahoma" w:hAnsi="Tahoma" w:cs="Tahoma"/>
        </w:rPr>
      </w:pPr>
    </w:p>
    <w:p w14:paraId="3D2E5A50" w14:textId="77777777" w:rsidR="008F6180" w:rsidRPr="0095239D" w:rsidRDefault="008F6180" w:rsidP="008F6180">
      <w:pPr>
        <w:widowControl w:val="0"/>
        <w:jc w:val="both"/>
        <w:rPr>
          <w:rFonts w:ascii="Tahoma" w:hAnsi="Tahoma" w:cs="Tahoma"/>
        </w:rPr>
      </w:pPr>
      <w:r w:rsidRPr="0095239D">
        <w:rPr>
          <w:rFonts w:ascii="Tahoma" w:hAnsi="Tahoma" w:cs="Tahoma"/>
        </w:rPr>
        <w:t xml:space="preserve">V kolikor izvajalec ne izpolnjuje svojih obveznosti iz okvirnega sporazuma, lahko naročnik unovči celotno finančno zavarovanje za dobro izvedbo obveznosti iz okvirnega sporazuma in od okvirnega sporazuma tudi odstopi brez kakršnekoli obveznosti do izvajalca. </w:t>
      </w:r>
    </w:p>
    <w:p w14:paraId="364B73B3" w14:textId="77777777" w:rsidR="008F6180" w:rsidRPr="0095239D" w:rsidRDefault="008F6180" w:rsidP="008F6180">
      <w:pPr>
        <w:widowControl w:val="0"/>
        <w:jc w:val="both"/>
        <w:rPr>
          <w:rFonts w:ascii="Tahoma" w:hAnsi="Tahoma" w:cs="Tahoma"/>
        </w:rPr>
      </w:pPr>
    </w:p>
    <w:p w14:paraId="07A25C31" w14:textId="77777777" w:rsidR="008F6180" w:rsidRPr="0095239D" w:rsidRDefault="008F6180" w:rsidP="008F6180">
      <w:pPr>
        <w:widowControl w:val="0"/>
        <w:jc w:val="both"/>
        <w:rPr>
          <w:rFonts w:ascii="Tahoma" w:hAnsi="Tahoma" w:cs="Tahoma"/>
        </w:rPr>
      </w:pPr>
      <w:r w:rsidRPr="0095239D">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7AB7862F" w14:textId="77777777" w:rsidR="008F6180" w:rsidRPr="0095239D" w:rsidRDefault="008F6180" w:rsidP="008F6180">
      <w:pPr>
        <w:widowControl w:val="0"/>
        <w:jc w:val="both"/>
        <w:rPr>
          <w:rFonts w:ascii="Tahoma" w:hAnsi="Tahoma" w:cs="Tahoma"/>
        </w:rPr>
      </w:pPr>
    </w:p>
    <w:p w14:paraId="53D0D9E7" w14:textId="4120F8FE" w:rsidR="00D20312" w:rsidRPr="0095239D" w:rsidRDefault="008F6180" w:rsidP="008F6180">
      <w:pPr>
        <w:widowControl w:val="0"/>
        <w:jc w:val="both"/>
        <w:rPr>
          <w:rFonts w:ascii="Tahoma" w:hAnsi="Tahoma" w:cs="Tahoma"/>
        </w:rPr>
      </w:pPr>
      <w:r w:rsidRPr="0095239D">
        <w:rPr>
          <w:rFonts w:ascii="Tahoma" w:hAnsi="Tahoma" w:cs="Tahoma"/>
        </w:rPr>
        <w:t xml:space="preserve">V primeru, da naročnik </w:t>
      </w:r>
      <w:r w:rsidR="00A50124" w:rsidRPr="0095239D">
        <w:rPr>
          <w:rFonts w:ascii="Tahoma" w:hAnsi="Tahoma" w:cs="Tahoma"/>
        </w:rPr>
        <w:t>delno ali v celoti vnovči</w:t>
      </w:r>
      <w:r w:rsidRPr="0095239D">
        <w:rPr>
          <w:rFonts w:ascii="Tahoma" w:hAnsi="Tahoma" w:cs="Tahoma"/>
        </w:rPr>
        <w:t xml:space="preserve"> finančno zavarovanje za dobro izvedbo obveznosti iz okvirnega sporazuma in od okvirnega sporazuma ne odstopi, je izvajalec dolžan v roku </w:t>
      </w:r>
      <w:r w:rsidR="00500EBB" w:rsidRPr="0095239D">
        <w:rPr>
          <w:rFonts w:ascii="Tahoma" w:hAnsi="Tahoma" w:cs="Tahoma"/>
        </w:rPr>
        <w:t>pet</w:t>
      </w:r>
      <w:r w:rsidR="00A50124" w:rsidRPr="0095239D">
        <w:rPr>
          <w:rFonts w:ascii="Tahoma" w:hAnsi="Tahoma" w:cs="Tahoma"/>
        </w:rPr>
        <w:t>ih</w:t>
      </w:r>
      <w:r w:rsidR="00500EBB" w:rsidRPr="0095239D">
        <w:rPr>
          <w:rFonts w:ascii="Tahoma" w:hAnsi="Tahoma" w:cs="Tahoma"/>
        </w:rPr>
        <w:t xml:space="preserve"> </w:t>
      </w:r>
      <w:r w:rsidRPr="0095239D">
        <w:rPr>
          <w:rFonts w:ascii="Tahoma" w:hAnsi="Tahoma" w:cs="Tahoma"/>
        </w:rPr>
        <w:t>(</w:t>
      </w:r>
      <w:r w:rsidR="00500EBB" w:rsidRPr="0095239D">
        <w:rPr>
          <w:rFonts w:ascii="Tahoma" w:hAnsi="Tahoma" w:cs="Tahoma"/>
        </w:rPr>
        <w:t>5</w:t>
      </w:r>
      <w:r w:rsidRPr="0095239D">
        <w:rPr>
          <w:rFonts w:ascii="Tahoma" w:hAnsi="Tahoma" w:cs="Tahoma"/>
        </w:rPr>
        <w:t xml:space="preserve">) dni priskrbeti </w:t>
      </w:r>
      <w:r w:rsidR="00B3610C" w:rsidRPr="0095239D">
        <w:rPr>
          <w:rFonts w:ascii="Tahoma" w:hAnsi="Tahoma" w:cs="Tahoma"/>
        </w:rPr>
        <w:t xml:space="preserve">novo bianco menico oziroma </w:t>
      </w:r>
      <w:r w:rsidRPr="0095239D">
        <w:rPr>
          <w:rFonts w:ascii="Tahoma" w:hAnsi="Tahoma" w:cs="Tahoma"/>
        </w:rPr>
        <w:t>novo finančno zavarovanje za dobro izvedbo obveznosti iz okvirnega sporazuma v višini in v trajanju iz prvega odstavka tega člena.</w:t>
      </w:r>
    </w:p>
    <w:p w14:paraId="44CC4048" w14:textId="77777777" w:rsidR="008F6180" w:rsidRPr="0095239D" w:rsidRDefault="008F6180" w:rsidP="008F6180">
      <w:pPr>
        <w:widowControl w:val="0"/>
        <w:jc w:val="both"/>
        <w:rPr>
          <w:rFonts w:ascii="Tahoma" w:hAnsi="Tahoma" w:cs="Tahoma"/>
          <w:b/>
        </w:rPr>
      </w:pPr>
    </w:p>
    <w:p w14:paraId="55E274A1" w14:textId="2966477A" w:rsidR="00C23EE9" w:rsidRPr="0095239D" w:rsidRDefault="0064258F" w:rsidP="00D633AA">
      <w:pPr>
        <w:widowControl w:val="0"/>
        <w:jc w:val="both"/>
        <w:rPr>
          <w:rFonts w:ascii="Tahoma" w:hAnsi="Tahoma" w:cs="Tahoma"/>
          <w:b/>
        </w:rPr>
      </w:pPr>
      <w:r w:rsidRPr="0095239D">
        <w:rPr>
          <w:rFonts w:ascii="Tahoma" w:hAnsi="Tahoma" w:cs="Tahoma"/>
          <w:b/>
        </w:rPr>
        <w:t>Pogodbena k</w:t>
      </w:r>
      <w:r w:rsidR="00C23EE9" w:rsidRPr="0095239D">
        <w:rPr>
          <w:rFonts w:ascii="Tahoma" w:hAnsi="Tahoma" w:cs="Tahoma"/>
          <w:b/>
        </w:rPr>
        <w:t>azen</w:t>
      </w:r>
    </w:p>
    <w:p w14:paraId="6BA137A7"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22E0E27A" w14:textId="77777777" w:rsidR="00C23EE9" w:rsidRPr="0095239D" w:rsidRDefault="00C23EE9" w:rsidP="00D633AA">
      <w:pPr>
        <w:widowControl w:val="0"/>
        <w:jc w:val="both"/>
        <w:rPr>
          <w:rFonts w:ascii="Tahoma" w:hAnsi="Tahoma" w:cs="Tahoma"/>
        </w:rPr>
      </w:pPr>
    </w:p>
    <w:p w14:paraId="285D2FDF" w14:textId="6EBE4783" w:rsidR="00C23EE9" w:rsidRPr="0095239D" w:rsidRDefault="00C23EE9" w:rsidP="00D633AA">
      <w:pPr>
        <w:widowControl w:val="0"/>
        <w:tabs>
          <w:tab w:val="left" w:pos="709"/>
          <w:tab w:val="left" w:pos="1702"/>
        </w:tabs>
        <w:jc w:val="both"/>
        <w:rPr>
          <w:rFonts w:ascii="Tahoma" w:hAnsi="Tahoma" w:cs="Tahoma"/>
        </w:rPr>
      </w:pPr>
      <w:r w:rsidRPr="0095239D">
        <w:rPr>
          <w:rFonts w:ascii="Tahoma" w:hAnsi="Tahoma" w:cs="Tahoma"/>
        </w:rPr>
        <w:t xml:space="preserve">V primeru, da izvajalec ne izpolni svojih obveznosti v </w:t>
      </w:r>
      <w:r w:rsidR="00C81ED6" w:rsidRPr="0095239D">
        <w:rPr>
          <w:rFonts w:ascii="Tahoma" w:hAnsi="Tahoma" w:cs="Tahoma"/>
        </w:rPr>
        <w:t xml:space="preserve">postavljenem </w:t>
      </w:r>
      <w:r w:rsidRPr="0095239D">
        <w:rPr>
          <w:rFonts w:ascii="Tahoma" w:hAnsi="Tahoma" w:cs="Tahoma"/>
        </w:rPr>
        <w:t xml:space="preserve">roku iz posameznega naročila in zamuda ni posledica višje sile, kot je </w:t>
      </w:r>
      <w:r w:rsidR="00C81ED6" w:rsidRPr="0095239D">
        <w:rPr>
          <w:rFonts w:ascii="Tahoma" w:hAnsi="Tahoma" w:cs="Tahoma"/>
        </w:rPr>
        <w:t xml:space="preserve">določeno </w:t>
      </w:r>
      <w:r w:rsidR="00B4375A" w:rsidRPr="0095239D">
        <w:rPr>
          <w:rFonts w:ascii="Tahoma" w:hAnsi="Tahoma" w:cs="Tahoma"/>
        </w:rPr>
        <w:t xml:space="preserve">v </w:t>
      </w:r>
      <w:r w:rsidR="00E45163" w:rsidRPr="0095239D">
        <w:rPr>
          <w:rFonts w:ascii="Tahoma" w:hAnsi="Tahoma" w:cs="Tahoma"/>
        </w:rPr>
        <w:t>25</w:t>
      </w:r>
      <w:r w:rsidRPr="0095239D">
        <w:rPr>
          <w:rFonts w:ascii="Tahoma" w:hAnsi="Tahoma" w:cs="Tahoma"/>
        </w:rPr>
        <w:t xml:space="preserve">. členu tega okvirnega sporazuma, je naročnik upravičen obračunati </w:t>
      </w:r>
      <w:r w:rsidR="0064258F" w:rsidRPr="0095239D">
        <w:rPr>
          <w:rFonts w:ascii="Tahoma" w:hAnsi="Tahoma" w:cs="Tahoma"/>
        </w:rPr>
        <w:t xml:space="preserve">pogodbeno </w:t>
      </w:r>
      <w:r w:rsidRPr="0095239D">
        <w:rPr>
          <w:rFonts w:ascii="Tahoma" w:hAnsi="Tahoma" w:cs="Tahoma"/>
        </w:rPr>
        <w:t xml:space="preserve">kazen, in sicer v višini 0,5 % (nič cela pet odstotka) vrednosti posameznega naročila brez DDV za vsak zamujen koledarski dan, vendar največ </w:t>
      </w:r>
      <w:r w:rsidR="00E34801" w:rsidRPr="0095239D">
        <w:rPr>
          <w:rFonts w:ascii="Tahoma" w:hAnsi="Tahoma" w:cs="Tahoma"/>
        </w:rPr>
        <w:t xml:space="preserve">5 </w:t>
      </w:r>
      <w:r w:rsidRPr="0095239D">
        <w:rPr>
          <w:rFonts w:ascii="Tahoma" w:hAnsi="Tahoma" w:cs="Tahoma"/>
        </w:rPr>
        <w:t>% (</w:t>
      </w:r>
      <w:r w:rsidR="00BE2B11" w:rsidRPr="0095239D">
        <w:rPr>
          <w:rFonts w:ascii="Tahoma" w:hAnsi="Tahoma" w:cs="Tahoma"/>
        </w:rPr>
        <w:t xml:space="preserve">pet </w:t>
      </w:r>
      <w:r w:rsidRPr="0095239D">
        <w:rPr>
          <w:rFonts w:ascii="Tahoma" w:hAnsi="Tahoma" w:cs="Tahoma"/>
        </w:rPr>
        <w:t xml:space="preserve">odstotkov) vrednosti okvirnega sporazuma, navedene v prvem odstavku 4. člena tega okvirnega sporazuma. </w:t>
      </w:r>
    </w:p>
    <w:p w14:paraId="1A0257C7" w14:textId="77777777" w:rsidR="00C23EE9" w:rsidRPr="0095239D" w:rsidRDefault="00C23EE9" w:rsidP="00D633AA">
      <w:pPr>
        <w:widowControl w:val="0"/>
        <w:jc w:val="both"/>
        <w:rPr>
          <w:rFonts w:ascii="Tahoma" w:hAnsi="Tahoma" w:cs="Tahoma"/>
        </w:rPr>
      </w:pPr>
      <w:r w:rsidRPr="0095239D">
        <w:rPr>
          <w:rFonts w:ascii="Tahoma" w:hAnsi="Tahoma" w:cs="Tahoma"/>
        </w:rPr>
        <w:t xml:space="preserve"> </w:t>
      </w:r>
    </w:p>
    <w:p w14:paraId="66EE37FF" w14:textId="30EB2577" w:rsidR="00C23EE9" w:rsidRPr="0095239D" w:rsidRDefault="00C23EE9" w:rsidP="00D633AA">
      <w:pPr>
        <w:widowControl w:val="0"/>
        <w:jc w:val="both"/>
        <w:rPr>
          <w:rFonts w:ascii="Tahoma" w:hAnsi="Tahoma" w:cs="Tahoma"/>
        </w:rPr>
      </w:pPr>
      <w:r w:rsidRPr="0095239D">
        <w:rPr>
          <w:rFonts w:ascii="Tahoma" w:hAnsi="Tahoma" w:cs="Tahoma"/>
        </w:rPr>
        <w:t xml:space="preserve">V kolikor </w:t>
      </w:r>
      <w:r w:rsidR="001D5E6E" w:rsidRPr="0095239D">
        <w:rPr>
          <w:rFonts w:ascii="Tahoma" w:hAnsi="Tahoma" w:cs="Tahoma"/>
        </w:rPr>
        <w:t xml:space="preserve">(skupna) </w:t>
      </w:r>
      <w:r w:rsidR="009264FC" w:rsidRPr="0095239D">
        <w:rPr>
          <w:rFonts w:ascii="Tahoma" w:hAnsi="Tahoma" w:cs="Tahoma"/>
        </w:rPr>
        <w:t xml:space="preserve">pogodbena </w:t>
      </w:r>
      <w:r w:rsidRPr="0095239D">
        <w:rPr>
          <w:rFonts w:ascii="Tahoma" w:hAnsi="Tahoma" w:cs="Tahoma"/>
        </w:rPr>
        <w:t xml:space="preserve">kazen za zamudo po prejšnjem odstavku tega člena preseže </w:t>
      </w:r>
      <w:r w:rsidR="00E34801" w:rsidRPr="0095239D">
        <w:rPr>
          <w:rFonts w:ascii="Tahoma" w:hAnsi="Tahoma" w:cs="Tahoma"/>
        </w:rPr>
        <w:t>5</w:t>
      </w:r>
      <w:r w:rsidRPr="0095239D">
        <w:rPr>
          <w:rFonts w:ascii="Tahoma" w:hAnsi="Tahoma" w:cs="Tahoma"/>
        </w:rPr>
        <w:t xml:space="preserve"> % (</w:t>
      </w:r>
      <w:r w:rsidR="00BE2B11" w:rsidRPr="0095239D">
        <w:rPr>
          <w:rFonts w:ascii="Tahoma" w:hAnsi="Tahoma" w:cs="Tahoma"/>
        </w:rPr>
        <w:t xml:space="preserve">pet </w:t>
      </w:r>
      <w:r w:rsidRPr="0095239D">
        <w:rPr>
          <w:rFonts w:ascii="Tahoma" w:hAnsi="Tahoma" w:cs="Tahoma"/>
        </w:rPr>
        <w:t>odstotkov)</w:t>
      </w:r>
      <w:r w:rsidR="003F5698" w:rsidRPr="0095239D">
        <w:rPr>
          <w:rFonts w:ascii="Tahoma" w:hAnsi="Tahoma" w:cs="Tahoma"/>
        </w:rPr>
        <w:t xml:space="preserve"> vrednosti okvirnega sporazuma</w:t>
      </w:r>
      <w:r w:rsidRPr="0095239D">
        <w:rPr>
          <w:rFonts w:ascii="Tahoma" w:hAnsi="Tahoma" w:cs="Tahoma"/>
        </w:rPr>
        <w:t>, je naročnik upravičen do dogovorjene</w:t>
      </w:r>
      <w:r w:rsidR="00DD3EDF" w:rsidRPr="0095239D">
        <w:rPr>
          <w:rFonts w:ascii="Tahoma" w:hAnsi="Tahoma" w:cs="Tahoma"/>
        </w:rPr>
        <w:t xml:space="preserve"> pogodbene</w:t>
      </w:r>
      <w:r w:rsidRPr="0095239D">
        <w:rPr>
          <w:rFonts w:ascii="Tahoma" w:hAnsi="Tahoma" w:cs="Tahoma"/>
        </w:rPr>
        <w:t xml:space="preserve"> kazni, poleg tega pa lahko odstopi od okvirnega sporazuma, brez</w:t>
      </w:r>
      <w:r w:rsidRPr="0095239D">
        <w:t xml:space="preserve"> </w:t>
      </w:r>
      <w:r w:rsidRPr="0095239D">
        <w:rPr>
          <w:rFonts w:ascii="Tahoma" w:hAnsi="Tahoma" w:cs="Tahoma"/>
        </w:rPr>
        <w:t xml:space="preserve">kakršnekoli obveznosti do izvajalca.     </w:t>
      </w:r>
    </w:p>
    <w:p w14:paraId="15CEFC44" w14:textId="77777777" w:rsidR="00A2256A" w:rsidRPr="0095239D" w:rsidRDefault="00A2256A" w:rsidP="00D633AA">
      <w:pPr>
        <w:widowControl w:val="0"/>
        <w:jc w:val="both"/>
        <w:rPr>
          <w:rFonts w:ascii="Tahoma" w:hAnsi="Tahoma" w:cs="Tahoma"/>
        </w:rPr>
      </w:pPr>
    </w:p>
    <w:p w14:paraId="33EE4AC3" w14:textId="7A4FF2D5" w:rsidR="009264FC" w:rsidRPr="0095239D" w:rsidRDefault="009264FC" w:rsidP="009264FC">
      <w:pPr>
        <w:keepLines/>
        <w:widowControl w:val="0"/>
        <w:tabs>
          <w:tab w:val="left" w:pos="709"/>
          <w:tab w:val="left" w:pos="1702"/>
        </w:tabs>
        <w:jc w:val="both"/>
        <w:rPr>
          <w:rFonts w:ascii="Tahoma" w:eastAsia="Tahoma" w:hAnsi="Tahoma" w:cs="Tahoma"/>
        </w:rPr>
      </w:pPr>
      <w:r w:rsidRPr="0095239D">
        <w:rPr>
          <w:rFonts w:ascii="Tahoma" w:eastAsia="Tahoma" w:hAnsi="Tahoma" w:cs="Tahoma"/>
        </w:rPr>
        <w:t xml:space="preserve">Stranki okvirnega sporazuma sta soglasni, da v primeru zamude z izpolnitvijo, ki nastane na strani izvajalca, ob sprejemu izpolnitve izvajalca ni potrebno posebej obvestiti o pridržanju pravice do obračuna pogodbene kazni, pač pa se </w:t>
      </w:r>
      <w:r w:rsidR="00C81ED6" w:rsidRPr="0095239D">
        <w:rPr>
          <w:rFonts w:ascii="Tahoma" w:eastAsia="Tahoma" w:hAnsi="Tahoma" w:cs="Tahoma"/>
        </w:rPr>
        <w:t xml:space="preserve">lahko </w:t>
      </w:r>
      <w:r w:rsidRPr="0095239D">
        <w:rPr>
          <w:rFonts w:ascii="Tahoma" w:eastAsia="Tahoma" w:hAnsi="Tahoma" w:cs="Tahoma"/>
        </w:rPr>
        <w:t xml:space="preserve">pogodbena kazen obračuna v skladu z določili tega okvirnega sporazuma ob vsaki zamudi brez obvestila. </w:t>
      </w:r>
    </w:p>
    <w:p w14:paraId="57B6F2BB" w14:textId="77777777" w:rsidR="009264FC" w:rsidRPr="0095239D" w:rsidRDefault="009264FC" w:rsidP="009264FC">
      <w:pPr>
        <w:keepLines/>
        <w:widowControl w:val="0"/>
        <w:tabs>
          <w:tab w:val="left" w:pos="709"/>
          <w:tab w:val="left" w:pos="1702"/>
        </w:tabs>
        <w:jc w:val="both"/>
        <w:rPr>
          <w:rFonts w:ascii="Tahoma" w:eastAsia="Tahoma" w:hAnsi="Tahoma" w:cs="Tahoma"/>
        </w:rPr>
      </w:pPr>
    </w:p>
    <w:p w14:paraId="4A3CF2A8" w14:textId="69CA7EE7" w:rsidR="00C23EE9" w:rsidRPr="0095239D" w:rsidRDefault="00C75735" w:rsidP="009264FC">
      <w:pPr>
        <w:widowControl w:val="0"/>
        <w:jc w:val="both"/>
        <w:rPr>
          <w:rFonts w:ascii="Tahoma" w:hAnsi="Tahoma" w:cs="Tahoma"/>
        </w:rPr>
      </w:pPr>
      <w:r w:rsidRPr="0095239D">
        <w:rPr>
          <w:rFonts w:ascii="Tahoma" w:eastAsia="Tahoma" w:hAnsi="Tahoma" w:cs="Tahoma"/>
        </w:rPr>
        <w:t>Naročnik za obračunano pogodbeno kazen izvajalcu izstavi račun, izvajalec pa se izrecno strinja, da lahko naročnik terjatev iz naslova tega računa pobota pri plačilu kateregakoli izvajalčevega računa po tem okvirnem sporazumu</w:t>
      </w:r>
      <w:r w:rsidR="00C23EE9" w:rsidRPr="0095239D">
        <w:rPr>
          <w:rFonts w:ascii="Tahoma" w:hAnsi="Tahoma" w:cs="Tahoma"/>
          <w:szCs w:val="28"/>
        </w:rPr>
        <w:t>.</w:t>
      </w:r>
    </w:p>
    <w:p w14:paraId="7E9BFC60" w14:textId="77777777" w:rsidR="00C23EE9" w:rsidRPr="0095239D" w:rsidRDefault="00C23EE9" w:rsidP="00D633AA">
      <w:pPr>
        <w:widowControl w:val="0"/>
        <w:jc w:val="both"/>
        <w:rPr>
          <w:rFonts w:ascii="Tahoma" w:hAnsi="Tahoma" w:cs="Tahoma"/>
          <w:sz w:val="18"/>
        </w:rPr>
      </w:pPr>
    </w:p>
    <w:p w14:paraId="19C8ADFC" w14:textId="0A027658" w:rsidR="00594732" w:rsidRPr="0095239D" w:rsidRDefault="00594732" w:rsidP="00594732">
      <w:pPr>
        <w:keepLines/>
        <w:widowControl w:val="0"/>
        <w:tabs>
          <w:tab w:val="left" w:pos="709"/>
          <w:tab w:val="left" w:pos="1702"/>
        </w:tabs>
        <w:jc w:val="both"/>
        <w:rPr>
          <w:rFonts w:ascii="Tahoma" w:eastAsia="Tahoma" w:hAnsi="Tahoma" w:cs="Tahoma"/>
        </w:rPr>
      </w:pPr>
      <w:r w:rsidRPr="0095239D">
        <w:rPr>
          <w:rFonts w:ascii="Tahoma" w:eastAsia="Tahoma" w:hAnsi="Tahoma" w:cs="Tahoma"/>
        </w:rPr>
        <w:lastRenderedPageBreak/>
        <w:t>Naročnik in izvajalec soglašata, da pravica zaračunati pogodbeno kazen ni pogojena z nastankom škode pri naročniku. Za povračilo tako nastale škode bo naročnik, upoštevajoč določila okvirnega sporazuma,  unovčil finančno zavarovanje za zavarovanje dobre izvedbe obveznosti po tem okvirnem sporazumu in/ali škodo uveljavljal po splošnih načelih odškodninske odgovornosti, neodvisno od uveljavljanja pogodbene kazni.</w:t>
      </w:r>
    </w:p>
    <w:p w14:paraId="4E10D03D" w14:textId="77777777" w:rsidR="00594732" w:rsidRPr="0095239D" w:rsidRDefault="00594732" w:rsidP="00D633AA">
      <w:pPr>
        <w:widowControl w:val="0"/>
        <w:jc w:val="both"/>
        <w:rPr>
          <w:rFonts w:ascii="Tahoma" w:hAnsi="Tahoma" w:cs="Tahoma"/>
          <w:szCs w:val="28"/>
        </w:rPr>
      </w:pPr>
    </w:p>
    <w:p w14:paraId="70397CDE" w14:textId="2EE14782" w:rsidR="00C23EE9" w:rsidRPr="0095239D" w:rsidRDefault="00C23EE9" w:rsidP="00D633AA">
      <w:pPr>
        <w:widowControl w:val="0"/>
        <w:spacing w:line="276" w:lineRule="auto"/>
        <w:jc w:val="both"/>
        <w:rPr>
          <w:rFonts w:ascii="Tahoma" w:hAnsi="Tahoma" w:cs="Tahoma"/>
          <w:b/>
        </w:rPr>
      </w:pPr>
      <w:r w:rsidRPr="0095239D">
        <w:rPr>
          <w:rFonts w:ascii="Tahoma" w:hAnsi="Tahoma" w:cs="Tahoma"/>
          <w:b/>
        </w:rPr>
        <w:t xml:space="preserve">Predstavniki strank okvirnega sporazuma </w:t>
      </w:r>
    </w:p>
    <w:p w14:paraId="138104CB" w14:textId="77777777" w:rsidR="00594732" w:rsidRPr="0095239D" w:rsidRDefault="00594732" w:rsidP="00D633AA">
      <w:pPr>
        <w:widowControl w:val="0"/>
        <w:spacing w:line="276" w:lineRule="auto"/>
        <w:jc w:val="both"/>
        <w:rPr>
          <w:rFonts w:ascii="Tahoma" w:hAnsi="Tahoma" w:cs="Tahoma"/>
          <w:b/>
          <w:sz w:val="8"/>
          <w:szCs w:val="8"/>
        </w:rPr>
      </w:pPr>
    </w:p>
    <w:p w14:paraId="687839D8" w14:textId="77777777" w:rsidR="00C23EE9" w:rsidRPr="0095239D" w:rsidRDefault="00C23EE9" w:rsidP="00D633AA">
      <w:pPr>
        <w:widowControl w:val="0"/>
        <w:numPr>
          <w:ilvl w:val="0"/>
          <w:numId w:val="15"/>
        </w:numPr>
        <w:spacing w:line="276" w:lineRule="auto"/>
        <w:ind w:left="714" w:hanging="357"/>
        <w:jc w:val="center"/>
        <w:rPr>
          <w:rFonts w:ascii="Tahoma" w:hAnsi="Tahoma" w:cs="Tahoma"/>
        </w:rPr>
      </w:pPr>
      <w:r w:rsidRPr="0095239D">
        <w:rPr>
          <w:rFonts w:ascii="Tahoma" w:hAnsi="Tahoma" w:cs="Tahoma"/>
        </w:rPr>
        <w:t>člen</w:t>
      </w:r>
    </w:p>
    <w:p w14:paraId="67501491" w14:textId="77777777" w:rsidR="00C23EE9" w:rsidRPr="0095239D" w:rsidRDefault="00C23EE9" w:rsidP="00D633AA">
      <w:pPr>
        <w:widowControl w:val="0"/>
        <w:jc w:val="both"/>
        <w:rPr>
          <w:rFonts w:ascii="Tahoma" w:hAnsi="Tahoma" w:cs="Tahoma"/>
        </w:rPr>
      </w:pPr>
      <w:r w:rsidRPr="0095239D">
        <w:rPr>
          <w:rFonts w:ascii="Tahoma" w:hAnsi="Tahoma" w:cs="Tahoma"/>
        </w:rPr>
        <w:t xml:space="preserve"> </w:t>
      </w:r>
    </w:p>
    <w:p w14:paraId="0631FD9C" w14:textId="53B5BB85"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 xml:space="preserve">Predstavnik naročnika </w:t>
      </w:r>
      <w:r w:rsidR="00594732" w:rsidRPr="0095239D">
        <w:rPr>
          <w:rFonts w:ascii="Tahoma" w:hAnsi="Tahoma" w:cs="Tahoma"/>
        </w:rPr>
        <w:t xml:space="preserve">in </w:t>
      </w:r>
      <w:r w:rsidRPr="0095239D">
        <w:rPr>
          <w:rFonts w:ascii="Tahoma" w:hAnsi="Tahoma" w:cs="Tahoma"/>
        </w:rPr>
        <w:t xml:space="preserve">skrbnik okvirnega sporazuma, ki bo urejal vsa vprašanja, ki bodo nastala v zvezi z izvajanjem tega okvirnega sporazuma je: </w:t>
      </w:r>
    </w:p>
    <w:p w14:paraId="03DAFDA6" w14:textId="77777777" w:rsidR="007260C2" w:rsidRPr="0095239D" w:rsidRDefault="007260C2" w:rsidP="007260C2">
      <w:pPr>
        <w:pStyle w:val="Odstavekseznama"/>
        <w:widowControl w:val="0"/>
        <w:numPr>
          <w:ilvl w:val="0"/>
          <w:numId w:val="17"/>
        </w:numPr>
        <w:ind w:left="567"/>
        <w:jc w:val="both"/>
        <w:rPr>
          <w:rFonts w:ascii="Tahoma" w:hAnsi="Tahoma" w:cs="Tahoma"/>
        </w:rPr>
      </w:pPr>
      <w:r w:rsidRPr="0095239D">
        <w:rPr>
          <w:rFonts w:ascii="Tahoma" w:hAnsi="Tahoma" w:cs="Tahoma"/>
        </w:rPr>
        <w:t>g./ga. _____________________; tel.: ______________; e - mail: ________________.</w:t>
      </w:r>
    </w:p>
    <w:p w14:paraId="03417F2F" w14:textId="77777777" w:rsidR="007260C2" w:rsidRPr="0095239D" w:rsidRDefault="007260C2" w:rsidP="007260C2">
      <w:pPr>
        <w:widowControl w:val="0"/>
        <w:tabs>
          <w:tab w:val="left" w:pos="567"/>
          <w:tab w:val="left" w:pos="1418"/>
          <w:tab w:val="left" w:pos="1702"/>
        </w:tabs>
        <w:jc w:val="both"/>
        <w:rPr>
          <w:rFonts w:ascii="Tahoma" w:hAnsi="Tahoma" w:cs="Tahoma"/>
        </w:rPr>
      </w:pPr>
      <w:r w:rsidRPr="0095239D">
        <w:rPr>
          <w:rFonts w:ascii="Tahoma" w:hAnsi="Tahoma" w:cs="Tahoma"/>
        </w:rPr>
        <w:t xml:space="preserve">v njegovi odsotnosti pa ga zamenjuje </w:t>
      </w:r>
    </w:p>
    <w:p w14:paraId="02B8D232" w14:textId="77777777" w:rsidR="007260C2" w:rsidRPr="0095239D" w:rsidRDefault="007260C2" w:rsidP="007260C2">
      <w:pPr>
        <w:pStyle w:val="Odstavekseznama"/>
        <w:widowControl w:val="0"/>
        <w:numPr>
          <w:ilvl w:val="0"/>
          <w:numId w:val="17"/>
        </w:numPr>
        <w:ind w:left="567"/>
        <w:jc w:val="both"/>
        <w:rPr>
          <w:rFonts w:ascii="Tahoma" w:hAnsi="Tahoma" w:cs="Tahoma"/>
        </w:rPr>
      </w:pPr>
      <w:r w:rsidRPr="0095239D">
        <w:rPr>
          <w:rFonts w:ascii="Tahoma" w:hAnsi="Tahoma" w:cs="Tahoma"/>
        </w:rPr>
        <w:t>g./ga. _____________________; tel.: ______________; e - mail: ________________.</w:t>
      </w:r>
    </w:p>
    <w:p w14:paraId="40A39E1E" w14:textId="77777777" w:rsidR="00C23EE9" w:rsidRPr="0095239D" w:rsidRDefault="00C23EE9" w:rsidP="00D633AA">
      <w:pPr>
        <w:widowControl w:val="0"/>
        <w:tabs>
          <w:tab w:val="left" w:pos="567"/>
          <w:tab w:val="left" w:pos="1418"/>
          <w:tab w:val="left" w:pos="1702"/>
        </w:tabs>
        <w:jc w:val="both"/>
        <w:rPr>
          <w:rFonts w:ascii="Tahoma" w:hAnsi="Tahoma" w:cs="Tahoma"/>
        </w:rPr>
      </w:pPr>
    </w:p>
    <w:p w14:paraId="5FF5B60B" w14:textId="2A7D959C"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 xml:space="preserve">Predstavnik izvajalca </w:t>
      </w:r>
      <w:r w:rsidR="00594732" w:rsidRPr="0095239D">
        <w:rPr>
          <w:rFonts w:ascii="Tahoma" w:hAnsi="Tahoma" w:cs="Tahoma"/>
        </w:rPr>
        <w:t xml:space="preserve">in </w:t>
      </w:r>
      <w:r w:rsidRPr="0095239D">
        <w:rPr>
          <w:rFonts w:ascii="Tahoma" w:hAnsi="Tahoma" w:cs="Tahoma"/>
        </w:rPr>
        <w:t>skrbnik okvirnega sporazuma, ki bo urejal vsa vprašanja, ki bodo nastala v zvezi z izvajanjem tega okvirnega sporazuma, je:</w:t>
      </w:r>
    </w:p>
    <w:p w14:paraId="7055B955" w14:textId="77777777" w:rsidR="00C23EE9" w:rsidRPr="0095239D" w:rsidRDefault="00C23EE9" w:rsidP="00D633AA">
      <w:pPr>
        <w:pStyle w:val="Odstavekseznama"/>
        <w:widowControl w:val="0"/>
        <w:numPr>
          <w:ilvl w:val="0"/>
          <w:numId w:val="17"/>
        </w:numPr>
        <w:ind w:left="567"/>
        <w:jc w:val="both"/>
        <w:rPr>
          <w:rFonts w:ascii="Tahoma" w:hAnsi="Tahoma" w:cs="Tahoma"/>
        </w:rPr>
      </w:pPr>
      <w:r w:rsidRPr="0095239D">
        <w:rPr>
          <w:rFonts w:ascii="Tahoma" w:hAnsi="Tahoma" w:cs="Tahoma"/>
        </w:rPr>
        <w:t>g./ga. _____________________; tel.: ______________; e - mail: ________________.</w:t>
      </w:r>
    </w:p>
    <w:p w14:paraId="23B3DCF4" w14:textId="77777777"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 xml:space="preserve">v njegovi odsotnosti pa ga zamenjuje </w:t>
      </w:r>
    </w:p>
    <w:p w14:paraId="463045D8" w14:textId="77777777" w:rsidR="00C23EE9" w:rsidRPr="0095239D" w:rsidRDefault="00C23EE9" w:rsidP="00D633AA">
      <w:pPr>
        <w:pStyle w:val="Odstavekseznama"/>
        <w:widowControl w:val="0"/>
        <w:numPr>
          <w:ilvl w:val="0"/>
          <w:numId w:val="17"/>
        </w:numPr>
        <w:ind w:left="567"/>
        <w:jc w:val="both"/>
        <w:rPr>
          <w:rFonts w:ascii="Tahoma" w:hAnsi="Tahoma" w:cs="Tahoma"/>
        </w:rPr>
      </w:pPr>
      <w:r w:rsidRPr="0095239D">
        <w:rPr>
          <w:rFonts w:ascii="Tahoma" w:hAnsi="Tahoma" w:cs="Tahoma"/>
        </w:rPr>
        <w:t>g./ga. _____________________; tel.: ______________; e - mail: ________________.</w:t>
      </w:r>
    </w:p>
    <w:p w14:paraId="44F45B11" w14:textId="77777777" w:rsidR="00C23EE9" w:rsidRPr="0095239D" w:rsidRDefault="00C23EE9" w:rsidP="00D633AA">
      <w:pPr>
        <w:widowControl w:val="0"/>
        <w:jc w:val="both"/>
        <w:rPr>
          <w:rFonts w:ascii="Tahoma" w:hAnsi="Tahoma" w:cs="Tahoma"/>
          <w:snapToGrid w:val="0"/>
        </w:rPr>
      </w:pPr>
    </w:p>
    <w:p w14:paraId="6D566EB8" w14:textId="4D1EBC2B" w:rsidR="00C23EE9" w:rsidRPr="0095239D" w:rsidRDefault="00C23EE9" w:rsidP="00D633AA">
      <w:pPr>
        <w:widowControl w:val="0"/>
        <w:jc w:val="both"/>
        <w:rPr>
          <w:rFonts w:ascii="Tahoma" w:hAnsi="Tahoma" w:cs="Tahoma"/>
          <w:szCs w:val="24"/>
        </w:rPr>
      </w:pPr>
      <w:r w:rsidRPr="0095239D">
        <w:rPr>
          <w:rFonts w:ascii="Tahoma" w:hAnsi="Tahoma" w:cs="Tahoma"/>
          <w:szCs w:val="22"/>
        </w:rPr>
        <w:t xml:space="preserve">Predstavnik v imenu naročnika oz. izvajalca izvaja vse ukrepe v zvezi s storitvami po </w:t>
      </w:r>
      <w:r w:rsidRPr="0095239D">
        <w:rPr>
          <w:rFonts w:ascii="Tahoma" w:hAnsi="Tahoma" w:cs="Tahoma"/>
        </w:rPr>
        <w:t>okvirnem sporazumu</w:t>
      </w:r>
      <w:r w:rsidRPr="0095239D">
        <w:rPr>
          <w:rFonts w:ascii="Tahoma" w:hAnsi="Tahoma" w:cs="Tahoma"/>
          <w:szCs w:val="22"/>
        </w:rPr>
        <w:t>. Naročnik in izvajalec sta se dolžna medsebojno obvestiti o zamenjavi predstavnika, in sicer pisno, z navedbo datuma primopredaje poslov</w:t>
      </w:r>
      <w:r w:rsidR="00370A60" w:rsidRPr="0095239D">
        <w:rPr>
          <w:rFonts w:ascii="Tahoma" w:hAnsi="Tahoma" w:cs="Tahoma"/>
          <w:szCs w:val="24"/>
        </w:rPr>
        <w:t>,</w:t>
      </w:r>
      <w:r w:rsidR="009A6458" w:rsidRPr="0095239D">
        <w:rPr>
          <w:rFonts w:ascii="Tahoma" w:hAnsi="Tahoma" w:cs="Tahoma"/>
          <w:szCs w:val="24"/>
        </w:rPr>
        <w:t xml:space="preserve"> </w:t>
      </w:r>
      <w:r w:rsidR="00370A60" w:rsidRPr="0095239D">
        <w:rPr>
          <w:rFonts w:ascii="Tahoma" w:hAnsi="Tahoma" w:cs="Tahoma"/>
          <w:szCs w:val="24"/>
        </w:rPr>
        <w:t>pri čemer v tem primeru ni potrebno skleniti aneksa k okvirnem sporazumu</w:t>
      </w:r>
      <w:r w:rsidRPr="0095239D">
        <w:rPr>
          <w:rFonts w:ascii="Tahoma" w:hAnsi="Tahoma" w:cs="Tahoma"/>
          <w:szCs w:val="22"/>
        </w:rPr>
        <w:t>. Pisno obvestilo o tem mora prejeti naročnik oziroma izvajalec najkasneje v treh (3) koledarskih dneh pred navedenim dnevom primopredaje poslov.</w:t>
      </w:r>
      <w:r w:rsidRPr="0095239D">
        <w:rPr>
          <w:rFonts w:ascii="Tahoma" w:hAnsi="Tahoma" w:cs="Tahoma"/>
          <w:snapToGrid w:val="0"/>
        </w:rPr>
        <w:t xml:space="preserve">  </w:t>
      </w:r>
    </w:p>
    <w:p w14:paraId="27E276FD" w14:textId="77777777" w:rsidR="00C23EE9" w:rsidRPr="0095239D" w:rsidRDefault="00C23EE9" w:rsidP="00D633AA">
      <w:pPr>
        <w:widowControl w:val="0"/>
        <w:jc w:val="both"/>
        <w:rPr>
          <w:rFonts w:ascii="Tahoma" w:hAnsi="Tahoma" w:cs="Tahoma"/>
          <w:szCs w:val="28"/>
        </w:rPr>
      </w:pPr>
    </w:p>
    <w:p w14:paraId="35FBA259" w14:textId="3AC09E06" w:rsidR="00C23EE9" w:rsidRPr="0095239D" w:rsidRDefault="00C23EE9" w:rsidP="00D633AA">
      <w:pPr>
        <w:widowControl w:val="0"/>
        <w:spacing w:line="276" w:lineRule="auto"/>
        <w:jc w:val="both"/>
        <w:rPr>
          <w:rFonts w:ascii="Tahoma" w:hAnsi="Tahoma" w:cs="Tahoma"/>
          <w:b/>
        </w:rPr>
      </w:pPr>
      <w:r w:rsidRPr="0095239D">
        <w:rPr>
          <w:rFonts w:ascii="Tahoma" w:hAnsi="Tahoma" w:cs="Tahoma"/>
          <w:b/>
        </w:rPr>
        <w:t>Zagotavljanje varnosti</w:t>
      </w:r>
      <w:r w:rsidR="00FC522C" w:rsidRPr="0095239D">
        <w:rPr>
          <w:rFonts w:ascii="Tahoma" w:eastAsia="Tahoma" w:hAnsi="Tahoma" w:cs="Tahoma"/>
          <w:b/>
        </w:rPr>
        <w:t xml:space="preserve"> </w:t>
      </w:r>
      <w:r w:rsidR="00A53A8B" w:rsidRPr="0095239D">
        <w:rPr>
          <w:rFonts w:ascii="Tahoma" w:eastAsia="Tahoma" w:hAnsi="Tahoma" w:cs="Tahoma"/>
          <w:b/>
        </w:rPr>
        <w:t>in zdravja pri delu</w:t>
      </w:r>
      <w:r w:rsidR="00A53A8B" w:rsidRPr="0095239D">
        <w:rPr>
          <w:rFonts w:ascii="Tahoma" w:hAnsi="Tahoma" w:cs="Tahoma"/>
          <w:b/>
        </w:rPr>
        <w:t xml:space="preserve"> </w:t>
      </w:r>
      <w:r w:rsidRPr="0095239D">
        <w:rPr>
          <w:rFonts w:ascii="Tahoma" w:hAnsi="Tahoma" w:cs="Tahoma"/>
          <w:b/>
        </w:rPr>
        <w:t>na delovišču</w:t>
      </w:r>
    </w:p>
    <w:p w14:paraId="0A7B2007" w14:textId="77777777" w:rsidR="009C33CE" w:rsidRPr="0095239D" w:rsidRDefault="009C33CE" w:rsidP="00D633AA">
      <w:pPr>
        <w:widowControl w:val="0"/>
        <w:spacing w:line="276" w:lineRule="auto"/>
        <w:jc w:val="both"/>
        <w:rPr>
          <w:rFonts w:ascii="Tahoma" w:hAnsi="Tahoma" w:cs="Tahoma"/>
          <w:b/>
        </w:rPr>
      </w:pPr>
    </w:p>
    <w:p w14:paraId="11901364" w14:textId="77777777" w:rsidR="00C23EE9" w:rsidRPr="0095239D" w:rsidRDefault="00C23EE9" w:rsidP="00D633AA">
      <w:pPr>
        <w:widowControl w:val="0"/>
        <w:numPr>
          <w:ilvl w:val="0"/>
          <w:numId w:val="15"/>
        </w:numPr>
        <w:ind w:left="426" w:hanging="426"/>
        <w:jc w:val="center"/>
        <w:rPr>
          <w:rFonts w:ascii="Tahoma" w:hAnsi="Tahoma" w:cs="Tahoma"/>
          <w:color w:val="000000"/>
        </w:rPr>
      </w:pPr>
      <w:r w:rsidRPr="0095239D">
        <w:rPr>
          <w:rFonts w:ascii="Tahoma" w:hAnsi="Tahoma" w:cs="Tahoma"/>
          <w:color w:val="000000"/>
        </w:rPr>
        <w:t>člen</w:t>
      </w:r>
    </w:p>
    <w:p w14:paraId="5F449BBF" w14:textId="77777777" w:rsidR="00C23EE9" w:rsidRPr="0095239D" w:rsidRDefault="00C23EE9" w:rsidP="00D633AA">
      <w:pPr>
        <w:widowControl w:val="0"/>
        <w:tabs>
          <w:tab w:val="left" w:pos="567"/>
          <w:tab w:val="left" w:pos="1418"/>
          <w:tab w:val="left" w:pos="1702"/>
        </w:tabs>
        <w:jc w:val="both"/>
        <w:rPr>
          <w:rFonts w:ascii="Tahoma" w:hAnsi="Tahoma" w:cs="Tahoma"/>
          <w:bCs/>
        </w:rPr>
      </w:pPr>
    </w:p>
    <w:p w14:paraId="705A0DEA" w14:textId="364790B2" w:rsidR="00916F3C" w:rsidRPr="0095239D" w:rsidRDefault="00916F3C" w:rsidP="00916F3C">
      <w:pPr>
        <w:widowControl w:val="0"/>
        <w:tabs>
          <w:tab w:val="left" w:pos="709"/>
          <w:tab w:val="left" w:pos="1702"/>
        </w:tabs>
        <w:jc w:val="both"/>
        <w:rPr>
          <w:rFonts w:ascii="Tahoma" w:hAnsi="Tahoma" w:cs="Tahoma"/>
          <w:szCs w:val="22"/>
        </w:rPr>
      </w:pPr>
      <w:r w:rsidRPr="0095239D">
        <w:rPr>
          <w:rFonts w:ascii="Tahoma" w:hAnsi="Tahoma" w:cs="Tahoma"/>
          <w:szCs w:val="22"/>
        </w:rPr>
        <w:t xml:space="preserve">Izvajalec in naročnik morata pred začetkom izvajanja storitev skleniti Pisni sporazum o skupnih varnostnih ukrepih in ravnanju z okoljem v JAVNEM PODJETJU ENERGETIKA LJUBLJANA d. o. o., ki je kot priloga št. </w:t>
      </w:r>
      <w:r w:rsidR="00C10A8A" w:rsidRPr="0095239D">
        <w:rPr>
          <w:rFonts w:ascii="Tahoma" w:hAnsi="Tahoma" w:cs="Tahoma"/>
          <w:szCs w:val="22"/>
        </w:rPr>
        <w:t>4</w:t>
      </w:r>
      <w:r w:rsidRPr="0095239D">
        <w:rPr>
          <w:rFonts w:ascii="Tahoma" w:hAnsi="Tahoma" w:cs="Tahoma"/>
          <w:szCs w:val="22"/>
        </w:rPr>
        <w:t xml:space="preserve"> sestavni del tega okvirnega sporazuma (v nadaljevanju: Pisni sporazum).</w:t>
      </w:r>
    </w:p>
    <w:p w14:paraId="49D4CD22" w14:textId="77777777" w:rsidR="00916F3C" w:rsidRPr="0095239D" w:rsidRDefault="00916F3C" w:rsidP="00916F3C">
      <w:pPr>
        <w:widowControl w:val="0"/>
        <w:tabs>
          <w:tab w:val="left" w:pos="709"/>
          <w:tab w:val="left" w:pos="1702"/>
        </w:tabs>
        <w:jc w:val="both"/>
        <w:rPr>
          <w:rFonts w:ascii="Tahoma" w:hAnsi="Tahoma" w:cs="Tahoma"/>
          <w:szCs w:val="22"/>
        </w:rPr>
      </w:pPr>
    </w:p>
    <w:p w14:paraId="03CE6666" w14:textId="77777777" w:rsidR="00916F3C" w:rsidRPr="0095239D" w:rsidRDefault="00916F3C" w:rsidP="00916F3C">
      <w:pPr>
        <w:widowControl w:val="0"/>
        <w:tabs>
          <w:tab w:val="left" w:pos="709"/>
          <w:tab w:val="left" w:pos="1702"/>
        </w:tabs>
        <w:jc w:val="both"/>
        <w:rPr>
          <w:rFonts w:ascii="Tahoma" w:hAnsi="Tahoma" w:cs="Tahoma"/>
          <w:szCs w:val="22"/>
        </w:rPr>
      </w:pPr>
      <w:r w:rsidRPr="0095239D">
        <w:rPr>
          <w:rFonts w:ascii="Tahoma" w:hAnsi="Tahoma" w:cs="Tahoma"/>
          <w:szCs w:val="22"/>
        </w:rPr>
        <w:t xml:space="preserve">Odgovorne osebe izvajalca in naročnika iz Pisnega sporazuma se sestanejo pred začetkom izvajanja storitev in določijo konkretne skupne varnostne ukrepe na osnovi ugotovljenih nevarnosti za varnost in zdravje delavcev pri morebitnem medsebojnem ogrožanju iz Pisnega sporazuma. </w:t>
      </w:r>
    </w:p>
    <w:p w14:paraId="203B10C0" w14:textId="77777777" w:rsidR="00916F3C" w:rsidRPr="0095239D" w:rsidRDefault="00916F3C" w:rsidP="00916F3C">
      <w:pPr>
        <w:widowControl w:val="0"/>
        <w:tabs>
          <w:tab w:val="left" w:pos="709"/>
          <w:tab w:val="left" w:pos="1702"/>
        </w:tabs>
        <w:jc w:val="both"/>
        <w:rPr>
          <w:rFonts w:ascii="Tahoma" w:hAnsi="Tahoma" w:cs="Tahoma"/>
          <w:szCs w:val="22"/>
        </w:rPr>
      </w:pPr>
    </w:p>
    <w:p w14:paraId="14FE6A59" w14:textId="77777777" w:rsidR="00916F3C" w:rsidRPr="0095239D" w:rsidRDefault="00916F3C" w:rsidP="00916F3C">
      <w:pPr>
        <w:widowControl w:val="0"/>
        <w:tabs>
          <w:tab w:val="left" w:pos="709"/>
          <w:tab w:val="left" w:pos="1702"/>
        </w:tabs>
        <w:jc w:val="both"/>
        <w:rPr>
          <w:rFonts w:ascii="Tahoma" w:hAnsi="Tahoma" w:cs="Tahoma"/>
          <w:szCs w:val="22"/>
        </w:rPr>
      </w:pPr>
      <w:r w:rsidRPr="0095239D">
        <w:rPr>
          <w:rFonts w:ascii="Tahoma" w:hAnsi="Tahoma" w:cs="Tahoma"/>
          <w:szCs w:val="22"/>
        </w:rPr>
        <w:t>Stranki okvirnega sporazuma soglašata:</w:t>
      </w:r>
    </w:p>
    <w:p w14:paraId="7F428E94" w14:textId="77777777" w:rsidR="00916F3C" w:rsidRPr="0095239D" w:rsidRDefault="00916F3C" w:rsidP="00916F3C">
      <w:pPr>
        <w:widowControl w:val="0"/>
        <w:numPr>
          <w:ilvl w:val="0"/>
          <w:numId w:val="76"/>
        </w:numPr>
        <w:tabs>
          <w:tab w:val="left" w:pos="709"/>
          <w:tab w:val="left" w:pos="1702"/>
        </w:tabs>
        <w:jc w:val="both"/>
        <w:rPr>
          <w:rFonts w:ascii="Tahoma" w:hAnsi="Tahoma" w:cs="Tahoma"/>
          <w:szCs w:val="22"/>
        </w:rPr>
      </w:pPr>
      <w:r w:rsidRPr="0095239D">
        <w:rPr>
          <w:rFonts w:ascii="Tahoma" w:hAnsi="Tahoma" w:cs="Tahoma"/>
          <w:szCs w:val="22"/>
        </w:rPr>
        <w:t>da bosta pri izvajanju storitev spoštovali določila Pisnega sporazuma,</w:t>
      </w:r>
    </w:p>
    <w:p w14:paraId="3764B116" w14:textId="77777777" w:rsidR="00916F3C" w:rsidRPr="0095239D" w:rsidRDefault="00916F3C" w:rsidP="00916F3C">
      <w:pPr>
        <w:widowControl w:val="0"/>
        <w:numPr>
          <w:ilvl w:val="0"/>
          <w:numId w:val="76"/>
        </w:numPr>
        <w:tabs>
          <w:tab w:val="left" w:pos="709"/>
          <w:tab w:val="left" w:pos="1702"/>
        </w:tabs>
        <w:jc w:val="both"/>
        <w:rPr>
          <w:rFonts w:ascii="Tahoma" w:hAnsi="Tahoma" w:cs="Tahoma"/>
          <w:szCs w:val="22"/>
        </w:rPr>
      </w:pPr>
      <w:r w:rsidRPr="0095239D">
        <w:rPr>
          <w:rFonts w:ascii="Tahoma" w:hAnsi="Tahoma" w:cs="Tahoma"/>
          <w:szCs w:val="22"/>
        </w:rPr>
        <w:t xml:space="preserve">da za zagotavljanje usklajenega izvajanja ukrepov na skupnem delovišču, določata odgovorno osebo naročnika, ki bo odgovorna za »Izvajanje ukrepov VPD in </w:t>
      </w:r>
      <w:proofErr w:type="spellStart"/>
      <w:r w:rsidRPr="0095239D">
        <w:rPr>
          <w:rFonts w:ascii="Tahoma" w:hAnsi="Tahoma" w:cs="Tahoma"/>
          <w:szCs w:val="22"/>
        </w:rPr>
        <w:t>okoljske</w:t>
      </w:r>
      <w:proofErr w:type="spellEnd"/>
      <w:r w:rsidRPr="0095239D">
        <w:rPr>
          <w:rFonts w:ascii="Tahoma" w:hAnsi="Tahoma" w:cs="Tahoma"/>
          <w:szCs w:val="22"/>
        </w:rPr>
        <w:t xml:space="preserve"> politike - Naročnik« in bo določena s Pisnim sporazumom, točka III.1. Določitev odgovornih oseb na delovišču. </w:t>
      </w:r>
    </w:p>
    <w:p w14:paraId="2CEA736F" w14:textId="77777777" w:rsidR="00916F3C" w:rsidRPr="0095239D" w:rsidRDefault="00916F3C" w:rsidP="00916F3C">
      <w:pPr>
        <w:widowControl w:val="0"/>
        <w:tabs>
          <w:tab w:val="left" w:pos="709"/>
          <w:tab w:val="left" w:pos="1702"/>
        </w:tabs>
        <w:jc w:val="both"/>
        <w:rPr>
          <w:rFonts w:ascii="Tahoma" w:hAnsi="Tahoma" w:cs="Tahoma"/>
          <w:sz w:val="18"/>
          <w:szCs w:val="28"/>
        </w:rPr>
      </w:pPr>
    </w:p>
    <w:p w14:paraId="395B2604" w14:textId="77777777" w:rsidR="00916F3C" w:rsidRPr="0095239D" w:rsidRDefault="00916F3C" w:rsidP="00916F3C">
      <w:pPr>
        <w:widowControl w:val="0"/>
        <w:tabs>
          <w:tab w:val="left" w:pos="709"/>
          <w:tab w:val="left" w:pos="1702"/>
        </w:tabs>
        <w:jc w:val="both"/>
        <w:rPr>
          <w:rFonts w:ascii="Tahoma" w:hAnsi="Tahoma" w:cs="Tahoma"/>
          <w:szCs w:val="22"/>
        </w:rPr>
      </w:pPr>
      <w:r w:rsidRPr="0095239D">
        <w:rPr>
          <w:rFonts w:ascii="Tahoma" w:hAnsi="Tahoma" w:cs="Tahoma"/>
          <w:szCs w:val="22"/>
        </w:rPr>
        <w:t>Stranki okvirnega sporazuma soglašata, da brez podpisanega Pisnega sporazuma ni dovoljen začetek izvedbe storitev.</w:t>
      </w:r>
    </w:p>
    <w:p w14:paraId="78CE463C" w14:textId="77777777" w:rsidR="00916F3C" w:rsidRPr="0095239D" w:rsidRDefault="00916F3C" w:rsidP="00916F3C">
      <w:pPr>
        <w:widowControl w:val="0"/>
        <w:tabs>
          <w:tab w:val="left" w:pos="709"/>
          <w:tab w:val="left" w:pos="1702"/>
        </w:tabs>
        <w:jc w:val="both"/>
        <w:rPr>
          <w:rFonts w:ascii="Tahoma" w:hAnsi="Tahoma" w:cs="Tahoma"/>
          <w:szCs w:val="22"/>
        </w:rPr>
      </w:pPr>
    </w:p>
    <w:p w14:paraId="1C696363" w14:textId="24C2943E" w:rsidR="00916F3C" w:rsidRPr="0095239D" w:rsidRDefault="00916F3C" w:rsidP="00916F3C">
      <w:pPr>
        <w:widowControl w:val="0"/>
        <w:tabs>
          <w:tab w:val="left" w:pos="709"/>
          <w:tab w:val="left" w:pos="1702"/>
        </w:tabs>
        <w:jc w:val="both"/>
        <w:rPr>
          <w:rFonts w:ascii="Tahoma" w:hAnsi="Tahoma" w:cs="Tahoma"/>
          <w:szCs w:val="22"/>
        </w:rPr>
      </w:pPr>
      <w:r w:rsidRPr="0095239D">
        <w:rPr>
          <w:rFonts w:ascii="Tahoma" w:hAnsi="Tahoma" w:cs="Tahoma"/>
          <w:szCs w:val="22"/>
        </w:rPr>
        <w:t>Za morebitne nezgode oziroma nesreče, ki se pripetijo delavcem izvajalca odgovarja izvajalec, razen če je nesreča posledica kršitve dolžnostnega ravnanja naročnika. V primeru nezgode oziroma nesreče bo sestavljen zapisnik, ki ga podpišejo priče ter predstavnika naročnika in izvajalca, ki sta določena v 1</w:t>
      </w:r>
      <w:r w:rsidR="002470CC" w:rsidRPr="0095239D">
        <w:rPr>
          <w:rFonts w:ascii="Tahoma" w:hAnsi="Tahoma" w:cs="Tahoma"/>
          <w:szCs w:val="22"/>
        </w:rPr>
        <w:t>7</w:t>
      </w:r>
      <w:r w:rsidRPr="0095239D">
        <w:rPr>
          <w:rFonts w:ascii="Tahoma" w:hAnsi="Tahoma" w:cs="Tahoma"/>
          <w:szCs w:val="22"/>
        </w:rPr>
        <w:t>. členu tega okvirnega sporazuma.</w:t>
      </w:r>
    </w:p>
    <w:p w14:paraId="6E404249" w14:textId="77777777" w:rsidR="00C23EE9" w:rsidRPr="0095239D" w:rsidRDefault="00C23EE9" w:rsidP="00D633AA">
      <w:pPr>
        <w:widowControl w:val="0"/>
        <w:jc w:val="both"/>
        <w:rPr>
          <w:rFonts w:ascii="Tahoma" w:hAnsi="Tahoma" w:cs="Tahoma"/>
          <w:sz w:val="16"/>
          <w:szCs w:val="22"/>
        </w:rPr>
      </w:pPr>
    </w:p>
    <w:p w14:paraId="323BEED8" w14:textId="77777777" w:rsidR="00C23EE9" w:rsidRPr="0095239D" w:rsidRDefault="00C23EE9" w:rsidP="00D633AA">
      <w:pPr>
        <w:widowControl w:val="0"/>
        <w:jc w:val="both"/>
        <w:rPr>
          <w:rFonts w:ascii="Tahoma" w:hAnsi="Tahoma" w:cs="Tahoma"/>
          <w:b/>
        </w:rPr>
      </w:pPr>
      <w:r w:rsidRPr="0095239D">
        <w:rPr>
          <w:rFonts w:ascii="Tahoma" w:hAnsi="Tahoma" w:cs="Tahoma"/>
          <w:b/>
        </w:rPr>
        <w:t>Zavarovanje odgovornosti izvajalca</w:t>
      </w:r>
    </w:p>
    <w:p w14:paraId="4046A5EB" w14:textId="77777777" w:rsidR="00C23EE9" w:rsidRPr="0095239D" w:rsidRDefault="00C23EE9" w:rsidP="00D633AA">
      <w:pPr>
        <w:widowControl w:val="0"/>
        <w:numPr>
          <w:ilvl w:val="0"/>
          <w:numId w:val="15"/>
        </w:numPr>
        <w:spacing w:line="276" w:lineRule="auto"/>
        <w:ind w:left="714" w:hanging="357"/>
        <w:jc w:val="center"/>
        <w:rPr>
          <w:rFonts w:ascii="Tahoma" w:hAnsi="Tahoma" w:cs="Tahoma"/>
        </w:rPr>
      </w:pPr>
      <w:r w:rsidRPr="0095239D">
        <w:rPr>
          <w:rFonts w:ascii="Tahoma" w:hAnsi="Tahoma" w:cs="Tahoma"/>
        </w:rPr>
        <w:t xml:space="preserve">člen </w:t>
      </w:r>
    </w:p>
    <w:p w14:paraId="7157ECDA" w14:textId="77777777" w:rsidR="00C23EE9" w:rsidRPr="0095239D" w:rsidRDefault="00C23EE9" w:rsidP="00D633AA">
      <w:pPr>
        <w:widowControl w:val="0"/>
        <w:jc w:val="both"/>
        <w:rPr>
          <w:rFonts w:ascii="Tahoma" w:hAnsi="Tahoma" w:cs="Tahoma"/>
          <w:b/>
          <w:sz w:val="18"/>
        </w:rPr>
      </w:pPr>
    </w:p>
    <w:p w14:paraId="2BC51F45" w14:textId="77777777" w:rsidR="002470CC" w:rsidRPr="0095239D" w:rsidRDefault="002470CC" w:rsidP="002470CC">
      <w:pPr>
        <w:widowControl w:val="0"/>
        <w:jc w:val="both"/>
        <w:rPr>
          <w:rFonts w:ascii="Tahoma" w:eastAsia="Calibri" w:hAnsi="Tahoma" w:cs="Tahoma"/>
          <w:szCs w:val="22"/>
        </w:rPr>
      </w:pPr>
      <w:bookmarkStart w:id="20" w:name="_Hlk219284263"/>
      <w:r w:rsidRPr="0095239D">
        <w:rPr>
          <w:rFonts w:ascii="Tahoma" w:eastAsia="Calibri" w:hAnsi="Tahoma" w:cs="Tahoma"/>
          <w:szCs w:val="22"/>
        </w:rPr>
        <w:t xml:space="preserve">Brez poseganja v obveznosti in odgovornosti izvajalca po okvirnem sporazumu kot tudi sicer, mora izvajalec </w:t>
      </w:r>
      <w:r w:rsidRPr="0095239D">
        <w:rPr>
          <w:rFonts w:ascii="Tahoma" w:eastAsia="Calibri" w:hAnsi="Tahoma" w:cs="Tahoma"/>
          <w:szCs w:val="22"/>
        </w:rPr>
        <w:lastRenderedPageBreak/>
        <w:t>kot tudi njegovi podizvajalci skleniti in vzdrževati najmanj tolikšen nabor zavarovanj, kot je določeno v razpisni dokumentaciji. Takšna zavarovanja morajo biti sklenjena za celotno dobo veljavnosti okvirnega sporazuma. Zavarovanja morajo biti sklenjena z uglednimi in finančno trdnimi zavarovalnicami. Izvajalec mora kopije zavarovalne police oziroma potrdila o sklenjenih zavarovanjih naročniku predložiti pred začetkom izvajanja storitev iz okvirnega sporazuma.</w:t>
      </w:r>
    </w:p>
    <w:bookmarkEnd w:id="20"/>
    <w:p w14:paraId="444D5363" w14:textId="77777777" w:rsidR="002470CC" w:rsidRPr="0095239D" w:rsidRDefault="002470CC" w:rsidP="002470CC">
      <w:pPr>
        <w:widowControl w:val="0"/>
        <w:jc w:val="both"/>
        <w:rPr>
          <w:rFonts w:ascii="Tahoma" w:eastAsia="Calibri" w:hAnsi="Tahoma" w:cs="Tahoma"/>
          <w:szCs w:val="22"/>
        </w:rPr>
      </w:pPr>
    </w:p>
    <w:p w14:paraId="6584D514" w14:textId="77777777" w:rsidR="002470CC" w:rsidRPr="0095239D" w:rsidRDefault="002470CC" w:rsidP="002470CC">
      <w:pPr>
        <w:widowControl w:val="0"/>
        <w:jc w:val="both"/>
        <w:rPr>
          <w:rFonts w:ascii="Tahoma" w:eastAsiaTheme="minorHAnsi" w:hAnsi="Tahoma" w:cs="Tahoma"/>
          <w:szCs w:val="22"/>
        </w:rPr>
      </w:pPr>
      <w:r w:rsidRPr="0095239D">
        <w:rPr>
          <w:rFonts w:ascii="Tahoma" w:eastAsiaTheme="minorHAnsi" w:hAnsi="Tahoma" w:cs="Tahoma"/>
          <w:szCs w:val="22"/>
        </w:rPr>
        <w:t>Izvajalec ne sme dopustiti nobenemu od njegovih podizvajalcev, da prične s katerimi koli deli, dokler le-ti naročniku ne predložijo zadovoljivih dokazov (kopije zavarovalne police oziroma potrdila o sklenjenih zavarovanjih), da so sklenili zavarovanja, ki jih zahteva ta okvirni sporazum oziroma</w:t>
      </w:r>
      <w:r w:rsidRPr="0095239D">
        <w:t xml:space="preserve"> </w:t>
      </w:r>
      <w:r w:rsidRPr="0095239D">
        <w:rPr>
          <w:rFonts w:ascii="Tahoma" w:eastAsiaTheme="minorHAnsi" w:hAnsi="Tahoma" w:cs="Tahoma"/>
          <w:szCs w:val="22"/>
        </w:rPr>
        <w:t xml:space="preserve">kot je določeno v razpisni dokumentaciji. V kolikor se izvajalec odloči, da bo sam pregledoval zavarovalne police svojih podizvajalcev, o tem pisno obvesti naročnika in prevzame riziko nezadostnega zavarovalnega kritja podizvajalcev nase in pokriva riziko iz svojih zavarovalnih polic. </w:t>
      </w:r>
    </w:p>
    <w:p w14:paraId="6C813577" w14:textId="77777777" w:rsidR="002470CC" w:rsidRPr="0095239D" w:rsidRDefault="002470CC" w:rsidP="00D633AA">
      <w:pPr>
        <w:widowControl w:val="0"/>
        <w:jc w:val="both"/>
        <w:rPr>
          <w:rFonts w:ascii="Tahoma" w:hAnsi="Tahoma" w:cs="Tahoma"/>
          <w:b/>
          <w:sz w:val="18"/>
        </w:rPr>
      </w:pPr>
    </w:p>
    <w:p w14:paraId="067D66BB" w14:textId="77777777" w:rsidR="00C23EE9" w:rsidRPr="0095239D" w:rsidRDefault="00C23EE9" w:rsidP="00D633AA">
      <w:pPr>
        <w:widowControl w:val="0"/>
        <w:jc w:val="both"/>
        <w:rPr>
          <w:rFonts w:ascii="Tahoma" w:hAnsi="Tahoma" w:cs="Tahoma"/>
          <w:b/>
        </w:rPr>
      </w:pPr>
      <w:r w:rsidRPr="0095239D">
        <w:rPr>
          <w:rFonts w:ascii="Tahoma" w:hAnsi="Tahoma" w:cs="Tahoma"/>
          <w:b/>
        </w:rPr>
        <w:t xml:space="preserve">Sestavni deli okvirnega sporazuma </w:t>
      </w:r>
    </w:p>
    <w:p w14:paraId="13DAC4B7" w14:textId="77777777" w:rsidR="00C23EE9" w:rsidRPr="0095239D" w:rsidRDefault="00C23EE9" w:rsidP="00D633AA">
      <w:pPr>
        <w:widowControl w:val="0"/>
        <w:numPr>
          <w:ilvl w:val="0"/>
          <w:numId w:val="15"/>
        </w:numPr>
        <w:spacing w:line="276" w:lineRule="auto"/>
        <w:ind w:left="714" w:hanging="357"/>
        <w:jc w:val="center"/>
        <w:rPr>
          <w:rFonts w:ascii="Tahoma" w:hAnsi="Tahoma" w:cs="Tahoma"/>
        </w:rPr>
      </w:pPr>
      <w:r w:rsidRPr="0095239D">
        <w:rPr>
          <w:rFonts w:ascii="Tahoma" w:hAnsi="Tahoma" w:cs="Tahoma"/>
        </w:rPr>
        <w:t>člen</w:t>
      </w:r>
    </w:p>
    <w:p w14:paraId="4AB95D79" w14:textId="77777777" w:rsidR="00C23EE9" w:rsidRPr="0095239D" w:rsidRDefault="00C23EE9" w:rsidP="00D633AA">
      <w:pPr>
        <w:widowControl w:val="0"/>
        <w:tabs>
          <w:tab w:val="left" w:pos="1702"/>
        </w:tabs>
        <w:jc w:val="both"/>
        <w:rPr>
          <w:rFonts w:ascii="Tahoma" w:hAnsi="Tahoma" w:cs="Tahoma"/>
        </w:rPr>
      </w:pPr>
    </w:p>
    <w:p w14:paraId="4443BF40" w14:textId="77777777" w:rsidR="00C23EE9" w:rsidRPr="0095239D" w:rsidRDefault="00C23EE9" w:rsidP="006D568D">
      <w:pPr>
        <w:widowControl w:val="0"/>
        <w:tabs>
          <w:tab w:val="left" w:pos="1702"/>
        </w:tabs>
        <w:spacing w:after="60"/>
        <w:jc w:val="both"/>
        <w:rPr>
          <w:rFonts w:ascii="Tahoma" w:hAnsi="Tahoma" w:cs="Tahoma"/>
          <w:lang w:eastAsia="ar-SA"/>
        </w:rPr>
      </w:pPr>
      <w:r w:rsidRPr="0095239D">
        <w:rPr>
          <w:rFonts w:ascii="Tahoma" w:hAnsi="Tahoma" w:cs="Tahoma"/>
          <w:lang w:eastAsia="ar-SA"/>
        </w:rPr>
        <w:t>Stranki okvirnega sporazuma ugotavljata, da so sestavni deli okvirnega sporazuma:</w:t>
      </w:r>
    </w:p>
    <w:p w14:paraId="760CE159" w14:textId="3FA5A74C" w:rsidR="00C23EE9" w:rsidRPr="0095239D" w:rsidRDefault="00C23EE9" w:rsidP="00D633AA">
      <w:pPr>
        <w:widowControl w:val="0"/>
        <w:numPr>
          <w:ilvl w:val="0"/>
          <w:numId w:val="4"/>
        </w:numPr>
        <w:ind w:left="567"/>
        <w:jc w:val="both"/>
        <w:rPr>
          <w:rFonts w:ascii="Tahoma" w:hAnsi="Tahoma" w:cs="Tahoma"/>
        </w:rPr>
      </w:pPr>
      <w:r w:rsidRPr="0095239D">
        <w:rPr>
          <w:rFonts w:ascii="Tahoma" w:hAnsi="Tahoma" w:cs="Tahoma"/>
        </w:rPr>
        <w:t xml:space="preserve">razpisna dokumentacija št. </w:t>
      </w:r>
      <w:r w:rsidR="004D1C49" w:rsidRPr="0095239D">
        <w:rPr>
          <w:rFonts w:ascii="Tahoma" w:hAnsi="Tahoma" w:cs="Tahoma"/>
        </w:rPr>
        <w:t>ENLJ-VOD-SP-474/25</w:t>
      </w:r>
      <w:r w:rsidRPr="0095239D">
        <w:rPr>
          <w:rFonts w:ascii="Tahoma" w:hAnsi="Tahoma" w:cs="Tahoma"/>
        </w:rPr>
        <w:t xml:space="preserve"> (z vsemi prilogami),</w:t>
      </w:r>
    </w:p>
    <w:p w14:paraId="672E1122" w14:textId="3DF8CC23" w:rsidR="00C23EE9" w:rsidRPr="0095239D" w:rsidRDefault="00C23EE9" w:rsidP="00D633AA">
      <w:pPr>
        <w:widowControl w:val="0"/>
        <w:numPr>
          <w:ilvl w:val="0"/>
          <w:numId w:val="4"/>
        </w:numPr>
        <w:ind w:left="567"/>
        <w:jc w:val="both"/>
        <w:rPr>
          <w:rFonts w:ascii="Tahoma" w:hAnsi="Tahoma" w:cs="Tahoma"/>
        </w:rPr>
      </w:pPr>
      <w:r w:rsidRPr="0095239D">
        <w:rPr>
          <w:rFonts w:ascii="Tahoma" w:hAnsi="Tahoma" w:cs="Tahoma"/>
        </w:rPr>
        <w:t xml:space="preserve">ponudba izvajalca št. ____ z dne _______ , katere sestavni del je končna ponudba izvajalca št. _______ z dne _______  ter </w:t>
      </w:r>
      <w:r w:rsidR="007D04EA" w:rsidRPr="0095239D">
        <w:rPr>
          <w:rFonts w:ascii="Tahoma" w:hAnsi="Tahoma" w:cs="Tahoma"/>
        </w:rPr>
        <w:t xml:space="preserve">končni </w:t>
      </w:r>
      <w:r w:rsidRPr="0095239D">
        <w:rPr>
          <w:rFonts w:ascii="Tahoma" w:hAnsi="Tahoma" w:cs="Tahoma"/>
        </w:rPr>
        <w:t>ponudbeni predračun izvajalca št. _______ z dne _______,</w:t>
      </w:r>
    </w:p>
    <w:p w14:paraId="0CBC2319" w14:textId="08145162" w:rsidR="006D568D" w:rsidRPr="0095239D" w:rsidRDefault="006D568D" w:rsidP="006D568D">
      <w:pPr>
        <w:widowControl w:val="0"/>
        <w:numPr>
          <w:ilvl w:val="0"/>
          <w:numId w:val="4"/>
        </w:numPr>
        <w:ind w:left="567"/>
        <w:jc w:val="both"/>
        <w:rPr>
          <w:rFonts w:ascii="Tahoma" w:hAnsi="Tahoma" w:cs="Tahoma"/>
        </w:rPr>
      </w:pPr>
      <w:r w:rsidRPr="0095239D">
        <w:rPr>
          <w:rFonts w:ascii="Tahoma" w:hAnsi="Tahoma" w:cs="Tahoma"/>
        </w:rPr>
        <w:t>Pisni sporazum o skupnih varnostnih ukrepih in ravnanju z okoljem v JAVNEM PODJETJU ENERGETIKA LJUBLJANA d. o. o.,</w:t>
      </w:r>
    </w:p>
    <w:p w14:paraId="6D5444A7" w14:textId="7BD796D0" w:rsidR="00C23EE9" w:rsidRPr="0095239D" w:rsidRDefault="00C23EE9" w:rsidP="00D633AA">
      <w:pPr>
        <w:widowControl w:val="0"/>
        <w:numPr>
          <w:ilvl w:val="0"/>
          <w:numId w:val="4"/>
        </w:numPr>
        <w:ind w:left="567"/>
        <w:jc w:val="both"/>
        <w:rPr>
          <w:rFonts w:ascii="Tahoma" w:hAnsi="Tahoma" w:cs="Tahoma"/>
        </w:rPr>
      </w:pPr>
      <w:r w:rsidRPr="0095239D">
        <w:rPr>
          <w:rFonts w:ascii="Tahoma" w:hAnsi="Tahoma" w:cs="Tahoma"/>
        </w:rPr>
        <w:t>vsi drugi pisni sporazumi in zapisniške ugotovitve, ki sta jih podpisala predstav</w:t>
      </w:r>
      <w:r w:rsidR="00370A60" w:rsidRPr="0095239D">
        <w:rPr>
          <w:rFonts w:ascii="Tahoma" w:hAnsi="Tahoma" w:cs="Tahoma"/>
        </w:rPr>
        <w:t>nika strank okvirnega sporazuma.</w:t>
      </w:r>
    </w:p>
    <w:p w14:paraId="18C1935D" w14:textId="77777777" w:rsidR="00CF2735" w:rsidRPr="0095239D" w:rsidRDefault="00CF2735" w:rsidP="00D633AA">
      <w:pPr>
        <w:widowControl w:val="0"/>
        <w:jc w:val="both"/>
        <w:rPr>
          <w:rFonts w:ascii="Tahoma" w:hAnsi="Tahoma" w:cs="Tahoma"/>
        </w:rPr>
      </w:pPr>
    </w:p>
    <w:p w14:paraId="1FDFF4FC" w14:textId="74748D20" w:rsidR="00C23EE9" w:rsidRPr="0095239D" w:rsidRDefault="00C23EE9" w:rsidP="00D633AA">
      <w:pPr>
        <w:widowControl w:val="0"/>
        <w:jc w:val="both"/>
        <w:rPr>
          <w:rFonts w:ascii="Tahoma" w:hAnsi="Tahoma" w:cs="Tahoma"/>
          <w:lang w:eastAsia="ar-SA"/>
        </w:rPr>
      </w:pPr>
      <w:r w:rsidRPr="0095239D">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869193F" w14:textId="77777777" w:rsidR="00D0091E" w:rsidRPr="0095239D" w:rsidRDefault="00D0091E" w:rsidP="00D633AA">
      <w:pPr>
        <w:widowControl w:val="0"/>
        <w:jc w:val="both"/>
        <w:rPr>
          <w:rFonts w:ascii="Tahoma" w:hAnsi="Tahoma" w:cs="Tahoma"/>
          <w:b/>
        </w:rPr>
      </w:pPr>
    </w:p>
    <w:p w14:paraId="6DC61EFE" w14:textId="139B8675" w:rsidR="00C23EE9" w:rsidRPr="0095239D" w:rsidRDefault="00C23EE9" w:rsidP="00D633AA">
      <w:pPr>
        <w:widowControl w:val="0"/>
        <w:jc w:val="both"/>
        <w:rPr>
          <w:rFonts w:ascii="Tahoma" w:hAnsi="Tahoma" w:cs="Tahoma"/>
          <w:b/>
        </w:rPr>
      </w:pPr>
      <w:r w:rsidRPr="0095239D">
        <w:rPr>
          <w:rFonts w:ascii="Tahoma" w:hAnsi="Tahoma" w:cs="Tahoma"/>
          <w:b/>
        </w:rPr>
        <w:t>Odstop in odpoved okvirnega sporazuma</w:t>
      </w:r>
    </w:p>
    <w:p w14:paraId="5081F691" w14:textId="77777777" w:rsidR="00FE72C5" w:rsidRPr="0095239D" w:rsidRDefault="00FE72C5" w:rsidP="00D633AA">
      <w:pPr>
        <w:widowControl w:val="0"/>
        <w:jc w:val="both"/>
        <w:rPr>
          <w:rFonts w:ascii="Tahoma" w:hAnsi="Tahoma" w:cs="Tahoma"/>
          <w:b/>
          <w:sz w:val="10"/>
        </w:rPr>
      </w:pPr>
    </w:p>
    <w:p w14:paraId="649FDFFF"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64611EDD" w14:textId="77777777" w:rsidR="00C23EE9" w:rsidRPr="0095239D" w:rsidRDefault="00C23EE9" w:rsidP="00D633AA">
      <w:pPr>
        <w:widowControl w:val="0"/>
        <w:tabs>
          <w:tab w:val="left" w:pos="1418"/>
          <w:tab w:val="left" w:pos="1702"/>
        </w:tabs>
        <w:jc w:val="both"/>
        <w:rPr>
          <w:rFonts w:ascii="Tahoma" w:hAnsi="Tahoma" w:cs="Tahoma"/>
          <w:noProof/>
        </w:rPr>
      </w:pPr>
    </w:p>
    <w:p w14:paraId="445D93A1" w14:textId="242751C8" w:rsidR="00C2059D" w:rsidRPr="0095239D" w:rsidRDefault="00C2059D" w:rsidP="00C2059D">
      <w:pPr>
        <w:widowControl w:val="0"/>
        <w:jc w:val="both"/>
        <w:rPr>
          <w:rFonts w:ascii="Tahoma" w:hAnsi="Tahoma" w:cs="Tahoma"/>
        </w:rPr>
      </w:pPr>
      <w:r w:rsidRPr="0095239D">
        <w:rPr>
          <w:rFonts w:ascii="Tahoma" w:hAnsi="Tahoma" w:cs="Tahoma"/>
        </w:rPr>
        <w:t>Naročnik lahko odstopi od okvirnega sporazuma po predhodnem opozorilu brez obveznosti do izvajalca, če izvajalec ne izpolnjuje obveznosti iz tega okvirnega sporazuma, jih ne izpolnjuje pravočasno in/ali na dogovorjen način, kot tudi v drugih primerih in na način, kot to določa zakon ali ta okvirni sporazum. V primeru odstopa lahko naročnik unovči celotno finančno zavarovanje za dobro izvedbo obveznosti iz okvirnega sporazuma. Izvajalec je v primeru odstopa dolžan naročniku povrniti tudi morebitno nastalo škodo zaradi neizpolnjevanja ali nepravilnega izpolnjevanja obveznosti iz okvirnega sporazuma. O odstopu od okvirnega sporazuma bo naročnik izvajalca pisno obvestil s priporočeno pošiljko poslano po pošti ali s povratnico. Odstop učinkuje z dnem prejema.</w:t>
      </w:r>
    </w:p>
    <w:p w14:paraId="54F56DC4" w14:textId="77777777" w:rsidR="00C2059D" w:rsidRPr="0095239D" w:rsidRDefault="00C2059D" w:rsidP="00C2059D">
      <w:pPr>
        <w:widowControl w:val="0"/>
        <w:jc w:val="both"/>
        <w:rPr>
          <w:rFonts w:ascii="Tahoma" w:hAnsi="Tahoma" w:cs="Tahoma"/>
        </w:rPr>
      </w:pPr>
      <w:r w:rsidRPr="0095239D">
        <w:rPr>
          <w:rFonts w:ascii="Tahoma" w:hAnsi="Tahoma" w:cs="Tahoma"/>
        </w:rPr>
        <w:t xml:space="preserve">  </w:t>
      </w:r>
    </w:p>
    <w:p w14:paraId="6680CFB8" w14:textId="77777777" w:rsidR="00C2059D" w:rsidRPr="0095239D" w:rsidRDefault="00C2059D" w:rsidP="00C2059D">
      <w:pPr>
        <w:widowControl w:val="0"/>
        <w:jc w:val="both"/>
        <w:rPr>
          <w:rFonts w:ascii="Calibri" w:hAnsi="Calibri" w:cs="Calibri"/>
        </w:rPr>
      </w:pPr>
      <w:r w:rsidRPr="0095239D">
        <w:rPr>
          <w:rFonts w:ascii="Tahoma" w:hAnsi="Tahoma" w:cs="Tahoma"/>
          <w:noProof/>
          <w:lang w:eastAsia="ar-SA"/>
        </w:rPr>
        <w:t xml:space="preserve">Izvajalec ima pravico do odstopa od tega okvirnega sporazuma </w:t>
      </w:r>
      <w:r w:rsidRPr="0095239D">
        <w:rPr>
          <w:rFonts w:ascii="Tahoma" w:hAnsi="Tahoma" w:cs="Tahoma"/>
        </w:rPr>
        <w:t xml:space="preserve">po predhodnem opozorilu </w:t>
      </w:r>
      <w:r w:rsidRPr="0095239D">
        <w:rPr>
          <w:rFonts w:ascii="Tahoma" w:hAnsi="Tahoma" w:cs="Tahoma"/>
          <w:noProof/>
          <w:lang w:eastAsia="ar-SA"/>
        </w:rPr>
        <w:t xml:space="preserve">v primeru kršenja določil okvirnega sporazuma s strani </w:t>
      </w:r>
      <w:r w:rsidRPr="0095239D">
        <w:rPr>
          <w:rFonts w:ascii="Tahoma" w:hAnsi="Tahoma" w:cs="Tahoma"/>
        </w:rPr>
        <w:t>naročnika</w:t>
      </w:r>
      <w:r w:rsidRPr="0095239D">
        <w:rPr>
          <w:rFonts w:ascii="Tahoma" w:hAnsi="Tahoma" w:cs="Tahoma"/>
          <w:noProof/>
          <w:lang w:eastAsia="ar-SA"/>
        </w:rPr>
        <w:t xml:space="preserve">. V tem primeru okvirni sporazum preneha veljati, ko </w:t>
      </w:r>
      <w:r w:rsidRPr="0095239D">
        <w:rPr>
          <w:rFonts w:ascii="Tahoma" w:hAnsi="Tahoma" w:cs="Tahoma"/>
        </w:rPr>
        <w:t xml:space="preserve">naročnik </w:t>
      </w:r>
      <w:r w:rsidRPr="0095239D">
        <w:rPr>
          <w:rFonts w:ascii="Tahoma" w:hAnsi="Tahoma" w:cs="Tahoma"/>
          <w:noProof/>
          <w:lang w:eastAsia="ar-SA"/>
        </w:rPr>
        <w:t xml:space="preserve">prejme pisno obvestilo o odstopu od okvirnega sporazuma z navedbo razloga za odstop poslano s priporočeno pošiljko po pošti.  </w:t>
      </w:r>
    </w:p>
    <w:p w14:paraId="76ADA5AD" w14:textId="77777777" w:rsidR="00C2059D" w:rsidRPr="0095239D" w:rsidRDefault="00C2059D" w:rsidP="00C2059D">
      <w:pPr>
        <w:widowControl w:val="0"/>
        <w:tabs>
          <w:tab w:val="left" w:pos="709"/>
          <w:tab w:val="left" w:pos="1702"/>
        </w:tabs>
        <w:jc w:val="both"/>
        <w:rPr>
          <w:rFonts w:ascii="Calibri" w:hAnsi="Calibri" w:cs="Calibri"/>
          <w:sz w:val="18"/>
          <w:szCs w:val="18"/>
        </w:rPr>
      </w:pPr>
    </w:p>
    <w:p w14:paraId="7EB9C3E6" w14:textId="77777777" w:rsidR="00C2059D" w:rsidRPr="0095239D" w:rsidRDefault="00C2059D" w:rsidP="00C2059D">
      <w:pPr>
        <w:widowControl w:val="0"/>
        <w:tabs>
          <w:tab w:val="left" w:pos="709"/>
          <w:tab w:val="left" w:pos="1702"/>
        </w:tabs>
        <w:jc w:val="both"/>
        <w:rPr>
          <w:rFonts w:ascii="Tahoma" w:hAnsi="Tahoma" w:cs="Tahoma"/>
        </w:rPr>
      </w:pPr>
      <w:r w:rsidRPr="0095239D">
        <w:rPr>
          <w:rFonts w:ascii="Tahoma" w:hAnsi="Tahoma" w:cs="Tahoma"/>
        </w:rPr>
        <w:t>V primeru odstopa od okvirnega sporazuma sta stranki dolžni do tedaj prevzete obveznosti izpolniti tako, kot je bilo to dogovorjeno pred odstopom.</w:t>
      </w:r>
    </w:p>
    <w:p w14:paraId="32213A02" w14:textId="77777777" w:rsidR="00581E3C" w:rsidRPr="0095239D" w:rsidRDefault="00581E3C" w:rsidP="00D633AA">
      <w:pPr>
        <w:widowControl w:val="0"/>
        <w:tabs>
          <w:tab w:val="left" w:pos="709"/>
          <w:tab w:val="left" w:pos="1702"/>
        </w:tabs>
        <w:jc w:val="both"/>
        <w:rPr>
          <w:rFonts w:ascii="Tahoma" w:hAnsi="Tahoma" w:cs="Tahoma"/>
        </w:rPr>
      </w:pPr>
    </w:p>
    <w:p w14:paraId="743A202C" w14:textId="77777777" w:rsidR="00575095" w:rsidRPr="0095239D" w:rsidRDefault="00575095" w:rsidP="00D633AA">
      <w:pPr>
        <w:widowControl w:val="0"/>
        <w:numPr>
          <w:ilvl w:val="0"/>
          <w:numId w:val="15"/>
        </w:numPr>
        <w:ind w:left="714" w:hanging="357"/>
        <w:jc w:val="center"/>
        <w:rPr>
          <w:rFonts w:ascii="Tahoma" w:hAnsi="Tahoma" w:cs="Tahoma"/>
        </w:rPr>
      </w:pPr>
      <w:r w:rsidRPr="0095239D">
        <w:rPr>
          <w:rFonts w:ascii="Tahoma" w:hAnsi="Tahoma" w:cs="Tahoma"/>
        </w:rPr>
        <w:t xml:space="preserve">člen </w:t>
      </w:r>
    </w:p>
    <w:p w14:paraId="74F123BA" w14:textId="77777777" w:rsidR="00575095" w:rsidRPr="0095239D" w:rsidRDefault="00575095" w:rsidP="00D633AA">
      <w:pPr>
        <w:widowControl w:val="0"/>
        <w:jc w:val="both"/>
        <w:rPr>
          <w:rFonts w:ascii="Tahoma" w:eastAsia="Calibri" w:hAnsi="Tahoma" w:cs="Tahoma"/>
          <w:sz w:val="18"/>
        </w:rPr>
      </w:pPr>
    </w:p>
    <w:p w14:paraId="604E7444" w14:textId="77777777" w:rsidR="00C2059D" w:rsidRPr="0095239D" w:rsidRDefault="00C2059D" w:rsidP="00C2059D">
      <w:pPr>
        <w:widowControl w:val="0"/>
        <w:tabs>
          <w:tab w:val="left" w:pos="709"/>
          <w:tab w:val="left" w:pos="1702"/>
        </w:tabs>
        <w:jc w:val="both"/>
        <w:rPr>
          <w:rFonts w:ascii="Tahoma" w:eastAsia="Calibri" w:hAnsi="Tahoma" w:cs="Tahoma"/>
        </w:rPr>
      </w:pPr>
      <w:r w:rsidRPr="0095239D">
        <w:rPr>
          <w:rFonts w:ascii="Tahoma" w:eastAsia="Calibri" w:hAnsi="Tahoma" w:cs="Tahoma"/>
        </w:rPr>
        <w:t>Za ostale primere odstopa od okvirnega sporazuma se uporabljajo določila zakona, ki ureja obligacijska razmerja.</w:t>
      </w:r>
    </w:p>
    <w:p w14:paraId="3CCF3B48" w14:textId="77777777" w:rsidR="00C2059D" w:rsidRPr="0095239D" w:rsidRDefault="00C2059D" w:rsidP="00C2059D">
      <w:pPr>
        <w:widowControl w:val="0"/>
        <w:tabs>
          <w:tab w:val="left" w:pos="709"/>
          <w:tab w:val="left" w:pos="1702"/>
        </w:tabs>
        <w:jc w:val="both"/>
        <w:rPr>
          <w:rFonts w:ascii="Tahoma" w:eastAsia="Calibri" w:hAnsi="Tahoma" w:cs="Tahoma"/>
        </w:rPr>
      </w:pPr>
    </w:p>
    <w:p w14:paraId="42AB3C8F" w14:textId="3554086D" w:rsidR="00575095" w:rsidRPr="0095239D" w:rsidRDefault="00C2059D" w:rsidP="00C2059D">
      <w:pPr>
        <w:widowControl w:val="0"/>
        <w:tabs>
          <w:tab w:val="left" w:pos="709"/>
          <w:tab w:val="left" w:pos="1702"/>
        </w:tabs>
        <w:jc w:val="both"/>
        <w:rPr>
          <w:rFonts w:ascii="Tahoma" w:eastAsia="Calibri" w:hAnsi="Tahoma" w:cs="Tahoma"/>
        </w:rPr>
      </w:pPr>
      <w:r w:rsidRPr="0095239D">
        <w:rPr>
          <w:rFonts w:ascii="Tahoma" w:eastAsia="Calibri" w:hAnsi="Tahoma" w:cs="Tahoma"/>
        </w:rPr>
        <w:t xml:space="preserve">Med veljavnostjo okvirnega sporazuma lahko naročnik, ne glede na določbe zakona, ki ureja obligacijska </w:t>
      </w:r>
      <w:r w:rsidRPr="0095239D">
        <w:rPr>
          <w:rFonts w:ascii="Tahoma" w:eastAsia="Calibri" w:hAnsi="Tahoma" w:cs="Tahoma"/>
        </w:rPr>
        <w:lastRenderedPageBreak/>
        <w:t>razmerja, odstopi od okvirnega sporazuma tudi v primerih iz 96. člena ZJN-3.</w:t>
      </w:r>
    </w:p>
    <w:p w14:paraId="73D3FEDB" w14:textId="77777777" w:rsidR="00C2059D" w:rsidRPr="0095239D" w:rsidRDefault="00C2059D" w:rsidP="00C2059D">
      <w:pPr>
        <w:widowControl w:val="0"/>
        <w:tabs>
          <w:tab w:val="left" w:pos="709"/>
          <w:tab w:val="left" w:pos="1702"/>
        </w:tabs>
        <w:jc w:val="both"/>
        <w:rPr>
          <w:rFonts w:ascii="Tahoma" w:hAnsi="Tahoma" w:cs="Tahoma"/>
          <w:sz w:val="16"/>
        </w:rPr>
      </w:pPr>
    </w:p>
    <w:p w14:paraId="52A479F6" w14:textId="77777777" w:rsidR="00C23EE9" w:rsidRPr="0095239D" w:rsidRDefault="00C23EE9" w:rsidP="00D633AA">
      <w:pPr>
        <w:widowControl w:val="0"/>
        <w:numPr>
          <w:ilvl w:val="0"/>
          <w:numId w:val="15"/>
        </w:numPr>
        <w:ind w:left="714" w:hanging="357"/>
        <w:jc w:val="center"/>
        <w:rPr>
          <w:rFonts w:ascii="Tahoma" w:hAnsi="Tahoma" w:cs="Tahoma"/>
        </w:rPr>
      </w:pPr>
      <w:r w:rsidRPr="0095239D">
        <w:rPr>
          <w:rFonts w:ascii="Tahoma" w:hAnsi="Tahoma" w:cs="Tahoma"/>
        </w:rPr>
        <w:t>člen</w:t>
      </w:r>
    </w:p>
    <w:p w14:paraId="0AE7B49A" w14:textId="77777777" w:rsidR="00C23EE9" w:rsidRPr="0095239D" w:rsidRDefault="00C23EE9" w:rsidP="00D633AA">
      <w:pPr>
        <w:widowControl w:val="0"/>
        <w:jc w:val="both"/>
        <w:rPr>
          <w:rFonts w:ascii="Tahoma" w:hAnsi="Tahoma" w:cs="Tahoma"/>
          <w:szCs w:val="28"/>
        </w:rPr>
      </w:pPr>
    </w:p>
    <w:p w14:paraId="279CE5BE" w14:textId="77777777" w:rsidR="00C2059D" w:rsidRPr="0095239D" w:rsidRDefault="00C2059D" w:rsidP="00C2059D">
      <w:pPr>
        <w:widowControl w:val="0"/>
        <w:tabs>
          <w:tab w:val="left" w:pos="709"/>
          <w:tab w:val="left" w:pos="1702"/>
        </w:tabs>
        <w:jc w:val="both"/>
        <w:rPr>
          <w:rFonts w:ascii="Tahoma" w:hAnsi="Tahoma" w:cs="Tahoma"/>
        </w:rPr>
      </w:pPr>
      <w:r w:rsidRPr="0095239D">
        <w:rPr>
          <w:rFonts w:ascii="Tahoma" w:hAnsi="Tahoma" w:cs="Tahoma"/>
        </w:rPr>
        <w:t xml:space="preserve">Vsaka stranka lahko odpove ta okvirni sporazum z </w:t>
      </w:r>
      <w:proofErr w:type="spellStart"/>
      <w:r w:rsidRPr="0095239D">
        <w:rPr>
          <w:rFonts w:ascii="Tahoma" w:hAnsi="Tahoma" w:cs="Tahoma"/>
        </w:rPr>
        <w:t>dvo</w:t>
      </w:r>
      <w:proofErr w:type="spellEnd"/>
      <w:r w:rsidRPr="0095239D">
        <w:rPr>
          <w:rFonts w:ascii="Tahoma" w:hAnsi="Tahoma" w:cs="Tahoma"/>
        </w:rPr>
        <w:t xml:space="preserve"> (2) mesečnim odpovednim rokom, če se okoliščine po sklenitvi okvirnega sporazuma spremenijo tako, da okvirni sporazum ne izraža več prave volje pogodbene stranke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49266451" w14:textId="77777777" w:rsidR="00C2059D" w:rsidRPr="0095239D" w:rsidRDefault="00C2059D" w:rsidP="00C2059D">
      <w:pPr>
        <w:widowControl w:val="0"/>
        <w:tabs>
          <w:tab w:val="left" w:pos="709"/>
          <w:tab w:val="left" w:pos="1702"/>
        </w:tabs>
        <w:jc w:val="both"/>
        <w:rPr>
          <w:rFonts w:ascii="Tahoma" w:hAnsi="Tahoma" w:cs="Tahoma"/>
        </w:rPr>
      </w:pPr>
    </w:p>
    <w:p w14:paraId="77A931AF" w14:textId="60E35D67" w:rsidR="00370A60" w:rsidRPr="0095239D" w:rsidRDefault="00C2059D" w:rsidP="00C2059D">
      <w:pPr>
        <w:widowControl w:val="0"/>
        <w:tabs>
          <w:tab w:val="left" w:pos="709"/>
          <w:tab w:val="left" w:pos="1702"/>
        </w:tabs>
        <w:jc w:val="both"/>
        <w:rPr>
          <w:rFonts w:ascii="Tahoma" w:hAnsi="Tahoma" w:cs="Tahoma"/>
        </w:rPr>
      </w:pPr>
      <w:r w:rsidRPr="0095239D">
        <w:rPr>
          <w:rFonts w:ascii="Tahoma" w:hAnsi="Tahoma" w:cs="Tahoma"/>
        </w:rPr>
        <w:t>V primeru odpovedi okvirnega sporazuma sta stranki dolžni v času odpovednega roka vse obveznosti po okvirnem sporazumu še naprej izpolnjevati v skladu z določili okvirnega sporazuma.</w:t>
      </w:r>
    </w:p>
    <w:p w14:paraId="7A229E3F" w14:textId="77777777" w:rsidR="00997B7A" w:rsidRPr="0095239D" w:rsidRDefault="00997B7A" w:rsidP="00C2059D">
      <w:pPr>
        <w:widowControl w:val="0"/>
        <w:tabs>
          <w:tab w:val="left" w:pos="709"/>
          <w:tab w:val="left" w:pos="1702"/>
        </w:tabs>
        <w:jc w:val="both"/>
        <w:rPr>
          <w:rFonts w:ascii="Tahoma" w:hAnsi="Tahoma" w:cs="Tahoma"/>
        </w:rPr>
      </w:pPr>
    </w:p>
    <w:p w14:paraId="3456FD7C" w14:textId="77777777" w:rsidR="00C23EE9" w:rsidRPr="0095239D" w:rsidRDefault="00C23EE9" w:rsidP="00D633AA">
      <w:pPr>
        <w:widowControl w:val="0"/>
        <w:jc w:val="both"/>
        <w:rPr>
          <w:rFonts w:ascii="Tahoma" w:hAnsi="Tahoma" w:cs="Tahoma"/>
          <w:b/>
        </w:rPr>
      </w:pPr>
      <w:r w:rsidRPr="0095239D">
        <w:rPr>
          <w:rFonts w:ascii="Tahoma" w:hAnsi="Tahoma" w:cs="Tahoma"/>
          <w:b/>
        </w:rPr>
        <w:t xml:space="preserve">Razvezni pogoj </w:t>
      </w:r>
    </w:p>
    <w:p w14:paraId="08474AED"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 xml:space="preserve">člen </w:t>
      </w:r>
    </w:p>
    <w:p w14:paraId="32122783" w14:textId="77777777" w:rsidR="00C23EE9" w:rsidRPr="0095239D" w:rsidRDefault="00C23EE9" w:rsidP="00D633AA">
      <w:pPr>
        <w:widowControl w:val="0"/>
        <w:jc w:val="both"/>
        <w:rPr>
          <w:rFonts w:ascii="Tahoma" w:hAnsi="Tahoma" w:cs="Tahoma"/>
          <w:szCs w:val="28"/>
        </w:rPr>
      </w:pPr>
    </w:p>
    <w:p w14:paraId="135ABA09" w14:textId="77777777" w:rsidR="00C2059D" w:rsidRPr="0095239D" w:rsidRDefault="00C2059D" w:rsidP="00C2059D">
      <w:pPr>
        <w:widowControl w:val="0"/>
        <w:tabs>
          <w:tab w:val="left" w:pos="1080"/>
          <w:tab w:val="left" w:pos="1702"/>
        </w:tabs>
        <w:jc w:val="both"/>
        <w:rPr>
          <w:rFonts w:ascii="Tahoma" w:hAnsi="Tahoma" w:cs="Tahoma"/>
        </w:rPr>
      </w:pPr>
      <w:bookmarkStart w:id="21" w:name="_Hlk219289684"/>
      <w:r w:rsidRPr="0095239D">
        <w:rPr>
          <w:rFonts w:ascii="Tahoma" w:hAnsi="Tahoma" w:cs="Tahoma"/>
        </w:rPr>
        <w:t>Ta okvirni sporazum je sklenjen pod razveznim pogojem, ki se uresniči v primeru izpolnitve ene od naslednjih okoliščin:</w:t>
      </w:r>
    </w:p>
    <w:p w14:paraId="1A9FAD36" w14:textId="77777777" w:rsidR="00C2059D" w:rsidRPr="0095239D" w:rsidRDefault="00C2059D" w:rsidP="00C2059D">
      <w:pPr>
        <w:widowControl w:val="0"/>
        <w:numPr>
          <w:ilvl w:val="0"/>
          <w:numId w:val="70"/>
        </w:numPr>
        <w:tabs>
          <w:tab w:val="left" w:pos="1080"/>
          <w:tab w:val="left" w:pos="1702"/>
        </w:tabs>
        <w:ind w:left="567"/>
        <w:jc w:val="both"/>
        <w:rPr>
          <w:rFonts w:ascii="Tahoma" w:hAnsi="Tahoma" w:cs="Tahoma"/>
        </w:rPr>
      </w:pPr>
      <w:r w:rsidRPr="0095239D">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7AC49E18" w14:textId="77777777" w:rsidR="00C2059D" w:rsidRPr="0095239D" w:rsidRDefault="00C2059D" w:rsidP="00C2059D">
      <w:pPr>
        <w:widowControl w:val="0"/>
        <w:numPr>
          <w:ilvl w:val="0"/>
          <w:numId w:val="70"/>
        </w:numPr>
        <w:tabs>
          <w:tab w:val="left" w:pos="1080"/>
          <w:tab w:val="left" w:pos="1702"/>
        </w:tabs>
        <w:ind w:left="567"/>
        <w:jc w:val="both"/>
        <w:rPr>
          <w:rFonts w:ascii="Tahoma" w:hAnsi="Tahoma" w:cs="Tahoma"/>
        </w:rPr>
      </w:pPr>
      <w:r w:rsidRPr="0095239D">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3F208BC" w14:textId="77777777" w:rsidR="00C2059D" w:rsidRPr="0095239D" w:rsidRDefault="00C2059D" w:rsidP="00C2059D">
      <w:pPr>
        <w:widowControl w:val="0"/>
        <w:tabs>
          <w:tab w:val="left" w:pos="1080"/>
          <w:tab w:val="left" w:pos="1702"/>
        </w:tabs>
        <w:jc w:val="both"/>
        <w:rPr>
          <w:rFonts w:ascii="Tahoma" w:hAnsi="Tahoma" w:cs="Tahoma"/>
          <w:sz w:val="18"/>
          <w:szCs w:val="28"/>
        </w:rPr>
      </w:pPr>
    </w:p>
    <w:p w14:paraId="5746049D" w14:textId="77777777" w:rsidR="00C2059D" w:rsidRPr="0095239D" w:rsidRDefault="00C2059D" w:rsidP="00C2059D">
      <w:pPr>
        <w:widowControl w:val="0"/>
        <w:tabs>
          <w:tab w:val="left" w:pos="1080"/>
          <w:tab w:val="left" w:pos="1702"/>
        </w:tabs>
        <w:jc w:val="both"/>
        <w:rPr>
          <w:rFonts w:ascii="Tahoma" w:hAnsi="Tahoma" w:cs="Tahoma"/>
        </w:rPr>
      </w:pPr>
      <w:r w:rsidRPr="0095239D">
        <w:rPr>
          <w:rFonts w:ascii="Tahoma" w:hAnsi="Tahoma" w:cs="Tahoma"/>
        </w:rPr>
        <w:t xml:space="preserve">V primeru seznanitve naročnika s kršitvijo mora ta o tem obvestiti izvajalca v desetih (10) dneh. </w:t>
      </w:r>
    </w:p>
    <w:p w14:paraId="342BDF97" w14:textId="77777777" w:rsidR="00C2059D" w:rsidRPr="0095239D" w:rsidRDefault="00C2059D" w:rsidP="00C2059D">
      <w:pPr>
        <w:widowControl w:val="0"/>
        <w:tabs>
          <w:tab w:val="left" w:pos="1080"/>
          <w:tab w:val="left" w:pos="1702"/>
        </w:tabs>
        <w:jc w:val="both"/>
        <w:rPr>
          <w:rFonts w:ascii="Tahoma" w:hAnsi="Tahoma" w:cs="Tahoma"/>
          <w:sz w:val="18"/>
        </w:rPr>
      </w:pPr>
    </w:p>
    <w:p w14:paraId="122D748E" w14:textId="77777777" w:rsidR="00C2059D" w:rsidRPr="0095239D" w:rsidRDefault="00C2059D" w:rsidP="00C2059D">
      <w:pPr>
        <w:widowControl w:val="0"/>
        <w:tabs>
          <w:tab w:val="left" w:pos="1080"/>
          <w:tab w:val="left" w:pos="1702"/>
        </w:tabs>
        <w:jc w:val="both"/>
        <w:rPr>
          <w:rFonts w:ascii="Tahoma" w:hAnsi="Tahoma" w:cs="Tahoma"/>
        </w:rPr>
      </w:pPr>
      <w:r w:rsidRPr="0095239D">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4DD371C" w14:textId="77777777" w:rsidR="00C2059D" w:rsidRPr="0095239D" w:rsidRDefault="00C2059D" w:rsidP="00C2059D">
      <w:pPr>
        <w:widowControl w:val="0"/>
        <w:tabs>
          <w:tab w:val="left" w:pos="1080"/>
          <w:tab w:val="left" w:pos="1702"/>
        </w:tabs>
        <w:jc w:val="both"/>
        <w:rPr>
          <w:rFonts w:ascii="Tahoma" w:hAnsi="Tahoma" w:cs="Tahoma"/>
          <w:sz w:val="18"/>
        </w:rPr>
      </w:pPr>
    </w:p>
    <w:p w14:paraId="659830F8" w14:textId="77777777" w:rsidR="00C2059D" w:rsidRPr="0095239D" w:rsidRDefault="00C2059D" w:rsidP="00C2059D">
      <w:pPr>
        <w:widowControl w:val="0"/>
        <w:tabs>
          <w:tab w:val="left" w:pos="1080"/>
          <w:tab w:val="left" w:pos="1702"/>
        </w:tabs>
        <w:jc w:val="both"/>
        <w:rPr>
          <w:rFonts w:ascii="Tahoma" w:hAnsi="Tahoma" w:cs="Tahoma"/>
        </w:rPr>
      </w:pPr>
      <w:r w:rsidRPr="0095239D">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95239D">
        <w:rPr>
          <w:rFonts w:ascii="Tahoma" w:hAnsi="Tahoma" w:cs="Tahoma"/>
        </w:rPr>
        <w:t>podizvajanje</w:t>
      </w:r>
      <w:proofErr w:type="spellEnd"/>
      <w:r w:rsidRPr="0095239D">
        <w:rPr>
          <w:rFonts w:ascii="Tahoma" w:hAnsi="Tahoma" w:cs="Tahoma"/>
        </w:rPr>
        <w:t xml:space="preserve"> temu podizvajalcu, če ta zamenjava ali prevzem ne pomeni bistvene spremembe okvirnega sporazuma. </w:t>
      </w:r>
    </w:p>
    <w:p w14:paraId="1A9B876B" w14:textId="77777777" w:rsidR="00C2059D" w:rsidRPr="0095239D" w:rsidRDefault="00C2059D" w:rsidP="00C2059D">
      <w:pPr>
        <w:widowControl w:val="0"/>
        <w:tabs>
          <w:tab w:val="left" w:pos="1080"/>
          <w:tab w:val="left" w:pos="1702"/>
        </w:tabs>
        <w:jc w:val="both"/>
        <w:rPr>
          <w:rFonts w:ascii="Tahoma" w:hAnsi="Tahoma" w:cs="Tahoma"/>
          <w:sz w:val="18"/>
        </w:rPr>
      </w:pPr>
    </w:p>
    <w:p w14:paraId="5BA6C7DF" w14:textId="77777777" w:rsidR="00C2059D" w:rsidRPr="0095239D" w:rsidRDefault="00C2059D" w:rsidP="00C2059D">
      <w:pPr>
        <w:widowControl w:val="0"/>
        <w:tabs>
          <w:tab w:val="left" w:pos="1080"/>
          <w:tab w:val="left" w:pos="1702"/>
        </w:tabs>
        <w:jc w:val="both"/>
        <w:rPr>
          <w:rFonts w:ascii="Tahoma" w:hAnsi="Tahoma" w:cs="Tahoma"/>
        </w:rPr>
      </w:pPr>
      <w:r w:rsidRPr="0095239D">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84E921A" w14:textId="77777777" w:rsidR="00C2059D" w:rsidRPr="0095239D" w:rsidRDefault="00C2059D" w:rsidP="00C2059D">
      <w:pPr>
        <w:widowControl w:val="0"/>
        <w:tabs>
          <w:tab w:val="left" w:pos="1080"/>
          <w:tab w:val="left" w:pos="1702"/>
        </w:tabs>
        <w:jc w:val="both"/>
        <w:rPr>
          <w:rFonts w:ascii="Tahoma" w:hAnsi="Tahoma" w:cs="Tahoma"/>
          <w:sz w:val="16"/>
        </w:rPr>
      </w:pPr>
    </w:p>
    <w:p w14:paraId="6947ABFC" w14:textId="77777777" w:rsidR="00C2059D" w:rsidRPr="0095239D" w:rsidRDefault="00C2059D" w:rsidP="00C2059D">
      <w:pPr>
        <w:widowControl w:val="0"/>
        <w:tabs>
          <w:tab w:val="left" w:pos="1080"/>
          <w:tab w:val="left" w:pos="1702"/>
        </w:tabs>
        <w:jc w:val="both"/>
        <w:rPr>
          <w:rFonts w:ascii="Tahoma" w:hAnsi="Tahoma" w:cs="Tahoma"/>
        </w:rPr>
      </w:pPr>
      <w:r w:rsidRPr="0095239D">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bookmarkEnd w:id="21"/>
    <w:p w14:paraId="77793ED4" w14:textId="77777777" w:rsidR="00581E3C" w:rsidRPr="0095239D" w:rsidRDefault="00581E3C" w:rsidP="00D633AA">
      <w:pPr>
        <w:widowControl w:val="0"/>
        <w:jc w:val="both"/>
        <w:rPr>
          <w:rFonts w:ascii="Tahoma" w:hAnsi="Tahoma" w:cs="Tahoma"/>
          <w:b/>
        </w:rPr>
      </w:pPr>
    </w:p>
    <w:p w14:paraId="6B7C6A2E" w14:textId="77777777" w:rsidR="00C23EE9" w:rsidRPr="0095239D" w:rsidRDefault="00C23EE9" w:rsidP="00D633AA">
      <w:pPr>
        <w:widowControl w:val="0"/>
        <w:jc w:val="both"/>
        <w:rPr>
          <w:rFonts w:ascii="Tahoma" w:hAnsi="Tahoma" w:cs="Tahoma"/>
          <w:b/>
        </w:rPr>
      </w:pPr>
      <w:r w:rsidRPr="0095239D">
        <w:rPr>
          <w:rFonts w:ascii="Tahoma" w:hAnsi="Tahoma" w:cs="Tahoma"/>
          <w:b/>
        </w:rPr>
        <w:t>Višja sila</w:t>
      </w:r>
    </w:p>
    <w:p w14:paraId="1F0268F0"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 xml:space="preserve">člen </w:t>
      </w:r>
    </w:p>
    <w:p w14:paraId="3A808D57" w14:textId="77777777" w:rsidR="00C23EE9" w:rsidRPr="0095239D" w:rsidRDefault="00C23EE9" w:rsidP="00D633AA">
      <w:pPr>
        <w:widowControl w:val="0"/>
        <w:jc w:val="both"/>
        <w:rPr>
          <w:rFonts w:ascii="Tahoma" w:hAnsi="Tahoma" w:cs="Tahoma"/>
          <w:sz w:val="18"/>
          <w:szCs w:val="28"/>
        </w:rPr>
      </w:pPr>
    </w:p>
    <w:p w14:paraId="555EFB5E" w14:textId="77777777" w:rsidR="00C2059D" w:rsidRPr="0095239D" w:rsidRDefault="00C2059D" w:rsidP="00C2059D">
      <w:pPr>
        <w:widowControl w:val="0"/>
        <w:jc w:val="both"/>
        <w:rPr>
          <w:rFonts w:ascii="Tahoma" w:eastAsia="Tahoma" w:hAnsi="Tahoma" w:cs="Tahoma"/>
        </w:rPr>
      </w:pPr>
      <w:bookmarkStart w:id="22" w:name="_Hlk219289722"/>
      <w:r w:rsidRPr="0095239D">
        <w:rPr>
          <w:rFonts w:ascii="Tahoma" w:eastAsia="Tahoma" w:hAnsi="Tahoma" w:cs="Tahoma"/>
        </w:rPr>
        <w:t xml:space="preserve">Stranki okvirnega sporazuma nista odgovorni za delno ali celotno neizpolnjevanje obveznosti iz okvirnega sporazuma, če je to posledica višje sile. </w:t>
      </w:r>
    </w:p>
    <w:p w14:paraId="37DE27FB" w14:textId="77777777" w:rsidR="00C2059D" w:rsidRPr="0095239D" w:rsidRDefault="00C2059D" w:rsidP="00C2059D">
      <w:pPr>
        <w:widowControl w:val="0"/>
        <w:jc w:val="both"/>
        <w:rPr>
          <w:rFonts w:ascii="Tahoma" w:eastAsia="Tahoma" w:hAnsi="Tahoma" w:cs="Tahoma"/>
          <w:sz w:val="18"/>
        </w:rPr>
      </w:pPr>
    </w:p>
    <w:p w14:paraId="60B09210" w14:textId="77777777" w:rsidR="00C2059D" w:rsidRPr="0095239D" w:rsidRDefault="00C2059D" w:rsidP="00C2059D">
      <w:pPr>
        <w:widowControl w:val="0"/>
        <w:jc w:val="both"/>
        <w:rPr>
          <w:rFonts w:ascii="Tahoma" w:eastAsia="Tahoma" w:hAnsi="Tahoma" w:cs="Tahoma"/>
        </w:rPr>
      </w:pPr>
      <w:r w:rsidRPr="0095239D">
        <w:rPr>
          <w:rFonts w:ascii="Tahoma" w:eastAsia="Tahoma" w:hAnsi="Tahoma" w:cs="Tahoma"/>
        </w:rPr>
        <w:t xml:space="preserve">Višja sila pomeni zunanji vzrok, neodvisen od volje in vpliva katerekoli stranke okvirnega sporazuma, ki je </w:t>
      </w:r>
      <w:r w:rsidRPr="0095239D">
        <w:rPr>
          <w:rFonts w:ascii="Tahoma" w:eastAsia="Tahoma" w:hAnsi="Tahoma" w:cs="Tahoma"/>
        </w:rPr>
        <w:lastRenderedPageBreak/>
        <w:t xml:space="preserve">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bookmarkEnd w:id="22"/>
    <w:p w14:paraId="745DFAA8" w14:textId="77777777" w:rsidR="00EA2071" w:rsidRPr="0095239D" w:rsidRDefault="00EA2071" w:rsidP="00D633AA">
      <w:pPr>
        <w:widowControl w:val="0"/>
        <w:tabs>
          <w:tab w:val="left" w:pos="851"/>
          <w:tab w:val="left" w:pos="1702"/>
        </w:tabs>
        <w:jc w:val="both"/>
        <w:rPr>
          <w:rFonts w:ascii="Tahoma" w:hAnsi="Tahoma" w:cs="Tahoma"/>
          <w:sz w:val="18"/>
        </w:rPr>
      </w:pPr>
    </w:p>
    <w:p w14:paraId="1BFB303C" w14:textId="77777777" w:rsidR="00C23EE9" w:rsidRPr="0095239D" w:rsidRDefault="00C23EE9" w:rsidP="00D633AA">
      <w:pPr>
        <w:widowControl w:val="0"/>
        <w:jc w:val="both"/>
        <w:rPr>
          <w:rFonts w:ascii="Tahoma" w:hAnsi="Tahoma" w:cs="Tahoma"/>
          <w:b/>
        </w:rPr>
      </w:pPr>
      <w:r w:rsidRPr="0095239D">
        <w:rPr>
          <w:rFonts w:ascii="Tahoma" w:hAnsi="Tahoma" w:cs="Tahoma"/>
          <w:b/>
        </w:rPr>
        <w:t>Poslovna skrivnost</w:t>
      </w:r>
    </w:p>
    <w:p w14:paraId="0E763C40"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68F21D8B" w14:textId="77777777" w:rsidR="00C23EE9" w:rsidRPr="0095239D" w:rsidRDefault="00C23EE9" w:rsidP="00D633AA">
      <w:pPr>
        <w:widowControl w:val="0"/>
        <w:jc w:val="both"/>
        <w:rPr>
          <w:rFonts w:ascii="Tahoma" w:hAnsi="Tahoma" w:cs="Tahoma"/>
          <w:sz w:val="18"/>
          <w:szCs w:val="28"/>
        </w:rPr>
      </w:pPr>
    </w:p>
    <w:p w14:paraId="44776CBB" w14:textId="77777777" w:rsidR="00DC2D91" w:rsidRPr="0095239D" w:rsidRDefault="00DC2D91" w:rsidP="00DC2D91">
      <w:pPr>
        <w:widowControl w:val="0"/>
        <w:jc w:val="both"/>
        <w:rPr>
          <w:rFonts w:ascii="Tahoma" w:eastAsia="Tahoma" w:hAnsi="Tahoma" w:cs="Tahoma"/>
        </w:rPr>
      </w:pPr>
      <w:r w:rsidRPr="0095239D">
        <w:rPr>
          <w:rFonts w:ascii="Tahoma" w:eastAsia="Tahoma" w:hAnsi="Tahoma" w:cs="Tahoma"/>
        </w:rPr>
        <w:t>Stranki okvirnega sporazuma soglašata, da predstavljajo tehnični podatki, dokumentacija, poslovne informacije ter drugi podatki in informacije, ki izvirajo iz tega okvirnega sporazuma oziroma v zvezi z njim, ali iz siceršnjega opravljanja dejavnosti ene ali druge stranke okvirnega sporazuma, poslovno skrivnost, ki sta jo dolžni varovati ves čas veljavnosti okvirnega sporazuma, razen informacij, ki jih je stranka okvirnega sporazuma dolžna razkriti na podlagi predpisov oziroma se po veljavnih predpisih štejejo za javne.</w:t>
      </w:r>
    </w:p>
    <w:p w14:paraId="4196C63B" w14:textId="38E99D17" w:rsidR="00216E7E" w:rsidRPr="0095239D" w:rsidRDefault="00216E7E" w:rsidP="00D633AA">
      <w:pPr>
        <w:widowControl w:val="0"/>
        <w:jc w:val="both"/>
        <w:rPr>
          <w:rFonts w:ascii="Tahoma" w:hAnsi="Tahoma" w:cs="Tahoma"/>
          <w:szCs w:val="28"/>
        </w:rPr>
      </w:pPr>
    </w:p>
    <w:p w14:paraId="753C5484" w14:textId="46778257" w:rsidR="0062779B" w:rsidRPr="0095239D" w:rsidRDefault="0062779B" w:rsidP="00D633AA">
      <w:pPr>
        <w:widowControl w:val="0"/>
        <w:jc w:val="both"/>
        <w:rPr>
          <w:rFonts w:ascii="Tahoma" w:hAnsi="Tahoma" w:cs="Tahoma"/>
          <w:szCs w:val="28"/>
        </w:rPr>
      </w:pPr>
      <w:r w:rsidRPr="0095239D">
        <w:rPr>
          <w:rFonts w:ascii="Tahoma" w:hAnsi="Tahoma" w:cs="Tahoma"/>
          <w:bCs/>
        </w:rPr>
        <w:t>Izvajalec brez predhodnega pisnega soglasja naročnika ne bo razkril vsebine tega okvirnega sporazuma ali njegovih posameznih določil tretjim osebam. Prav tako ne bo posredoval tretjim osebam podatkov o specifikacijah, terminskih planih, načrtih ali informacijah, ki jih je sprejel od naročnika.</w:t>
      </w:r>
    </w:p>
    <w:p w14:paraId="16EDA232" w14:textId="77777777" w:rsidR="0062779B" w:rsidRPr="0095239D" w:rsidRDefault="0062779B" w:rsidP="00D633AA">
      <w:pPr>
        <w:widowControl w:val="0"/>
        <w:jc w:val="both"/>
        <w:rPr>
          <w:rFonts w:ascii="Tahoma" w:hAnsi="Tahoma" w:cs="Tahoma"/>
          <w:szCs w:val="28"/>
        </w:rPr>
      </w:pPr>
    </w:p>
    <w:p w14:paraId="3B834D42" w14:textId="189C0DE3" w:rsidR="007E5F4A" w:rsidRPr="0095239D" w:rsidRDefault="007E5F4A" w:rsidP="00D633AA">
      <w:pPr>
        <w:widowControl w:val="0"/>
        <w:jc w:val="both"/>
        <w:rPr>
          <w:rFonts w:ascii="Tahoma" w:hAnsi="Tahoma" w:cs="Tahoma"/>
          <w:b/>
          <w:bCs/>
          <w:szCs w:val="28"/>
        </w:rPr>
      </w:pPr>
      <w:r w:rsidRPr="0095239D">
        <w:rPr>
          <w:rFonts w:ascii="Tahoma" w:hAnsi="Tahoma" w:cs="Tahoma"/>
          <w:b/>
          <w:bCs/>
          <w:szCs w:val="28"/>
        </w:rPr>
        <w:t>Varstvo podatkov</w:t>
      </w:r>
    </w:p>
    <w:p w14:paraId="6DF79268" w14:textId="6263BC52" w:rsidR="007E5F4A" w:rsidRPr="0095239D" w:rsidRDefault="007E5F4A" w:rsidP="007E5F4A">
      <w:pPr>
        <w:pStyle w:val="Odstavekseznama"/>
        <w:widowControl w:val="0"/>
        <w:numPr>
          <w:ilvl w:val="0"/>
          <w:numId w:val="15"/>
        </w:numPr>
        <w:jc w:val="both"/>
        <w:rPr>
          <w:rFonts w:ascii="Tahoma" w:hAnsi="Tahoma" w:cs="Tahoma"/>
          <w:szCs w:val="28"/>
        </w:rPr>
      </w:pPr>
      <w:r w:rsidRPr="0095239D">
        <w:rPr>
          <w:rFonts w:ascii="Tahoma" w:hAnsi="Tahoma" w:cs="Tahoma"/>
          <w:szCs w:val="28"/>
        </w:rPr>
        <w:t xml:space="preserve">člen </w:t>
      </w:r>
    </w:p>
    <w:p w14:paraId="265B74C0" w14:textId="1D9AA83E" w:rsidR="007E5F4A" w:rsidRPr="0095239D" w:rsidRDefault="007E5F4A" w:rsidP="00D633AA">
      <w:pPr>
        <w:widowControl w:val="0"/>
        <w:jc w:val="both"/>
        <w:rPr>
          <w:rFonts w:ascii="Tahoma" w:hAnsi="Tahoma" w:cs="Tahoma"/>
          <w:b/>
          <w:bCs/>
          <w:szCs w:val="28"/>
        </w:rPr>
      </w:pPr>
    </w:p>
    <w:p w14:paraId="213D8302" w14:textId="77777777" w:rsidR="00930901" w:rsidRPr="0095239D" w:rsidRDefault="00930901" w:rsidP="00930901">
      <w:pPr>
        <w:widowControl w:val="0"/>
        <w:tabs>
          <w:tab w:val="num" w:pos="0"/>
        </w:tabs>
        <w:jc w:val="both"/>
        <w:rPr>
          <w:rFonts w:ascii="Tahoma" w:hAnsi="Tahoma" w:cs="Tahoma"/>
          <w:snapToGrid w:val="0"/>
        </w:rPr>
      </w:pPr>
      <w:r w:rsidRPr="0095239D">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obdelovali v nasprotju z določili Uredbe GDPR in predpisi, ki urejajo varstvo osebnih podatkov. </w:t>
      </w:r>
    </w:p>
    <w:p w14:paraId="4FD7B3D3" w14:textId="77777777" w:rsidR="00930901" w:rsidRPr="0095239D" w:rsidRDefault="00930901" w:rsidP="00930901">
      <w:pPr>
        <w:widowControl w:val="0"/>
        <w:tabs>
          <w:tab w:val="num" w:pos="0"/>
        </w:tabs>
        <w:jc w:val="both"/>
        <w:rPr>
          <w:rFonts w:ascii="Tahoma" w:hAnsi="Tahoma" w:cs="Tahoma"/>
          <w:snapToGrid w:val="0"/>
          <w:sz w:val="18"/>
          <w:szCs w:val="18"/>
        </w:rPr>
      </w:pPr>
    </w:p>
    <w:p w14:paraId="211A862A" w14:textId="77777777" w:rsidR="00930901" w:rsidRPr="0095239D" w:rsidRDefault="00930901" w:rsidP="00930901">
      <w:pPr>
        <w:widowControl w:val="0"/>
        <w:ind w:right="-1"/>
        <w:jc w:val="both"/>
        <w:rPr>
          <w:rFonts w:ascii="Tahoma" w:hAnsi="Tahoma" w:cs="Tahoma"/>
          <w:snapToGrid w:val="0"/>
        </w:rPr>
      </w:pPr>
      <w:r w:rsidRPr="0095239D">
        <w:rPr>
          <w:rFonts w:ascii="Tahoma" w:hAnsi="Tahoma" w:cs="Tahoma"/>
          <w:snapToGrid w:val="0"/>
        </w:rPr>
        <w:t>Stranki okvirnega sporazuma bosta zagotavljali pogoje in ukrepe za varstvo osebnih podatkov in preprečevali zlorabe v smislu določil Uredbe GDPR in predpisov, ki urejajo varstvo osebnih podatkov.</w:t>
      </w:r>
    </w:p>
    <w:p w14:paraId="1199AAF0" w14:textId="77777777" w:rsidR="00930901" w:rsidRPr="0095239D" w:rsidRDefault="00930901" w:rsidP="00930901">
      <w:pPr>
        <w:widowControl w:val="0"/>
        <w:ind w:right="-1"/>
        <w:jc w:val="both"/>
        <w:rPr>
          <w:rFonts w:ascii="Tahoma" w:hAnsi="Tahoma" w:cs="Tahoma"/>
          <w:snapToGrid w:val="0"/>
          <w:sz w:val="18"/>
        </w:rPr>
      </w:pPr>
    </w:p>
    <w:p w14:paraId="4F3F7D12" w14:textId="77777777" w:rsidR="00930901" w:rsidRPr="0095239D" w:rsidRDefault="00930901" w:rsidP="00930901">
      <w:pPr>
        <w:widowControl w:val="0"/>
        <w:ind w:right="-1"/>
        <w:jc w:val="both"/>
        <w:rPr>
          <w:rFonts w:ascii="Tahoma" w:eastAsia="Tahoma" w:hAnsi="Tahoma" w:cs="Tahoma"/>
        </w:rPr>
      </w:pPr>
      <w:r w:rsidRPr="0095239D">
        <w:rPr>
          <w:rFonts w:ascii="Tahoma" w:eastAsia="Tahoma" w:hAnsi="Tahoma" w:cs="Tahoma"/>
        </w:rPr>
        <w:t>V kolikor bo pri izvajanju tega okvirnega sporazuma prišlo do dejanske obdelave osebnih podatkov, bosta stranki okvirnega sporazuma sklenili Posebni sporazum o obdelavi osebnih podatkov, ki bo postal sestavni del in priloga tega okvirnega sporazuma.</w:t>
      </w:r>
    </w:p>
    <w:p w14:paraId="513518BB" w14:textId="49B5C753" w:rsidR="007E5F4A" w:rsidRPr="0095239D" w:rsidRDefault="007E5F4A" w:rsidP="00D633AA">
      <w:pPr>
        <w:widowControl w:val="0"/>
        <w:jc w:val="both"/>
        <w:rPr>
          <w:rFonts w:ascii="Tahoma" w:hAnsi="Tahoma" w:cs="Tahoma"/>
          <w:sz w:val="14"/>
        </w:rPr>
      </w:pPr>
    </w:p>
    <w:p w14:paraId="5DACA94C" w14:textId="7DABCEF6" w:rsidR="00930901" w:rsidRPr="0095239D" w:rsidRDefault="00930901" w:rsidP="00930901">
      <w:pPr>
        <w:pStyle w:val="Odstavekseznama"/>
        <w:widowControl w:val="0"/>
        <w:numPr>
          <w:ilvl w:val="0"/>
          <w:numId w:val="15"/>
        </w:numPr>
        <w:jc w:val="both"/>
        <w:rPr>
          <w:rFonts w:ascii="Tahoma" w:hAnsi="Tahoma" w:cs="Tahoma"/>
          <w:szCs w:val="28"/>
        </w:rPr>
      </w:pPr>
      <w:r w:rsidRPr="0095239D">
        <w:rPr>
          <w:rFonts w:ascii="Tahoma" w:hAnsi="Tahoma" w:cs="Tahoma"/>
          <w:szCs w:val="28"/>
        </w:rPr>
        <w:t>člen</w:t>
      </w:r>
    </w:p>
    <w:p w14:paraId="4DAF9489" w14:textId="432FB717" w:rsidR="00930901" w:rsidRPr="0095239D" w:rsidRDefault="00930901" w:rsidP="00D633AA">
      <w:pPr>
        <w:widowControl w:val="0"/>
        <w:jc w:val="both"/>
        <w:rPr>
          <w:rFonts w:ascii="Tahoma" w:hAnsi="Tahoma" w:cs="Tahoma"/>
          <w:b/>
          <w:bCs/>
          <w:szCs w:val="28"/>
        </w:rPr>
      </w:pPr>
    </w:p>
    <w:p w14:paraId="40A474AA" w14:textId="77777777" w:rsidR="00930901" w:rsidRPr="0095239D" w:rsidRDefault="00930901" w:rsidP="00930901">
      <w:pPr>
        <w:widowControl w:val="0"/>
        <w:jc w:val="both"/>
        <w:rPr>
          <w:rFonts w:ascii="Tahoma" w:hAnsi="Tahoma" w:cs="Tahoma"/>
          <w:snapToGrid w:val="0"/>
        </w:rPr>
      </w:pPr>
      <w:r w:rsidRPr="0095239D">
        <w:rPr>
          <w:rFonts w:ascii="Tahoma" w:hAnsi="Tahoma" w:cs="Tahoma"/>
          <w:snapToGrid w:val="0"/>
        </w:rPr>
        <w:t>Vezano na informacijsko varnost, varnost poslovanja in zaščite osebnih podatkov, se izvajalec zaveže, da bo predmet okvirnega sporazuma izveden skladno z vsakokratno veljavno slovensko zakonodajo in zakonodajo EU s področja informacijske varnosti ter priporočili in standardi, ki glede informacijske in kibernetske varnosti veljajo na področju EU in Republike Slovenije.</w:t>
      </w:r>
    </w:p>
    <w:p w14:paraId="001C6206" w14:textId="77777777" w:rsidR="00930901" w:rsidRPr="0095239D" w:rsidRDefault="00930901" w:rsidP="00930901">
      <w:pPr>
        <w:widowControl w:val="0"/>
        <w:jc w:val="both"/>
        <w:rPr>
          <w:rFonts w:ascii="Tahoma" w:hAnsi="Tahoma" w:cs="Tahoma"/>
          <w:snapToGrid w:val="0"/>
        </w:rPr>
      </w:pPr>
    </w:p>
    <w:p w14:paraId="188FD3C9" w14:textId="196A487F" w:rsidR="00930901" w:rsidRPr="0095239D" w:rsidRDefault="00930901" w:rsidP="00930901">
      <w:pPr>
        <w:widowControl w:val="0"/>
        <w:jc w:val="both"/>
        <w:rPr>
          <w:rFonts w:ascii="Tahoma" w:hAnsi="Tahoma" w:cs="Tahoma"/>
          <w:snapToGrid w:val="0"/>
        </w:rPr>
      </w:pPr>
      <w:r w:rsidRPr="0095239D">
        <w:rPr>
          <w:rFonts w:ascii="Tahoma" w:hAnsi="Tahoma" w:cs="Tahoma"/>
          <w:snapToGrid w:val="0"/>
        </w:rPr>
        <w:t>Izvajalec s podpisom tega okvirnega sporazuma hkrati izjavlja, da je seznanjen s KROVNO INFORMACIJSKO VARNOSTNO POLITIKO JAVNEGA HOLDINGA LJUBLJANA, št. 1249-P/2013 z dne 29. 11. 2013, in jo sprejema ter se obvezuje, da bo pri izvajanju obveznosti tega okvirnega sporazuma spoštoval njene določbe.</w:t>
      </w:r>
    </w:p>
    <w:p w14:paraId="1D6BED95" w14:textId="77777777" w:rsidR="00930901" w:rsidRPr="0095239D" w:rsidRDefault="00930901" w:rsidP="00930901">
      <w:pPr>
        <w:widowControl w:val="0"/>
        <w:jc w:val="both"/>
        <w:rPr>
          <w:rFonts w:ascii="Tahoma" w:hAnsi="Tahoma" w:cs="Tahoma"/>
          <w:b/>
          <w:bCs/>
          <w:szCs w:val="28"/>
        </w:rPr>
      </w:pPr>
    </w:p>
    <w:p w14:paraId="705625FB" w14:textId="3737AD13" w:rsidR="00216E7E" w:rsidRPr="0095239D" w:rsidRDefault="00216E7E" w:rsidP="00D633AA">
      <w:pPr>
        <w:widowControl w:val="0"/>
        <w:jc w:val="both"/>
        <w:rPr>
          <w:rFonts w:ascii="Tahoma" w:hAnsi="Tahoma" w:cs="Tahoma"/>
          <w:b/>
          <w:bCs/>
          <w:szCs w:val="28"/>
        </w:rPr>
      </w:pPr>
      <w:r w:rsidRPr="0095239D">
        <w:rPr>
          <w:rFonts w:ascii="Tahoma" w:hAnsi="Tahoma" w:cs="Tahoma"/>
          <w:b/>
          <w:bCs/>
          <w:szCs w:val="28"/>
        </w:rPr>
        <w:t>Pravice intelektualne lastnine</w:t>
      </w:r>
    </w:p>
    <w:p w14:paraId="048E657E"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169BD016" w14:textId="77777777" w:rsidR="001C3F67" w:rsidRPr="0095239D" w:rsidRDefault="001C3F67" w:rsidP="001C3F67">
      <w:pPr>
        <w:widowControl w:val="0"/>
        <w:jc w:val="both"/>
        <w:rPr>
          <w:rFonts w:ascii="Tahoma" w:hAnsi="Tahoma" w:cs="Tahoma"/>
          <w:szCs w:val="28"/>
        </w:rPr>
      </w:pPr>
    </w:p>
    <w:p w14:paraId="74282868" w14:textId="77BA24CF" w:rsidR="003B02A4" w:rsidRPr="0095239D" w:rsidRDefault="003B02A4" w:rsidP="003B02A4">
      <w:pPr>
        <w:widowControl w:val="0"/>
        <w:jc w:val="both"/>
        <w:rPr>
          <w:rFonts w:ascii="Tahoma" w:hAnsi="Tahoma" w:cs="Tahoma"/>
          <w:bCs/>
        </w:rPr>
      </w:pPr>
      <w:r w:rsidRPr="0095239D">
        <w:rPr>
          <w:rFonts w:ascii="Tahoma" w:hAnsi="Tahoma" w:cs="Tahoma"/>
          <w:bCs/>
        </w:rPr>
        <w:t>Stranki soglašata, da bosta spoštovali intelektualno lastnino drugega.</w:t>
      </w:r>
      <w:r w:rsidR="00064962" w:rsidRPr="0095239D">
        <w:rPr>
          <w:rFonts w:ascii="Tahoma" w:hAnsi="Tahoma" w:cs="Tahoma"/>
          <w:bCs/>
        </w:rPr>
        <w:t xml:space="preserve"> </w:t>
      </w:r>
      <w:r w:rsidRPr="0095239D">
        <w:rPr>
          <w:rFonts w:ascii="Tahoma" w:hAnsi="Tahoma" w:cs="Tahoma"/>
          <w:bCs/>
        </w:rPr>
        <w:t xml:space="preserve">Uporaba dokumentov/dokumentacije, ki jih je izdelal naročnik ali jih je dal izdelati v svojem imenu, je omejena z avtorsko pravico in drugimi pravicami intelektualne lastnine ter varovanjem zaupnih podatkov. </w:t>
      </w:r>
    </w:p>
    <w:p w14:paraId="3ED3BC2F" w14:textId="77777777" w:rsidR="003B02A4" w:rsidRPr="0095239D" w:rsidRDefault="003B02A4" w:rsidP="003B02A4">
      <w:pPr>
        <w:widowControl w:val="0"/>
        <w:jc w:val="both"/>
        <w:rPr>
          <w:rFonts w:ascii="Tahoma" w:hAnsi="Tahoma" w:cs="Tahoma"/>
          <w:bCs/>
        </w:rPr>
      </w:pPr>
    </w:p>
    <w:p w14:paraId="78F9FF9A" w14:textId="49F58CC4" w:rsidR="00C23EE9" w:rsidRPr="0095239D" w:rsidRDefault="003B02A4" w:rsidP="003B02A4">
      <w:pPr>
        <w:widowControl w:val="0"/>
        <w:jc w:val="both"/>
        <w:rPr>
          <w:rFonts w:ascii="Tahoma" w:hAnsi="Tahoma" w:cs="Tahoma"/>
          <w:bCs/>
        </w:rPr>
      </w:pPr>
      <w:r w:rsidRPr="0095239D">
        <w:rPr>
          <w:rFonts w:ascii="Tahoma" w:hAnsi="Tahoma" w:cs="Tahoma"/>
          <w:bCs/>
        </w:rPr>
        <w:t>Ob primopredaji storitev iz tega okvirnega sporazuma izvajalec na naročnika prenese vse materialne avtorske pravice na dokumentih/dokumentaciji po tem okvirnem sporazumu, teritorialno in časovno neomejeno ter izključno, zlasti pravice do reproduciranja, distribuiranja, javnega izvajanja, prenašanja in prikazovanja, dajanja na voljo javnosti, predelave, uporabe dela v predelani obliki, dostopa in izročitve, zadrži pa moralne avtorske pravice, brez dodatnih finančnih obveznosti naročnika. Dokumentacija, ki jo prejme naročnik, je last naročnika.</w:t>
      </w:r>
    </w:p>
    <w:p w14:paraId="62585031" w14:textId="77777777" w:rsidR="00EA2071" w:rsidRPr="0095239D" w:rsidRDefault="00EA2071" w:rsidP="003B02A4">
      <w:pPr>
        <w:widowControl w:val="0"/>
        <w:jc w:val="both"/>
        <w:rPr>
          <w:rFonts w:ascii="Tahoma" w:hAnsi="Tahoma" w:cs="Tahoma"/>
          <w:b/>
        </w:rPr>
      </w:pPr>
    </w:p>
    <w:p w14:paraId="7C511CD5" w14:textId="5811871C" w:rsidR="00233559" w:rsidRPr="0095239D" w:rsidRDefault="00233559" w:rsidP="00D633AA">
      <w:pPr>
        <w:widowControl w:val="0"/>
        <w:jc w:val="both"/>
        <w:rPr>
          <w:rFonts w:ascii="Tahoma" w:hAnsi="Tahoma" w:cs="Tahoma"/>
          <w:b/>
        </w:rPr>
      </w:pPr>
      <w:r w:rsidRPr="0095239D">
        <w:rPr>
          <w:rFonts w:ascii="Tahoma" w:hAnsi="Tahoma" w:cs="Tahoma"/>
          <w:b/>
        </w:rPr>
        <w:t>Prenos pravic in obveznosti</w:t>
      </w:r>
    </w:p>
    <w:p w14:paraId="337917E9" w14:textId="47971E36" w:rsidR="00233559" w:rsidRPr="0095239D" w:rsidRDefault="00233559" w:rsidP="00D633AA">
      <w:pPr>
        <w:widowControl w:val="0"/>
        <w:jc w:val="both"/>
        <w:rPr>
          <w:rFonts w:ascii="Tahoma" w:hAnsi="Tahoma" w:cs="Tahoma"/>
          <w:b/>
          <w:sz w:val="12"/>
          <w:szCs w:val="12"/>
        </w:rPr>
      </w:pPr>
    </w:p>
    <w:p w14:paraId="0B6ECBEC" w14:textId="42DD30B5" w:rsidR="00233559" w:rsidRPr="0095239D" w:rsidRDefault="00233559" w:rsidP="00233559">
      <w:pPr>
        <w:widowControl w:val="0"/>
        <w:numPr>
          <w:ilvl w:val="0"/>
          <w:numId w:val="15"/>
        </w:numPr>
        <w:ind w:left="714" w:hanging="357"/>
        <w:jc w:val="center"/>
        <w:rPr>
          <w:rFonts w:ascii="Tahoma" w:hAnsi="Tahoma" w:cs="Tahoma"/>
          <w:szCs w:val="28"/>
        </w:rPr>
      </w:pPr>
      <w:r w:rsidRPr="0095239D">
        <w:rPr>
          <w:rFonts w:ascii="Tahoma" w:hAnsi="Tahoma" w:cs="Tahoma"/>
          <w:szCs w:val="28"/>
        </w:rPr>
        <w:t xml:space="preserve">člen </w:t>
      </w:r>
    </w:p>
    <w:p w14:paraId="555ACE00" w14:textId="77777777" w:rsidR="00233559" w:rsidRPr="0095239D" w:rsidRDefault="00233559" w:rsidP="00233559">
      <w:pPr>
        <w:widowControl w:val="0"/>
        <w:jc w:val="both"/>
        <w:rPr>
          <w:rFonts w:ascii="Tahoma" w:hAnsi="Tahoma" w:cs="Tahoma"/>
          <w:bCs/>
        </w:rPr>
      </w:pPr>
    </w:p>
    <w:p w14:paraId="72485182" w14:textId="77777777" w:rsidR="003B02A4" w:rsidRPr="0095239D" w:rsidRDefault="003B02A4" w:rsidP="003B02A4">
      <w:pPr>
        <w:widowControl w:val="0"/>
        <w:numPr>
          <w:ilvl w:val="12"/>
          <w:numId w:val="0"/>
        </w:numPr>
        <w:tabs>
          <w:tab w:val="left" w:pos="1701"/>
        </w:tabs>
        <w:ind w:right="-1"/>
        <w:jc w:val="both"/>
        <w:rPr>
          <w:rFonts w:ascii="Tahoma" w:eastAsia="Tahoma" w:hAnsi="Tahoma" w:cs="Tahoma"/>
        </w:rPr>
      </w:pPr>
      <w:bookmarkStart w:id="23" w:name="_Hlk219290376"/>
      <w:r w:rsidRPr="0095239D">
        <w:rPr>
          <w:rFonts w:ascii="Tahoma" w:eastAsia="Tahoma" w:hAnsi="Tahoma" w:cs="Tahoma"/>
        </w:rPr>
        <w:t xml:space="preserve">Nobena stranka tega okvirnega sporazuma ne sme pravic in obveznosti iz tega okvirnega sporazuma, delno ali v celoti, prenesti na tretjo osebo brez predhodnega pisnega soglasja nasprotne stranke </w:t>
      </w:r>
      <w:r w:rsidRPr="0095239D">
        <w:rPr>
          <w:rFonts w:ascii="Tahoma" w:hAnsi="Tahoma" w:cs="Tahoma"/>
        </w:rPr>
        <w:t>tega okvirnega sporazuma</w:t>
      </w:r>
      <w:r w:rsidRPr="0095239D">
        <w:rPr>
          <w:rFonts w:ascii="Tahoma" w:eastAsia="Tahoma" w:hAnsi="Tahoma" w:cs="Tahoma"/>
        </w:rPr>
        <w:t xml:space="preserve"> ter predhodnega prenosa obstoječih zavarovanj.</w:t>
      </w:r>
    </w:p>
    <w:p w14:paraId="5B6BD5B2" w14:textId="77777777" w:rsidR="003B02A4" w:rsidRPr="0095239D" w:rsidRDefault="003B02A4" w:rsidP="003B02A4">
      <w:pPr>
        <w:widowControl w:val="0"/>
        <w:numPr>
          <w:ilvl w:val="12"/>
          <w:numId w:val="0"/>
        </w:numPr>
        <w:tabs>
          <w:tab w:val="left" w:pos="1701"/>
        </w:tabs>
        <w:ind w:right="-1"/>
        <w:jc w:val="both"/>
        <w:rPr>
          <w:rFonts w:ascii="Tahoma" w:eastAsia="Tahoma" w:hAnsi="Tahoma" w:cs="Tahoma"/>
        </w:rPr>
      </w:pPr>
    </w:p>
    <w:p w14:paraId="52F1F60A" w14:textId="77777777" w:rsidR="003B02A4" w:rsidRPr="0095239D" w:rsidRDefault="003B02A4" w:rsidP="003B02A4">
      <w:pPr>
        <w:widowControl w:val="0"/>
        <w:numPr>
          <w:ilvl w:val="12"/>
          <w:numId w:val="0"/>
        </w:numPr>
        <w:jc w:val="both"/>
        <w:rPr>
          <w:rFonts w:ascii="Tahoma" w:hAnsi="Tahoma" w:cs="Tahoma"/>
          <w:lang w:val="x-none"/>
        </w:rPr>
      </w:pPr>
      <w:r w:rsidRPr="0095239D">
        <w:rPr>
          <w:rFonts w:ascii="Tahoma" w:hAnsi="Tahoma" w:cs="Tahoma"/>
        </w:rPr>
        <w:t>Stranki tega okvirnega sporazuma</w:t>
      </w:r>
      <w:r w:rsidRPr="0095239D">
        <w:rPr>
          <w:rFonts w:ascii="Tahoma" w:hAnsi="Tahoma" w:cs="Tahoma"/>
          <w:lang w:val="x-none"/>
        </w:rPr>
        <w:t xml:space="preserve"> se obvezujeta, da bosta druga drugi takoj javili eventualne statusno pravne spremembe, do katerih bi prišlo na strani posamezne </w:t>
      </w:r>
      <w:r w:rsidRPr="0095239D">
        <w:rPr>
          <w:rFonts w:ascii="Tahoma" w:hAnsi="Tahoma" w:cs="Tahoma"/>
        </w:rPr>
        <w:t>stranke</w:t>
      </w:r>
      <w:r w:rsidRPr="0095239D">
        <w:rPr>
          <w:rFonts w:ascii="Tahoma" w:hAnsi="Tahoma" w:cs="Tahoma"/>
          <w:lang w:val="x-none"/>
        </w:rPr>
        <w:t xml:space="preserve"> </w:t>
      </w:r>
      <w:r w:rsidRPr="0095239D">
        <w:rPr>
          <w:rFonts w:ascii="Tahoma" w:hAnsi="Tahoma" w:cs="Tahoma"/>
        </w:rPr>
        <w:t xml:space="preserve">okvirnega sporazuma </w:t>
      </w:r>
      <w:r w:rsidRPr="0095239D">
        <w:rPr>
          <w:rFonts w:ascii="Tahoma" w:hAnsi="Tahoma" w:cs="Tahoma"/>
          <w:lang w:val="x-none"/>
        </w:rPr>
        <w:t xml:space="preserve">v času po sklenitvi </w:t>
      </w:r>
      <w:r w:rsidRPr="0095239D">
        <w:rPr>
          <w:rFonts w:ascii="Tahoma" w:hAnsi="Tahoma" w:cs="Tahoma"/>
        </w:rPr>
        <w:t>tega okvirnega sporazuma</w:t>
      </w:r>
      <w:r w:rsidRPr="0095239D">
        <w:rPr>
          <w:rFonts w:ascii="Tahoma" w:hAnsi="Tahoma" w:cs="Tahoma"/>
          <w:lang w:val="x-none"/>
        </w:rPr>
        <w:t xml:space="preserve">, in ki bi lahko vplivale na izvrševanje </w:t>
      </w:r>
      <w:r w:rsidRPr="0095239D">
        <w:rPr>
          <w:rFonts w:ascii="Tahoma" w:hAnsi="Tahoma" w:cs="Tahoma"/>
        </w:rPr>
        <w:t>tega okvirnega sporazuma</w:t>
      </w:r>
      <w:r w:rsidRPr="0095239D">
        <w:rPr>
          <w:rFonts w:ascii="Tahoma" w:hAnsi="Tahoma" w:cs="Tahoma"/>
          <w:lang w:val="x-none"/>
        </w:rPr>
        <w:t xml:space="preserve"> ter zagotovili prenos pravic in obveznosti iz </w:t>
      </w:r>
      <w:r w:rsidRPr="0095239D">
        <w:rPr>
          <w:rFonts w:ascii="Tahoma" w:hAnsi="Tahoma" w:cs="Tahoma"/>
        </w:rPr>
        <w:t>tega okvirnega sporazuma</w:t>
      </w:r>
      <w:r w:rsidRPr="0095239D">
        <w:rPr>
          <w:rFonts w:ascii="Tahoma" w:hAnsi="Tahoma" w:cs="Tahoma"/>
          <w:lang w:val="x-none"/>
        </w:rPr>
        <w:t xml:space="preserve"> na nove pravne subjekte. Šteje se, da je prenos pravic in obveznosti iz </w:t>
      </w:r>
      <w:r w:rsidRPr="0095239D">
        <w:rPr>
          <w:rFonts w:ascii="Tahoma" w:hAnsi="Tahoma" w:cs="Tahoma"/>
        </w:rPr>
        <w:t>tega okvirnega sporazuma</w:t>
      </w:r>
      <w:r w:rsidRPr="0095239D">
        <w:rPr>
          <w:rFonts w:ascii="Tahoma" w:hAnsi="Tahoma" w:cs="Tahoma"/>
          <w:lang w:val="x-none"/>
        </w:rPr>
        <w:t xml:space="preserve"> na nove pravne naslednike zagotovljen šele takrat, ko novi pravni naslednik pisno potrdi prevzem pravic in obveznosti iz </w:t>
      </w:r>
      <w:r w:rsidRPr="0095239D">
        <w:rPr>
          <w:rFonts w:ascii="Tahoma" w:hAnsi="Tahoma" w:cs="Tahoma"/>
        </w:rPr>
        <w:t>tega okvirnega sporazuma</w:t>
      </w:r>
      <w:r w:rsidRPr="0095239D">
        <w:rPr>
          <w:rFonts w:ascii="Tahoma" w:hAnsi="Tahoma" w:cs="Tahoma"/>
          <w:lang w:val="x-none"/>
        </w:rPr>
        <w:t xml:space="preserve"> in ko druga </w:t>
      </w:r>
      <w:r w:rsidRPr="0095239D">
        <w:rPr>
          <w:rFonts w:ascii="Tahoma" w:hAnsi="Tahoma" w:cs="Tahoma"/>
        </w:rPr>
        <w:t>stranka tega okvirnega sporazuma</w:t>
      </w:r>
      <w:r w:rsidRPr="0095239D">
        <w:rPr>
          <w:rFonts w:ascii="Tahoma" w:hAnsi="Tahoma" w:cs="Tahoma"/>
          <w:lang w:val="x-none"/>
        </w:rPr>
        <w:t xml:space="preserve"> izda pisno soglasje za tak prenos.</w:t>
      </w:r>
    </w:p>
    <w:bookmarkEnd w:id="23"/>
    <w:p w14:paraId="77FEE203" w14:textId="77777777" w:rsidR="00233559" w:rsidRPr="0095239D" w:rsidRDefault="00233559" w:rsidP="00D633AA">
      <w:pPr>
        <w:widowControl w:val="0"/>
        <w:jc w:val="both"/>
        <w:rPr>
          <w:rFonts w:ascii="Tahoma" w:hAnsi="Tahoma" w:cs="Tahoma"/>
          <w:b/>
        </w:rPr>
      </w:pPr>
    </w:p>
    <w:p w14:paraId="29CFC28A" w14:textId="77777777" w:rsidR="00C23EE9" w:rsidRPr="0095239D" w:rsidRDefault="00C23EE9" w:rsidP="00D633AA">
      <w:pPr>
        <w:widowControl w:val="0"/>
        <w:jc w:val="both"/>
        <w:rPr>
          <w:rFonts w:ascii="Tahoma" w:hAnsi="Tahoma" w:cs="Tahoma"/>
          <w:b/>
        </w:rPr>
      </w:pPr>
      <w:r w:rsidRPr="0095239D">
        <w:rPr>
          <w:rFonts w:ascii="Tahoma" w:hAnsi="Tahoma" w:cs="Tahoma"/>
          <w:b/>
        </w:rPr>
        <w:t>Protikorupcijska klavzula</w:t>
      </w:r>
    </w:p>
    <w:p w14:paraId="2266EAE5" w14:textId="77777777" w:rsidR="00C23EE9" w:rsidRPr="0095239D" w:rsidRDefault="00C23EE9" w:rsidP="00D633AA">
      <w:pPr>
        <w:widowControl w:val="0"/>
        <w:numPr>
          <w:ilvl w:val="0"/>
          <w:numId w:val="15"/>
        </w:numPr>
        <w:ind w:left="714" w:hanging="357"/>
        <w:jc w:val="center"/>
        <w:rPr>
          <w:rFonts w:ascii="Tahoma" w:hAnsi="Tahoma" w:cs="Tahoma"/>
          <w:szCs w:val="28"/>
        </w:rPr>
      </w:pPr>
      <w:r w:rsidRPr="0095239D">
        <w:rPr>
          <w:rFonts w:ascii="Tahoma" w:hAnsi="Tahoma" w:cs="Tahoma"/>
          <w:szCs w:val="28"/>
        </w:rPr>
        <w:t xml:space="preserve">člen </w:t>
      </w:r>
    </w:p>
    <w:p w14:paraId="614E26F6" w14:textId="77777777" w:rsidR="00C23EE9" w:rsidRPr="0095239D" w:rsidRDefault="00C23EE9" w:rsidP="00D633AA">
      <w:pPr>
        <w:widowControl w:val="0"/>
        <w:jc w:val="both"/>
        <w:rPr>
          <w:rFonts w:ascii="Tahoma" w:hAnsi="Tahoma" w:cs="Tahoma"/>
          <w:szCs w:val="28"/>
        </w:rPr>
      </w:pPr>
    </w:p>
    <w:p w14:paraId="0E39880F" w14:textId="77777777" w:rsidR="00C23EE9" w:rsidRPr="0095239D" w:rsidRDefault="00C23EE9" w:rsidP="00D633AA">
      <w:pPr>
        <w:widowControl w:val="0"/>
        <w:jc w:val="both"/>
        <w:rPr>
          <w:rFonts w:ascii="Tahoma" w:hAnsi="Tahoma" w:cs="Tahoma"/>
          <w:szCs w:val="28"/>
        </w:rPr>
      </w:pPr>
      <w:r w:rsidRPr="0095239D">
        <w:rPr>
          <w:rFonts w:ascii="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0254F03" w14:textId="77777777" w:rsidR="00C23EE9" w:rsidRPr="0095239D" w:rsidRDefault="00C23EE9" w:rsidP="00D633AA">
      <w:pPr>
        <w:widowControl w:val="0"/>
        <w:jc w:val="both"/>
        <w:rPr>
          <w:rFonts w:ascii="Tahoma" w:hAnsi="Tahoma" w:cs="Tahoma"/>
          <w:szCs w:val="28"/>
        </w:rPr>
      </w:pPr>
    </w:p>
    <w:p w14:paraId="17E26759" w14:textId="13E84F7E" w:rsidR="004A2D6B"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Pr="0095239D">
        <w:rPr>
          <w:rFonts w:ascii="Tahoma" w:hAnsi="Tahoma" w:cs="Tahoma"/>
        </w:rPr>
        <w:t>.</w:t>
      </w:r>
    </w:p>
    <w:p w14:paraId="4A5079E2" w14:textId="77777777" w:rsidR="008C54E3" w:rsidRPr="0095239D" w:rsidRDefault="008C54E3" w:rsidP="005559E3">
      <w:pPr>
        <w:widowControl w:val="0"/>
        <w:jc w:val="both"/>
        <w:rPr>
          <w:rFonts w:ascii="Tahoma" w:hAnsi="Tahoma" w:cs="Tahoma"/>
          <w:b/>
        </w:rPr>
      </w:pPr>
    </w:p>
    <w:p w14:paraId="58BC188F" w14:textId="753F20F7" w:rsidR="005559E3" w:rsidRPr="0095239D" w:rsidRDefault="005559E3" w:rsidP="005559E3">
      <w:pPr>
        <w:widowControl w:val="0"/>
        <w:jc w:val="both"/>
        <w:rPr>
          <w:rFonts w:ascii="Tahoma" w:hAnsi="Tahoma" w:cs="Tahoma"/>
          <w:b/>
        </w:rPr>
      </w:pPr>
      <w:r w:rsidRPr="0095239D">
        <w:rPr>
          <w:rFonts w:ascii="Tahoma" w:hAnsi="Tahoma" w:cs="Tahoma"/>
          <w:b/>
        </w:rPr>
        <w:t>Reševanje sporov</w:t>
      </w:r>
    </w:p>
    <w:p w14:paraId="430718E4" w14:textId="77777777" w:rsidR="005559E3" w:rsidRPr="0095239D" w:rsidRDefault="005559E3"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0252AEBC" w14:textId="77777777" w:rsidR="005559E3" w:rsidRPr="0095239D" w:rsidRDefault="005559E3" w:rsidP="005559E3">
      <w:pPr>
        <w:widowControl w:val="0"/>
        <w:jc w:val="both"/>
        <w:rPr>
          <w:rFonts w:ascii="Tahoma" w:hAnsi="Tahoma" w:cs="Tahoma"/>
          <w:sz w:val="18"/>
          <w:szCs w:val="28"/>
        </w:rPr>
      </w:pPr>
    </w:p>
    <w:p w14:paraId="1B23A8D2" w14:textId="77777777" w:rsidR="005559E3" w:rsidRPr="0095239D" w:rsidRDefault="005559E3" w:rsidP="005559E3">
      <w:pPr>
        <w:widowControl w:val="0"/>
        <w:tabs>
          <w:tab w:val="left" w:pos="567"/>
          <w:tab w:val="left" w:pos="1418"/>
          <w:tab w:val="left" w:pos="1702"/>
        </w:tabs>
        <w:jc w:val="both"/>
        <w:rPr>
          <w:rFonts w:ascii="Tahoma" w:eastAsia="Tahoma" w:hAnsi="Tahoma" w:cs="Tahoma"/>
        </w:rPr>
      </w:pPr>
      <w:r w:rsidRPr="0095239D">
        <w:rPr>
          <w:rFonts w:ascii="Tahoma" w:eastAsia="Tahoma" w:hAnsi="Tahoma" w:cs="Tahoma"/>
        </w:rPr>
        <w:t>Morebitne spore, ki bi nastali v zvezi z izvajanjem tega okvirnega sporazuma, bosta stranki skušali rešiti sporazumno.</w:t>
      </w:r>
    </w:p>
    <w:p w14:paraId="42102DD8" w14:textId="77777777" w:rsidR="005559E3" w:rsidRPr="0095239D" w:rsidRDefault="005559E3" w:rsidP="005559E3">
      <w:pPr>
        <w:widowControl w:val="0"/>
        <w:tabs>
          <w:tab w:val="left" w:pos="567"/>
          <w:tab w:val="left" w:pos="1418"/>
          <w:tab w:val="left" w:pos="1702"/>
        </w:tabs>
        <w:jc w:val="both"/>
        <w:rPr>
          <w:rFonts w:ascii="Tahoma" w:eastAsia="Tahoma" w:hAnsi="Tahoma" w:cs="Tahoma"/>
        </w:rPr>
      </w:pPr>
    </w:p>
    <w:p w14:paraId="390615D9" w14:textId="43400E91" w:rsidR="005559E3" w:rsidRPr="0095239D" w:rsidRDefault="005559E3" w:rsidP="005559E3">
      <w:pPr>
        <w:widowControl w:val="0"/>
        <w:jc w:val="both"/>
        <w:rPr>
          <w:rFonts w:ascii="Tahoma" w:hAnsi="Tahoma" w:cs="Tahoma"/>
          <w:szCs w:val="28"/>
        </w:rPr>
      </w:pPr>
      <w:r w:rsidRPr="0095239D">
        <w:rPr>
          <w:rFonts w:ascii="Tahoma" w:eastAsia="Tahoma" w:hAnsi="Tahoma" w:cs="Tahoma"/>
        </w:rPr>
        <w:t>Če spora ne bo možno rešiti sporazumno, lahko vsaka stranka tega okvirnega sporazuma sproži postopek za rešitev spora pri stvarno pristojnem sodišču v Ljubljani,</w:t>
      </w:r>
      <w:r w:rsidRPr="0095239D">
        <w:rPr>
          <w:rFonts w:ascii="Tahoma" w:eastAsia="Tahoma" w:hAnsi="Tahoma" w:cs="Tahoma"/>
          <w:sz w:val="24"/>
          <w:szCs w:val="24"/>
        </w:rPr>
        <w:t xml:space="preserve"> </w:t>
      </w:r>
      <w:bookmarkStart w:id="24" w:name="_Hlk192775003"/>
      <w:r w:rsidRPr="0095239D">
        <w:rPr>
          <w:rFonts w:ascii="Tahoma" w:eastAsia="Tahoma" w:hAnsi="Tahoma" w:cs="Tahoma"/>
        </w:rPr>
        <w:t>pri čemer je med strankama dogovorjena uporaba prava Republike Slovenije</w:t>
      </w:r>
      <w:bookmarkEnd w:id="24"/>
      <w:r w:rsidRPr="0095239D">
        <w:rPr>
          <w:rFonts w:ascii="Tahoma" w:hAnsi="Tahoma" w:cs="Tahoma"/>
          <w:szCs w:val="28"/>
        </w:rPr>
        <w:t>.</w:t>
      </w:r>
    </w:p>
    <w:p w14:paraId="17D15862" w14:textId="77777777" w:rsidR="00233559" w:rsidRPr="0095239D" w:rsidRDefault="00233559" w:rsidP="00D633AA">
      <w:pPr>
        <w:widowControl w:val="0"/>
        <w:jc w:val="both"/>
        <w:rPr>
          <w:rFonts w:ascii="Tahoma" w:hAnsi="Tahoma" w:cs="Tahoma"/>
          <w:b/>
        </w:rPr>
      </w:pPr>
    </w:p>
    <w:p w14:paraId="197C97FE" w14:textId="1807041C" w:rsidR="00C23EE9" w:rsidRPr="0095239D" w:rsidRDefault="00C23EE9" w:rsidP="00D633AA">
      <w:pPr>
        <w:widowControl w:val="0"/>
        <w:jc w:val="both"/>
        <w:rPr>
          <w:rFonts w:ascii="Tahoma" w:hAnsi="Tahoma" w:cs="Tahoma"/>
          <w:b/>
        </w:rPr>
      </w:pPr>
      <w:r w:rsidRPr="0095239D">
        <w:rPr>
          <w:rFonts w:ascii="Tahoma" w:hAnsi="Tahoma" w:cs="Tahoma"/>
          <w:b/>
        </w:rPr>
        <w:t>Ostale določbe</w:t>
      </w:r>
    </w:p>
    <w:p w14:paraId="5BDFBAEC" w14:textId="77777777" w:rsidR="00C23EE9" w:rsidRPr="0095239D" w:rsidRDefault="00C23EE9"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3112CCCC" w14:textId="77777777" w:rsidR="00C23EE9" w:rsidRPr="0095239D" w:rsidRDefault="00C23EE9" w:rsidP="00D633AA">
      <w:pPr>
        <w:widowControl w:val="0"/>
        <w:tabs>
          <w:tab w:val="left" w:pos="567"/>
          <w:tab w:val="left" w:pos="1418"/>
          <w:tab w:val="left" w:pos="1702"/>
        </w:tabs>
        <w:jc w:val="both"/>
        <w:rPr>
          <w:rFonts w:ascii="Tahoma" w:hAnsi="Tahoma" w:cs="Tahoma"/>
        </w:rPr>
      </w:pPr>
    </w:p>
    <w:p w14:paraId="39477884" w14:textId="121212F3"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Stranki tega okvirnega sporazuma se obvezujeta, da bosta uredili vse, kar je potrebno za izvršitev okvirnega sporazuma in da bosta ravnali kot dobra gospodarstvenika. Za urejanje razmerij, ki niso izrecno urejena s tem okvirnim sporazumom, se uporabljajo določila zakona</w:t>
      </w:r>
      <w:r w:rsidR="00997B7A" w:rsidRPr="0095239D">
        <w:rPr>
          <w:rFonts w:ascii="Tahoma" w:hAnsi="Tahoma" w:cs="Tahoma"/>
        </w:rPr>
        <w:t xml:space="preserve"> Republike </w:t>
      </w:r>
      <w:r w:rsidR="0062779B" w:rsidRPr="0095239D">
        <w:rPr>
          <w:rFonts w:ascii="Tahoma" w:hAnsi="Tahoma" w:cs="Tahoma"/>
        </w:rPr>
        <w:t>Slovenije</w:t>
      </w:r>
      <w:r w:rsidRPr="0095239D">
        <w:rPr>
          <w:rFonts w:ascii="Tahoma" w:hAnsi="Tahoma" w:cs="Tahoma"/>
        </w:rPr>
        <w:t>, ki ureja obligacijska razmerja</w:t>
      </w:r>
      <w:r w:rsidR="00997B7A" w:rsidRPr="0095239D">
        <w:rPr>
          <w:rFonts w:ascii="Tahoma" w:hAnsi="Tahoma" w:cs="Tahoma"/>
        </w:rPr>
        <w:t xml:space="preserve"> in drugih predpisov Republike Slovenije</w:t>
      </w:r>
      <w:r w:rsidRPr="0095239D">
        <w:rPr>
          <w:rFonts w:ascii="Tahoma" w:hAnsi="Tahoma" w:cs="Tahoma"/>
        </w:rPr>
        <w:t>.</w:t>
      </w:r>
    </w:p>
    <w:p w14:paraId="20A93194" w14:textId="6F26B827" w:rsidR="00C23EE9" w:rsidRPr="0095239D" w:rsidRDefault="00C23EE9" w:rsidP="00D633AA">
      <w:pPr>
        <w:widowControl w:val="0"/>
        <w:jc w:val="both"/>
        <w:rPr>
          <w:rFonts w:ascii="Tahoma" w:hAnsi="Tahoma" w:cs="Tahoma"/>
        </w:rPr>
      </w:pPr>
    </w:p>
    <w:p w14:paraId="15DFC313" w14:textId="77777777" w:rsidR="00C23EE9" w:rsidRPr="0095239D" w:rsidRDefault="00C23EE9"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444B6E3E" w14:textId="77777777" w:rsidR="00C23EE9" w:rsidRPr="0095239D" w:rsidRDefault="00C23EE9" w:rsidP="00D633AA">
      <w:pPr>
        <w:widowControl w:val="0"/>
        <w:tabs>
          <w:tab w:val="left" w:pos="567"/>
          <w:tab w:val="left" w:pos="1418"/>
          <w:tab w:val="left" w:pos="1702"/>
        </w:tabs>
        <w:jc w:val="both"/>
        <w:rPr>
          <w:rFonts w:ascii="Tahoma" w:hAnsi="Tahoma" w:cs="Tahoma"/>
        </w:rPr>
      </w:pPr>
    </w:p>
    <w:p w14:paraId="1CD11F29" w14:textId="77777777"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 xml:space="preserve">Vse morebitne spremembe ali dopolnitve tega okvirnega sporazuma se lahko sklenejo samo v obliki pisnega aneksa k okvirnemu sporazumu. </w:t>
      </w:r>
    </w:p>
    <w:p w14:paraId="1DA52B2F" w14:textId="77777777" w:rsidR="00C23EE9" w:rsidRPr="0095239D" w:rsidRDefault="00C23EE9" w:rsidP="00D633AA">
      <w:pPr>
        <w:widowControl w:val="0"/>
        <w:tabs>
          <w:tab w:val="left" w:pos="567"/>
          <w:tab w:val="left" w:pos="1418"/>
          <w:tab w:val="left" w:pos="1702"/>
        </w:tabs>
        <w:jc w:val="both"/>
        <w:rPr>
          <w:rFonts w:ascii="Tahoma" w:hAnsi="Tahoma" w:cs="Tahoma"/>
        </w:rPr>
      </w:pPr>
    </w:p>
    <w:p w14:paraId="647661E5" w14:textId="77777777"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5A5451E" w14:textId="1755BCED" w:rsidR="00C23EE9" w:rsidRPr="0095239D" w:rsidRDefault="00C23EE9" w:rsidP="00D633AA">
      <w:pPr>
        <w:widowControl w:val="0"/>
        <w:tabs>
          <w:tab w:val="left" w:pos="567"/>
          <w:tab w:val="left" w:pos="1418"/>
          <w:tab w:val="left" w:pos="1702"/>
        </w:tabs>
        <w:jc w:val="both"/>
        <w:rPr>
          <w:rFonts w:ascii="Tahoma" w:hAnsi="Tahoma" w:cs="Tahoma"/>
        </w:rPr>
      </w:pPr>
    </w:p>
    <w:p w14:paraId="005943FA" w14:textId="77777777" w:rsidR="00C23EE9" w:rsidRPr="0095239D" w:rsidRDefault="00C23EE9"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7B918A82" w14:textId="77777777" w:rsidR="00C23EE9" w:rsidRPr="0095239D" w:rsidRDefault="00C23EE9" w:rsidP="00D633AA">
      <w:pPr>
        <w:widowControl w:val="0"/>
        <w:jc w:val="both"/>
        <w:rPr>
          <w:rFonts w:ascii="Tahoma" w:hAnsi="Tahoma" w:cs="Tahoma"/>
        </w:rPr>
      </w:pPr>
    </w:p>
    <w:p w14:paraId="197BA261" w14:textId="50A41C05" w:rsidR="00C23EE9" w:rsidRPr="0095239D" w:rsidRDefault="00233559" w:rsidP="00D633AA">
      <w:pPr>
        <w:widowControl w:val="0"/>
        <w:jc w:val="both"/>
        <w:rPr>
          <w:rFonts w:ascii="Tahoma" w:hAnsi="Tahoma" w:cs="Tahoma"/>
        </w:rPr>
      </w:pPr>
      <w:r w:rsidRPr="0095239D">
        <w:rPr>
          <w:rFonts w:ascii="Tahoma" w:hAnsi="Tahoma" w:cs="Tahoma"/>
        </w:rPr>
        <w:t>Priloge so neločljivi sestavni del tega okvirnega sporazuma</w:t>
      </w:r>
      <w:r w:rsidR="00C23EE9" w:rsidRPr="0095239D">
        <w:rPr>
          <w:rFonts w:ascii="Tahoma" w:hAnsi="Tahoma" w:cs="Tahoma"/>
        </w:rPr>
        <w:t>.</w:t>
      </w:r>
    </w:p>
    <w:p w14:paraId="4A705855" w14:textId="77777777" w:rsidR="00A93EFD" w:rsidRPr="0095239D" w:rsidRDefault="00A93EFD" w:rsidP="00D633AA">
      <w:pPr>
        <w:widowControl w:val="0"/>
        <w:jc w:val="both"/>
        <w:rPr>
          <w:rFonts w:ascii="Tahoma" w:hAnsi="Tahoma" w:cs="Tahoma"/>
        </w:rPr>
      </w:pPr>
    </w:p>
    <w:p w14:paraId="26817211" w14:textId="77777777" w:rsidR="00C23EE9" w:rsidRPr="0095239D" w:rsidRDefault="00C23EE9"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4F01C107" w14:textId="77777777" w:rsidR="00C23EE9" w:rsidRPr="0095239D" w:rsidRDefault="00C23EE9" w:rsidP="00D633AA">
      <w:pPr>
        <w:widowControl w:val="0"/>
        <w:jc w:val="both"/>
        <w:rPr>
          <w:rFonts w:ascii="Tahoma" w:hAnsi="Tahoma" w:cs="Tahoma"/>
        </w:rPr>
      </w:pPr>
    </w:p>
    <w:p w14:paraId="115714FE" w14:textId="5A957F5E" w:rsidR="00C23EE9" w:rsidRPr="0095239D" w:rsidRDefault="00C23EE9" w:rsidP="00D633AA">
      <w:pPr>
        <w:widowControl w:val="0"/>
        <w:tabs>
          <w:tab w:val="left" w:pos="567"/>
          <w:tab w:val="left" w:pos="1418"/>
          <w:tab w:val="left" w:pos="1702"/>
        </w:tabs>
        <w:jc w:val="both"/>
        <w:rPr>
          <w:rFonts w:ascii="Tahoma" w:hAnsi="Tahoma" w:cs="Tahoma"/>
        </w:rPr>
      </w:pPr>
      <w:r w:rsidRPr="0095239D">
        <w:rPr>
          <w:rFonts w:ascii="Tahoma" w:hAnsi="Tahoma" w:cs="Tahoma"/>
          <w:lang w:eastAsia="ar-SA"/>
        </w:rPr>
        <w:t>Okvirni sporazum je sklenjen in prične veljati, ko ga podpišeta obe stranki okvirnega sporazuma, pod pogojem, da izvajalec naročniku predloži finančno zavarovanje za zavarovanje dobre izvedbe obveznosti iz okvirnega sporazuma v roku, višini in z ve</w:t>
      </w:r>
      <w:r w:rsidR="004A2D6B" w:rsidRPr="0095239D">
        <w:rPr>
          <w:rFonts w:ascii="Tahoma" w:hAnsi="Tahoma" w:cs="Tahoma"/>
          <w:lang w:eastAsia="ar-SA"/>
        </w:rPr>
        <w:t>ljavnostjo iz prvega odstavka 15</w:t>
      </w:r>
      <w:r w:rsidRPr="0095239D">
        <w:rPr>
          <w:rFonts w:ascii="Tahoma" w:hAnsi="Tahoma" w:cs="Tahoma"/>
          <w:lang w:eastAsia="ar-SA"/>
        </w:rPr>
        <w:t>. člena tega okvirnega sporazuma. V kolikor izvajalec, v skl</w:t>
      </w:r>
      <w:r w:rsidR="004A2D6B" w:rsidRPr="0095239D">
        <w:rPr>
          <w:rFonts w:ascii="Tahoma" w:hAnsi="Tahoma" w:cs="Tahoma"/>
          <w:lang w:eastAsia="ar-SA"/>
        </w:rPr>
        <w:t>adu s 15</w:t>
      </w:r>
      <w:r w:rsidRPr="0095239D">
        <w:rPr>
          <w:rFonts w:ascii="Tahoma" w:hAnsi="Tahoma" w:cs="Tahoma"/>
          <w:lang w:eastAsia="ar-SA"/>
        </w:rPr>
        <w:t>. členom okvirnega sporazuma ne predloži finančnega zavarovanja za zavarovanje dobre izvedbe obveznosti iz okvirnega sporazuma, se šteje, da ta okvirni sporazum ni bil nikoli sklenjen</w:t>
      </w:r>
      <w:r w:rsidRPr="0095239D">
        <w:rPr>
          <w:rFonts w:ascii="Tahoma" w:hAnsi="Tahoma" w:cs="Tahoma"/>
        </w:rPr>
        <w:t>.</w:t>
      </w:r>
    </w:p>
    <w:p w14:paraId="54CD19E2" w14:textId="77777777" w:rsidR="00C23EE9" w:rsidRPr="0095239D" w:rsidRDefault="00C23EE9" w:rsidP="00D633AA">
      <w:pPr>
        <w:widowControl w:val="0"/>
        <w:jc w:val="both"/>
        <w:rPr>
          <w:rFonts w:ascii="Tahoma" w:hAnsi="Tahoma" w:cs="Tahoma"/>
          <w:sz w:val="16"/>
          <w:szCs w:val="16"/>
        </w:rPr>
      </w:pPr>
    </w:p>
    <w:p w14:paraId="5B66C320" w14:textId="77777777" w:rsidR="00C23EE9" w:rsidRPr="0095239D" w:rsidRDefault="00C23EE9" w:rsidP="005559E3">
      <w:pPr>
        <w:widowControl w:val="0"/>
        <w:numPr>
          <w:ilvl w:val="0"/>
          <w:numId w:val="15"/>
        </w:numPr>
        <w:ind w:left="714" w:hanging="357"/>
        <w:jc w:val="center"/>
        <w:rPr>
          <w:rFonts w:ascii="Tahoma" w:hAnsi="Tahoma" w:cs="Tahoma"/>
          <w:szCs w:val="28"/>
        </w:rPr>
      </w:pPr>
      <w:r w:rsidRPr="0095239D">
        <w:rPr>
          <w:rFonts w:ascii="Tahoma" w:hAnsi="Tahoma" w:cs="Tahoma"/>
          <w:szCs w:val="28"/>
        </w:rPr>
        <w:t>člen</w:t>
      </w:r>
    </w:p>
    <w:p w14:paraId="10587C2B" w14:textId="77777777" w:rsidR="00C23EE9" w:rsidRPr="0095239D" w:rsidRDefault="00C23EE9" w:rsidP="00D633AA">
      <w:pPr>
        <w:widowControl w:val="0"/>
        <w:jc w:val="both"/>
        <w:rPr>
          <w:rFonts w:ascii="Tahoma" w:hAnsi="Tahoma" w:cs="Tahoma"/>
        </w:rPr>
      </w:pPr>
    </w:p>
    <w:p w14:paraId="2DA0336C" w14:textId="77777777" w:rsidR="00C23EE9" w:rsidRPr="0095239D" w:rsidRDefault="00C23EE9" w:rsidP="00D633AA">
      <w:pPr>
        <w:widowControl w:val="0"/>
        <w:tabs>
          <w:tab w:val="left" w:pos="4820"/>
        </w:tabs>
        <w:ind w:right="-2"/>
        <w:jc w:val="both"/>
        <w:rPr>
          <w:rFonts w:ascii="Tahoma" w:hAnsi="Tahoma" w:cs="Tahoma"/>
        </w:rPr>
      </w:pPr>
      <w:r w:rsidRPr="0095239D">
        <w:rPr>
          <w:rFonts w:ascii="Tahoma" w:hAnsi="Tahoma" w:cs="Tahoma"/>
        </w:rPr>
        <w:t xml:space="preserve">Okvirni sporazum je sestavljen in podpisan v 3 (treh) enakih izvodih, od katerih prejme naročnik 2 (dva) izvoda in izvajalec 1 (en) izvod. </w:t>
      </w:r>
    </w:p>
    <w:p w14:paraId="6608611C" w14:textId="0FC1EB8C" w:rsidR="00C23EE9" w:rsidRPr="0095239D" w:rsidRDefault="00C23EE9" w:rsidP="00D633AA">
      <w:pPr>
        <w:widowControl w:val="0"/>
        <w:jc w:val="both"/>
        <w:rPr>
          <w:rFonts w:ascii="Tahoma" w:hAnsi="Tahoma" w:cs="Tahoma"/>
          <w:szCs w:val="22"/>
        </w:rPr>
      </w:pPr>
    </w:p>
    <w:p w14:paraId="1D7623F7" w14:textId="77777777" w:rsidR="007E2949" w:rsidRPr="0095239D" w:rsidRDefault="007E2949" w:rsidP="00D633AA">
      <w:pPr>
        <w:widowControl w:val="0"/>
        <w:jc w:val="both"/>
        <w:rPr>
          <w:rFonts w:ascii="Tahoma" w:hAnsi="Tahoma" w:cs="Tahoma"/>
          <w:szCs w:val="22"/>
        </w:rPr>
      </w:pPr>
    </w:p>
    <w:p w14:paraId="6A826F5F" w14:textId="77777777" w:rsidR="00C23EE9" w:rsidRPr="0095239D" w:rsidRDefault="00C23EE9" w:rsidP="00D633AA">
      <w:pPr>
        <w:widowControl w:val="0"/>
        <w:tabs>
          <w:tab w:val="left" w:pos="4962"/>
        </w:tabs>
        <w:rPr>
          <w:rFonts w:ascii="Tahoma" w:hAnsi="Tahoma" w:cs="Tahoma"/>
          <w:snapToGrid w:val="0"/>
        </w:rPr>
      </w:pPr>
      <w:r w:rsidRPr="0095239D">
        <w:rPr>
          <w:rFonts w:ascii="Tahoma" w:hAnsi="Tahoma" w:cs="Tahoma"/>
          <w:b/>
        </w:rPr>
        <w:t>Izvajalec</w:t>
      </w:r>
      <w:r w:rsidRPr="0095239D">
        <w:rPr>
          <w:rFonts w:ascii="Tahoma" w:hAnsi="Tahoma" w:cs="Tahoma"/>
          <w:b/>
          <w:snapToGrid w:val="0"/>
        </w:rPr>
        <w:t>:</w:t>
      </w:r>
      <w:r w:rsidRPr="0095239D">
        <w:rPr>
          <w:rFonts w:ascii="Tahoma" w:hAnsi="Tahoma" w:cs="Tahoma"/>
          <w:b/>
        </w:rPr>
        <w:t xml:space="preserve"> </w:t>
      </w:r>
      <w:r w:rsidRPr="0095239D">
        <w:rPr>
          <w:rFonts w:ascii="Tahoma" w:hAnsi="Tahoma" w:cs="Tahoma"/>
          <w:b/>
        </w:rPr>
        <w:tab/>
      </w:r>
      <w:r w:rsidRPr="0095239D">
        <w:rPr>
          <w:rFonts w:ascii="Tahoma" w:hAnsi="Tahoma" w:cs="Tahoma"/>
          <w:b/>
          <w:snapToGrid w:val="0"/>
        </w:rPr>
        <w:t>Naročnik</w:t>
      </w:r>
      <w:r w:rsidRPr="0095239D">
        <w:rPr>
          <w:rFonts w:ascii="Tahoma" w:hAnsi="Tahoma" w:cs="Tahoma"/>
          <w:b/>
        </w:rPr>
        <w:t>:</w:t>
      </w:r>
    </w:p>
    <w:p w14:paraId="28F7878C" w14:textId="77777777" w:rsidR="00C23EE9" w:rsidRPr="0095239D" w:rsidRDefault="00C23EE9" w:rsidP="00D633AA">
      <w:pPr>
        <w:widowControl w:val="0"/>
        <w:tabs>
          <w:tab w:val="left" w:pos="5245"/>
        </w:tabs>
        <w:rPr>
          <w:rFonts w:ascii="Tahoma" w:hAnsi="Tahoma" w:cs="Tahoma"/>
          <w:snapToGrid w:val="0"/>
        </w:rPr>
      </w:pPr>
    </w:p>
    <w:p w14:paraId="3B17DF40" w14:textId="77777777" w:rsidR="00C23EE9" w:rsidRPr="0095239D" w:rsidRDefault="00C23EE9" w:rsidP="00D633AA">
      <w:pPr>
        <w:widowControl w:val="0"/>
        <w:tabs>
          <w:tab w:val="left" w:pos="4962"/>
        </w:tabs>
        <w:rPr>
          <w:rFonts w:ascii="Tahoma" w:hAnsi="Tahoma" w:cs="Tahoma"/>
          <w:snapToGrid w:val="0"/>
        </w:rPr>
      </w:pPr>
      <w:r w:rsidRPr="0095239D">
        <w:rPr>
          <w:rFonts w:ascii="Tahoma" w:hAnsi="Tahoma" w:cs="Tahoma"/>
        </w:rPr>
        <w:t>_________________, dne ______________</w:t>
      </w:r>
      <w:r w:rsidRPr="0095239D">
        <w:rPr>
          <w:rFonts w:ascii="Tahoma" w:hAnsi="Tahoma" w:cs="Tahoma"/>
        </w:rPr>
        <w:tab/>
        <w:t>Ljubljana, dne ______________</w:t>
      </w:r>
    </w:p>
    <w:p w14:paraId="2BA0DC13" w14:textId="584E86DB" w:rsidR="00C23EE9" w:rsidRPr="0095239D" w:rsidRDefault="00C23EE9" w:rsidP="00D633AA">
      <w:pPr>
        <w:widowControl w:val="0"/>
        <w:tabs>
          <w:tab w:val="left" w:pos="5245"/>
        </w:tabs>
        <w:rPr>
          <w:rFonts w:ascii="Tahoma" w:hAnsi="Tahoma" w:cs="Tahoma"/>
          <w:snapToGrid w:val="0"/>
        </w:rPr>
      </w:pPr>
    </w:p>
    <w:p w14:paraId="57986E60" w14:textId="77777777" w:rsidR="007E2949" w:rsidRPr="0095239D" w:rsidRDefault="007E2949" w:rsidP="00D633AA">
      <w:pPr>
        <w:widowControl w:val="0"/>
        <w:tabs>
          <w:tab w:val="left" w:pos="5245"/>
        </w:tabs>
        <w:rPr>
          <w:rFonts w:ascii="Tahoma" w:hAnsi="Tahoma" w:cs="Tahoma"/>
          <w:snapToGrid w:val="0"/>
        </w:rPr>
      </w:pPr>
    </w:p>
    <w:p w14:paraId="552790E1" w14:textId="72677BC6" w:rsidR="00C23EE9" w:rsidRPr="0095239D" w:rsidRDefault="00C23EE9" w:rsidP="00D633AA">
      <w:pPr>
        <w:widowControl w:val="0"/>
        <w:tabs>
          <w:tab w:val="left" w:pos="4962"/>
        </w:tabs>
        <w:rPr>
          <w:rFonts w:ascii="Tahoma" w:hAnsi="Tahoma" w:cs="Tahoma"/>
          <w:snapToGrid w:val="0"/>
        </w:rPr>
      </w:pPr>
      <w:r w:rsidRPr="0095239D">
        <w:rPr>
          <w:rFonts w:ascii="Tahoma" w:hAnsi="Tahoma" w:cs="Tahoma"/>
          <w:snapToGrid w:val="0"/>
        </w:rPr>
        <w:t xml:space="preserve">____________________________________ </w:t>
      </w:r>
      <w:r w:rsidRPr="0095239D">
        <w:rPr>
          <w:rFonts w:ascii="Tahoma" w:hAnsi="Tahoma" w:cs="Tahoma"/>
          <w:snapToGrid w:val="0"/>
        </w:rPr>
        <w:tab/>
        <w:t xml:space="preserve">JAVNO PODJETJE  ENERGETIKA LJUBLJANA </w:t>
      </w:r>
      <w:proofErr w:type="spellStart"/>
      <w:r w:rsidRPr="0095239D">
        <w:rPr>
          <w:rFonts w:ascii="Tahoma" w:hAnsi="Tahoma" w:cs="Tahoma"/>
          <w:snapToGrid w:val="0"/>
        </w:rPr>
        <w:t>d.o.o</w:t>
      </w:r>
      <w:proofErr w:type="spellEnd"/>
    </w:p>
    <w:p w14:paraId="69EDE89E" w14:textId="0DCF4B85" w:rsidR="00C23EE9" w:rsidRPr="0095239D" w:rsidRDefault="00C23EE9" w:rsidP="00D633AA">
      <w:pPr>
        <w:widowControl w:val="0"/>
        <w:tabs>
          <w:tab w:val="left" w:pos="5245"/>
        </w:tabs>
        <w:rPr>
          <w:rFonts w:ascii="Tahoma" w:hAnsi="Tahoma" w:cs="Tahoma"/>
          <w:snapToGrid w:val="0"/>
        </w:rPr>
      </w:pPr>
    </w:p>
    <w:p w14:paraId="6490DD58" w14:textId="77777777" w:rsidR="007E2949" w:rsidRPr="0095239D" w:rsidRDefault="007E2949" w:rsidP="00D633AA">
      <w:pPr>
        <w:widowControl w:val="0"/>
        <w:tabs>
          <w:tab w:val="left" w:pos="5245"/>
        </w:tabs>
        <w:rPr>
          <w:rFonts w:ascii="Tahoma" w:hAnsi="Tahoma" w:cs="Tahoma"/>
          <w:snapToGrid w:val="0"/>
        </w:rPr>
      </w:pPr>
    </w:p>
    <w:p w14:paraId="6701F047" w14:textId="77777777" w:rsidR="00C23EE9" w:rsidRPr="0095239D" w:rsidRDefault="00C23EE9" w:rsidP="00D633AA">
      <w:pPr>
        <w:widowControl w:val="0"/>
        <w:tabs>
          <w:tab w:val="left" w:pos="4962"/>
        </w:tabs>
        <w:rPr>
          <w:rFonts w:ascii="Tahoma" w:hAnsi="Tahoma" w:cs="Tahoma"/>
          <w:snapToGrid w:val="0"/>
        </w:rPr>
      </w:pPr>
      <w:r w:rsidRPr="0095239D">
        <w:rPr>
          <w:rFonts w:ascii="Tahoma" w:hAnsi="Tahoma" w:cs="Tahoma"/>
          <w:snapToGrid w:val="0"/>
        </w:rPr>
        <w:t>Direktor:</w:t>
      </w:r>
      <w:r w:rsidRPr="0095239D">
        <w:rPr>
          <w:rFonts w:ascii="Tahoma" w:hAnsi="Tahoma" w:cs="Tahoma"/>
          <w:snapToGrid w:val="0"/>
        </w:rPr>
        <w:tab/>
        <w:t>Direktor:</w:t>
      </w:r>
      <w:r w:rsidRPr="0095239D">
        <w:rPr>
          <w:rFonts w:ascii="Tahoma" w:hAnsi="Tahoma" w:cs="Tahoma"/>
          <w:snapToGrid w:val="0"/>
        </w:rPr>
        <w:tab/>
      </w:r>
    </w:p>
    <w:p w14:paraId="506BCFCC" w14:textId="77777777" w:rsidR="00C23EE9" w:rsidRPr="0095239D" w:rsidRDefault="00C23EE9" w:rsidP="00D633AA">
      <w:pPr>
        <w:widowControl w:val="0"/>
        <w:tabs>
          <w:tab w:val="left" w:pos="4962"/>
        </w:tabs>
        <w:rPr>
          <w:rFonts w:ascii="Tahoma" w:hAnsi="Tahoma" w:cs="Tahoma"/>
          <w:snapToGrid w:val="0"/>
        </w:rPr>
      </w:pPr>
      <w:r w:rsidRPr="0095239D">
        <w:rPr>
          <w:rFonts w:ascii="Tahoma" w:hAnsi="Tahoma" w:cs="Tahoma"/>
          <w:snapToGrid w:val="0"/>
        </w:rPr>
        <w:t>____________________________________</w:t>
      </w:r>
      <w:r w:rsidRPr="0095239D">
        <w:rPr>
          <w:rFonts w:ascii="Tahoma" w:hAnsi="Tahoma" w:cs="Tahoma"/>
          <w:snapToGrid w:val="0"/>
        </w:rPr>
        <w:tab/>
        <w:t>Samo Lozej</w:t>
      </w:r>
      <w:r w:rsidRPr="0095239D">
        <w:rPr>
          <w:rFonts w:ascii="Tahoma" w:hAnsi="Tahoma" w:cs="Tahoma"/>
          <w:snapToGrid w:val="0"/>
        </w:rPr>
        <w:tab/>
      </w:r>
    </w:p>
    <w:p w14:paraId="530FB68D" w14:textId="199A0513" w:rsidR="00C23EE9" w:rsidRPr="0095239D" w:rsidRDefault="00C23EE9" w:rsidP="00D633AA">
      <w:pPr>
        <w:widowControl w:val="0"/>
        <w:spacing w:line="276" w:lineRule="auto"/>
        <w:rPr>
          <w:rFonts w:ascii="Tahoma" w:eastAsiaTheme="minorHAnsi" w:hAnsi="Tahoma" w:cs="Tahoma"/>
          <w:szCs w:val="22"/>
          <w:lang w:eastAsia="en-US"/>
        </w:rPr>
      </w:pPr>
      <w:r w:rsidRPr="0095239D">
        <w:rPr>
          <w:rFonts w:ascii="Tahoma" w:eastAsiaTheme="minorHAnsi" w:hAnsi="Tahoma" w:cs="Tahoma"/>
          <w:szCs w:val="22"/>
          <w:lang w:eastAsia="en-US"/>
        </w:rPr>
        <w:t xml:space="preserve"> </w:t>
      </w:r>
    </w:p>
    <w:p w14:paraId="44C15955" w14:textId="488CEAE5" w:rsidR="007E2949" w:rsidRPr="0095239D" w:rsidRDefault="007E2949" w:rsidP="00D633AA">
      <w:pPr>
        <w:widowControl w:val="0"/>
        <w:spacing w:line="276" w:lineRule="auto"/>
        <w:rPr>
          <w:rFonts w:ascii="Tahoma" w:eastAsiaTheme="minorHAnsi" w:hAnsi="Tahoma" w:cs="Tahoma"/>
          <w:szCs w:val="22"/>
          <w:lang w:eastAsia="en-US"/>
        </w:rPr>
      </w:pPr>
    </w:p>
    <w:p w14:paraId="611C24F0" w14:textId="77777777" w:rsidR="007E2949" w:rsidRPr="0095239D" w:rsidRDefault="007E2949" w:rsidP="00D633AA">
      <w:pPr>
        <w:widowControl w:val="0"/>
        <w:spacing w:line="276" w:lineRule="auto"/>
        <w:rPr>
          <w:rFonts w:ascii="Tahoma" w:eastAsiaTheme="minorHAnsi" w:hAnsi="Tahoma" w:cs="Tahoma"/>
          <w:szCs w:val="22"/>
          <w:lang w:eastAsia="en-US"/>
        </w:rPr>
      </w:pPr>
    </w:p>
    <w:p w14:paraId="1C630C3A" w14:textId="2F93BFCF" w:rsidR="00C23EE9" w:rsidRPr="0095239D" w:rsidRDefault="00C23EE9" w:rsidP="00D633AA">
      <w:pPr>
        <w:widowControl w:val="0"/>
        <w:spacing w:line="276" w:lineRule="auto"/>
        <w:rPr>
          <w:rFonts w:ascii="Tahoma" w:eastAsiaTheme="minorHAnsi" w:hAnsi="Tahoma" w:cs="Tahoma"/>
          <w:szCs w:val="22"/>
          <w:lang w:eastAsia="en-US"/>
        </w:rPr>
      </w:pPr>
      <w:r w:rsidRPr="0095239D">
        <w:rPr>
          <w:rFonts w:ascii="Tahoma" w:eastAsiaTheme="minorHAnsi" w:hAnsi="Tahoma" w:cs="Tahoma"/>
          <w:szCs w:val="22"/>
          <w:lang w:eastAsia="en-US"/>
        </w:rPr>
        <w:t>Priloge:</w:t>
      </w:r>
    </w:p>
    <w:p w14:paraId="1ED8DE38" w14:textId="77777777" w:rsidR="00C23EE9" w:rsidRPr="0095239D" w:rsidRDefault="00C23EE9" w:rsidP="00D633AA">
      <w:pPr>
        <w:widowControl w:val="0"/>
        <w:numPr>
          <w:ilvl w:val="0"/>
          <w:numId w:val="23"/>
        </w:numPr>
        <w:tabs>
          <w:tab w:val="num" w:pos="426"/>
        </w:tabs>
        <w:ind w:left="425" w:hanging="283"/>
        <w:jc w:val="both"/>
        <w:rPr>
          <w:rFonts w:asciiTheme="minorHAnsi" w:eastAsiaTheme="minorHAnsi" w:hAnsiTheme="minorHAnsi" w:cstheme="minorBidi"/>
          <w:szCs w:val="22"/>
          <w:lang w:eastAsia="en-US"/>
        </w:rPr>
      </w:pPr>
      <w:r w:rsidRPr="0095239D">
        <w:rPr>
          <w:rFonts w:ascii="Tahoma" w:eastAsiaTheme="minorHAnsi" w:hAnsi="Tahoma" w:cs="Tahoma"/>
          <w:szCs w:val="22"/>
          <w:lang w:eastAsia="en-US"/>
        </w:rPr>
        <w:t xml:space="preserve">Priloga št. 1: Končna </w:t>
      </w:r>
      <w:r w:rsidRPr="0095239D">
        <w:rPr>
          <w:rFonts w:ascii="Tahoma" w:eastAsiaTheme="minorHAnsi" w:hAnsi="Tahoma" w:cstheme="minorBidi"/>
          <w:szCs w:val="22"/>
          <w:lang w:eastAsia="en-US"/>
        </w:rPr>
        <w:t>ponudba izvajalca št. _______ z dne ________</w:t>
      </w:r>
    </w:p>
    <w:p w14:paraId="00D1D953" w14:textId="5AFE02DE" w:rsidR="00C23EE9" w:rsidRPr="0095239D" w:rsidRDefault="00C23EE9" w:rsidP="00D633AA">
      <w:pPr>
        <w:widowControl w:val="0"/>
        <w:numPr>
          <w:ilvl w:val="0"/>
          <w:numId w:val="23"/>
        </w:numPr>
        <w:tabs>
          <w:tab w:val="clear" w:pos="720"/>
        </w:tabs>
        <w:ind w:left="425" w:hanging="283"/>
        <w:jc w:val="both"/>
        <w:rPr>
          <w:rFonts w:ascii="Tahoma" w:eastAsiaTheme="minorHAnsi" w:hAnsi="Tahoma" w:cs="Tahoma"/>
          <w:szCs w:val="22"/>
          <w:lang w:eastAsia="en-US"/>
        </w:rPr>
      </w:pPr>
      <w:r w:rsidRPr="0095239D">
        <w:rPr>
          <w:rFonts w:ascii="Tahoma" w:eastAsiaTheme="minorHAnsi" w:hAnsi="Tahoma" w:cs="Tahoma"/>
          <w:szCs w:val="22"/>
          <w:lang w:eastAsia="en-US"/>
        </w:rPr>
        <w:t xml:space="preserve">Priloga št. 2: </w:t>
      </w:r>
      <w:r w:rsidR="001C7DC3" w:rsidRPr="0095239D">
        <w:rPr>
          <w:rFonts w:ascii="Tahoma" w:eastAsiaTheme="minorHAnsi" w:hAnsi="Tahoma" w:cs="Tahoma"/>
          <w:szCs w:val="22"/>
          <w:lang w:eastAsia="en-US"/>
        </w:rPr>
        <w:t>Končni p</w:t>
      </w:r>
      <w:r w:rsidRPr="0095239D">
        <w:rPr>
          <w:rFonts w:ascii="Tahoma" w:hAnsi="Tahoma" w:cs="Tahoma"/>
        </w:rPr>
        <w:t>onudbeni predračun izvajalca št. _______ z dne _______</w:t>
      </w:r>
    </w:p>
    <w:p w14:paraId="0D8AE380" w14:textId="10D584F4" w:rsidR="00C23EE9" w:rsidRPr="0095239D" w:rsidRDefault="00C23EE9" w:rsidP="00D633AA">
      <w:pPr>
        <w:widowControl w:val="0"/>
        <w:numPr>
          <w:ilvl w:val="0"/>
          <w:numId w:val="23"/>
        </w:numPr>
        <w:tabs>
          <w:tab w:val="num" w:pos="426"/>
        </w:tabs>
        <w:ind w:left="425" w:hanging="283"/>
        <w:jc w:val="both"/>
        <w:rPr>
          <w:rFonts w:ascii="Tahoma" w:eastAsiaTheme="minorHAnsi" w:hAnsi="Tahoma" w:cs="Tahoma"/>
          <w:szCs w:val="22"/>
          <w:lang w:eastAsia="en-US"/>
        </w:rPr>
      </w:pPr>
      <w:r w:rsidRPr="0095239D">
        <w:rPr>
          <w:rFonts w:ascii="Tahoma" w:eastAsiaTheme="minorHAnsi" w:hAnsi="Tahoma" w:cs="Tahoma"/>
          <w:szCs w:val="22"/>
          <w:lang w:eastAsia="en-US"/>
        </w:rPr>
        <w:t xml:space="preserve">Priloga št. 3: Tehnični del razpisne dokumentacije </w:t>
      </w:r>
      <w:r w:rsidR="004D1C49" w:rsidRPr="0095239D">
        <w:rPr>
          <w:rFonts w:ascii="Tahoma" w:eastAsiaTheme="minorHAnsi" w:hAnsi="Tahoma" w:cs="Tahoma"/>
          <w:szCs w:val="22"/>
          <w:lang w:eastAsia="en-US"/>
        </w:rPr>
        <w:t>ENLJ-VOD-SP-474/25</w:t>
      </w:r>
    </w:p>
    <w:p w14:paraId="63F9624A" w14:textId="5C2177B4" w:rsidR="0050162F" w:rsidRPr="0095239D" w:rsidRDefault="0050162F" w:rsidP="0050162F">
      <w:pPr>
        <w:keepLines/>
        <w:widowControl w:val="0"/>
        <w:numPr>
          <w:ilvl w:val="0"/>
          <w:numId w:val="23"/>
        </w:numPr>
        <w:tabs>
          <w:tab w:val="num" w:pos="426"/>
        </w:tabs>
        <w:ind w:left="425" w:hanging="283"/>
        <w:jc w:val="both"/>
        <w:rPr>
          <w:rFonts w:ascii="Tahoma" w:eastAsiaTheme="minorHAnsi" w:hAnsi="Tahoma" w:cs="Tahoma"/>
          <w:szCs w:val="22"/>
          <w:lang w:eastAsia="en-US"/>
        </w:rPr>
      </w:pPr>
      <w:r w:rsidRPr="0095239D">
        <w:rPr>
          <w:rFonts w:ascii="Tahoma" w:eastAsiaTheme="minorHAnsi" w:hAnsi="Tahoma" w:cs="Tahoma"/>
          <w:szCs w:val="22"/>
          <w:lang w:eastAsia="en-US"/>
        </w:rPr>
        <w:t xml:space="preserve">Priloga št. 4: Pisni sporazum o skupnih varnostnih ukrepih in ravnanju z okoljem v JAVNEM PODJETJU ENERGETIKA LJUBLJANA, </w:t>
      </w:r>
      <w:proofErr w:type="spellStart"/>
      <w:r w:rsidRPr="0095239D">
        <w:rPr>
          <w:rFonts w:ascii="Tahoma" w:eastAsiaTheme="minorHAnsi" w:hAnsi="Tahoma" w:cs="Tahoma"/>
          <w:szCs w:val="22"/>
          <w:lang w:eastAsia="en-US"/>
        </w:rPr>
        <w:t>d.o.o</w:t>
      </w:r>
      <w:proofErr w:type="spellEnd"/>
      <w:r w:rsidRPr="0095239D">
        <w:rPr>
          <w:rFonts w:ascii="Tahoma" w:eastAsiaTheme="minorHAnsi" w:hAnsi="Tahoma" w:cs="Tahoma"/>
          <w:szCs w:val="22"/>
          <w:lang w:eastAsia="en-US"/>
        </w:rPr>
        <w:t>.</w:t>
      </w:r>
    </w:p>
    <w:p w14:paraId="6A5A3EA2" w14:textId="77777777" w:rsidR="0050162F" w:rsidRPr="0095239D" w:rsidRDefault="0050162F" w:rsidP="0050162F">
      <w:pPr>
        <w:widowControl w:val="0"/>
        <w:ind w:left="142"/>
        <w:jc w:val="both"/>
        <w:rPr>
          <w:rFonts w:ascii="Tahoma" w:eastAsiaTheme="minorHAnsi" w:hAnsi="Tahoma" w:cs="Tahoma"/>
          <w:szCs w:val="22"/>
          <w:lang w:eastAsia="en-US"/>
        </w:rPr>
      </w:pPr>
    </w:p>
    <w:p w14:paraId="720935E5" w14:textId="77777777" w:rsidR="00E20B48" w:rsidRPr="0095239D" w:rsidRDefault="00991D3F">
      <w:pPr>
        <w:rPr>
          <w:rFonts w:ascii="Tahoma" w:eastAsiaTheme="minorHAnsi" w:hAnsi="Tahoma" w:cs="Tahoma"/>
          <w:szCs w:val="22"/>
          <w:lang w:eastAsia="en-US"/>
        </w:rPr>
      </w:pPr>
      <w:r w:rsidRPr="0095239D">
        <w:rPr>
          <w:rFonts w:ascii="Tahoma" w:eastAsiaTheme="minorHAnsi" w:hAnsi="Tahoma" w:cs="Tahoma"/>
          <w:szCs w:val="22"/>
          <w:lang w:eastAsia="en-US"/>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345"/>
      </w:tblGrid>
      <w:tr w:rsidR="005122F9" w:rsidRPr="0095239D" w14:paraId="57B1E057" w14:textId="77777777" w:rsidTr="002A1BFF">
        <w:tc>
          <w:tcPr>
            <w:tcW w:w="8075" w:type="dxa"/>
            <w:tcBorders>
              <w:top w:val="single" w:sz="4" w:space="0" w:color="auto"/>
              <w:left w:val="single" w:sz="4" w:space="0" w:color="auto"/>
              <w:bottom w:val="single" w:sz="4" w:space="0" w:color="auto"/>
              <w:right w:val="single" w:sz="4" w:space="0" w:color="808080"/>
            </w:tcBorders>
            <w:hideMark/>
          </w:tcPr>
          <w:p w14:paraId="6D9485BB" w14:textId="795A5AAA" w:rsidR="00800684" w:rsidRPr="0095239D" w:rsidRDefault="005122F9" w:rsidP="002A1BFF">
            <w:pPr>
              <w:ind w:right="74"/>
              <w:rPr>
                <w:rFonts w:ascii="Tahoma" w:hAnsi="Tahoma" w:cs="Tahoma"/>
                <w:noProof/>
              </w:rPr>
            </w:pPr>
            <w:bookmarkStart w:id="25" w:name="_Hlk219281801"/>
            <w:r w:rsidRPr="0095239D">
              <w:rPr>
                <w:rFonts w:ascii="Tahoma" w:hAnsi="Tahoma" w:cs="Tahoma"/>
                <w:noProof/>
              </w:rPr>
              <w:lastRenderedPageBreak/>
              <w:t xml:space="preserve">PISNI SPORAZUM </w:t>
            </w:r>
            <w:r w:rsidR="00800684" w:rsidRPr="0095239D">
              <w:t xml:space="preserve"> </w:t>
            </w:r>
            <w:r w:rsidR="00800684" w:rsidRPr="0095239D">
              <w:rPr>
                <w:rFonts w:ascii="Tahoma" w:hAnsi="Tahoma" w:cs="Tahoma"/>
                <w:noProof/>
              </w:rPr>
              <w:t>O SKUPNIH VARNOSTNIH UKREPIH IN RAVNANJU Z OKOLJEM V</w:t>
            </w:r>
          </w:p>
          <w:p w14:paraId="17C017C4" w14:textId="1A5528F7" w:rsidR="005122F9" w:rsidRPr="0095239D" w:rsidRDefault="00800684" w:rsidP="00800684">
            <w:pPr>
              <w:ind w:right="-146"/>
              <w:rPr>
                <w:rFonts w:ascii="Tahoma" w:hAnsi="Tahoma" w:cs="Tahoma"/>
                <w:noProof/>
              </w:rPr>
            </w:pPr>
            <w:r w:rsidRPr="0095239D">
              <w:rPr>
                <w:rFonts w:ascii="Tahoma" w:hAnsi="Tahoma" w:cs="Tahoma"/>
                <w:noProof/>
              </w:rPr>
              <w:t xml:space="preserve">JAVNEM PODJETJU ENERGETIKA LJUBLJANA d.o.o. </w:t>
            </w:r>
            <w:r w:rsidR="005122F9" w:rsidRPr="0095239D">
              <w:rPr>
                <w:rFonts w:ascii="Tahoma" w:hAnsi="Tahoma" w:cs="Tahoma"/>
                <w:b/>
                <w:bCs/>
                <w:noProof/>
              </w:rPr>
              <w:t xml:space="preserve">– </w:t>
            </w:r>
            <w:r w:rsidR="005122F9" w:rsidRPr="0095239D">
              <w:rPr>
                <w:rFonts w:ascii="Tahoma" w:hAnsi="Tahoma" w:cs="Tahoma"/>
                <w:i/>
                <w:iCs/>
                <w:noProof/>
              </w:rPr>
              <w:t xml:space="preserve">ni potrebno prilagati v ponudbi </w:t>
            </w:r>
          </w:p>
        </w:tc>
        <w:tc>
          <w:tcPr>
            <w:tcW w:w="1345" w:type="dxa"/>
            <w:tcBorders>
              <w:top w:val="single" w:sz="4" w:space="0" w:color="auto"/>
              <w:left w:val="single" w:sz="4" w:space="0" w:color="808080"/>
              <w:bottom w:val="single" w:sz="4" w:space="0" w:color="auto"/>
              <w:right w:val="single" w:sz="4" w:space="0" w:color="auto"/>
            </w:tcBorders>
            <w:hideMark/>
          </w:tcPr>
          <w:p w14:paraId="3F5C6C41" w14:textId="2FE5AB3C" w:rsidR="005122F9" w:rsidRPr="0095239D" w:rsidRDefault="005122F9" w:rsidP="00381791">
            <w:pPr>
              <w:keepLines/>
              <w:widowControl w:val="0"/>
              <w:rPr>
                <w:rFonts w:ascii="Tahoma" w:hAnsi="Tahoma" w:cs="Tahoma"/>
                <w:b/>
                <w:i/>
              </w:rPr>
            </w:pPr>
            <w:r w:rsidRPr="0095239D">
              <w:rPr>
                <w:rFonts w:ascii="Tahoma" w:hAnsi="Tahoma" w:cs="Tahoma"/>
                <w:b/>
                <w:i/>
              </w:rPr>
              <w:t>Priloga 9/</w:t>
            </w:r>
            <w:r w:rsidR="009F3508" w:rsidRPr="0095239D">
              <w:rPr>
                <w:rFonts w:ascii="Tahoma" w:hAnsi="Tahoma" w:cs="Tahoma"/>
                <w:b/>
                <w:i/>
              </w:rPr>
              <w:t>1</w:t>
            </w:r>
          </w:p>
        </w:tc>
      </w:tr>
      <w:bookmarkEnd w:id="25"/>
    </w:tbl>
    <w:p w14:paraId="557CB0F0" w14:textId="77777777" w:rsidR="00E20B48" w:rsidRPr="0095239D" w:rsidRDefault="00E20B48" w:rsidP="00E20B48">
      <w:pPr>
        <w:keepLines/>
        <w:widowControl w:val="0"/>
        <w:jc w:val="both"/>
        <w:rPr>
          <w:rFonts w:ascii="Tahoma" w:hAnsi="Tahoma" w:cs="Tahoma"/>
          <w:sz w:val="22"/>
          <w:szCs w:val="22"/>
        </w:rPr>
      </w:pPr>
    </w:p>
    <w:p w14:paraId="2B9CC12E" w14:textId="1B05843B" w:rsidR="00E20B48" w:rsidRPr="0095239D" w:rsidRDefault="00E20B48" w:rsidP="00E20B48">
      <w:pPr>
        <w:keepLines/>
        <w:widowControl w:val="0"/>
        <w:jc w:val="center"/>
        <w:rPr>
          <w:rFonts w:ascii="Tahoma" w:hAnsi="Tahoma" w:cs="Tahoma"/>
          <w:b/>
        </w:rPr>
      </w:pPr>
      <w:r w:rsidRPr="0095239D">
        <w:rPr>
          <w:rFonts w:ascii="Tahoma" w:hAnsi="Tahoma" w:cs="Tahoma"/>
          <w:b/>
        </w:rPr>
        <w:t xml:space="preserve">Priloga št. </w:t>
      </w:r>
      <w:r w:rsidR="0050162F" w:rsidRPr="0095239D">
        <w:rPr>
          <w:rFonts w:ascii="Tahoma" w:hAnsi="Tahoma" w:cs="Tahoma"/>
          <w:b/>
        </w:rPr>
        <w:t>4</w:t>
      </w:r>
      <w:r w:rsidRPr="0095239D">
        <w:rPr>
          <w:rFonts w:ascii="Tahoma" w:hAnsi="Tahoma" w:cs="Tahoma"/>
          <w:b/>
        </w:rPr>
        <w:fldChar w:fldCharType="begin"/>
      </w:r>
      <w:r w:rsidRPr="0095239D">
        <w:rPr>
          <w:rFonts w:ascii="Tahoma" w:hAnsi="Tahoma" w:cs="Tahoma"/>
          <w:b/>
        </w:rPr>
        <w:instrText xml:space="preserve"> FILLIN  \* MERGEFORMAT </w:instrText>
      </w:r>
      <w:r w:rsidRPr="0095239D">
        <w:rPr>
          <w:rFonts w:ascii="Tahoma" w:hAnsi="Tahoma" w:cs="Tahoma"/>
          <w:b/>
        </w:rPr>
        <w:fldChar w:fldCharType="end"/>
      </w:r>
      <w:r w:rsidRPr="0095239D">
        <w:rPr>
          <w:rFonts w:ascii="Tahoma" w:hAnsi="Tahoma" w:cs="Tahoma"/>
          <w:b/>
        </w:rPr>
        <w:t xml:space="preserve"> k okvirnemu sporazumu št. ENLJ-VOD-SP- </w:t>
      </w:r>
      <w:r w:rsidR="005472BE" w:rsidRPr="0095239D">
        <w:rPr>
          <w:rFonts w:ascii="Tahoma" w:hAnsi="Tahoma" w:cs="Tahoma"/>
          <w:b/>
        </w:rPr>
        <w:t>474/25</w:t>
      </w:r>
    </w:p>
    <w:p w14:paraId="37ABBAF5" w14:textId="77777777" w:rsidR="00E20B48" w:rsidRPr="0095239D" w:rsidRDefault="00E20B48" w:rsidP="00E20B48">
      <w:pPr>
        <w:keepLines/>
        <w:widowControl w:val="0"/>
        <w:jc w:val="both"/>
        <w:rPr>
          <w:rFonts w:ascii="Tahoma" w:hAnsi="Tahoma" w:cs="Tahoma"/>
          <w:b/>
        </w:rPr>
      </w:pPr>
    </w:p>
    <w:p w14:paraId="52301A27" w14:textId="77777777" w:rsidR="00E20B48" w:rsidRPr="0095239D" w:rsidRDefault="00E20B48" w:rsidP="00E20B48">
      <w:pPr>
        <w:keepLines/>
        <w:widowControl w:val="0"/>
        <w:jc w:val="both"/>
        <w:rPr>
          <w:rFonts w:ascii="Tahoma" w:hAnsi="Tahoma" w:cs="Tahoma"/>
        </w:rPr>
      </w:pPr>
    </w:p>
    <w:p w14:paraId="1A681925" w14:textId="77777777" w:rsidR="00E20B48" w:rsidRPr="0095239D" w:rsidRDefault="00E20B48" w:rsidP="00E20B48">
      <w:pPr>
        <w:keepLines/>
        <w:widowControl w:val="0"/>
        <w:jc w:val="both"/>
        <w:rPr>
          <w:rFonts w:ascii="Tahoma" w:hAnsi="Tahoma" w:cs="Tahoma"/>
        </w:rPr>
      </w:pPr>
    </w:p>
    <w:p w14:paraId="26996527" w14:textId="77777777" w:rsidR="00E20B48" w:rsidRPr="0095239D" w:rsidRDefault="00E20B48" w:rsidP="00E20B48">
      <w:pPr>
        <w:keepLines/>
        <w:widowControl w:val="0"/>
        <w:jc w:val="both"/>
        <w:rPr>
          <w:rFonts w:ascii="Tahoma" w:hAnsi="Tahoma" w:cs="Tahoma"/>
        </w:rPr>
      </w:pPr>
    </w:p>
    <w:p w14:paraId="65CA524C" w14:textId="77777777" w:rsidR="00E20B48" w:rsidRPr="0095239D" w:rsidRDefault="00E20B48" w:rsidP="00E20B48">
      <w:pPr>
        <w:keepLines/>
        <w:widowControl w:val="0"/>
        <w:jc w:val="both"/>
        <w:rPr>
          <w:rFonts w:ascii="Tahoma" w:hAnsi="Tahoma" w:cs="Tahoma"/>
        </w:rPr>
      </w:pPr>
      <w:r w:rsidRPr="0095239D">
        <w:rPr>
          <w:rFonts w:ascii="Tahoma" w:hAnsi="Tahoma" w:cs="Tahoma"/>
        </w:rPr>
        <w:t xml:space="preserve">Na osnovi 39. člena Zakona o varnosti in zdravju pri delu (Ur. List RS, št. 43/2011) skleneta: </w:t>
      </w:r>
    </w:p>
    <w:p w14:paraId="1DC4123E" w14:textId="77777777" w:rsidR="00E20B48" w:rsidRPr="0095239D" w:rsidRDefault="00E20B48" w:rsidP="00E20B48">
      <w:pPr>
        <w:keepLines/>
        <w:widowControl w:val="0"/>
        <w:jc w:val="both"/>
        <w:rPr>
          <w:rFonts w:ascii="Tahoma" w:hAnsi="Tahoma" w:cs="Tahoma"/>
        </w:rPr>
      </w:pPr>
    </w:p>
    <w:p w14:paraId="05FC85D5"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p>
    <w:p w14:paraId="43A6DD6C"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r w:rsidRPr="0095239D">
        <w:rPr>
          <w:rFonts w:ascii="Tahoma" w:hAnsi="Tahoma" w:cs="Tahoma"/>
          <w:b/>
          <w:snapToGrid w:val="0"/>
        </w:rPr>
        <w:t xml:space="preserve">JAVNO PODJETJE ENERGETIKA LJUBLJANA </w:t>
      </w:r>
      <w:proofErr w:type="spellStart"/>
      <w:r w:rsidRPr="0095239D">
        <w:rPr>
          <w:rFonts w:ascii="Tahoma" w:hAnsi="Tahoma" w:cs="Tahoma"/>
          <w:b/>
          <w:snapToGrid w:val="0"/>
        </w:rPr>
        <w:t>d.o.o</w:t>
      </w:r>
      <w:proofErr w:type="spellEnd"/>
      <w:r w:rsidRPr="0095239D">
        <w:rPr>
          <w:rFonts w:ascii="Tahoma" w:hAnsi="Tahoma" w:cs="Tahoma"/>
          <w:b/>
          <w:snapToGrid w:val="0"/>
        </w:rPr>
        <w:t>.</w:t>
      </w:r>
      <w:r w:rsidRPr="0095239D">
        <w:rPr>
          <w:rFonts w:ascii="Tahoma" w:hAnsi="Tahoma" w:cs="Tahoma"/>
          <w:snapToGrid w:val="0"/>
        </w:rPr>
        <w:t>, Verovškova ulica 62, 1000 Ljubljana, ki ga zastopa direktor Samo Lozej</w:t>
      </w:r>
    </w:p>
    <w:p w14:paraId="7389560B"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76B6CDB8" w14:textId="77777777" w:rsidR="00E20B48" w:rsidRPr="0095239D" w:rsidRDefault="00E20B48" w:rsidP="00E20B48">
      <w:pPr>
        <w:keepLines/>
        <w:widowControl w:val="0"/>
        <w:ind w:right="-476"/>
        <w:jc w:val="both"/>
        <w:rPr>
          <w:rFonts w:ascii="Tahoma" w:hAnsi="Tahoma" w:cs="Tahoma"/>
        </w:rPr>
      </w:pPr>
      <w:r w:rsidRPr="0095239D">
        <w:rPr>
          <w:rFonts w:ascii="Tahoma" w:hAnsi="Tahoma" w:cs="Tahoma"/>
        </w:rPr>
        <w:t xml:space="preserve">(v nadaljevanju: </w:t>
      </w:r>
      <w:r w:rsidRPr="0095239D">
        <w:rPr>
          <w:rFonts w:ascii="Tahoma" w:hAnsi="Tahoma" w:cs="Tahoma"/>
          <w:b/>
          <w:bCs/>
        </w:rPr>
        <w:t>naročnik</w:t>
      </w:r>
      <w:r w:rsidRPr="0095239D">
        <w:rPr>
          <w:rFonts w:ascii="Tahoma" w:hAnsi="Tahoma" w:cs="Tahoma"/>
        </w:rPr>
        <w:t>)</w:t>
      </w:r>
    </w:p>
    <w:p w14:paraId="5DFEF112" w14:textId="77777777" w:rsidR="00E20B48" w:rsidRPr="0095239D" w:rsidRDefault="00E20B48" w:rsidP="00E20B48">
      <w:pPr>
        <w:keepLines/>
        <w:widowControl w:val="0"/>
        <w:tabs>
          <w:tab w:val="center" w:pos="4536"/>
          <w:tab w:val="right" w:pos="9072"/>
        </w:tabs>
        <w:jc w:val="both"/>
        <w:rPr>
          <w:rFonts w:ascii="Tahoma" w:hAnsi="Tahoma" w:cs="Tahoma"/>
        </w:rPr>
      </w:pPr>
    </w:p>
    <w:p w14:paraId="187328AB" w14:textId="77777777" w:rsidR="00E20B48" w:rsidRPr="0095239D" w:rsidRDefault="00E20B48" w:rsidP="00E20B48">
      <w:pPr>
        <w:keepLines/>
        <w:widowControl w:val="0"/>
        <w:jc w:val="both"/>
        <w:rPr>
          <w:rFonts w:ascii="Tahoma" w:hAnsi="Tahoma" w:cs="Tahoma"/>
        </w:rPr>
      </w:pPr>
      <w:r w:rsidRPr="0095239D">
        <w:rPr>
          <w:rFonts w:ascii="Tahoma" w:hAnsi="Tahoma" w:cs="Tahoma"/>
        </w:rPr>
        <w:t>in</w:t>
      </w:r>
    </w:p>
    <w:p w14:paraId="14EBD588" w14:textId="77777777" w:rsidR="00E20B48" w:rsidRPr="0095239D" w:rsidRDefault="00E20B48" w:rsidP="00E20B48">
      <w:pPr>
        <w:keepLines/>
        <w:widowControl w:val="0"/>
        <w:tabs>
          <w:tab w:val="left" w:pos="567"/>
          <w:tab w:val="num" w:pos="851"/>
          <w:tab w:val="left" w:pos="993"/>
        </w:tabs>
        <w:jc w:val="both"/>
        <w:outlineLvl w:val="4"/>
        <w:rPr>
          <w:rFonts w:ascii="Tahoma" w:hAnsi="Tahoma" w:cs="Tahoma"/>
          <w:b/>
        </w:rPr>
      </w:pPr>
    </w:p>
    <w:p w14:paraId="366B78BB"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54036BDC"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r w:rsidRPr="0095239D">
        <w:rPr>
          <w:rFonts w:ascii="Tahoma" w:hAnsi="Tahoma" w:cs="Tahoma"/>
          <w:b/>
        </w:rPr>
        <w:t>……………………………………………………………….(naziv izvajalca),</w:t>
      </w:r>
    </w:p>
    <w:p w14:paraId="224DAD2B"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r w:rsidRPr="0095239D">
        <w:rPr>
          <w:rFonts w:ascii="Tahoma" w:hAnsi="Tahoma" w:cs="Tahoma"/>
        </w:rPr>
        <w:t>ki ga/jo zastopa ………………………….</w:t>
      </w:r>
    </w:p>
    <w:p w14:paraId="18F900B9"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239D723B" w14:textId="77777777" w:rsidR="00E20B48" w:rsidRPr="0095239D" w:rsidRDefault="00E20B48" w:rsidP="00E20B48">
      <w:pPr>
        <w:keepLines/>
        <w:widowControl w:val="0"/>
        <w:jc w:val="both"/>
        <w:rPr>
          <w:rFonts w:ascii="Tahoma" w:hAnsi="Tahoma" w:cs="Tahoma"/>
        </w:rPr>
      </w:pPr>
      <w:r w:rsidRPr="0095239D">
        <w:rPr>
          <w:rFonts w:ascii="Tahoma" w:hAnsi="Tahoma" w:cs="Tahoma"/>
        </w:rPr>
        <w:t xml:space="preserve">(v nadaljevanju: </w:t>
      </w:r>
      <w:r w:rsidRPr="0095239D">
        <w:rPr>
          <w:rFonts w:ascii="Tahoma" w:hAnsi="Tahoma" w:cs="Tahoma"/>
          <w:b/>
          <w:bCs/>
        </w:rPr>
        <w:t>izvajalec</w:t>
      </w:r>
      <w:r w:rsidRPr="0095239D">
        <w:rPr>
          <w:rFonts w:ascii="Tahoma" w:hAnsi="Tahoma" w:cs="Tahoma"/>
        </w:rPr>
        <w:t>)</w:t>
      </w:r>
    </w:p>
    <w:p w14:paraId="6A33FDAC" w14:textId="77777777" w:rsidR="00E20B48" w:rsidRPr="0095239D" w:rsidRDefault="00E20B48" w:rsidP="00E20B48">
      <w:pPr>
        <w:keepLines/>
        <w:widowControl w:val="0"/>
        <w:ind w:right="-476"/>
        <w:jc w:val="both"/>
        <w:rPr>
          <w:rFonts w:ascii="Tahoma" w:hAnsi="Tahoma" w:cs="Tahoma"/>
        </w:rPr>
      </w:pPr>
    </w:p>
    <w:p w14:paraId="6797B12F" w14:textId="77777777" w:rsidR="00E20B48" w:rsidRPr="0095239D" w:rsidRDefault="00E20B48" w:rsidP="00E20B48">
      <w:pPr>
        <w:keepLines/>
        <w:widowControl w:val="0"/>
        <w:ind w:right="-476"/>
        <w:jc w:val="both"/>
        <w:rPr>
          <w:rFonts w:ascii="Tahoma" w:hAnsi="Tahoma" w:cs="Tahoma"/>
        </w:rPr>
      </w:pPr>
    </w:p>
    <w:p w14:paraId="41754206" w14:textId="77777777" w:rsidR="00E20B48" w:rsidRPr="0095239D" w:rsidRDefault="00E20B48" w:rsidP="00E20B48">
      <w:pPr>
        <w:keepLines/>
        <w:widowControl w:val="0"/>
        <w:ind w:right="-476"/>
        <w:jc w:val="both"/>
        <w:rPr>
          <w:rFonts w:ascii="Tahoma" w:hAnsi="Tahoma" w:cs="Tahoma"/>
        </w:rPr>
      </w:pPr>
      <w:r w:rsidRPr="0095239D">
        <w:rPr>
          <w:rFonts w:ascii="Tahoma" w:hAnsi="Tahoma" w:cs="Tahoma"/>
        </w:rPr>
        <w:t>(v nadaljevanju: naročnik in izvajalec skupaj/posamično: podpisnik/a sporazuma)</w:t>
      </w:r>
    </w:p>
    <w:p w14:paraId="4A72B3E0" w14:textId="77777777" w:rsidR="00E20B48" w:rsidRPr="0095239D" w:rsidRDefault="00E20B48" w:rsidP="00E20B48">
      <w:pPr>
        <w:keepLines/>
        <w:widowControl w:val="0"/>
        <w:jc w:val="both"/>
        <w:rPr>
          <w:rFonts w:ascii="Tahoma" w:hAnsi="Tahoma" w:cs="Tahoma"/>
        </w:rPr>
      </w:pPr>
    </w:p>
    <w:p w14:paraId="2D6B6E18" w14:textId="77777777" w:rsidR="00E20B48" w:rsidRPr="0095239D" w:rsidRDefault="00E20B48" w:rsidP="00E20B48">
      <w:pPr>
        <w:keepLines/>
        <w:widowControl w:val="0"/>
        <w:jc w:val="both"/>
        <w:rPr>
          <w:rFonts w:ascii="Tahoma" w:hAnsi="Tahoma" w:cs="Tahoma"/>
        </w:rPr>
      </w:pPr>
    </w:p>
    <w:p w14:paraId="0D6B60C5" w14:textId="77777777" w:rsidR="00E20B48" w:rsidRPr="0095239D" w:rsidRDefault="00E20B48" w:rsidP="00E20B48">
      <w:pPr>
        <w:keepLines/>
        <w:widowControl w:val="0"/>
        <w:jc w:val="both"/>
        <w:rPr>
          <w:rFonts w:ascii="Tahoma" w:hAnsi="Tahoma" w:cs="Tahoma"/>
        </w:rPr>
      </w:pPr>
    </w:p>
    <w:p w14:paraId="6B6C1512"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2C713386"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95239D">
        <w:rPr>
          <w:rFonts w:ascii="Tahoma" w:hAnsi="Tahoma" w:cs="Tahoma"/>
          <w:b/>
        </w:rPr>
        <w:t>PISNI SPORAZUM</w:t>
      </w:r>
    </w:p>
    <w:p w14:paraId="0DD26962"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95239D">
        <w:rPr>
          <w:rFonts w:ascii="Tahoma" w:eastAsia="Calibri" w:hAnsi="Tahoma" w:cs="Tahoma"/>
          <w:b/>
          <w:lang w:eastAsia="en-US"/>
        </w:rPr>
        <w:t>O SKUPNIH VARNOSTNIH UKREPIH IN RAVNANJU Z OKOLJEM V</w:t>
      </w:r>
    </w:p>
    <w:p w14:paraId="5C2195F0"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95239D">
        <w:rPr>
          <w:rFonts w:ascii="Tahoma" w:eastAsia="Calibri" w:hAnsi="Tahoma" w:cs="Tahoma"/>
          <w:b/>
          <w:lang w:eastAsia="en-US"/>
        </w:rPr>
        <w:t xml:space="preserve">JAVNEM PODJETJU ENERGETIKA LJUBLJANA </w:t>
      </w:r>
      <w:proofErr w:type="spellStart"/>
      <w:r w:rsidRPr="0095239D">
        <w:rPr>
          <w:rFonts w:ascii="Tahoma" w:eastAsia="Calibri" w:hAnsi="Tahoma" w:cs="Tahoma"/>
          <w:b/>
          <w:lang w:eastAsia="en-US"/>
        </w:rPr>
        <w:t>d.o.o</w:t>
      </w:r>
      <w:proofErr w:type="spellEnd"/>
      <w:r w:rsidRPr="0095239D">
        <w:rPr>
          <w:rFonts w:ascii="Tahoma" w:eastAsia="Calibri" w:hAnsi="Tahoma" w:cs="Tahoma"/>
          <w:b/>
          <w:lang w:eastAsia="en-US"/>
        </w:rPr>
        <w:t>.</w:t>
      </w:r>
    </w:p>
    <w:p w14:paraId="0F820104"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r w:rsidRPr="0095239D">
        <w:rPr>
          <w:rFonts w:ascii="Tahoma" w:eastAsia="Calibri" w:hAnsi="Tahoma" w:cs="Tahoma"/>
          <w:lang w:eastAsia="en-US"/>
        </w:rPr>
        <w:t>(v nadaljevanju: Sporazum)</w:t>
      </w:r>
    </w:p>
    <w:p w14:paraId="096DAE5A"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p>
    <w:p w14:paraId="4FC67980" w14:textId="6A25520D"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95239D">
        <w:rPr>
          <w:rFonts w:ascii="Tahoma" w:hAnsi="Tahoma" w:cs="Tahoma"/>
          <w:b/>
        </w:rPr>
        <w:t xml:space="preserve">za izvedbo storitev po okvirnem sporazumu št. ENLJ-VOD-SP- </w:t>
      </w:r>
      <w:r w:rsidR="005472BE" w:rsidRPr="0095239D">
        <w:rPr>
          <w:rFonts w:ascii="Tahoma" w:hAnsi="Tahoma" w:cs="Tahoma"/>
          <w:b/>
        </w:rPr>
        <w:t>474/25</w:t>
      </w:r>
      <w:r w:rsidRPr="0095239D">
        <w:rPr>
          <w:rFonts w:ascii="Tahoma" w:hAnsi="Tahoma" w:cs="Tahoma"/>
          <w:b/>
        </w:rPr>
        <w:t xml:space="preserve"> – »</w:t>
      </w:r>
      <w:r w:rsidR="006F590F" w:rsidRPr="0095239D">
        <w:rPr>
          <w:rFonts w:ascii="Tahoma" w:hAnsi="Tahoma" w:cs="Tahoma"/>
          <w:b/>
        </w:rPr>
        <w:t>Strokovna podpora za specifična elektrotehnična področja na projektu BIOMASA</w:t>
      </w:r>
      <w:r w:rsidRPr="0095239D">
        <w:rPr>
          <w:rFonts w:ascii="Tahoma" w:hAnsi="Tahoma" w:cs="Tahoma"/>
          <w:b/>
        </w:rPr>
        <w:t>«</w:t>
      </w:r>
    </w:p>
    <w:p w14:paraId="0C30164B" w14:textId="77777777" w:rsidR="00E20B48" w:rsidRPr="0095239D" w:rsidRDefault="00E20B48" w:rsidP="00E20B48">
      <w:pPr>
        <w:keepLines/>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2BD3F937" w14:textId="77777777" w:rsidR="00E20B48" w:rsidRPr="0095239D" w:rsidRDefault="00E20B48" w:rsidP="00E20B48">
      <w:pPr>
        <w:keepLines/>
        <w:widowControl w:val="0"/>
        <w:jc w:val="both"/>
        <w:rPr>
          <w:rFonts w:ascii="Tahoma" w:hAnsi="Tahoma" w:cs="Tahoma"/>
        </w:rPr>
      </w:pPr>
    </w:p>
    <w:p w14:paraId="7E0C6EC5" w14:textId="77777777" w:rsidR="00E20B48" w:rsidRPr="0095239D" w:rsidRDefault="00E20B48" w:rsidP="00E20B48">
      <w:pPr>
        <w:keepLines/>
        <w:widowControl w:val="0"/>
        <w:jc w:val="both"/>
        <w:rPr>
          <w:rFonts w:ascii="Tahoma" w:hAnsi="Tahoma" w:cs="Tahoma"/>
        </w:rPr>
      </w:pPr>
    </w:p>
    <w:p w14:paraId="3E0279D2" w14:textId="77777777" w:rsidR="00E20B48" w:rsidRPr="0095239D" w:rsidRDefault="00E20B48" w:rsidP="00E20B48">
      <w:pPr>
        <w:keepLines/>
        <w:widowControl w:val="0"/>
        <w:jc w:val="both"/>
        <w:rPr>
          <w:rFonts w:ascii="Tahoma" w:hAnsi="Tahoma" w:cs="Tahoma"/>
        </w:rPr>
      </w:pPr>
    </w:p>
    <w:p w14:paraId="000849AE" w14:textId="77777777" w:rsidR="00E20B48" w:rsidRPr="0095239D" w:rsidRDefault="00E20B48" w:rsidP="00E20B48">
      <w:pPr>
        <w:keepLines/>
        <w:widowControl w:val="0"/>
        <w:ind w:right="46"/>
        <w:jc w:val="both"/>
        <w:rPr>
          <w:rFonts w:ascii="Tahoma" w:hAnsi="Tahoma" w:cs="Tahoma"/>
        </w:rPr>
      </w:pPr>
    </w:p>
    <w:p w14:paraId="58FF4A43" w14:textId="77777777" w:rsidR="00E20B48" w:rsidRPr="0095239D" w:rsidRDefault="00E20B48" w:rsidP="00E20B48">
      <w:pPr>
        <w:keepLines/>
        <w:widowControl w:val="0"/>
        <w:jc w:val="both"/>
        <w:rPr>
          <w:rFonts w:ascii="Tahoma" w:hAnsi="Tahoma" w:cs="Tahoma"/>
        </w:rPr>
      </w:pPr>
    </w:p>
    <w:p w14:paraId="54D0D311" w14:textId="77777777" w:rsidR="00E20B48" w:rsidRPr="0095239D" w:rsidRDefault="00E20B48" w:rsidP="00E20B48">
      <w:pPr>
        <w:keepLines/>
        <w:widowControl w:val="0"/>
        <w:jc w:val="both"/>
        <w:rPr>
          <w:rFonts w:ascii="Tahoma" w:hAnsi="Tahoma" w:cs="Tahoma"/>
        </w:rPr>
      </w:pPr>
    </w:p>
    <w:p w14:paraId="6A3E1BC6" w14:textId="77777777" w:rsidR="00E20B48" w:rsidRPr="0095239D" w:rsidRDefault="00E20B48" w:rsidP="00E20B48">
      <w:pPr>
        <w:keepLines/>
        <w:widowControl w:val="0"/>
        <w:numPr>
          <w:ilvl w:val="0"/>
          <w:numId w:val="73"/>
        </w:numPr>
        <w:tabs>
          <w:tab w:val="left" w:pos="709"/>
        </w:tabs>
        <w:spacing w:after="200" w:line="276" w:lineRule="auto"/>
        <w:ind w:left="709" w:right="45" w:hanging="709"/>
        <w:jc w:val="both"/>
        <w:rPr>
          <w:rFonts w:ascii="Tahoma" w:hAnsi="Tahoma" w:cs="Tahoma"/>
          <w:b/>
          <w:bCs/>
        </w:rPr>
      </w:pPr>
      <w:r w:rsidRPr="0095239D">
        <w:rPr>
          <w:rFonts w:ascii="Tahoma" w:hAnsi="Tahoma" w:cs="Tahoma"/>
          <w:b/>
        </w:rPr>
        <w:br w:type="page"/>
      </w:r>
      <w:r w:rsidRPr="0095239D">
        <w:rPr>
          <w:rFonts w:ascii="Tahoma" w:hAnsi="Tahoma" w:cs="Tahoma"/>
          <w:b/>
          <w:bCs/>
        </w:rPr>
        <w:lastRenderedPageBreak/>
        <w:t>SPLOŠNA DOLOČILA</w:t>
      </w:r>
    </w:p>
    <w:p w14:paraId="6BBC6AA5"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
          <w:bCs/>
        </w:rPr>
        <w:t xml:space="preserve">I.1. </w:t>
      </w:r>
      <w:r w:rsidRPr="0095239D">
        <w:rPr>
          <w:rFonts w:ascii="Tahoma" w:hAnsi="Tahoma" w:cs="Tahoma"/>
          <w:b/>
          <w:bCs/>
        </w:rPr>
        <w:tab/>
      </w:r>
      <w:r w:rsidRPr="0095239D">
        <w:rPr>
          <w:rFonts w:ascii="Tahoma" w:hAnsi="Tahoma" w:cs="Tahoma"/>
          <w:bCs/>
        </w:rPr>
        <w:t xml:space="preserve">S tem dokumentom se urejajo na delovišču, ki je na območju JAVNEGA PODJETJA ENERGETIKA LJUBLJANA d. o. o., na lokaciji naročnika </w:t>
      </w:r>
      <w:r w:rsidRPr="0095239D">
        <w:rPr>
          <w:rFonts w:ascii="Tahoma" w:eastAsia="Calibri" w:hAnsi="Tahoma" w:cs="Tahoma"/>
          <w:bCs/>
        </w:rPr>
        <w:t>Toplarniška ulica 19, v Ljubljani</w:t>
      </w:r>
      <w:r w:rsidRPr="0095239D">
        <w:rPr>
          <w:rFonts w:ascii="Tahoma" w:hAnsi="Tahoma" w:cs="Tahoma"/>
          <w:bCs/>
        </w:rPr>
        <w:t xml:space="preserve">, skupni varnostni ukrepi, skupna organizacija varnosti pri delu, ter obveznosti in pravice delavcev, ki jim je naložena skrb za izvajanje in zagotavljanje varnih delovnih pogojev na skupnem delovišču. </w:t>
      </w:r>
    </w:p>
    <w:p w14:paraId="3654357A" w14:textId="77777777" w:rsidR="00E20B48" w:rsidRPr="0095239D" w:rsidRDefault="00E20B48" w:rsidP="00E20B48">
      <w:pPr>
        <w:keepLines/>
        <w:widowControl w:val="0"/>
        <w:tabs>
          <w:tab w:val="left" w:pos="426"/>
        </w:tabs>
        <w:ind w:left="705" w:right="45" w:hanging="705"/>
        <w:jc w:val="both"/>
        <w:rPr>
          <w:rFonts w:ascii="Tahoma" w:hAnsi="Tahoma" w:cs="Tahoma"/>
          <w:bCs/>
        </w:rPr>
      </w:pPr>
    </w:p>
    <w:p w14:paraId="579454C6"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
          <w:bCs/>
        </w:rPr>
        <w:t xml:space="preserve">           </w:t>
      </w:r>
      <w:r w:rsidRPr="0095239D">
        <w:rPr>
          <w:rFonts w:ascii="Tahoma" w:eastAsia="Calibri" w:hAnsi="Tahoma" w:cs="Tahoma"/>
          <w:lang w:eastAsia="en-US"/>
        </w:rPr>
        <w:t xml:space="preserve">Kot skupno delovišče se šteje tista delovna površina, kjer istočasno opravljajo dela delavci dveh ali več izvajalcev. </w:t>
      </w:r>
      <w:r w:rsidRPr="0095239D">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70850665"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
          <w:bCs/>
        </w:rPr>
        <w:t xml:space="preserve">           </w:t>
      </w:r>
    </w:p>
    <w:p w14:paraId="3A53420F"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271A0C8C" w14:textId="77777777" w:rsidR="00E20B48" w:rsidRPr="0095239D" w:rsidRDefault="00E20B48" w:rsidP="00E20B48">
      <w:pPr>
        <w:keepLines/>
        <w:widowControl w:val="0"/>
        <w:tabs>
          <w:tab w:val="left" w:pos="426"/>
        </w:tabs>
        <w:ind w:left="705" w:right="45" w:hanging="705"/>
        <w:jc w:val="both"/>
        <w:rPr>
          <w:rFonts w:ascii="Tahoma" w:hAnsi="Tahoma" w:cs="Tahoma"/>
          <w:bCs/>
        </w:rPr>
      </w:pPr>
    </w:p>
    <w:p w14:paraId="2D601B32"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
          <w:bCs/>
        </w:rPr>
        <w:t xml:space="preserve">I.2.   </w:t>
      </w:r>
      <w:r w:rsidRPr="0095239D">
        <w:rPr>
          <w:rFonts w:ascii="Tahoma" w:hAnsi="Tahoma" w:cs="Tahoma"/>
          <w:bCs/>
        </w:rPr>
        <w:t>Pisni sporazum o skupnih varnostnih ukrepih in ravnanju z okoljem (v nadaljevanju: sporazum) velja za dela določena v skladu s tem okvirnim sporazumom.</w:t>
      </w:r>
    </w:p>
    <w:p w14:paraId="5B0019D0" w14:textId="77777777" w:rsidR="00E20B48" w:rsidRPr="0095239D" w:rsidRDefault="00E20B48" w:rsidP="00E20B48">
      <w:pPr>
        <w:keepLines/>
        <w:widowControl w:val="0"/>
        <w:tabs>
          <w:tab w:val="left" w:pos="426"/>
        </w:tabs>
        <w:ind w:left="705" w:right="45" w:hanging="705"/>
        <w:jc w:val="both"/>
        <w:rPr>
          <w:rFonts w:ascii="Tahoma" w:hAnsi="Tahoma" w:cs="Tahoma"/>
          <w:bCs/>
        </w:rPr>
      </w:pPr>
    </w:p>
    <w:p w14:paraId="2DEB39CC" w14:textId="77777777" w:rsidR="00E20B48" w:rsidRPr="0095239D" w:rsidRDefault="00E20B48" w:rsidP="00E20B48">
      <w:pPr>
        <w:keepLines/>
        <w:widowControl w:val="0"/>
        <w:tabs>
          <w:tab w:val="left" w:pos="426"/>
        </w:tabs>
        <w:ind w:left="705" w:right="45" w:hanging="705"/>
        <w:jc w:val="both"/>
        <w:rPr>
          <w:rFonts w:ascii="Tahoma" w:hAnsi="Tahoma" w:cs="Tahoma"/>
          <w:bCs/>
        </w:rPr>
      </w:pPr>
      <w:r w:rsidRPr="0095239D">
        <w:rPr>
          <w:rFonts w:ascii="Tahoma" w:hAnsi="Tahoma" w:cs="Tahoma"/>
          <w:b/>
          <w:bCs/>
        </w:rPr>
        <w:t>I.3</w:t>
      </w:r>
      <w:r w:rsidRPr="0095239D">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34151CE7" w14:textId="77777777" w:rsidR="00E20B48" w:rsidRPr="0095239D" w:rsidRDefault="00E20B48" w:rsidP="00E20B48">
      <w:pPr>
        <w:keepLines/>
        <w:widowControl w:val="0"/>
        <w:tabs>
          <w:tab w:val="left" w:pos="709"/>
        </w:tabs>
        <w:ind w:right="45"/>
        <w:jc w:val="both"/>
        <w:rPr>
          <w:rFonts w:ascii="Tahoma" w:eastAsia="Calibri" w:hAnsi="Tahoma" w:cs="Tahoma"/>
          <w:b/>
          <w:lang w:eastAsia="en-US"/>
        </w:rPr>
      </w:pPr>
    </w:p>
    <w:p w14:paraId="2902A2EF" w14:textId="77777777" w:rsidR="00E20B48" w:rsidRPr="0095239D" w:rsidRDefault="00E20B48" w:rsidP="00E20B48">
      <w:pPr>
        <w:keepLines/>
        <w:widowControl w:val="0"/>
        <w:tabs>
          <w:tab w:val="left" w:pos="709"/>
        </w:tabs>
        <w:ind w:right="45"/>
        <w:jc w:val="both"/>
        <w:rPr>
          <w:rFonts w:ascii="Tahoma" w:eastAsia="Calibri" w:hAnsi="Tahoma" w:cs="Tahoma"/>
          <w:b/>
          <w:lang w:eastAsia="en-US"/>
        </w:rPr>
      </w:pPr>
      <w:r w:rsidRPr="0095239D">
        <w:rPr>
          <w:rFonts w:ascii="Tahoma" w:eastAsia="Calibri" w:hAnsi="Tahoma" w:cs="Tahoma"/>
          <w:b/>
          <w:lang w:eastAsia="en-US"/>
        </w:rPr>
        <w:t>II.</w:t>
      </w:r>
      <w:r w:rsidRPr="0095239D">
        <w:rPr>
          <w:rFonts w:ascii="Tahoma" w:eastAsia="Calibri" w:hAnsi="Tahoma" w:cs="Tahoma"/>
          <w:lang w:eastAsia="en-US"/>
        </w:rPr>
        <w:t xml:space="preserve"> </w:t>
      </w:r>
      <w:r w:rsidRPr="0095239D">
        <w:rPr>
          <w:rFonts w:ascii="Tahoma" w:eastAsia="Calibri" w:hAnsi="Tahoma" w:cs="Tahoma"/>
          <w:lang w:eastAsia="en-US"/>
        </w:rPr>
        <w:tab/>
      </w:r>
      <w:r w:rsidRPr="0095239D">
        <w:rPr>
          <w:rFonts w:ascii="Tahoma" w:eastAsia="Calibri" w:hAnsi="Tahoma" w:cs="Tahoma"/>
          <w:b/>
          <w:lang w:eastAsia="en-US"/>
        </w:rPr>
        <w:t xml:space="preserve">DOLOČITEV DRUGIH OBVEZNOSTI STRANK OKVIRNEGA SPORAZUMA </w:t>
      </w:r>
    </w:p>
    <w:p w14:paraId="65317C92"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II.1.   Skupne obveznosti strank okvirnega sporazuma:</w:t>
      </w:r>
    </w:p>
    <w:p w14:paraId="3684CD66" w14:textId="77777777" w:rsidR="00E20B48" w:rsidRPr="0095239D" w:rsidRDefault="00E20B48" w:rsidP="00E20B48">
      <w:pPr>
        <w:keepLines/>
        <w:widowControl w:val="0"/>
        <w:ind w:left="705" w:hanging="705"/>
        <w:jc w:val="both"/>
        <w:rPr>
          <w:rFonts w:ascii="Tahoma" w:eastAsia="Calibri" w:hAnsi="Tahoma" w:cs="Tahoma"/>
          <w:b/>
        </w:rPr>
      </w:pPr>
    </w:p>
    <w:p w14:paraId="1FC88C29" w14:textId="77777777" w:rsidR="00E20B48" w:rsidRPr="0095239D" w:rsidRDefault="00E20B48" w:rsidP="00E20B48">
      <w:pPr>
        <w:keepLines/>
        <w:widowControl w:val="0"/>
        <w:ind w:left="705"/>
        <w:jc w:val="both"/>
        <w:rPr>
          <w:rFonts w:ascii="Tahoma" w:eastAsia="Calibri" w:hAnsi="Tahoma" w:cs="Tahoma"/>
        </w:rPr>
      </w:pPr>
      <w:r w:rsidRPr="0095239D">
        <w:rPr>
          <w:rFonts w:ascii="Tahoma" w:eastAsia="Calibri" w:hAnsi="Tahoma" w:cs="Tahoma"/>
        </w:rPr>
        <w:t>Stranki okvirnega sporazuma imata na skupnem delovišču zlasti naslednje skupne obveznosti:</w:t>
      </w:r>
    </w:p>
    <w:p w14:paraId="6BB5CD05"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storitve na delovišču se ne smejo pričeti, dokler niso zagotovljeni vsi predpisani ukrepi navedeni v tem sporazumu;</w:t>
      </w:r>
    </w:p>
    <w:p w14:paraId="388727A3" w14:textId="77777777" w:rsidR="00E20B48" w:rsidRPr="0095239D" w:rsidRDefault="00E20B48" w:rsidP="00E20B48">
      <w:pPr>
        <w:keepLines/>
        <w:widowControl w:val="0"/>
        <w:ind w:left="993" w:right="45" w:hanging="284"/>
        <w:contextualSpacing/>
        <w:jc w:val="both"/>
        <w:rPr>
          <w:rFonts w:ascii="Tahoma" w:eastAsia="Calibri" w:hAnsi="Tahoma" w:cs="Tahoma"/>
        </w:rPr>
      </w:pPr>
    </w:p>
    <w:p w14:paraId="34086491"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delovišče mora izvajalec po predhodnem dogovoru s skrbnikom okvirnega sporazuma primerno urediti, zavarovati, označiti, preprečiti dostop nepooblaščenim osebam, urediti poti in zavarovati nevarne cone in sicer tako, da:</w:t>
      </w:r>
    </w:p>
    <w:p w14:paraId="4106EC09" w14:textId="77777777" w:rsidR="00E20B48" w:rsidRPr="0095239D" w:rsidRDefault="00E20B48" w:rsidP="00E20B48">
      <w:pPr>
        <w:keepLines/>
        <w:widowControl w:val="0"/>
        <w:numPr>
          <w:ilvl w:val="0"/>
          <w:numId w:val="51"/>
        </w:numPr>
        <w:spacing w:after="200" w:line="276" w:lineRule="auto"/>
        <w:ind w:left="1418" w:right="45" w:hanging="425"/>
        <w:contextualSpacing/>
        <w:jc w:val="both"/>
        <w:rPr>
          <w:rFonts w:ascii="Tahoma" w:eastAsia="Calibri" w:hAnsi="Tahoma" w:cs="Tahoma"/>
        </w:rPr>
      </w:pPr>
      <w:r w:rsidRPr="0095239D">
        <w:rPr>
          <w:rFonts w:ascii="Tahoma" w:eastAsia="Calibri" w:hAnsi="Tahoma" w:cs="Tahoma"/>
        </w:rPr>
        <w:t>zagotovita varne poti za gibanje, da bodo evakuacijske poti stalno proste in prehodne oziroma prevozne;</w:t>
      </w:r>
    </w:p>
    <w:p w14:paraId="4199FB8C"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skupaj določita: kraj, prostore in način razmestitve in shranjevanja materiala,</w:t>
      </w:r>
    </w:p>
    <w:p w14:paraId="4B540160"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prostore za hrambo nevarnega materiala,</w:t>
      </w:r>
    </w:p>
    <w:p w14:paraId="70C59FB5"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način prevažanja, nakladanja in razkladanja materiala in težkih predmetov,</w:t>
      </w:r>
    </w:p>
    <w:p w14:paraId="688CC8CE"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način zavarovanja nevarnih mest na ogroženih območjih na delovišču,</w:t>
      </w:r>
    </w:p>
    <w:p w14:paraId="7C006FF5"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način dela in zavarujeta dela v neposredni bližini ali na krajih, kjer nastajajo zdravju škodljivi plini, prah in hlapi ali kjer lahko nastane požar ali eksplozija,</w:t>
      </w:r>
    </w:p>
    <w:p w14:paraId="37D40423"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namestitev električne napeljave za pogon naprav in strojev ter razsvetljave,</w:t>
      </w:r>
    </w:p>
    <w:p w14:paraId="5BAF8F8D"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mesta za postavitev strojev in naprav ter izvedbo zavarovanja glede na lokacijo,</w:t>
      </w:r>
    </w:p>
    <w:p w14:paraId="7922F015"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vrste in načina izvedbe ter prevzem gradbenih odrov,</w:t>
      </w:r>
    </w:p>
    <w:p w14:paraId="4C6149FE"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določita ukrepe varstva pred požarom ter opreme, naprav in sredstev za gašenje požarov, po potrebi organizirata izvajanje požarne straže,</w:t>
      </w:r>
    </w:p>
    <w:p w14:paraId="4B60728F"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izvajalec organizira prvo pomoč na delovišču za svoje delavce,</w:t>
      </w:r>
    </w:p>
    <w:p w14:paraId="4E17B742"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pri posebno nevarnih delih, po potrebi dodatno zavarujeta oz. seznanita delavce z nevarnostmi na področju izvajanja del.</w:t>
      </w:r>
    </w:p>
    <w:p w14:paraId="7EDE3A9C" w14:textId="77777777" w:rsidR="00E20B48" w:rsidRPr="0095239D" w:rsidRDefault="00E20B48" w:rsidP="00E20B48">
      <w:pPr>
        <w:keepLines/>
        <w:widowControl w:val="0"/>
        <w:ind w:left="709"/>
        <w:contextualSpacing/>
        <w:jc w:val="both"/>
        <w:rPr>
          <w:rFonts w:ascii="Tahoma" w:eastAsia="Calibri" w:hAnsi="Tahoma" w:cs="Tahoma"/>
        </w:rPr>
      </w:pPr>
      <w:r w:rsidRPr="0095239D">
        <w:rPr>
          <w:rFonts w:ascii="Tahoma" w:eastAsia="Calibri" w:hAnsi="Tahoma" w:cs="Tahoma"/>
        </w:rPr>
        <w:t xml:space="preserve">Določiti morata tudi druge skupne varnostne ukrepe na delovišču, zlasti pa ukrepe: </w:t>
      </w:r>
    </w:p>
    <w:p w14:paraId="2E7B787F"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lastRenderedPageBreak/>
        <w:t>za organizacijo varnega gibanja v energetskih objektih,</w:t>
      </w:r>
    </w:p>
    <w:p w14:paraId="51CA637F"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varen poseg v obratovalno stanje energetskih naprav,</w:t>
      </w:r>
    </w:p>
    <w:p w14:paraId="5C57E44A"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izvajanje del na višini,</w:t>
      </w:r>
    </w:p>
    <w:p w14:paraId="32DDCCF7"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uporabo električne energije,</w:t>
      </w:r>
    </w:p>
    <w:p w14:paraId="020CF0A8"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pri izvajanju dela v zaprtih prostorih,</w:t>
      </w:r>
    </w:p>
    <w:p w14:paraId="4579171A"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delo v eksplozijsko nevarnih območjih,</w:t>
      </w:r>
    </w:p>
    <w:p w14:paraId="51781185"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delo z nevarnimi snovmi in ravnanjem z odpadki,</w:t>
      </w:r>
    </w:p>
    <w:p w14:paraId="0644FA54"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delo z dvigali in dvižnimi pripomočki,</w:t>
      </w:r>
    </w:p>
    <w:p w14:paraId="1F442848"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za varno delo pri montažnih delih.</w:t>
      </w:r>
    </w:p>
    <w:p w14:paraId="14CA1BBD"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896E360"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3F9D98D1"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podrobno morata seznaniti druga drugo z vsemi nevarnostmi in tveganji za poškodbe, ki izhajajo iz njunih dejavnosti;</w:t>
      </w:r>
    </w:p>
    <w:p w14:paraId="1BFC5395"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podrobno morata seznaniti svoje delavce z deli in varnim načinom dela;</w:t>
      </w:r>
    </w:p>
    <w:p w14:paraId="3A1F43CF"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v primeru uporabe nevarnih snovi morata druga drugi predložiti varnostne liste za te snovi;</w:t>
      </w:r>
    </w:p>
    <w:p w14:paraId="5C793D61" w14:textId="77777777" w:rsidR="00E20B48" w:rsidRPr="0095239D" w:rsidRDefault="00E20B48" w:rsidP="00E20B48">
      <w:pPr>
        <w:keepLines/>
        <w:widowControl w:val="0"/>
        <w:numPr>
          <w:ilvl w:val="0"/>
          <w:numId w:val="63"/>
        </w:numPr>
        <w:spacing w:after="200" w:line="276" w:lineRule="auto"/>
        <w:ind w:left="993" w:right="45" w:hanging="284"/>
        <w:contextualSpacing/>
        <w:jc w:val="both"/>
        <w:rPr>
          <w:rFonts w:ascii="Tahoma" w:eastAsia="Calibri" w:hAnsi="Tahoma" w:cs="Tahoma"/>
        </w:rPr>
      </w:pPr>
      <w:r w:rsidRPr="0095239D">
        <w:rPr>
          <w:rFonts w:ascii="Tahoma" w:eastAsia="Calibri" w:hAnsi="Tahoma" w:cs="Tahoma"/>
        </w:rPr>
        <w:t>striktno morata izvajati varnostne ukrepe, ki so določeni s tem sporazumom.</w:t>
      </w:r>
    </w:p>
    <w:p w14:paraId="3234A2A2" w14:textId="77777777" w:rsidR="00E20B48" w:rsidRPr="0095239D" w:rsidRDefault="00E20B48" w:rsidP="00E20B48">
      <w:pPr>
        <w:keepLines/>
        <w:widowControl w:val="0"/>
        <w:ind w:left="705" w:hanging="705"/>
        <w:jc w:val="both"/>
        <w:rPr>
          <w:rFonts w:ascii="Tahoma" w:eastAsia="Calibri" w:hAnsi="Tahoma" w:cs="Tahoma"/>
          <w:b/>
        </w:rPr>
      </w:pPr>
    </w:p>
    <w:p w14:paraId="284FE603"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II.2.   Posebne obveznosti naročnika:</w:t>
      </w:r>
    </w:p>
    <w:p w14:paraId="1C37CDAB" w14:textId="77777777" w:rsidR="00E20B48" w:rsidRPr="0095239D" w:rsidRDefault="00E20B48" w:rsidP="00E20B48">
      <w:pPr>
        <w:keepLines/>
        <w:widowControl w:val="0"/>
        <w:ind w:left="705" w:firstLine="4"/>
        <w:jc w:val="both"/>
        <w:rPr>
          <w:rFonts w:ascii="Tahoma" w:eastAsia="Calibri" w:hAnsi="Tahoma" w:cs="Tahoma"/>
        </w:rPr>
      </w:pPr>
      <w:r w:rsidRPr="0095239D">
        <w:rPr>
          <w:rFonts w:ascii="Tahoma" w:eastAsia="Calibri" w:hAnsi="Tahoma" w:cs="Tahoma"/>
        </w:rPr>
        <w:t>Naročnik ima naslednje posebne obveznosti:</w:t>
      </w:r>
    </w:p>
    <w:p w14:paraId="23D9E507" w14:textId="77777777" w:rsidR="00E20B48" w:rsidRPr="0095239D" w:rsidRDefault="00E20B48" w:rsidP="00E20B48">
      <w:pPr>
        <w:keepLines/>
        <w:widowControl w:val="0"/>
        <w:numPr>
          <w:ilvl w:val="0"/>
          <w:numId w:val="54"/>
        </w:numPr>
        <w:spacing w:after="200" w:line="276" w:lineRule="auto"/>
        <w:ind w:left="993"/>
        <w:contextualSpacing/>
        <w:jc w:val="both"/>
        <w:rPr>
          <w:rFonts w:ascii="Tahoma" w:eastAsia="Calibri" w:hAnsi="Tahoma" w:cs="Tahoma"/>
        </w:rPr>
      </w:pPr>
      <w:r w:rsidRPr="0095239D">
        <w:rPr>
          <w:rFonts w:ascii="Tahoma" w:eastAsia="Calibri" w:hAnsi="Tahoma" w:cs="Tahoma"/>
        </w:rPr>
        <w:t>seznaniti mora izvajalca z internimi predpisi, ki se nanašajo na območje/objekt izvajanja dela, zlasti pa:</w:t>
      </w:r>
    </w:p>
    <w:p w14:paraId="7933F117"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dvoriščnim redom (dostopi v podjetje, garažni objekti, parkirni prostori, zunanje površine znotraj podjetja, ki vodijo do območja/objekta, kjer je delovišče);</w:t>
      </w:r>
    </w:p>
    <w:p w14:paraId="58B4FE5C"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 redi in navodili za obravnavano območje/objekt;</w:t>
      </w:r>
    </w:p>
    <w:p w14:paraId="328EE4C4"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z izvlečkom iz požarnega reda in morebitnim evakuacijskim načrtom;</w:t>
      </w:r>
    </w:p>
    <w:p w14:paraId="2EEB08C6" w14:textId="77777777" w:rsidR="00E20B48" w:rsidRPr="0095239D" w:rsidRDefault="00E20B48" w:rsidP="00E20B48">
      <w:pPr>
        <w:keepLines/>
        <w:widowControl w:val="0"/>
        <w:numPr>
          <w:ilvl w:val="0"/>
          <w:numId w:val="51"/>
        </w:numPr>
        <w:spacing w:after="200" w:line="276" w:lineRule="auto"/>
        <w:ind w:left="1418" w:hanging="425"/>
        <w:contextualSpacing/>
        <w:jc w:val="both"/>
        <w:rPr>
          <w:rFonts w:ascii="Tahoma" w:eastAsia="Calibri" w:hAnsi="Tahoma" w:cs="Tahoma"/>
        </w:rPr>
      </w:pPr>
      <w:r w:rsidRPr="0095239D">
        <w:rPr>
          <w:rFonts w:ascii="Tahoma" w:eastAsia="Calibri" w:hAnsi="Tahoma" w:cs="Tahoma"/>
        </w:rPr>
        <w:t xml:space="preserve">preventivnimi ukrepi iz požarnega varstva, ki se nanašajo na delovišče. Pri izvajanju vročih del (rezanje, varjenje, </w:t>
      </w:r>
      <w:proofErr w:type="spellStart"/>
      <w:r w:rsidRPr="0095239D">
        <w:rPr>
          <w:rFonts w:ascii="Tahoma" w:eastAsia="Calibri" w:hAnsi="Tahoma" w:cs="Tahoma"/>
        </w:rPr>
        <w:t>lotanje</w:t>
      </w:r>
      <w:proofErr w:type="spellEnd"/>
      <w:r w:rsidRPr="0095239D">
        <w:rPr>
          <w:rFonts w:ascii="Tahoma" w:eastAsia="Calibri" w:hAnsi="Tahoma" w:cs="Tahoma"/>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09BC580B" w14:textId="77777777" w:rsidR="00E20B48" w:rsidRPr="0095239D" w:rsidRDefault="00E20B48" w:rsidP="00E20B48">
      <w:pPr>
        <w:keepLines/>
        <w:widowControl w:val="0"/>
        <w:numPr>
          <w:ilvl w:val="0"/>
          <w:numId w:val="54"/>
        </w:numPr>
        <w:spacing w:after="200" w:line="276" w:lineRule="auto"/>
        <w:ind w:left="993"/>
        <w:contextualSpacing/>
        <w:jc w:val="both"/>
        <w:rPr>
          <w:rFonts w:ascii="Tahoma" w:eastAsia="Calibri" w:hAnsi="Tahoma" w:cs="Tahoma"/>
        </w:rPr>
      </w:pPr>
      <w:r w:rsidRPr="0095239D">
        <w:rPr>
          <w:rFonts w:ascii="Tahoma" w:eastAsia="Calibri" w:hAnsi="Tahoma" w:cs="Tahoma"/>
        </w:rPr>
        <w:t>zagotoviti mora (po potrebi) brezhibno delovno opremo in pripomočke, kot so:</w:t>
      </w:r>
    </w:p>
    <w:p w14:paraId="198A55BF" w14:textId="77777777" w:rsidR="00E20B48" w:rsidRPr="0095239D" w:rsidRDefault="00E20B48" w:rsidP="00E20B48">
      <w:pPr>
        <w:keepLines/>
        <w:widowControl w:val="0"/>
        <w:ind w:left="720"/>
        <w:contextualSpacing/>
        <w:jc w:val="both"/>
        <w:rPr>
          <w:rFonts w:ascii="Tahoma" w:eastAsia="Calibri" w:hAnsi="Tahoma" w:cs="Tahoma"/>
        </w:rPr>
      </w:pPr>
    </w:p>
    <w:p w14:paraId="6B083941" w14:textId="77777777" w:rsidR="00E20B48" w:rsidRPr="0095239D" w:rsidRDefault="00E20B48" w:rsidP="00E20B48">
      <w:pPr>
        <w:keepLines/>
        <w:widowControl w:val="0"/>
        <w:numPr>
          <w:ilvl w:val="0"/>
          <w:numId w:val="75"/>
        </w:numPr>
        <w:spacing w:after="200" w:line="276" w:lineRule="auto"/>
        <w:contextualSpacing/>
        <w:jc w:val="both"/>
        <w:rPr>
          <w:rFonts w:ascii="Tahoma" w:eastAsia="Calibri" w:hAnsi="Tahoma" w:cs="Tahoma"/>
        </w:rPr>
      </w:pPr>
      <w:r w:rsidRPr="0095239D">
        <w:rPr>
          <w:rFonts w:ascii="Tahoma" w:eastAsia="Calibri" w:hAnsi="Tahoma" w:cs="Tahoma"/>
        </w:rPr>
        <w:t>dvigala – lifti z osebnim spremstvom  za dostope in transport materiala; ter</w:t>
      </w:r>
    </w:p>
    <w:p w14:paraId="35896DA6" w14:textId="77777777" w:rsidR="00E20B48" w:rsidRPr="0095239D" w:rsidRDefault="00E20B48" w:rsidP="00E20B48">
      <w:pPr>
        <w:keepLines/>
        <w:widowControl w:val="0"/>
        <w:numPr>
          <w:ilvl w:val="0"/>
          <w:numId w:val="75"/>
        </w:numPr>
        <w:spacing w:after="200" w:line="276" w:lineRule="auto"/>
        <w:contextualSpacing/>
        <w:jc w:val="both"/>
        <w:rPr>
          <w:rFonts w:ascii="Tahoma" w:eastAsia="Calibri" w:hAnsi="Tahoma" w:cs="Tahoma"/>
        </w:rPr>
      </w:pPr>
      <w:r w:rsidRPr="0095239D">
        <w:rPr>
          <w:rFonts w:ascii="Tahoma" w:eastAsia="Calibri" w:hAnsi="Tahoma" w:cs="Tahoma"/>
        </w:rPr>
        <w:t>mostna dvigala, vitle in druge dvižne pripomočke za izvajanje montažno/</w:t>
      </w:r>
      <w:proofErr w:type="spellStart"/>
      <w:r w:rsidRPr="0095239D">
        <w:rPr>
          <w:rFonts w:ascii="Tahoma" w:eastAsia="Calibri" w:hAnsi="Tahoma" w:cs="Tahoma"/>
        </w:rPr>
        <w:t>demontažnih</w:t>
      </w:r>
      <w:proofErr w:type="spellEnd"/>
      <w:r w:rsidRPr="0095239D">
        <w:rPr>
          <w:rFonts w:ascii="Tahoma" w:eastAsia="Calibri" w:hAnsi="Tahoma" w:cs="Tahoma"/>
        </w:rPr>
        <w:t xml:space="preserve"> del z veljavnimi poročili o pregledu in preizkusu, ki so stalno nameščeni na objektih; </w:t>
      </w:r>
    </w:p>
    <w:p w14:paraId="744036AB" w14:textId="77777777" w:rsidR="00E20B48" w:rsidRPr="0095239D" w:rsidRDefault="00E20B48" w:rsidP="00E20B48">
      <w:pPr>
        <w:keepLines/>
        <w:widowControl w:val="0"/>
        <w:numPr>
          <w:ilvl w:val="0"/>
          <w:numId w:val="54"/>
        </w:numPr>
        <w:spacing w:after="200" w:line="276" w:lineRule="auto"/>
        <w:ind w:left="993"/>
        <w:contextualSpacing/>
        <w:jc w:val="both"/>
        <w:rPr>
          <w:rFonts w:ascii="Tahoma" w:eastAsia="Calibri" w:hAnsi="Tahoma" w:cs="Tahoma"/>
        </w:rPr>
      </w:pPr>
      <w:r w:rsidRPr="0095239D">
        <w:rPr>
          <w:rFonts w:ascii="Tahoma" w:eastAsia="Calibri" w:hAnsi="Tahoma" w:cs="Tahoma"/>
        </w:rPr>
        <w:t>z deloviščem mora seznaniti druge izvajalce del, obiskovalce ali nadzorno osebje, ki zahajajo na območje izvajanja dobav po okvirnem sporazumu.</w:t>
      </w:r>
    </w:p>
    <w:p w14:paraId="5E7E3541" w14:textId="77777777" w:rsidR="00E20B48" w:rsidRPr="0095239D" w:rsidRDefault="00E20B48" w:rsidP="00E20B48">
      <w:pPr>
        <w:keepLines/>
        <w:widowControl w:val="0"/>
        <w:ind w:left="720"/>
        <w:contextualSpacing/>
        <w:jc w:val="both"/>
        <w:rPr>
          <w:rFonts w:ascii="Tahoma" w:eastAsia="Calibri" w:hAnsi="Tahoma" w:cs="Tahoma"/>
        </w:rPr>
      </w:pPr>
    </w:p>
    <w:p w14:paraId="2ACDF7A0" w14:textId="77777777" w:rsidR="00E20B48" w:rsidRPr="0095239D" w:rsidRDefault="00E20B48" w:rsidP="00E20B48">
      <w:pPr>
        <w:keepLines/>
        <w:widowControl w:val="0"/>
        <w:jc w:val="both"/>
        <w:rPr>
          <w:rFonts w:ascii="Tahoma" w:eastAsia="Calibri" w:hAnsi="Tahoma" w:cs="Tahoma"/>
          <w:b/>
        </w:rPr>
      </w:pPr>
      <w:r w:rsidRPr="0095239D">
        <w:rPr>
          <w:rFonts w:ascii="Tahoma" w:eastAsia="Calibri" w:hAnsi="Tahoma" w:cs="Tahoma"/>
          <w:b/>
        </w:rPr>
        <w:t>II.3. Posebne obveznosti izvajalca</w:t>
      </w:r>
    </w:p>
    <w:p w14:paraId="3AA17603" w14:textId="77777777" w:rsidR="00E20B48" w:rsidRPr="0095239D" w:rsidRDefault="00E20B48" w:rsidP="00E20B48">
      <w:pPr>
        <w:keepLines/>
        <w:widowControl w:val="0"/>
        <w:jc w:val="both"/>
        <w:rPr>
          <w:rFonts w:ascii="Tahoma" w:eastAsia="Calibri" w:hAnsi="Tahoma" w:cs="Tahoma"/>
          <w:u w:val="single"/>
        </w:rPr>
      </w:pPr>
    </w:p>
    <w:p w14:paraId="5F393677" w14:textId="77777777" w:rsidR="00E20B48" w:rsidRPr="0095239D" w:rsidRDefault="00E20B48" w:rsidP="00E20B48">
      <w:pPr>
        <w:keepLines/>
        <w:widowControl w:val="0"/>
        <w:ind w:left="567"/>
        <w:jc w:val="both"/>
        <w:rPr>
          <w:rFonts w:ascii="Tahoma" w:eastAsia="Calibri" w:hAnsi="Tahoma" w:cs="Tahoma"/>
        </w:rPr>
      </w:pPr>
      <w:r w:rsidRPr="0095239D">
        <w:rPr>
          <w:rFonts w:ascii="Tahoma" w:eastAsia="Calibri" w:hAnsi="Tahoma" w:cs="Tahoma"/>
        </w:rPr>
        <w:t>Izvajalec ima naslednje posebne obveznosti:</w:t>
      </w:r>
    </w:p>
    <w:p w14:paraId="30EB6A38" w14:textId="77777777" w:rsidR="00E20B48" w:rsidRPr="0095239D" w:rsidRDefault="00E20B48" w:rsidP="00E20B48">
      <w:pPr>
        <w:keepLines/>
        <w:widowControl w:val="0"/>
        <w:jc w:val="both"/>
        <w:rPr>
          <w:rFonts w:ascii="Tahoma" w:eastAsia="Calibri" w:hAnsi="Tahoma" w:cs="Tahoma"/>
        </w:rPr>
      </w:pPr>
    </w:p>
    <w:p w14:paraId="5256AAE7" w14:textId="77777777" w:rsidR="00E20B48" w:rsidRPr="0095239D" w:rsidRDefault="00E20B48" w:rsidP="00E20B48">
      <w:pPr>
        <w:keepLines/>
        <w:widowControl w:val="0"/>
        <w:numPr>
          <w:ilvl w:val="0"/>
          <w:numId w:val="52"/>
        </w:numPr>
        <w:spacing w:after="200" w:line="276" w:lineRule="auto"/>
        <w:ind w:left="851"/>
        <w:contextualSpacing/>
        <w:jc w:val="both"/>
        <w:rPr>
          <w:rFonts w:ascii="Tahoma" w:eastAsia="Calibri" w:hAnsi="Tahoma" w:cs="Tahoma"/>
        </w:rPr>
      </w:pPr>
      <w:r w:rsidRPr="0095239D">
        <w:rPr>
          <w:rFonts w:ascii="Tahoma" w:eastAsia="Calibri" w:hAnsi="Tahoma" w:cs="Tahoma"/>
        </w:rPr>
        <w:t>pri delih mora uporabljati, če ni pisno drugače določeno, izključno svojo delovno in osebno varovalno opremo in pripomočke, ki morajo biti brezhibni;</w:t>
      </w:r>
    </w:p>
    <w:p w14:paraId="61E74179" w14:textId="77777777" w:rsidR="00E20B48" w:rsidRPr="0095239D" w:rsidRDefault="00E20B48" w:rsidP="00E20B48">
      <w:pPr>
        <w:keepLines/>
        <w:widowControl w:val="0"/>
        <w:numPr>
          <w:ilvl w:val="0"/>
          <w:numId w:val="52"/>
        </w:numPr>
        <w:spacing w:after="200" w:line="276" w:lineRule="auto"/>
        <w:ind w:left="851"/>
        <w:contextualSpacing/>
        <w:jc w:val="both"/>
        <w:rPr>
          <w:rFonts w:ascii="Tahoma" w:eastAsia="Calibri" w:hAnsi="Tahoma" w:cs="Tahoma"/>
        </w:rPr>
      </w:pPr>
      <w:r w:rsidRPr="0095239D">
        <w:rPr>
          <w:rFonts w:ascii="Tahoma" w:eastAsia="Calibri" w:hAnsi="Tahoma" w:cs="Tahoma"/>
        </w:rPr>
        <w:t>dela mora izvajati izključno z delavci, ki jih navede v okvirnem sporazumu;</w:t>
      </w:r>
    </w:p>
    <w:p w14:paraId="7FC7ABD3" w14:textId="77777777" w:rsidR="00E20B48" w:rsidRPr="0095239D" w:rsidRDefault="00E20B48" w:rsidP="00E20B48">
      <w:pPr>
        <w:keepLines/>
        <w:widowControl w:val="0"/>
        <w:numPr>
          <w:ilvl w:val="0"/>
          <w:numId w:val="52"/>
        </w:numPr>
        <w:spacing w:after="200" w:line="276" w:lineRule="auto"/>
        <w:ind w:left="851"/>
        <w:contextualSpacing/>
        <w:jc w:val="both"/>
        <w:rPr>
          <w:rFonts w:ascii="Tahoma" w:eastAsia="Calibri" w:hAnsi="Tahoma" w:cs="Tahoma"/>
        </w:rPr>
      </w:pPr>
      <w:r w:rsidRPr="0095239D">
        <w:rPr>
          <w:rFonts w:ascii="Tahoma" w:eastAsia="Calibri" w:hAnsi="Tahoma" w:cs="Tahoma"/>
        </w:rPr>
        <w:lastRenderedPageBreak/>
        <w:t>za vsakega svojega delavca in/ali delavca njegovega podizvajalca mora razpolagati z ustrezno dokumentacijo:</w:t>
      </w:r>
    </w:p>
    <w:p w14:paraId="2A17BAEF" w14:textId="77777777" w:rsidR="00E20B48" w:rsidRPr="0095239D" w:rsidRDefault="00E20B48" w:rsidP="00E20B48">
      <w:pPr>
        <w:keepLines/>
        <w:widowControl w:val="0"/>
        <w:ind w:left="720"/>
        <w:contextualSpacing/>
        <w:jc w:val="both"/>
        <w:rPr>
          <w:rFonts w:ascii="Tahoma" w:eastAsia="Calibri" w:hAnsi="Tahoma" w:cs="Tahoma"/>
        </w:rPr>
      </w:pPr>
    </w:p>
    <w:p w14:paraId="6B6B3146"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w:t>
      </w:r>
      <w:proofErr w:type="spellStart"/>
      <w:r w:rsidRPr="0095239D">
        <w:rPr>
          <w:rFonts w:ascii="Tahoma" w:eastAsia="Calibri" w:hAnsi="Tahoma" w:cs="Tahoma"/>
          <w:lang w:eastAsia="en-US"/>
        </w:rPr>
        <w:t>Obr</w:t>
      </w:r>
      <w:proofErr w:type="spellEnd"/>
      <w:r w:rsidRPr="0095239D">
        <w:rPr>
          <w:rFonts w:ascii="Tahoma" w:eastAsia="Calibri" w:hAnsi="Tahoma" w:cs="Tahoma"/>
          <w:lang w:eastAsia="en-US"/>
        </w:rPr>
        <w:t>. M-1« - Prijava za pokojninsko in invalidsko ter zdravstveno zavarovanje;</w:t>
      </w:r>
    </w:p>
    <w:p w14:paraId="0A4E2B17"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dokazilom o zdravstveni sposobnosti - zdravniško spričevalo, za izvajanje  (naročenih) storitev po okvirnem sporazumu;</w:t>
      </w:r>
    </w:p>
    <w:p w14:paraId="73D7D11E"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potrebnimi dokazili o opravljenem usposabljanju s področja varstva pri delu - zapisnik o preizkusu, za izvajanje (naročenih) storitev po okvirnem sporazumu;</w:t>
      </w:r>
    </w:p>
    <w:p w14:paraId="397E5BD8"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potrebnimi dokazili o dodatnih usposobljenostih: za uporabo delovne opreme in pripomočkov, za posebno nevarna dela, ipd.;</w:t>
      </w:r>
    </w:p>
    <w:p w14:paraId="3F962F55"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delovnim dovoljenjem pristojnega organa, kopijo delovne vize (velja za delavce, ki niso državljani RS);</w:t>
      </w:r>
    </w:p>
    <w:p w14:paraId="7FA29CC0" w14:textId="77777777" w:rsidR="00E20B48" w:rsidRPr="0095239D" w:rsidRDefault="00E20B48" w:rsidP="00E20B48">
      <w:pPr>
        <w:keepLines/>
        <w:widowControl w:val="0"/>
        <w:numPr>
          <w:ilvl w:val="0"/>
          <w:numId w:val="74"/>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95239D">
        <w:rPr>
          <w:rFonts w:ascii="Tahoma" w:eastAsia="Calibri" w:hAnsi="Tahoma" w:cs="Tahoma"/>
          <w:lang w:eastAsia="en-US"/>
        </w:rPr>
        <w:t>pisnim dokazilom, da je delavec, oz. da so delavci seznanjeni z varnostnimi listi za nevarne snovi, ki jih bo/bodo uporabljal/i pri naročniku;</w:t>
      </w:r>
    </w:p>
    <w:p w14:paraId="1C647FE4" w14:textId="77777777" w:rsidR="00E20B48" w:rsidRPr="0095239D" w:rsidRDefault="00E20B48" w:rsidP="00E20B48">
      <w:pPr>
        <w:keepLines/>
        <w:widowControl w:val="0"/>
        <w:numPr>
          <w:ilvl w:val="0"/>
          <w:numId w:val="52"/>
        </w:numPr>
        <w:spacing w:after="200" w:line="276" w:lineRule="auto"/>
        <w:ind w:left="851"/>
        <w:contextualSpacing/>
        <w:jc w:val="both"/>
        <w:rPr>
          <w:rFonts w:ascii="Tahoma" w:eastAsia="Calibri" w:hAnsi="Tahoma" w:cs="Tahoma"/>
        </w:rPr>
      </w:pPr>
      <w:r w:rsidRPr="0095239D">
        <w:rPr>
          <w:rFonts w:ascii="Tahoma" w:eastAsia="Calibri" w:hAnsi="Tahoma" w:cs="Tahoma"/>
        </w:rPr>
        <w:t>zagotavljati stalen nadzor svojih delavcev na delovišču;</w:t>
      </w:r>
    </w:p>
    <w:p w14:paraId="568B1755" w14:textId="77777777" w:rsidR="00E20B48" w:rsidRPr="0095239D" w:rsidRDefault="00E20B48" w:rsidP="00E20B48">
      <w:pPr>
        <w:keepLines/>
        <w:widowControl w:val="0"/>
        <w:numPr>
          <w:ilvl w:val="0"/>
          <w:numId w:val="52"/>
        </w:numPr>
        <w:spacing w:after="200" w:line="276" w:lineRule="auto"/>
        <w:ind w:left="851"/>
        <w:contextualSpacing/>
        <w:jc w:val="both"/>
        <w:rPr>
          <w:rFonts w:ascii="Tahoma" w:eastAsia="Calibri" w:hAnsi="Tahoma" w:cs="Tahoma"/>
        </w:rPr>
      </w:pPr>
      <w:r w:rsidRPr="0095239D">
        <w:rPr>
          <w:rFonts w:ascii="Tahoma" w:eastAsia="Calibri" w:hAnsi="Tahoma" w:cs="Tahoma"/>
        </w:rPr>
        <w:t>poskrbeti mora, da bo skladno z zakonodajo, sproti (vsakodnevno, razen če ni dogovorjeno drugače) odstranjeval z delovišča oz. objekta naročnika lastni odpadni material, ki bo nastajal pri njegovem delu;</w:t>
      </w:r>
    </w:p>
    <w:p w14:paraId="310AF8FD" w14:textId="77777777" w:rsidR="00E20B48" w:rsidRPr="0095239D" w:rsidRDefault="00E20B48" w:rsidP="00E20B48">
      <w:pPr>
        <w:keepLines/>
        <w:widowControl w:val="0"/>
        <w:jc w:val="both"/>
        <w:rPr>
          <w:rFonts w:ascii="Tahoma" w:eastAsia="Calibri" w:hAnsi="Tahoma" w:cs="Tahoma"/>
          <w:b/>
        </w:rPr>
      </w:pPr>
    </w:p>
    <w:p w14:paraId="0CFEC4F9"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II.4.  Obveznosti v zvezi z delom z nevarnimi snovmi in ravnanje z odpadki:</w:t>
      </w:r>
    </w:p>
    <w:p w14:paraId="24D74DBD" w14:textId="77777777" w:rsidR="00E20B48" w:rsidRPr="0095239D" w:rsidRDefault="00E20B48" w:rsidP="00E20B48">
      <w:pPr>
        <w:keepLines/>
        <w:widowControl w:val="0"/>
        <w:ind w:left="1068" w:hanging="285"/>
        <w:jc w:val="both"/>
        <w:rPr>
          <w:rFonts w:ascii="Tahoma" w:eastAsia="Calibri" w:hAnsi="Tahoma" w:cs="Tahoma"/>
          <w:b/>
        </w:rPr>
      </w:pPr>
    </w:p>
    <w:p w14:paraId="72CE17DC" w14:textId="77777777" w:rsidR="00E20B48" w:rsidRPr="0095239D" w:rsidRDefault="00E20B48" w:rsidP="00E20B48">
      <w:pPr>
        <w:keepLines/>
        <w:widowControl w:val="0"/>
        <w:ind w:left="567" w:right="45"/>
        <w:jc w:val="both"/>
        <w:rPr>
          <w:rFonts w:ascii="Tahoma" w:eastAsia="Calibri" w:hAnsi="Tahoma" w:cs="Tahoma"/>
          <w:lang w:eastAsia="en-US"/>
        </w:rPr>
      </w:pPr>
      <w:r w:rsidRPr="0095239D">
        <w:rPr>
          <w:rFonts w:ascii="Tahoma" w:eastAsia="Calibri" w:hAnsi="Tahoma" w:cs="Tahoma"/>
          <w:lang w:eastAsia="en-US"/>
        </w:rPr>
        <w:t>Podpisnika soglašata:</w:t>
      </w:r>
    </w:p>
    <w:p w14:paraId="677648B5" w14:textId="77777777" w:rsidR="00E20B48" w:rsidRPr="0095239D" w:rsidRDefault="00E20B48" w:rsidP="00E20B48">
      <w:pPr>
        <w:keepLines/>
        <w:widowControl w:val="0"/>
        <w:tabs>
          <w:tab w:val="left" w:pos="709"/>
        </w:tabs>
        <w:ind w:right="45"/>
        <w:jc w:val="both"/>
        <w:rPr>
          <w:rFonts w:ascii="Tahoma" w:eastAsia="Calibri" w:hAnsi="Tahoma" w:cs="Tahoma"/>
          <w:lang w:eastAsia="en-US"/>
        </w:rPr>
      </w:pPr>
    </w:p>
    <w:p w14:paraId="3FD03646" w14:textId="77777777" w:rsidR="00E20B48" w:rsidRPr="0095239D" w:rsidRDefault="00E20B48" w:rsidP="00E20B48">
      <w:pPr>
        <w:keepLines/>
        <w:widowControl w:val="0"/>
        <w:numPr>
          <w:ilvl w:val="0"/>
          <w:numId w:val="53"/>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t xml:space="preserve">da bo izvajalec pri izvajanju dobav ravnal v skladu z </w:t>
      </w:r>
      <w:proofErr w:type="spellStart"/>
      <w:r w:rsidRPr="0095239D">
        <w:rPr>
          <w:rFonts w:ascii="Tahoma" w:eastAsia="Calibri" w:hAnsi="Tahoma" w:cs="Tahoma"/>
          <w:lang w:eastAsia="en-US"/>
        </w:rPr>
        <w:t>okoljsko</w:t>
      </w:r>
      <w:proofErr w:type="spellEnd"/>
      <w:r w:rsidRPr="0095239D">
        <w:rPr>
          <w:rFonts w:ascii="Tahoma" w:eastAsia="Calibri" w:hAnsi="Tahoma" w:cs="Tahoma"/>
          <w:lang w:eastAsia="en-US"/>
        </w:rPr>
        <w:t xml:space="preserve"> politiko, ki je pri naročniku določena s poslovnikom ravnanja z okoljem;</w:t>
      </w:r>
    </w:p>
    <w:p w14:paraId="31BEF233" w14:textId="77777777" w:rsidR="00E20B48" w:rsidRPr="0095239D" w:rsidRDefault="00E20B48" w:rsidP="00E20B48">
      <w:pPr>
        <w:keepLines/>
        <w:widowControl w:val="0"/>
        <w:numPr>
          <w:ilvl w:val="0"/>
          <w:numId w:val="53"/>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t>da bo izvajalec pri uporabi nevarnih snovi opredelil: količine snovi, oznake, mesto hrambe, delo z nevarnimi snovmi in odvoz nevarnih odpadkov;</w:t>
      </w:r>
    </w:p>
    <w:p w14:paraId="055E4F0B" w14:textId="77777777" w:rsidR="00E20B48" w:rsidRPr="0095239D" w:rsidRDefault="00E20B48" w:rsidP="00E20B48">
      <w:pPr>
        <w:keepLines/>
        <w:widowControl w:val="0"/>
        <w:numPr>
          <w:ilvl w:val="0"/>
          <w:numId w:val="53"/>
        </w:numPr>
        <w:spacing w:after="200" w:line="276" w:lineRule="auto"/>
        <w:ind w:left="851" w:hanging="284"/>
        <w:contextualSpacing/>
        <w:jc w:val="both"/>
        <w:rPr>
          <w:rFonts w:ascii="Tahoma" w:eastAsia="Calibri" w:hAnsi="Tahoma" w:cs="Tahoma"/>
          <w:b/>
        </w:rPr>
      </w:pPr>
      <w:r w:rsidRPr="0095239D">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0E0B1B89" w14:textId="77777777" w:rsidR="00E20B48" w:rsidRPr="0095239D" w:rsidRDefault="00E20B48" w:rsidP="00E20B48">
      <w:pPr>
        <w:keepLines/>
        <w:widowControl w:val="0"/>
        <w:ind w:left="705" w:hanging="705"/>
        <w:jc w:val="both"/>
        <w:rPr>
          <w:rFonts w:ascii="Tahoma" w:eastAsia="Calibri" w:hAnsi="Tahoma" w:cs="Tahoma"/>
          <w:b/>
        </w:rPr>
      </w:pPr>
    </w:p>
    <w:p w14:paraId="5B2C15A2"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 xml:space="preserve">II.5. </w:t>
      </w:r>
      <w:r w:rsidRPr="0095239D">
        <w:rPr>
          <w:rFonts w:ascii="Tahoma" w:eastAsia="Calibri" w:hAnsi="Tahoma" w:cs="Tahoma"/>
          <w:b/>
        </w:rPr>
        <w:tab/>
        <w:t>Knjiga ukrepov:</w:t>
      </w:r>
    </w:p>
    <w:p w14:paraId="4546D0E7" w14:textId="77777777" w:rsidR="00E20B48" w:rsidRPr="0095239D" w:rsidRDefault="00E20B48" w:rsidP="00E20B48">
      <w:pPr>
        <w:keepLines/>
        <w:widowControl w:val="0"/>
        <w:ind w:left="705" w:hanging="705"/>
        <w:jc w:val="both"/>
        <w:rPr>
          <w:rFonts w:ascii="Tahoma" w:eastAsia="Calibri" w:hAnsi="Tahoma" w:cs="Tahoma"/>
          <w:b/>
        </w:rPr>
      </w:pPr>
    </w:p>
    <w:p w14:paraId="48C8FAB8" w14:textId="77777777" w:rsidR="00E20B48" w:rsidRPr="0095239D" w:rsidRDefault="00E20B48" w:rsidP="00E20B48">
      <w:pPr>
        <w:keepLines/>
        <w:widowControl w:val="0"/>
        <w:ind w:left="567"/>
        <w:jc w:val="both"/>
        <w:rPr>
          <w:rFonts w:ascii="Tahoma" w:eastAsia="Calibri" w:hAnsi="Tahoma" w:cs="Tahoma"/>
        </w:rPr>
      </w:pPr>
      <w:r w:rsidRPr="0095239D">
        <w:rPr>
          <w:rFonts w:ascii="Tahoma" w:eastAsia="Calibri" w:hAnsi="Tahoma" w:cs="Tahoma"/>
        </w:rPr>
        <w:t xml:space="preserve">Podpisnika se zavežeta, da bosta v času izvajanja dobav po okvirnem sporazumu oziroma naročilnici vodila knjigo ukrepov. Knjiga ukrepov je dokument, ki se ga vodi v elektronski obliki in je arhiv zapisov poslanih z e-pošto. V knjigo imajo pravico vpisa vse odgovorne osebe, imenovane s tem sporazumom. </w:t>
      </w:r>
    </w:p>
    <w:p w14:paraId="614745A6" w14:textId="77777777" w:rsidR="00E20B48" w:rsidRPr="0095239D" w:rsidRDefault="00E20B48" w:rsidP="00E20B48">
      <w:pPr>
        <w:keepLines/>
        <w:widowControl w:val="0"/>
        <w:ind w:left="567"/>
        <w:jc w:val="both"/>
        <w:rPr>
          <w:rFonts w:ascii="Tahoma" w:eastAsia="Calibri" w:hAnsi="Tahoma" w:cs="Tahoma"/>
        </w:rPr>
      </w:pPr>
    </w:p>
    <w:p w14:paraId="0647E539" w14:textId="77777777" w:rsidR="00E20B48" w:rsidRPr="0095239D" w:rsidRDefault="00E20B48" w:rsidP="00E20B48">
      <w:pPr>
        <w:keepLines/>
        <w:widowControl w:val="0"/>
        <w:ind w:left="567"/>
        <w:jc w:val="both"/>
        <w:rPr>
          <w:rFonts w:ascii="Tahoma" w:eastAsia="Calibri" w:hAnsi="Tahoma" w:cs="Tahoma"/>
        </w:rPr>
      </w:pPr>
      <w:r w:rsidRPr="0095239D">
        <w:rPr>
          <w:rFonts w:ascii="Tahoma" w:eastAsia="Calibri" w:hAnsi="Tahoma" w:cs="Tahoma"/>
        </w:rPr>
        <w:t xml:space="preserve">V knjigo ukrepov se vpisuje zlasti: </w:t>
      </w:r>
    </w:p>
    <w:p w14:paraId="0F316F1C" w14:textId="77777777" w:rsidR="00E20B48" w:rsidRPr="0095239D" w:rsidRDefault="00E20B48" w:rsidP="00E20B48">
      <w:pPr>
        <w:keepLines/>
        <w:widowControl w:val="0"/>
        <w:numPr>
          <w:ilvl w:val="0"/>
          <w:numId w:val="64"/>
        </w:numPr>
        <w:spacing w:after="200" w:line="276" w:lineRule="auto"/>
        <w:ind w:left="851" w:hanging="284"/>
        <w:contextualSpacing/>
        <w:jc w:val="both"/>
        <w:rPr>
          <w:rFonts w:ascii="Tahoma" w:eastAsia="Calibri" w:hAnsi="Tahoma" w:cs="Tahoma"/>
        </w:rPr>
      </w:pPr>
      <w:r w:rsidRPr="0095239D">
        <w:rPr>
          <w:rFonts w:ascii="Tahoma" w:eastAsia="Calibri" w:hAnsi="Tahoma" w:cs="Tahoma"/>
        </w:rPr>
        <w:t xml:space="preserve">naknadno ugotovljene nevarnosti ter dodatno določeni varnostni ukrepi, </w:t>
      </w:r>
    </w:p>
    <w:p w14:paraId="76804FDF" w14:textId="77777777" w:rsidR="00E20B48" w:rsidRPr="0095239D" w:rsidRDefault="00E20B48" w:rsidP="00E20B48">
      <w:pPr>
        <w:keepLines/>
        <w:widowControl w:val="0"/>
        <w:numPr>
          <w:ilvl w:val="0"/>
          <w:numId w:val="64"/>
        </w:numPr>
        <w:spacing w:after="200" w:line="276" w:lineRule="auto"/>
        <w:ind w:left="851" w:hanging="284"/>
        <w:contextualSpacing/>
        <w:jc w:val="both"/>
        <w:rPr>
          <w:rFonts w:ascii="Tahoma" w:eastAsia="Calibri" w:hAnsi="Tahoma" w:cs="Tahoma"/>
        </w:rPr>
      </w:pPr>
      <w:r w:rsidRPr="0095239D">
        <w:rPr>
          <w:rFonts w:ascii="Tahoma" w:eastAsia="Calibri" w:hAnsi="Tahoma" w:cs="Tahoma"/>
        </w:rPr>
        <w:t>spremembe na delovišču,</w:t>
      </w:r>
    </w:p>
    <w:p w14:paraId="338521E3" w14:textId="77777777" w:rsidR="00E20B48" w:rsidRPr="0095239D" w:rsidRDefault="00E20B48" w:rsidP="00E20B48">
      <w:pPr>
        <w:keepLines/>
        <w:widowControl w:val="0"/>
        <w:numPr>
          <w:ilvl w:val="0"/>
          <w:numId w:val="64"/>
        </w:numPr>
        <w:spacing w:after="200" w:line="276" w:lineRule="auto"/>
        <w:ind w:left="851" w:hanging="284"/>
        <w:contextualSpacing/>
        <w:jc w:val="both"/>
        <w:rPr>
          <w:rFonts w:ascii="Tahoma" w:eastAsia="Calibri" w:hAnsi="Tahoma" w:cs="Tahoma"/>
        </w:rPr>
      </w:pPr>
      <w:r w:rsidRPr="0095239D">
        <w:rPr>
          <w:rFonts w:ascii="Tahoma" w:eastAsia="Calibri" w:hAnsi="Tahoma" w:cs="Tahoma"/>
        </w:rPr>
        <w:t>ugotovljene kršitve ukrepov določenih s tem sporazumom,</w:t>
      </w:r>
    </w:p>
    <w:p w14:paraId="1571CF51" w14:textId="77777777" w:rsidR="00E20B48" w:rsidRPr="0095239D" w:rsidRDefault="00E20B48" w:rsidP="00E20B48">
      <w:pPr>
        <w:keepLines/>
        <w:widowControl w:val="0"/>
        <w:numPr>
          <w:ilvl w:val="0"/>
          <w:numId w:val="64"/>
        </w:numPr>
        <w:spacing w:after="200" w:line="276" w:lineRule="auto"/>
        <w:ind w:left="851" w:hanging="284"/>
        <w:contextualSpacing/>
        <w:jc w:val="both"/>
        <w:rPr>
          <w:rFonts w:ascii="Tahoma" w:eastAsia="Calibri" w:hAnsi="Tahoma" w:cs="Tahoma"/>
        </w:rPr>
      </w:pPr>
      <w:r w:rsidRPr="0095239D">
        <w:rPr>
          <w:rFonts w:ascii="Tahoma" w:eastAsia="Calibri" w:hAnsi="Tahoma" w:cs="Tahoma"/>
        </w:rPr>
        <w:t>vsako poškodbo pri delu,</w:t>
      </w:r>
    </w:p>
    <w:p w14:paraId="4A2B25B3" w14:textId="77777777" w:rsidR="00E20B48" w:rsidRPr="0095239D" w:rsidRDefault="00E20B48" w:rsidP="00E20B48">
      <w:pPr>
        <w:keepLines/>
        <w:widowControl w:val="0"/>
        <w:numPr>
          <w:ilvl w:val="0"/>
          <w:numId w:val="64"/>
        </w:numPr>
        <w:spacing w:after="200" w:line="276" w:lineRule="auto"/>
        <w:ind w:left="851" w:hanging="284"/>
        <w:contextualSpacing/>
        <w:jc w:val="both"/>
        <w:rPr>
          <w:rFonts w:ascii="Tahoma" w:eastAsia="Calibri" w:hAnsi="Tahoma" w:cs="Tahoma"/>
        </w:rPr>
      </w:pPr>
      <w:r w:rsidRPr="0095239D">
        <w:rPr>
          <w:rFonts w:ascii="Tahoma" w:eastAsia="Calibri" w:hAnsi="Tahoma" w:cs="Tahoma"/>
        </w:rPr>
        <w:t>druge podatke pomembne za varnost delavcev in okolja na skupnem delovišču.</w:t>
      </w:r>
    </w:p>
    <w:p w14:paraId="7452249B" w14:textId="77777777" w:rsidR="00E20B48" w:rsidRPr="0095239D" w:rsidRDefault="00E20B48" w:rsidP="00E20B48">
      <w:pPr>
        <w:keepLines/>
        <w:widowControl w:val="0"/>
        <w:ind w:left="705" w:hanging="705"/>
        <w:jc w:val="both"/>
        <w:rPr>
          <w:rFonts w:ascii="Tahoma" w:eastAsia="Calibri" w:hAnsi="Tahoma" w:cs="Tahoma"/>
        </w:rPr>
      </w:pPr>
    </w:p>
    <w:p w14:paraId="0E5353AF"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 xml:space="preserve">II.6. </w:t>
      </w:r>
      <w:r w:rsidRPr="0095239D">
        <w:rPr>
          <w:rFonts w:ascii="Tahoma" w:eastAsia="Calibri" w:hAnsi="Tahoma" w:cs="Tahoma"/>
          <w:b/>
        </w:rPr>
        <w:tab/>
        <w:t>Prijavljanje poškodb pri delu:</w:t>
      </w:r>
    </w:p>
    <w:p w14:paraId="2DBE2057" w14:textId="77777777" w:rsidR="00E20B48" w:rsidRPr="0095239D" w:rsidRDefault="00E20B48" w:rsidP="00E20B48">
      <w:pPr>
        <w:keepLines/>
        <w:widowControl w:val="0"/>
        <w:ind w:left="705" w:hanging="705"/>
        <w:jc w:val="both"/>
        <w:rPr>
          <w:rFonts w:ascii="Tahoma" w:eastAsia="Calibri" w:hAnsi="Tahoma" w:cs="Tahoma"/>
          <w:b/>
        </w:rPr>
      </w:pPr>
    </w:p>
    <w:p w14:paraId="71EB732F" w14:textId="77777777" w:rsidR="00E20B48" w:rsidRPr="0095239D" w:rsidRDefault="00E20B48" w:rsidP="00E20B48">
      <w:pPr>
        <w:keepLines/>
        <w:widowControl w:val="0"/>
        <w:numPr>
          <w:ilvl w:val="12"/>
          <w:numId w:val="0"/>
        </w:numPr>
        <w:ind w:left="709" w:right="45" w:hanging="142"/>
        <w:jc w:val="both"/>
        <w:rPr>
          <w:rFonts w:ascii="Tahoma" w:eastAsia="Calibri" w:hAnsi="Tahoma" w:cs="Tahoma"/>
          <w:lang w:eastAsia="en-US"/>
        </w:rPr>
      </w:pPr>
      <w:r w:rsidRPr="0095239D">
        <w:rPr>
          <w:rFonts w:ascii="Tahoma" w:eastAsia="Calibri" w:hAnsi="Tahoma" w:cs="Tahoma"/>
          <w:lang w:eastAsia="en-US"/>
        </w:rPr>
        <w:t>Izvajalec soglaša, da bo glede prijavljanja poškodb pri delu spoštoval naslednja določila:</w:t>
      </w:r>
    </w:p>
    <w:p w14:paraId="70AEBA26" w14:textId="77777777" w:rsidR="00E20B48" w:rsidRPr="0095239D" w:rsidRDefault="00E20B48" w:rsidP="00E20B48">
      <w:pPr>
        <w:keepLines/>
        <w:widowControl w:val="0"/>
        <w:numPr>
          <w:ilvl w:val="0"/>
          <w:numId w:val="62"/>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t>da bo prijavil inšpekciji vsako morebitno nezgodo pri delu s smrtnim izidom oziroma nezgodo pri delu, pri kateri je delavec nezmožen za delo več kot tri delovne dni;</w:t>
      </w:r>
    </w:p>
    <w:p w14:paraId="7A28292E" w14:textId="77777777" w:rsidR="00E20B48" w:rsidRPr="0095239D" w:rsidRDefault="00E20B48" w:rsidP="00E20B48">
      <w:pPr>
        <w:keepLines/>
        <w:widowControl w:val="0"/>
        <w:numPr>
          <w:ilvl w:val="0"/>
          <w:numId w:val="62"/>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t xml:space="preserve">da bo seznanil delavce, da je potrebno </w:t>
      </w:r>
      <w:r w:rsidRPr="0095239D">
        <w:rPr>
          <w:rFonts w:ascii="Tahoma" w:eastAsia="Calibri" w:hAnsi="Tahoma" w:cs="Tahoma"/>
          <w:b/>
          <w:u w:val="single"/>
          <w:lang w:eastAsia="en-US"/>
        </w:rPr>
        <w:t>vsako</w:t>
      </w:r>
      <w:r w:rsidRPr="0095239D">
        <w:rPr>
          <w:rFonts w:ascii="Tahoma" w:eastAsia="Calibri" w:hAnsi="Tahoma" w:cs="Tahoma"/>
          <w:lang w:eastAsia="en-US"/>
        </w:rPr>
        <w:t xml:space="preserve"> poškodbo pri delu prijaviti </w:t>
      </w:r>
      <w:r w:rsidRPr="0095239D">
        <w:rPr>
          <w:rFonts w:ascii="Tahoma" w:eastAsia="Calibri" w:hAnsi="Tahoma" w:cs="Tahoma"/>
          <w:b/>
          <w:u w:val="single"/>
          <w:lang w:eastAsia="en-US"/>
        </w:rPr>
        <w:t>takoj</w:t>
      </w:r>
      <w:r w:rsidRPr="0095239D">
        <w:rPr>
          <w:rFonts w:ascii="Tahoma" w:eastAsia="Calibri" w:hAnsi="Tahoma" w:cs="Tahoma"/>
          <w:lang w:eastAsia="en-US"/>
        </w:rPr>
        <w:t>;</w:t>
      </w:r>
    </w:p>
    <w:p w14:paraId="71C0C0C5" w14:textId="77777777" w:rsidR="00E20B48" w:rsidRPr="0095239D" w:rsidRDefault="00E20B48" w:rsidP="00E20B48">
      <w:pPr>
        <w:keepLines/>
        <w:widowControl w:val="0"/>
        <w:numPr>
          <w:ilvl w:val="0"/>
          <w:numId w:val="62"/>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t>da bo ob prijavi poškodbe izvedel preizkus alkoholiziranosti skladno s svojimi internimi navodili;</w:t>
      </w:r>
    </w:p>
    <w:p w14:paraId="0AB03789" w14:textId="77777777" w:rsidR="00E20B48" w:rsidRPr="0095239D" w:rsidRDefault="00E20B48" w:rsidP="00E20B48">
      <w:pPr>
        <w:keepLines/>
        <w:widowControl w:val="0"/>
        <w:numPr>
          <w:ilvl w:val="0"/>
          <w:numId w:val="62"/>
        </w:numPr>
        <w:spacing w:after="200" w:line="276" w:lineRule="auto"/>
        <w:ind w:left="851" w:right="45" w:hanging="284"/>
        <w:contextualSpacing/>
        <w:jc w:val="both"/>
        <w:rPr>
          <w:rFonts w:ascii="Tahoma" w:eastAsia="Calibri" w:hAnsi="Tahoma" w:cs="Tahoma"/>
          <w:lang w:eastAsia="en-US"/>
        </w:rPr>
      </w:pPr>
      <w:r w:rsidRPr="0095239D">
        <w:rPr>
          <w:rFonts w:ascii="Tahoma" w:eastAsia="Calibri" w:hAnsi="Tahoma" w:cs="Tahoma"/>
          <w:lang w:eastAsia="en-US"/>
        </w:rPr>
        <w:lastRenderedPageBreak/>
        <w:t>da bo vsako poškodbo na skupnem delovišču zavedel v Knjigo ukrepov.</w:t>
      </w:r>
    </w:p>
    <w:p w14:paraId="254F40E3" w14:textId="77777777" w:rsidR="00E20B48" w:rsidRPr="0095239D" w:rsidRDefault="00E20B48" w:rsidP="00E20B48">
      <w:pPr>
        <w:keepLines/>
        <w:widowControl w:val="0"/>
        <w:ind w:left="705" w:hanging="705"/>
        <w:jc w:val="both"/>
        <w:rPr>
          <w:rFonts w:ascii="Tahoma" w:eastAsia="Calibri" w:hAnsi="Tahoma" w:cs="Tahoma"/>
        </w:rPr>
      </w:pPr>
    </w:p>
    <w:p w14:paraId="6C790E31" w14:textId="77777777" w:rsidR="00E20B48" w:rsidRPr="0095239D" w:rsidRDefault="00E20B48" w:rsidP="00E20B48">
      <w:pPr>
        <w:keepLines/>
        <w:widowControl w:val="0"/>
        <w:ind w:left="705" w:hanging="705"/>
        <w:jc w:val="both"/>
        <w:rPr>
          <w:rFonts w:ascii="Tahoma" w:eastAsia="Calibri" w:hAnsi="Tahoma" w:cs="Tahoma"/>
          <w:b/>
        </w:rPr>
      </w:pPr>
      <w:r w:rsidRPr="0095239D">
        <w:rPr>
          <w:rFonts w:ascii="Tahoma" w:eastAsia="Calibri" w:hAnsi="Tahoma" w:cs="Tahoma"/>
          <w:b/>
        </w:rPr>
        <w:t xml:space="preserve">II.7. </w:t>
      </w:r>
      <w:r w:rsidRPr="0095239D">
        <w:rPr>
          <w:rFonts w:ascii="Tahoma" w:eastAsia="Calibri" w:hAnsi="Tahoma" w:cs="Tahoma"/>
          <w:b/>
        </w:rPr>
        <w:tab/>
        <w:t>Prepoznavnost delavcev:</w:t>
      </w:r>
    </w:p>
    <w:p w14:paraId="7B2263CF" w14:textId="77777777" w:rsidR="00E20B48" w:rsidRPr="0095239D" w:rsidRDefault="00E20B48" w:rsidP="00E20B48">
      <w:pPr>
        <w:keepLines/>
        <w:widowControl w:val="0"/>
        <w:numPr>
          <w:ilvl w:val="12"/>
          <w:numId w:val="0"/>
        </w:numPr>
        <w:tabs>
          <w:tab w:val="left" w:pos="709"/>
        </w:tabs>
        <w:ind w:left="709" w:right="45" w:hanging="709"/>
        <w:jc w:val="both"/>
        <w:rPr>
          <w:rFonts w:ascii="Tahoma" w:eastAsia="Calibri" w:hAnsi="Tahoma" w:cs="Tahoma"/>
          <w:lang w:eastAsia="en-US"/>
        </w:rPr>
      </w:pPr>
      <w:r w:rsidRPr="0095239D">
        <w:rPr>
          <w:rFonts w:ascii="Tahoma" w:eastAsia="Calibri" w:hAnsi="Tahoma" w:cs="Tahoma"/>
          <w:lang w:eastAsia="en-US"/>
        </w:rPr>
        <w:tab/>
        <w:t>Izvajalec del je dolžan poskrbeti, da bodo njegovi delavci uporabljali prepoznavna, nepoškodovana delovna oblačila z originalnim emblemom izvajalca.</w:t>
      </w:r>
    </w:p>
    <w:p w14:paraId="715BFFB2" w14:textId="77777777" w:rsidR="00E20B48" w:rsidRPr="0095239D" w:rsidRDefault="00E20B48" w:rsidP="00E20B48">
      <w:pPr>
        <w:keepLines/>
        <w:widowControl w:val="0"/>
        <w:ind w:left="705" w:hanging="705"/>
        <w:jc w:val="both"/>
        <w:rPr>
          <w:rFonts w:ascii="Tahoma" w:eastAsia="Calibri" w:hAnsi="Tahoma" w:cs="Tahoma"/>
        </w:rPr>
      </w:pPr>
    </w:p>
    <w:p w14:paraId="716D4779" w14:textId="77777777" w:rsidR="00E20B48" w:rsidRPr="0095239D" w:rsidRDefault="00E20B48" w:rsidP="00E20B48">
      <w:pPr>
        <w:keepLines/>
        <w:widowControl w:val="0"/>
        <w:ind w:left="705" w:hanging="705"/>
        <w:jc w:val="both"/>
        <w:rPr>
          <w:rFonts w:ascii="Tahoma" w:eastAsia="Calibri" w:hAnsi="Tahoma" w:cs="Tahoma"/>
        </w:rPr>
      </w:pPr>
      <w:r w:rsidRPr="0095239D">
        <w:rPr>
          <w:rFonts w:ascii="Tahoma" w:eastAsia="Calibri" w:hAnsi="Tahoma" w:cs="Tahoma"/>
          <w:b/>
        </w:rPr>
        <w:t xml:space="preserve">II.8. </w:t>
      </w:r>
      <w:r w:rsidRPr="0095239D">
        <w:rPr>
          <w:rFonts w:ascii="Tahoma" w:eastAsia="Calibri" w:hAnsi="Tahoma" w:cs="Tahoma"/>
          <w:b/>
        </w:rPr>
        <w:tab/>
        <w:t>Prepoved dela pod vplivom alkohola, drog in drugih substanc</w:t>
      </w:r>
    </w:p>
    <w:p w14:paraId="085BD7E2" w14:textId="77777777" w:rsidR="00E20B48" w:rsidRPr="0095239D" w:rsidRDefault="00E20B48" w:rsidP="00E20B48">
      <w:pPr>
        <w:keepLines/>
        <w:widowControl w:val="0"/>
        <w:ind w:left="705" w:hanging="705"/>
        <w:jc w:val="both"/>
        <w:rPr>
          <w:rFonts w:ascii="Tahoma" w:eastAsia="Calibri" w:hAnsi="Tahoma" w:cs="Tahoma"/>
        </w:rPr>
      </w:pPr>
    </w:p>
    <w:p w14:paraId="4675B45F" w14:textId="77777777" w:rsidR="00E20B48" w:rsidRPr="0095239D" w:rsidRDefault="00E20B48" w:rsidP="00E20B48">
      <w:pPr>
        <w:keepLines/>
        <w:widowControl w:val="0"/>
        <w:ind w:left="705" w:firstLine="4"/>
        <w:jc w:val="both"/>
        <w:rPr>
          <w:rFonts w:ascii="Tahoma" w:eastAsia="Calibri" w:hAnsi="Tahoma" w:cs="Tahoma"/>
          <w:lang w:eastAsia="en-US"/>
        </w:rPr>
      </w:pPr>
      <w:r w:rsidRPr="0095239D">
        <w:rPr>
          <w:rFonts w:ascii="Tahoma" w:eastAsia="Calibri" w:hAnsi="Tahoma" w:cs="Tahoma"/>
          <w:lang w:eastAsia="en-US"/>
        </w:rPr>
        <w:t>Podpisnika soglašata:</w:t>
      </w:r>
    </w:p>
    <w:p w14:paraId="2C956DFD" w14:textId="77777777" w:rsidR="00E20B48" w:rsidRPr="0095239D" w:rsidRDefault="00E20B48" w:rsidP="00E20B48">
      <w:pPr>
        <w:keepLines/>
        <w:widowControl w:val="0"/>
        <w:ind w:left="705" w:hanging="705"/>
        <w:jc w:val="both"/>
        <w:rPr>
          <w:rFonts w:ascii="Tahoma" w:eastAsia="Calibri" w:hAnsi="Tahoma" w:cs="Tahoma"/>
          <w:lang w:eastAsia="en-US"/>
        </w:rPr>
      </w:pPr>
    </w:p>
    <w:p w14:paraId="7BA955B4" w14:textId="77777777" w:rsidR="00E20B48" w:rsidRPr="0095239D" w:rsidRDefault="00E20B48" w:rsidP="00E20B48">
      <w:pPr>
        <w:keepLines/>
        <w:widowControl w:val="0"/>
        <w:numPr>
          <w:ilvl w:val="0"/>
          <w:numId w:val="61"/>
        </w:numPr>
        <w:spacing w:after="200" w:line="276" w:lineRule="auto"/>
        <w:ind w:left="851" w:hanging="284"/>
        <w:contextualSpacing/>
        <w:jc w:val="both"/>
        <w:rPr>
          <w:rFonts w:ascii="Tahoma" w:eastAsia="Calibri" w:hAnsi="Tahoma" w:cs="Tahoma"/>
        </w:rPr>
      </w:pPr>
      <w:r w:rsidRPr="0095239D">
        <w:rPr>
          <w:rFonts w:ascii="Tahoma" w:eastAsia="Calibri" w:hAnsi="Tahoma" w:cs="Tahoma"/>
        </w:rPr>
        <w:t xml:space="preserve">da delavci na celotnem območju del </w:t>
      </w:r>
      <w:r w:rsidRPr="0095239D">
        <w:rPr>
          <w:rFonts w:ascii="Tahoma" w:eastAsia="Calibri" w:hAnsi="Tahoma" w:cs="Tahoma"/>
          <w:b/>
          <w:u w:val="single"/>
        </w:rPr>
        <w:t>ne smejo</w:t>
      </w:r>
      <w:r w:rsidRPr="0095239D">
        <w:rPr>
          <w:rFonts w:ascii="Tahoma" w:eastAsia="Calibri" w:hAnsi="Tahoma" w:cs="Tahoma"/>
          <w:b/>
        </w:rPr>
        <w:t xml:space="preserve"> </w:t>
      </w:r>
      <w:r w:rsidRPr="0095239D">
        <w:rPr>
          <w:rFonts w:ascii="Tahoma" w:eastAsia="Calibri" w:hAnsi="Tahoma" w:cs="Tahoma"/>
        </w:rPr>
        <w:t>biti pod vplivom alkohola, drog ali drugih psihoaktivnih substanc;</w:t>
      </w:r>
    </w:p>
    <w:p w14:paraId="2A49CF95" w14:textId="77777777" w:rsidR="00E20B48" w:rsidRPr="0095239D" w:rsidRDefault="00E20B48" w:rsidP="00E20B48">
      <w:pPr>
        <w:keepLines/>
        <w:widowControl w:val="0"/>
        <w:numPr>
          <w:ilvl w:val="0"/>
          <w:numId w:val="61"/>
        </w:numPr>
        <w:spacing w:after="200" w:line="276" w:lineRule="auto"/>
        <w:ind w:left="851" w:hanging="284"/>
        <w:contextualSpacing/>
        <w:jc w:val="both"/>
        <w:rPr>
          <w:rFonts w:ascii="Tahoma" w:eastAsia="Calibri" w:hAnsi="Tahoma" w:cs="Tahoma"/>
        </w:rPr>
      </w:pPr>
      <w:r w:rsidRPr="0095239D">
        <w:rPr>
          <w:rFonts w:ascii="Tahoma" w:eastAsia="Calibri" w:hAnsi="Tahoma" w:cs="Tahoma"/>
        </w:rPr>
        <w:t>da delavci ne smejo delati ali biti pod vplivom zdravil, ki lahko vplivajo na psihofizično sposobnost, na tistih delovnih mestih, na katerih je zaradi večje nevarnosti nezgode;</w:t>
      </w:r>
    </w:p>
    <w:p w14:paraId="6CAD3DE6" w14:textId="77777777" w:rsidR="00E20B48" w:rsidRPr="0095239D" w:rsidRDefault="00E20B48" w:rsidP="00E20B48">
      <w:pPr>
        <w:keepLines/>
        <w:widowControl w:val="0"/>
        <w:numPr>
          <w:ilvl w:val="0"/>
          <w:numId w:val="61"/>
        </w:numPr>
        <w:spacing w:after="200" w:line="276" w:lineRule="auto"/>
        <w:ind w:left="851" w:hanging="284"/>
        <w:contextualSpacing/>
        <w:jc w:val="both"/>
        <w:rPr>
          <w:rFonts w:ascii="Tahoma" w:eastAsia="Calibri" w:hAnsi="Tahoma" w:cs="Tahoma"/>
        </w:rPr>
      </w:pPr>
      <w:r w:rsidRPr="0095239D">
        <w:rPr>
          <w:rFonts w:ascii="Tahoma" w:eastAsia="Calibri" w:hAnsi="Tahoma" w:cs="Tahoma"/>
        </w:rPr>
        <w:t>da stanje iz točke a. ugotavlja vsak podpisnik za svoje delavce, skladno s svojimi internimi predpisi;</w:t>
      </w:r>
    </w:p>
    <w:p w14:paraId="4D2C984A" w14:textId="77777777" w:rsidR="00E20B48" w:rsidRPr="0095239D" w:rsidRDefault="00E20B48" w:rsidP="00E20B48">
      <w:pPr>
        <w:keepLines/>
        <w:widowControl w:val="0"/>
        <w:numPr>
          <w:ilvl w:val="0"/>
          <w:numId w:val="61"/>
        </w:numPr>
        <w:spacing w:after="200" w:line="276" w:lineRule="auto"/>
        <w:ind w:left="851" w:hanging="284"/>
        <w:contextualSpacing/>
        <w:jc w:val="both"/>
        <w:rPr>
          <w:rFonts w:ascii="Tahoma" w:eastAsia="Calibri" w:hAnsi="Tahoma" w:cs="Tahoma"/>
        </w:rPr>
      </w:pPr>
      <w:r w:rsidRPr="0095239D">
        <w:rPr>
          <w:rFonts w:ascii="Tahoma" w:eastAsia="Calibri" w:hAnsi="Tahoma" w:cs="Tahoma"/>
        </w:rPr>
        <w:t>da se odstrani delavce s skupnega delovišča, ki so delali v nasprotju z določbami iz točke a. in b. z delovišča.</w:t>
      </w:r>
    </w:p>
    <w:p w14:paraId="42DB32EA" w14:textId="77777777" w:rsidR="00E20B48" w:rsidRPr="0095239D" w:rsidRDefault="00E20B48" w:rsidP="00E20B48">
      <w:pPr>
        <w:keepLines/>
        <w:widowControl w:val="0"/>
        <w:ind w:left="360"/>
        <w:contextualSpacing/>
        <w:jc w:val="both"/>
        <w:rPr>
          <w:rFonts w:ascii="Tahoma" w:eastAsia="Calibri" w:hAnsi="Tahoma" w:cs="Tahoma"/>
        </w:rPr>
      </w:pPr>
    </w:p>
    <w:p w14:paraId="6E3D014A" w14:textId="77777777" w:rsidR="00E20B48" w:rsidRPr="0095239D" w:rsidRDefault="00E20B48" w:rsidP="00E20B48">
      <w:pPr>
        <w:keepLines/>
        <w:widowControl w:val="0"/>
        <w:tabs>
          <w:tab w:val="left" w:pos="709"/>
        </w:tabs>
        <w:ind w:right="45"/>
        <w:jc w:val="both"/>
        <w:rPr>
          <w:rFonts w:ascii="Tahoma" w:hAnsi="Tahoma" w:cs="Tahoma"/>
          <w:b/>
          <w:bCs/>
        </w:rPr>
      </w:pPr>
      <w:r w:rsidRPr="0095239D">
        <w:rPr>
          <w:rFonts w:ascii="Tahoma" w:eastAsia="Calibri" w:hAnsi="Tahoma" w:cs="Tahoma"/>
          <w:b/>
          <w:lang w:eastAsia="en-US"/>
        </w:rPr>
        <w:t>III.</w:t>
      </w:r>
      <w:r w:rsidRPr="0095239D">
        <w:rPr>
          <w:rFonts w:ascii="Tahoma" w:eastAsia="Calibri" w:hAnsi="Tahoma" w:cs="Tahoma"/>
          <w:lang w:eastAsia="en-US"/>
        </w:rPr>
        <w:t xml:space="preserve"> </w:t>
      </w:r>
      <w:r w:rsidRPr="0095239D">
        <w:rPr>
          <w:rFonts w:ascii="Tahoma" w:eastAsia="Calibri" w:hAnsi="Tahoma" w:cs="Tahoma"/>
          <w:lang w:eastAsia="en-US"/>
        </w:rPr>
        <w:tab/>
      </w:r>
      <w:r w:rsidRPr="0095239D">
        <w:rPr>
          <w:rFonts w:ascii="Tahoma" w:eastAsia="Calibri" w:hAnsi="Tahoma" w:cs="Tahoma"/>
          <w:b/>
          <w:lang w:eastAsia="en-US"/>
        </w:rPr>
        <w:t xml:space="preserve">DOLOČITEV ODGOVORNIH OSEB IN NJIHOVIH </w:t>
      </w:r>
      <w:r w:rsidRPr="0095239D">
        <w:rPr>
          <w:rFonts w:ascii="Tahoma" w:hAnsi="Tahoma" w:cs="Tahoma"/>
          <w:b/>
          <w:bCs/>
        </w:rPr>
        <w:t xml:space="preserve">OBVEZNOSTI </w:t>
      </w:r>
    </w:p>
    <w:p w14:paraId="35675C42" w14:textId="77777777" w:rsidR="00E20B48" w:rsidRPr="0095239D" w:rsidRDefault="00E20B48" w:rsidP="00E20B48">
      <w:pPr>
        <w:keepLines/>
        <w:widowControl w:val="0"/>
        <w:jc w:val="both"/>
        <w:rPr>
          <w:rFonts w:ascii="Tahoma" w:eastAsia="Calibri" w:hAnsi="Tahoma" w:cs="Tahoma"/>
          <w:b/>
        </w:rPr>
      </w:pPr>
      <w:r w:rsidRPr="0095239D">
        <w:rPr>
          <w:rFonts w:ascii="Tahoma" w:eastAsia="Calibri" w:hAnsi="Tahoma" w:cs="Tahoma"/>
          <w:b/>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E20B48" w:rsidRPr="0095239D" w14:paraId="3EBFB785" w14:textId="77777777" w:rsidTr="00381791">
        <w:tc>
          <w:tcPr>
            <w:tcW w:w="3403" w:type="dxa"/>
            <w:tcBorders>
              <w:right w:val="dashSmallGap" w:sz="4" w:space="0" w:color="auto"/>
            </w:tcBorders>
            <w:shd w:val="clear" w:color="auto" w:fill="auto"/>
          </w:tcPr>
          <w:p w14:paraId="594B2ADD" w14:textId="77777777" w:rsidR="00E20B48" w:rsidRPr="0095239D" w:rsidRDefault="00E20B48" w:rsidP="00381791">
            <w:pPr>
              <w:keepLines/>
              <w:widowControl w:val="0"/>
              <w:jc w:val="center"/>
              <w:rPr>
                <w:rFonts w:ascii="Tahoma" w:eastAsia="Calibri" w:hAnsi="Tahoma" w:cs="Tahoma"/>
                <w:b/>
                <w:lang w:eastAsia="en-US"/>
              </w:rPr>
            </w:pPr>
          </w:p>
        </w:tc>
        <w:tc>
          <w:tcPr>
            <w:tcW w:w="3413" w:type="dxa"/>
            <w:tcBorders>
              <w:left w:val="dashSmallGap" w:sz="4" w:space="0" w:color="auto"/>
              <w:right w:val="dashSmallGap" w:sz="4" w:space="0" w:color="auto"/>
            </w:tcBorders>
            <w:shd w:val="clear" w:color="auto" w:fill="auto"/>
          </w:tcPr>
          <w:p w14:paraId="33B846CA" w14:textId="77777777" w:rsidR="00E20B48" w:rsidRPr="0095239D" w:rsidRDefault="00E20B48" w:rsidP="00381791">
            <w:pPr>
              <w:keepLines/>
              <w:widowControl w:val="0"/>
              <w:jc w:val="center"/>
              <w:rPr>
                <w:rFonts w:ascii="Tahoma" w:eastAsia="Calibri" w:hAnsi="Tahoma" w:cs="Tahoma"/>
                <w:b/>
                <w:lang w:eastAsia="en-US"/>
              </w:rPr>
            </w:pPr>
            <w:r w:rsidRPr="0095239D">
              <w:rPr>
                <w:rFonts w:ascii="Tahoma" w:eastAsia="Calibri" w:hAnsi="Tahoma" w:cs="Tahoma"/>
                <w:b/>
                <w:lang w:eastAsia="en-US"/>
              </w:rPr>
              <w:t>Naročnik:</w:t>
            </w:r>
          </w:p>
        </w:tc>
        <w:tc>
          <w:tcPr>
            <w:tcW w:w="3107" w:type="dxa"/>
            <w:tcBorders>
              <w:left w:val="dashSmallGap" w:sz="4" w:space="0" w:color="auto"/>
            </w:tcBorders>
            <w:shd w:val="clear" w:color="auto" w:fill="auto"/>
          </w:tcPr>
          <w:p w14:paraId="3F807971" w14:textId="77777777" w:rsidR="00E20B48" w:rsidRPr="0095239D" w:rsidRDefault="00E20B48" w:rsidP="00381791">
            <w:pPr>
              <w:keepLines/>
              <w:widowControl w:val="0"/>
              <w:jc w:val="center"/>
              <w:rPr>
                <w:rFonts w:ascii="Tahoma" w:eastAsia="Calibri" w:hAnsi="Tahoma" w:cs="Tahoma"/>
                <w:b/>
                <w:lang w:eastAsia="en-US"/>
              </w:rPr>
            </w:pPr>
            <w:r w:rsidRPr="0095239D">
              <w:rPr>
                <w:rFonts w:ascii="Tahoma" w:eastAsia="Calibri" w:hAnsi="Tahoma" w:cs="Tahoma"/>
                <w:b/>
                <w:lang w:eastAsia="en-US"/>
              </w:rPr>
              <w:t>Izvajalec:</w:t>
            </w:r>
          </w:p>
        </w:tc>
      </w:tr>
      <w:tr w:rsidR="00E20B48" w:rsidRPr="0095239D" w14:paraId="2F55FA30" w14:textId="77777777" w:rsidTr="00381791">
        <w:trPr>
          <w:trHeight w:val="258"/>
        </w:trPr>
        <w:tc>
          <w:tcPr>
            <w:tcW w:w="3403" w:type="dxa"/>
            <w:tcBorders>
              <w:bottom w:val="single" w:sz="4" w:space="0" w:color="auto"/>
              <w:right w:val="dashSmallGap" w:sz="4" w:space="0" w:color="auto"/>
            </w:tcBorders>
            <w:shd w:val="clear" w:color="auto" w:fill="auto"/>
          </w:tcPr>
          <w:p w14:paraId="5BF0507E" w14:textId="77777777" w:rsidR="00E20B48" w:rsidRPr="0095239D" w:rsidRDefault="00E20B48" w:rsidP="00381791">
            <w:pPr>
              <w:keepLines/>
              <w:widowControl w:val="0"/>
              <w:rPr>
                <w:rFonts w:ascii="Tahoma" w:eastAsia="Calibri" w:hAnsi="Tahoma" w:cs="Tahoma"/>
                <w:b/>
                <w:lang w:eastAsia="en-US"/>
              </w:rPr>
            </w:pPr>
            <w:r w:rsidRPr="0095239D">
              <w:rPr>
                <w:rFonts w:ascii="Tahoma" w:eastAsia="Calibri" w:hAnsi="Tahoma" w:cs="Tahoma"/>
                <w:b/>
                <w:lang w:eastAsia="en-US"/>
              </w:rPr>
              <w:t>Skrbnik okvirnega sporazuma</w:t>
            </w:r>
          </w:p>
        </w:tc>
        <w:tc>
          <w:tcPr>
            <w:tcW w:w="6520" w:type="dxa"/>
            <w:gridSpan w:val="2"/>
            <w:tcBorders>
              <w:left w:val="dashSmallGap" w:sz="4" w:space="0" w:color="auto"/>
            </w:tcBorders>
            <w:shd w:val="clear" w:color="auto" w:fill="auto"/>
          </w:tcPr>
          <w:p w14:paraId="2D4CD02F" w14:textId="77777777" w:rsidR="00E20B48" w:rsidRPr="0095239D" w:rsidRDefault="00E20B48" w:rsidP="00381791">
            <w:pPr>
              <w:keepLines/>
              <w:widowControl w:val="0"/>
              <w:jc w:val="center"/>
              <w:rPr>
                <w:rFonts w:ascii="Tahoma" w:eastAsia="Calibri" w:hAnsi="Tahoma" w:cs="Tahoma"/>
                <w:b/>
                <w:lang w:eastAsia="en-US"/>
              </w:rPr>
            </w:pPr>
            <w:r w:rsidRPr="0095239D">
              <w:rPr>
                <w:rFonts w:ascii="Tahoma" w:eastAsia="Calibri" w:hAnsi="Tahoma" w:cs="Tahoma"/>
                <w:b/>
                <w:sz w:val="18"/>
                <w:szCs w:val="18"/>
                <w:lang w:eastAsia="en-US"/>
              </w:rPr>
              <w:t>Ime in Priimek/Mobilni telefon/e-pošta:</w:t>
            </w:r>
          </w:p>
          <w:p w14:paraId="6ED8A768" w14:textId="1FC5A6AB" w:rsidR="008114B6" w:rsidRPr="0095239D" w:rsidRDefault="008114B6" w:rsidP="00381791">
            <w:pPr>
              <w:keepLines/>
              <w:widowControl w:val="0"/>
              <w:jc w:val="center"/>
              <w:rPr>
                <w:rFonts w:ascii="Tahoma" w:eastAsia="Calibri" w:hAnsi="Tahoma" w:cs="Tahoma"/>
                <w:u w:val="single"/>
                <w:lang w:eastAsia="en-US"/>
              </w:rPr>
            </w:pPr>
          </w:p>
          <w:p w14:paraId="5B5D8F79" w14:textId="2161F28D" w:rsidR="008114B6" w:rsidRPr="0095239D" w:rsidRDefault="008114B6" w:rsidP="00381791">
            <w:pPr>
              <w:keepLines/>
              <w:widowControl w:val="0"/>
              <w:jc w:val="center"/>
              <w:rPr>
                <w:rFonts w:ascii="Tahoma" w:eastAsia="Calibri" w:hAnsi="Tahoma" w:cs="Tahoma"/>
                <w:bCs/>
                <w:lang w:eastAsia="en-US"/>
              </w:rPr>
            </w:pPr>
          </w:p>
        </w:tc>
      </w:tr>
      <w:tr w:rsidR="00E20B48" w:rsidRPr="0095239D" w14:paraId="64A683FD" w14:textId="77777777" w:rsidTr="00381791">
        <w:trPr>
          <w:trHeight w:val="927"/>
        </w:trPr>
        <w:tc>
          <w:tcPr>
            <w:tcW w:w="3403" w:type="dxa"/>
            <w:tcBorders>
              <w:bottom w:val="nil"/>
              <w:right w:val="single" w:sz="4" w:space="0" w:color="auto"/>
            </w:tcBorders>
            <w:shd w:val="clear" w:color="auto" w:fill="auto"/>
          </w:tcPr>
          <w:p w14:paraId="106BC620" w14:textId="77777777" w:rsidR="00E20B48" w:rsidRPr="0095239D" w:rsidRDefault="00E20B48" w:rsidP="00381791">
            <w:pPr>
              <w:keepLines/>
              <w:widowControl w:val="0"/>
              <w:jc w:val="both"/>
              <w:rPr>
                <w:rFonts w:ascii="Tahoma" w:eastAsia="Calibri" w:hAnsi="Tahoma" w:cs="Tahoma"/>
                <w:b/>
                <w:lang w:eastAsia="en-US"/>
              </w:rPr>
            </w:pPr>
            <w:r w:rsidRPr="0095239D">
              <w:rPr>
                <w:rFonts w:ascii="Tahoma" w:eastAsia="Calibri" w:hAnsi="Tahoma" w:cs="Tahoma"/>
                <w:b/>
                <w:lang w:eastAsia="en-US"/>
              </w:rPr>
              <w:t>Vodja del naročnika /Vodja del izvajalca</w:t>
            </w:r>
          </w:p>
        </w:tc>
        <w:tc>
          <w:tcPr>
            <w:tcW w:w="3413" w:type="dxa"/>
            <w:tcBorders>
              <w:left w:val="single" w:sz="4" w:space="0" w:color="auto"/>
              <w:right w:val="dashSmallGap" w:sz="4" w:space="0" w:color="auto"/>
            </w:tcBorders>
            <w:shd w:val="clear" w:color="auto" w:fill="auto"/>
          </w:tcPr>
          <w:p w14:paraId="119C866E" w14:textId="77777777" w:rsidR="00E20B48" w:rsidRPr="0095239D" w:rsidRDefault="00E20B48" w:rsidP="00381791">
            <w:pPr>
              <w:keepLines/>
              <w:widowControl w:val="0"/>
              <w:jc w:val="center"/>
              <w:rPr>
                <w:rFonts w:ascii="Tahoma" w:eastAsia="Calibri" w:hAnsi="Tahoma" w:cs="Tahoma"/>
                <w:b/>
                <w:sz w:val="18"/>
                <w:szCs w:val="18"/>
                <w:lang w:eastAsia="en-US"/>
              </w:rPr>
            </w:pPr>
            <w:r w:rsidRPr="0095239D">
              <w:rPr>
                <w:rFonts w:ascii="Tahoma" w:eastAsia="Calibri" w:hAnsi="Tahoma" w:cs="Tahoma"/>
                <w:b/>
                <w:sz w:val="18"/>
                <w:szCs w:val="18"/>
                <w:lang w:eastAsia="en-US"/>
              </w:rPr>
              <w:t>Ime in Priimek/Mobilni telefon/e-pošta:</w:t>
            </w:r>
          </w:p>
          <w:p w14:paraId="62A791A4" w14:textId="2307255B" w:rsidR="008114B6" w:rsidRPr="0095239D" w:rsidRDefault="008114B6" w:rsidP="008114B6">
            <w:pPr>
              <w:keepLines/>
              <w:widowControl w:val="0"/>
              <w:jc w:val="center"/>
              <w:rPr>
                <w:rFonts w:ascii="Tahoma" w:eastAsia="Calibri" w:hAnsi="Tahoma" w:cs="Tahoma"/>
                <w:u w:val="single"/>
                <w:lang w:eastAsia="en-US"/>
              </w:rPr>
            </w:pPr>
          </w:p>
        </w:tc>
        <w:tc>
          <w:tcPr>
            <w:tcW w:w="3107" w:type="dxa"/>
            <w:tcBorders>
              <w:left w:val="dashSmallGap" w:sz="4" w:space="0" w:color="auto"/>
              <w:bottom w:val="nil"/>
            </w:tcBorders>
            <w:shd w:val="clear" w:color="auto" w:fill="auto"/>
          </w:tcPr>
          <w:p w14:paraId="518B31A5" w14:textId="77777777" w:rsidR="00E20B48" w:rsidRPr="0095239D" w:rsidRDefault="00E20B48" w:rsidP="00381791">
            <w:pPr>
              <w:keepLines/>
              <w:widowControl w:val="0"/>
              <w:jc w:val="center"/>
              <w:rPr>
                <w:rFonts w:ascii="Tahoma" w:eastAsia="Calibri" w:hAnsi="Tahoma" w:cs="Tahoma"/>
                <w:b/>
                <w:sz w:val="18"/>
                <w:szCs w:val="18"/>
                <w:lang w:eastAsia="en-US"/>
              </w:rPr>
            </w:pPr>
            <w:r w:rsidRPr="0095239D">
              <w:rPr>
                <w:rFonts w:ascii="Tahoma" w:eastAsia="Calibri" w:hAnsi="Tahoma" w:cs="Tahoma"/>
                <w:b/>
                <w:sz w:val="18"/>
                <w:szCs w:val="18"/>
                <w:lang w:eastAsia="en-US"/>
              </w:rPr>
              <w:t>Ime in Priimek/Mobilni telefon/e-pošta:</w:t>
            </w:r>
          </w:p>
          <w:p w14:paraId="63FC6473" w14:textId="77777777" w:rsidR="00E20B48" w:rsidRPr="0095239D" w:rsidRDefault="00E20B48" w:rsidP="00381791">
            <w:pPr>
              <w:keepLines/>
              <w:widowControl w:val="0"/>
              <w:jc w:val="center"/>
              <w:rPr>
                <w:rFonts w:ascii="Tahoma" w:eastAsia="Calibri" w:hAnsi="Tahoma" w:cs="Tahoma"/>
                <w:b/>
                <w:lang w:eastAsia="en-US"/>
              </w:rPr>
            </w:pPr>
          </w:p>
        </w:tc>
      </w:tr>
      <w:tr w:rsidR="00E20B48" w:rsidRPr="0095239D" w14:paraId="48BC5E4D" w14:textId="77777777" w:rsidTr="00381791">
        <w:tc>
          <w:tcPr>
            <w:tcW w:w="3403" w:type="dxa"/>
            <w:tcBorders>
              <w:right w:val="dashSmallGap" w:sz="4" w:space="0" w:color="auto"/>
            </w:tcBorders>
            <w:shd w:val="clear" w:color="auto" w:fill="auto"/>
          </w:tcPr>
          <w:p w14:paraId="6322768C" w14:textId="77777777" w:rsidR="00E20B48" w:rsidRPr="0095239D" w:rsidRDefault="00E20B48" w:rsidP="00381791">
            <w:pPr>
              <w:keepLines/>
              <w:widowControl w:val="0"/>
              <w:jc w:val="both"/>
              <w:rPr>
                <w:rFonts w:ascii="Tahoma" w:eastAsia="Calibri" w:hAnsi="Tahoma" w:cs="Tahoma"/>
                <w:b/>
                <w:lang w:eastAsia="en-US"/>
              </w:rPr>
            </w:pPr>
            <w:r w:rsidRPr="0095239D">
              <w:rPr>
                <w:rFonts w:ascii="Tahoma" w:eastAsia="Calibri" w:hAnsi="Tahoma" w:cs="Tahoma"/>
                <w:b/>
                <w:lang w:eastAsia="en-US"/>
              </w:rPr>
              <w:t xml:space="preserve">Strokovni delavec </w:t>
            </w:r>
            <w:proofErr w:type="spellStart"/>
            <w:r w:rsidRPr="0095239D">
              <w:rPr>
                <w:rFonts w:ascii="Tahoma" w:eastAsia="Calibri" w:hAnsi="Tahoma" w:cs="Tahoma"/>
                <w:b/>
                <w:lang w:eastAsia="en-US"/>
              </w:rPr>
              <w:t>VpD</w:t>
            </w:r>
            <w:proofErr w:type="spellEnd"/>
            <w:r w:rsidRPr="0095239D">
              <w:rPr>
                <w:rFonts w:ascii="Tahoma" w:eastAsia="Calibri" w:hAnsi="Tahoma" w:cs="Tahoma"/>
                <w:b/>
                <w:lang w:eastAsia="en-US"/>
              </w:rPr>
              <w:t xml:space="preserve"> in PV </w:t>
            </w:r>
          </w:p>
        </w:tc>
        <w:tc>
          <w:tcPr>
            <w:tcW w:w="3413" w:type="dxa"/>
            <w:tcBorders>
              <w:left w:val="dashSmallGap" w:sz="4" w:space="0" w:color="auto"/>
              <w:right w:val="dashSmallGap" w:sz="4" w:space="0" w:color="auto"/>
            </w:tcBorders>
            <w:shd w:val="clear" w:color="auto" w:fill="auto"/>
          </w:tcPr>
          <w:p w14:paraId="3C2AB971" w14:textId="77777777" w:rsidR="00E20B48" w:rsidRPr="0095239D" w:rsidRDefault="00E20B48" w:rsidP="00381791">
            <w:pPr>
              <w:keepLines/>
              <w:widowControl w:val="0"/>
              <w:jc w:val="center"/>
              <w:rPr>
                <w:rFonts w:ascii="Tahoma" w:eastAsia="Calibri" w:hAnsi="Tahoma" w:cs="Tahoma"/>
                <w:b/>
                <w:sz w:val="18"/>
                <w:szCs w:val="18"/>
                <w:lang w:eastAsia="en-US"/>
              </w:rPr>
            </w:pPr>
            <w:r w:rsidRPr="0095239D">
              <w:rPr>
                <w:rFonts w:ascii="Tahoma" w:eastAsia="Calibri" w:hAnsi="Tahoma" w:cs="Tahoma"/>
                <w:b/>
                <w:sz w:val="18"/>
                <w:szCs w:val="18"/>
                <w:lang w:eastAsia="en-US"/>
              </w:rPr>
              <w:t>Ime in Priimek/Mobilni telefon/e-pošta:</w:t>
            </w:r>
          </w:p>
          <w:p w14:paraId="34FBC359" w14:textId="45A2D913" w:rsidR="00E20B48" w:rsidRPr="0095239D" w:rsidRDefault="00E20B48" w:rsidP="00381791">
            <w:pPr>
              <w:keepLines/>
              <w:widowControl w:val="0"/>
              <w:jc w:val="center"/>
              <w:rPr>
                <w:rFonts w:ascii="Tahoma" w:eastAsia="Calibri" w:hAnsi="Tahoma" w:cs="Tahoma"/>
                <w:lang w:eastAsia="en-US"/>
              </w:rPr>
            </w:pPr>
            <w:r w:rsidRPr="0095239D">
              <w:rPr>
                <w:rFonts w:ascii="Tahoma" w:eastAsia="Calibri" w:hAnsi="Tahoma" w:cs="Tahoma"/>
                <w:lang w:eastAsia="en-US"/>
              </w:rPr>
              <w:t xml:space="preserve"> </w:t>
            </w:r>
          </w:p>
        </w:tc>
        <w:tc>
          <w:tcPr>
            <w:tcW w:w="3107" w:type="dxa"/>
            <w:tcBorders>
              <w:left w:val="dashSmallGap" w:sz="4" w:space="0" w:color="auto"/>
            </w:tcBorders>
            <w:shd w:val="clear" w:color="auto" w:fill="auto"/>
          </w:tcPr>
          <w:p w14:paraId="3981EF0B" w14:textId="77777777" w:rsidR="00E20B48" w:rsidRPr="0095239D" w:rsidRDefault="00E20B48" w:rsidP="00381791">
            <w:pPr>
              <w:keepLines/>
              <w:widowControl w:val="0"/>
              <w:jc w:val="center"/>
              <w:rPr>
                <w:rFonts w:ascii="Tahoma" w:eastAsia="Calibri" w:hAnsi="Tahoma" w:cs="Tahoma"/>
                <w:b/>
                <w:lang w:eastAsia="en-US"/>
              </w:rPr>
            </w:pPr>
            <w:r w:rsidRPr="0095239D">
              <w:rPr>
                <w:rFonts w:ascii="Tahoma" w:eastAsia="Calibri" w:hAnsi="Tahoma" w:cs="Tahoma"/>
                <w:b/>
                <w:sz w:val="18"/>
                <w:szCs w:val="18"/>
                <w:lang w:eastAsia="en-US"/>
              </w:rPr>
              <w:t>Ime in Priimek/Mobilni telefon/e-pošta:</w:t>
            </w:r>
          </w:p>
        </w:tc>
      </w:tr>
      <w:tr w:rsidR="00E20B48" w:rsidRPr="0095239D" w14:paraId="70B2772E" w14:textId="77777777" w:rsidTr="00381791">
        <w:trPr>
          <w:trHeight w:val="1076"/>
        </w:trPr>
        <w:tc>
          <w:tcPr>
            <w:tcW w:w="3403" w:type="dxa"/>
            <w:tcBorders>
              <w:right w:val="dashSmallGap" w:sz="4" w:space="0" w:color="auto"/>
            </w:tcBorders>
            <w:shd w:val="clear" w:color="auto" w:fill="auto"/>
          </w:tcPr>
          <w:p w14:paraId="7D7A79A0" w14:textId="77777777" w:rsidR="00E20B48" w:rsidRPr="0095239D" w:rsidRDefault="00E20B48" w:rsidP="00381791">
            <w:pPr>
              <w:keepLines/>
              <w:widowControl w:val="0"/>
              <w:jc w:val="both"/>
              <w:rPr>
                <w:rFonts w:ascii="Tahoma" w:eastAsia="Calibri" w:hAnsi="Tahoma" w:cs="Tahoma"/>
                <w:b/>
                <w:lang w:eastAsia="en-US"/>
              </w:rPr>
            </w:pPr>
            <w:r w:rsidRPr="0095239D">
              <w:rPr>
                <w:rFonts w:ascii="Tahoma" w:eastAsia="Calibri" w:hAnsi="Tahoma" w:cs="Tahoma"/>
                <w:b/>
                <w:lang w:eastAsia="en-US"/>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5E98DE2B" w14:textId="77777777" w:rsidR="00E20B48" w:rsidRPr="0095239D" w:rsidRDefault="00E20B48" w:rsidP="00381791">
            <w:pPr>
              <w:keepLines/>
              <w:widowControl w:val="0"/>
              <w:jc w:val="center"/>
              <w:rPr>
                <w:rFonts w:ascii="Tahoma" w:eastAsia="Calibri" w:hAnsi="Tahoma" w:cs="Tahoma"/>
                <w:b/>
                <w:sz w:val="18"/>
                <w:szCs w:val="18"/>
                <w:lang w:eastAsia="en-US"/>
              </w:rPr>
            </w:pPr>
            <w:r w:rsidRPr="0095239D">
              <w:rPr>
                <w:rFonts w:ascii="Tahoma" w:eastAsia="Calibri" w:hAnsi="Tahoma" w:cs="Tahoma"/>
                <w:b/>
                <w:sz w:val="18"/>
                <w:szCs w:val="18"/>
                <w:lang w:eastAsia="en-US"/>
              </w:rPr>
              <w:t>Ime in Priimek/Mobilni telefon/e-pošta:</w:t>
            </w:r>
          </w:p>
          <w:p w14:paraId="45A89D97" w14:textId="136E7D2E" w:rsidR="00E20B48" w:rsidRPr="0095239D" w:rsidRDefault="00E20B48" w:rsidP="00381791">
            <w:pPr>
              <w:keepLines/>
              <w:widowControl w:val="0"/>
              <w:jc w:val="center"/>
              <w:rPr>
                <w:rFonts w:ascii="Tahoma" w:eastAsia="Calibri" w:hAnsi="Tahoma" w:cs="Tahoma"/>
                <w:lang w:eastAsia="en-US"/>
              </w:rPr>
            </w:pPr>
          </w:p>
        </w:tc>
      </w:tr>
    </w:tbl>
    <w:p w14:paraId="09930AF0" w14:textId="77777777" w:rsidR="00E20B48" w:rsidRPr="0095239D" w:rsidRDefault="00E20B48" w:rsidP="00E20B48">
      <w:pPr>
        <w:keepLines/>
        <w:widowControl w:val="0"/>
        <w:ind w:left="705" w:hanging="705"/>
        <w:jc w:val="both"/>
        <w:rPr>
          <w:rFonts w:ascii="Tahoma" w:eastAsia="Calibri" w:hAnsi="Tahoma" w:cs="Tahoma"/>
          <w:b/>
        </w:rPr>
      </w:pPr>
    </w:p>
    <w:p w14:paraId="691749F7" w14:textId="77777777" w:rsidR="00E20B48" w:rsidRPr="0095239D" w:rsidRDefault="00E20B48" w:rsidP="00E20B48">
      <w:pPr>
        <w:keepLines/>
        <w:widowControl w:val="0"/>
        <w:ind w:left="705" w:hanging="705"/>
        <w:rPr>
          <w:rFonts w:ascii="Tahoma" w:eastAsia="Calibri" w:hAnsi="Tahoma" w:cs="Tahoma"/>
        </w:rPr>
      </w:pPr>
      <w:r w:rsidRPr="0095239D">
        <w:rPr>
          <w:rFonts w:ascii="Tahoma" w:eastAsia="Calibri" w:hAnsi="Tahoma" w:cs="Tahoma"/>
          <w:b/>
        </w:rPr>
        <w:t>III.2. Določitev skupnih nalog vseh odgovornih oseb</w:t>
      </w:r>
      <w:r w:rsidRPr="0095239D">
        <w:rPr>
          <w:rFonts w:ascii="Tahoma" w:eastAsia="Calibri" w:hAnsi="Tahoma" w:cs="Tahoma"/>
        </w:rPr>
        <w:t>:</w:t>
      </w:r>
    </w:p>
    <w:p w14:paraId="3D7D6C16" w14:textId="77777777" w:rsidR="00E20B48" w:rsidRPr="0095239D" w:rsidRDefault="00E20B48" w:rsidP="00E20B48">
      <w:pPr>
        <w:keepLines/>
        <w:widowControl w:val="0"/>
        <w:ind w:left="705" w:firstLine="4"/>
        <w:jc w:val="both"/>
        <w:rPr>
          <w:rFonts w:ascii="Tahoma" w:eastAsia="Calibri" w:hAnsi="Tahoma" w:cs="Tahoma"/>
        </w:rPr>
      </w:pPr>
      <w:r w:rsidRPr="0095239D">
        <w:rPr>
          <w:rFonts w:ascii="Tahoma" w:eastAsia="Calibri" w:hAnsi="Tahoma" w:cs="Tahoma"/>
        </w:rPr>
        <w:t>Odgovorne osebe po tem sporazumu imajo naslednje skupne naloge in obveznosti:</w:t>
      </w:r>
    </w:p>
    <w:p w14:paraId="0FA85C4A"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obvezno se morajo udeležiti vseh sestankov, ki jih skliče skrbnik okvirnega sporazuma, zlasti pa uvodnega sestanka najmanj 10 (deset) dni pred pričetkom del;</w:t>
      </w:r>
    </w:p>
    <w:p w14:paraId="48E9439F"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obvezno morajo zahtevati sklic sestanka v primeru izrednih razmer ali pojavov neposredne nevarnosti na delovišču, ki na uvodnem sestanku in ogledu niso bili ugotovljeni;</w:t>
      </w:r>
    </w:p>
    <w:p w14:paraId="37D40234"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odgovorne so za striktno izvajanje ukrepov, določenih s tem sporazumom, ter upoštevati pisne in, v nujnih primerih, ustne zahteve skrbnika okvirnega sporazuma;</w:t>
      </w:r>
    </w:p>
    <w:p w14:paraId="5B655DC1"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5ACA9F49"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v primeru težjih kršitev oz. neposredne nevarnosti za življenje in zdravje delavcev na delovišču, so dolžne obvesti direktorja naročnika in izvajalca;</w:t>
      </w:r>
    </w:p>
    <w:p w14:paraId="2A4D9C1F"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 xml:space="preserve">seznanijo vsak svoje delavce z vsemi nevarnostmi in preventivnimi varnostnimi ukrepi, ki so predvideni za dela določena s tem sporazumom. </w:t>
      </w:r>
    </w:p>
    <w:p w14:paraId="7E6B1A9D" w14:textId="77777777" w:rsidR="00E20B48" w:rsidRPr="0095239D" w:rsidRDefault="00E20B48" w:rsidP="00E20B48">
      <w:pPr>
        <w:keepLines/>
        <w:widowControl w:val="0"/>
        <w:numPr>
          <w:ilvl w:val="0"/>
          <w:numId w:val="55"/>
        </w:numPr>
        <w:spacing w:after="200" w:line="276" w:lineRule="auto"/>
        <w:ind w:left="993" w:hanging="284"/>
        <w:contextualSpacing/>
        <w:jc w:val="both"/>
        <w:rPr>
          <w:rFonts w:ascii="Tahoma" w:eastAsia="Calibri" w:hAnsi="Tahoma" w:cs="Tahoma"/>
        </w:rPr>
      </w:pPr>
      <w:r w:rsidRPr="0095239D">
        <w:rPr>
          <w:rFonts w:ascii="Tahoma" w:eastAsia="Calibri" w:hAnsi="Tahoma" w:cs="Tahoma"/>
        </w:rPr>
        <w:t>vse opažene pomanjkljivosti so dolžni vpisovati v Knjigo ukrepov.</w:t>
      </w:r>
    </w:p>
    <w:p w14:paraId="6DE8F291" w14:textId="77777777" w:rsidR="00E20B48" w:rsidRPr="0095239D" w:rsidRDefault="00E20B48" w:rsidP="00E20B48">
      <w:pPr>
        <w:keepLines/>
        <w:widowControl w:val="0"/>
        <w:rPr>
          <w:rFonts w:ascii="Tahoma" w:eastAsia="Calibri" w:hAnsi="Tahoma" w:cs="Tahoma"/>
          <w:b/>
        </w:rPr>
      </w:pPr>
    </w:p>
    <w:p w14:paraId="1CAE967F" w14:textId="77777777" w:rsidR="00E20B48" w:rsidRPr="0095239D" w:rsidRDefault="00E20B48" w:rsidP="00E20B48">
      <w:pPr>
        <w:keepLines/>
        <w:widowControl w:val="0"/>
        <w:ind w:left="705" w:hanging="705"/>
        <w:jc w:val="both"/>
        <w:rPr>
          <w:rFonts w:ascii="Tahoma" w:eastAsia="Calibri" w:hAnsi="Tahoma" w:cs="Tahoma"/>
        </w:rPr>
      </w:pPr>
      <w:r w:rsidRPr="0095239D">
        <w:rPr>
          <w:rFonts w:ascii="Tahoma" w:eastAsia="Calibri" w:hAnsi="Tahoma" w:cs="Tahoma"/>
          <w:b/>
        </w:rPr>
        <w:lastRenderedPageBreak/>
        <w:t>III.3. Določitev posebnih pristojnosti in odgovornosti odgovornih oseb</w:t>
      </w:r>
      <w:r w:rsidRPr="0095239D">
        <w:rPr>
          <w:rFonts w:ascii="Tahoma" w:eastAsia="Calibri" w:hAnsi="Tahoma" w:cs="Tahoma"/>
        </w:rPr>
        <w:t>:</w:t>
      </w:r>
    </w:p>
    <w:p w14:paraId="70D03650" w14:textId="77777777" w:rsidR="00E20B48" w:rsidRPr="0095239D" w:rsidRDefault="00E20B48" w:rsidP="00E20B48">
      <w:pPr>
        <w:keepLines/>
        <w:widowControl w:val="0"/>
        <w:ind w:left="705" w:hanging="705"/>
        <w:jc w:val="both"/>
        <w:rPr>
          <w:rFonts w:ascii="Tahoma" w:eastAsia="Calibri" w:hAnsi="Tahoma" w:cs="Tahoma"/>
          <w:b/>
        </w:rPr>
      </w:pPr>
    </w:p>
    <w:p w14:paraId="7EC09365" w14:textId="77777777" w:rsidR="00E20B48" w:rsidRPr="0095239D" w:rsidRDefault="00E20B48" w:rsidP="00E20B48">
      <w:pPr>
        <w:keepLines/>
        <w:widowControl w:val="0"/>
        <w:ind w:left="705" w:firstLine="4"/>
        <w:jc w:val="both"/>
        <w:rPr>
          <w:rFonts w:ascii="Tahoma" w:eastAsia="Calibri" w:hAnsi="Tahoma" w:cs="Tahoma"/>
        </w:rPr>
      </w:pPr>
      <w:r w:rsidRPr="0095239D">
        <w:rPr>
          <w:rFonts w:ascii="Tahoma" w:eastAsia="Calibri" w:hAnsi="Tahoma" w:cs="Tahoma"/>
          <w:b/>
        </w:rPr>
        <w:t>Skrbnik okvirnega sporazuma</w:t>
      </w:r>
      <w:r w:rsidRPr="0095239D">
        <w:rPr>
          <w:rFonts w:ascii="Tahoma" w:eastAsia="Calibri" w:hAnsi="Tahoma" w:cs="Tahoma"/>
        </w:rPr>
        <w:t xml:space="preserve"> ima naslednje posebne naloge:</w:t>
      </w:r>
    </w:p>
    <w:p w14:paraId="3CE37F1B" w14:textId="77777777" w:rsidR="00E20B48" w:rsidRPr="0095239D" w:rsidRDefault="00E20B48" w:rsidP="00E20B48">
      <w:pPr>
        <w:keepLines/>
        <w:widowControl w:val="0"/>
        <w:ind w:left="705" w:hanging="705"/>
        <w:jc w:val="both"/>
        <w:rPr>
          <w:rFonts w:ascii="Tahoma" w:eastAsia="Calibri" w:hAnsi="Tahoma" w:cs="Tahoma"/>
          <w:b/>
        </w:rPr>
      </w:pPr>
    </w:p>
    <w:p w14:paraId="7E8FFA8F" w14:textId="77777777" w:rsidR="00E20B48" w:rsidRPr="0095239D" w:rsidRDefault="00E20B48" w:rsidP="00E20B48">
      <w:pPr>
        <w:keepLines/>
        <w:widowControl w:val="0"/>
        <w:numPr>
          <w:ilvl w:val="0"/>
          <w:numId w:val="56"/>
        </w:numPr>
        <w:spacing w:after="200" w:line="276" w:lineRule="auto"/>
        <w:ind w:left="993" w:hanging="284"/>
        <w:contextualSpacing/>
        <w:jc w:val="both"/>
        <w:rPr>
          <w:rFonts w:ascii="Tahoma" w:eastAsia="Calibri" w:hAnsi="Tahoma" w:cs="Tahoma"/>
        </w:rPr>
      </w:pPr>
      <w:r w:rsidRPr="0095239D">
        <w:rPr>
          <w:rFonts w:ascii="Tahoma" w:eastAsia="Calibri" w:hAnsi="Tahoma" w:cs="Tahoma"/>
        </w:rPr>
        <w:t>odgovoren je za sklic uvodnega sestanka in periodičnih sestankov ali sestankov v primeru težjih kršitev skupnih varnostnih ukrepov;</w:t>
      </w:r>
    </w:p>
    <w:p w14:paraId="748C3249" w14:textId="77777777" w:rsidR="00E20B48" w:rsidRPr="0095239D" w:rsidRDefault="00E20B48" w:rsidP="00E20B48">
      <w:pPr>
        <w:keepLines/>
        <w:widowControl w:val="0"/>
        <w:numPr>
          <w:ilvl w:val="0"/>
          <w:numId w:val="56"/>
        </w:numPr>
        <w:spacing w:after="200" w:line="276" w:lineRule="auto"/>
        <w:ind w:left="993" w:hanging="284"/>
        <w:contextualSpacing/>
        <w:jc w:val="both"/>
        <w:rPr>
          <w:rFonts w:ascii="Tahoma" w:eastAsia="Calibri" w:hAnsi="Tahoma" w:cs="Tahoma"/>
        </w:rPr>
      </w:pPr>
      <w:r w:rsidRPr="0095239D">
        <w:rPr>
          <w:rFonts w:ascii="Tahoma" w:eastAsia="Calibri" w:hAnsi="Tahoma" w:cs="Tahoma"/>
        </w:rPr>
        <w:t>seznaniti mora izvajalca z:</w:t>
      </w:r>
    </w:p>
    <w:p w14:paraId="417221EA" w14:textId="77777777" w:rsidR="00E20B48" w:rsidRPr="0095239D" w:rsidRDefault="00E20B48" w:rsidP="00E20B48">
      <w:pPr>
        <w:keepLines/>
        <w:widowControl w:val="0"/>
        <w:numPr>
          <w:ilvl w:val="0"/>
          <w:numId w:val="51"/>
        </w:numPr>
        <w:spacing w:after="200" w:line="276" w:lineRule="auto"/>
        <w:contextualSpacing/>
        <w:jc w:val="both"/>
        <w:rPr>
          <w:rFonts w:ascii="Tahoma" w:eastAsia="Calibri" w:hAnsi="Tahoma" w:cs="Tahoma"/>
        </w:rPr>
      </w:pPr>
      <w:r w:rsidRPr="0095239D">
        <w:rPr>
          <w:rFonts w:ascii="Tahoma" w:eastAsia="Calibri" w:hAnsi="Tahoma" w:cs="Tahoma"/>
        </w:rPr>
        <w:t>objekti na katerih se bodo izvajale storitve,</w:t>
      </w:r>
    </w:p>
    <w:p w14:paraId="528BF08A" w14:textId="77777777" w:rsidR="00E20B48" w:rsidRPr="0095239D" w:rsidRDefault="00E20B48" w:rsidP="00E20B48">
      <w:pPr>
        <w:keepLines/>
        <w:widowControl w:val="0"/>
        <w:numPr>
          <w:ilvl w:val="0"/>
          <w:numId w:val="51"/>
        </w:numPr>
        <w:spacing w:after="200" w:line="276" w:lineRule="auto"/>
        <w:contextualSpacing/>
        <w:jc w:val="both"/>
        <w:rPr>
          <w:rFonts w:ascii="Tahoma" w:eastAsia="Calibri" w:hAnsi="Tahoma" w:cs="Tahoma"/>
        </w:rPr>
      </w:pPr>
      <w:r w:rsidRPr="0095239D">
        <w:rPr>
          <w:rFonts w:ascii="Tahoma" w:eastAsia="Calibri" w:hAnsi="Tahoma" w:cs="Tahoma"/>
        </w:rPr>
        <w:t>obstoječimi instalacijami in napravami, ter drugimi vplivi, na lokaciji, kjer se bodo dela izvajala,</w:t>
      </w:r>
    </w:p>
    <w:p w14:paraId="5D97B280" w14:textId="77777777" w:rsidR="00E20B48" w:rsidRPr="0095239D" w:rsidRDefault="00E20B48" w:rsidP="00E20B48">
      <w:pPr>
        <w:keepLines/>
        <w:widowControl w:val="0"/>
        <w:numPr>
          <w:ilvl w:val="0"/>
          <w:numId w:val="51"/>
        </w:numPr>
        <w:spacing w:after="200" w:line="276" w:lineRule="auto"/>
        <w:contextualSpacing/>
        <w:jc w:val="both"/>
        <w:rPr>
          <w:rFonts w:ascii="Tahoma" w:eastAsia="Calibri" w:hAnsi="Tahoma" w:cs="Tahoma"/>
        </w:rPr>
      </w:pPr>
      <w:r w:rsidRPr="0095239D">
        <w:rPr>
          <w:rFonts w:ascii="Tahoma" w:eastAsia="Calibri" w:hAnsi="Tahoma" w:cs="Tahoma"/>
        </w:rPr>
        <w:t>ureditvijo in vzdrževanjem pisarn, garderob, sanitarij in nastanitvenimi objekti,</w:t>
      </w:r>
    </w:p>
    <w:p w14:paraId="1FA7C692" w14:textId="77777777" w:rsidR="00E20B48" w:rsidRPr="0095239D" w:rsidRDefault="00E20B48" w:rsidP="00E20B48">
      <w:pPr>
        <w:keepLines/>
        <w:widowControl w:val="0"/>
        <w:numPr>
          <w:ilvl w:val="0"/>
          <w:numId w:val="51"/>
        </w:numPr>
        <w:spacing w:after="200" w:line="276" w:lineRule="auto"/>
        <w:contextualSpacing/>
        <w:jc w:val="both"/>
        <w:rPr>
          <w:rFonts w:ascii="Tahoma" w:eastAsia="Calibri" w:hAnsi="Tahoma" w:cs="Tahoma"/>
        </w:rPr>
      </w:pPr>
      <w:r w:rsidRPr="0095239D">
        <w:rPr>
          <w:rFonts w:ascii="Tahoma" w:eastAsia="Calibri" w:hAnsi="Tahoma" w:cs="Tahoma"/>
        </w:rPr>
        <w:t>ureditvijo prometnih komunikacij, zasilnih poti in izhodov;</w:t>
      </w:r>
    </w:p>
    <w:p w14:paraId="0279A25D" w14:textId="77777777" w:rsidR="00E20B48" w:rsidRPr="0095239D" w:rsidRDefault="00E20B48" w:rsidP="00E20B48">
      <w:pPr>
        <w:keepLines/>
        <w:widowControl w:val="0"/>
        <w:ind w:left="720"/>
        <w:contextualSpacing/>
        <w:jc w:val="both"/>
        <w:rPr>
          <w:rFonts w:ascii="Tahoma" w:eastAsia="Calibri" w:hAnsi="Tahoma" w:cs="Tahoma"/>
        </w:rPr>
      </w:pPr>
    </w:p>
    <w:p w14:paraId="0F567CAA" w14:textId="77777777" w:rsidR="00E20B48" w:rsidRPr="0095239D" w:rsidRDefault="00E20B48" w:rsidP="00E20B48">
      <w:pPr>
        <w:keepLines/>
        <w:widowControl w:val="0"/>
        <w:numPr>
          <w:ilvl w:val="0"/>
          <w:numId w:val="56"/>
        </w:numPr>
        <w:spacing w:after="200" w:line="276" w:lineRule="auto"/>
        <w:ind w:left="993" w:hanging="284"/>
        <w:contextualSpacing/>
        <w:jc w:val="both"/>
        <w:rPr>
          <w:rFonts w:ascii="Tahoma" w:eastAsia="Calibri" w:hAnsi="Tahoma" w:cs="Tahoma"/>
        </w:rPr>
      </w:pPr>
      <w:r w:rsidRPr="0095239D">
        <w:rPr>
          <w:rFonts w:ascii="Tahoma" w:eastAsia="Calibri" w:hAnsi="Tahoma" w:cs="Tahoma"/>
        </w:rPr>
        <w:t>odgovoren je za usklajeno izvajanje ukrepov, določenih na podlagi tega sporazuma, z namenom, da ne pride do medsebojnega ogrožanja delavcev na skupnem delovišču;</w:t>
      </w:r>
    </w:p>
    <w:p w14:paraId="03F9460D" w14:textId="77777777" w:rsidR="00E20B48" w:rsidRPr="0095239D" w:rsidRDefault="00E20B48" w:rsidP="00E20B48">
      <w:pPr>
        <w:keepLines/>
        <w:widowControl w:val="0"/>
        <w:numPr>
          <w:ilvl w:val="0"/>
          <w:numId w:val="56"/>
        </w:numPr>
        <w:spacing w:after="200" w:line="276" w:lineRule="auto"/>
        <w:ind w:left="993" w:hanging="284"/>
        <w:contextualSpacing/>
        <w:jc w:val="both"/>
        <w:rPr>
          <w:rFonts w:ascii="Tahoma" w:eastAsia="Calibri" w:hAnsi="Tahoma" w:cs="Tahoma"/>
        </w:rPr>
      </w:pPr>
      <w:r w:rsidRPr="0095239D">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0002FC96" w14:textId="418ECF83" w:rsidR="00E20B48" w:rsidRPr="0095239D" w:rsidRDefault="00E20B48" w:rsidP="00E20B48">
      <w:pPr>
        <w:keepLines/>
        <w:widowControl w:val="0"/>
        <w:numPr>
          <w:ilvl w:val="0"/>
          <w:numId w:val="56"/>
        </w:numPr>
        <w:spacing w:after="200" w:line="276" w:lineRule="auto"/>
        <w:ind w:left="993" w:hanging="284"/>
        <w:contextualSpacing/>
        <w:jc w:val="both"/>
        <w:rPr>
          <w:rFonts w:ascii="Tahoma" w:eastAsia="Calibri" w:hAnsi="Tahoma" w:cs="Tahoma"/>
        </w:rPr>
      </w:pPr>
      <w:r w:rsidRPr="0095239D">
        <w:rPr>
          <w:rFonts w:ascii="Tahoma" w:eastAsia="Calibri" w:hAnsi="Tahoma" w:cs="Tahoma"/>
        </w:rPr>
        <w:t>v primeru morebitnih potreb izvajalca po posebni delovni opremi in pripomočkih, zlasti pa za potrebe dvigovanja in prenosa bremen z mostnimi dvigali in dela na višini z gradbenimi odri, posreduje pri pristojnih službah.</w:t>
      </w:r>
    </w:p>
    <w:p w14:paraId="0DA0C8E2" w14:textId="77777777" w:rsidR="00E20B48" w:rsidRPr="0095239D" w:rsidRDefault="00E20B48" w:rsidP="00E20B48">
      <w:pPr>
        <w:keepLines/>
        <w:widowControl w:val="0"/>
        <w:jc w:val="both"/>
        <w:rPr>
          <w:rFonts w:ascii="Tahoma" w:eastAsia="Calibri" w:hAnsi="Tahoma" w:cs="Tahoma"/>
        </w:rPr>
      </w:pPr>
    </w:p>
    <w:p w14:paraId="6C473707" w14:textId="77777777" w:rsidR="00E20B48" w:rsidRPr="0095239D" w:rsidRDefault="00E20B48" w:rsidP="00E20B48">
      <w:pPr>
        <w:keepLines/>
        <w:widowControl w:val="0"/>
        <w:ind w:left="705" w:firstLine="4"/>
        <w:jc w:val="both"/>
        <w:rPr>
          <w:rFonts w:ascii="Tahoma" w:eastAsia="Calibri" w:hAnsi="Tahoma" w:cs="Tahoma"/>
        </w:rPr>
      </w:pPr>
      <w:r w:rsidRPr="0095239D">
        <w:rPr>
          <w:rFonts w:ascii="Tahoma" w:eastAsia="Calibri" w:hAnsi="Tahoma" w:cs="Tahoma"/>
          <w:b/>
        </w:rPr>
        <w:t>Vodja del – izvajalec</w:t>
      </w:r>
      <w:r w:rsidRPr="0095239D">
        <w:rPr>
          <w:rFonts w:ascii="Tahoma" w:eastAsia="Calibri" w:hAnsi="Tahoma" w:cs="Tahoma"/>
        </w:rPr>
        <w:t xml:space="preserve"> ima naslednje posebne naloge:</w:t>
      </w:r>
    </w:p>
    <w:p w14:paraId="031706AA" w14:textId="77777777" w:rsidR="00E20B48" w:rsidRPr="0095239D" w:rsidRDefault="00E20B48" w:rsidP="00E20B48">
      <w:pPr>
        <w:keepLines/>
        <w:widowControl w:val="0"/>
        <w:ind w:left="705" w:hanging="705"/>
        <w:jc w:val="both"/>
        <w:rPr>
          <w:rFonts w:ascii="Tahoma" w:eastAsia="Calibri" w:hAnsi="Tahoma" w:cs="Tahoma"/>
          <w:b/>
        </w:rPr>
      </w:pPr>
    </w:p>
    <w:p w14:paraId="25674E0C" w14:textId="77777777" w:rsidR="00E20B48" w:rsidRPr="0095239D" w:rsidRDefault="00E20B48" w:rsidP="00E20B48">
      <w:pPr>
        <w:keepLines/>
        <w:widowControl w:val="0"/>
        <w:numPr>
          <w:ilvl w:val="0"/>
          <w:numId w:val="60"/>
        </w:numPr>
        <w:spacing w:after="200" w:line="276" w:lineRule="auto"/>
        <w:ind w:left="993" w:hanging="284"/>
        <w:contextualSpacing/>
        <w:jc w:val="both"/>
        <w:rPr>
          <w:rFonts w:ascii="Tahoma" w:eastAsia="Calibri" w:hAnsi="Tahoma" w:cs="Tahoma"/>
          <w:b/>
        </w:rPr>
      </w:pPr>
      <w:r w:rsidRPr="0095239D">
        <w:rPr>
          <w:rFonts w:ascii="Tahoma" w:eastAsia="Calibri" w:hAnsi="Tahoma" w:cs="Tahoma"/>
        </w:rPr>
        <w:t xml:space="preserve">na uvodnem sestanku predloži skrbniku okvirnega sporazuma na vpogled vso zahtevano dokumentacijo iz točke II.3. tega sporazuma; </w:t>
      </w:r>
    </w:p>
    <w:p w14:paraId="0729F53C" w14:textId="77777777" w:rsidR="00E20B48" w:rsidRPr="0095239D" w:rsidRDefault="00E20B48" w:rsidP="00E20B48">
      <w:pPr>
        <w:keepLines/>
        <w:widowControl w:val="0"/>
        <w:numPr>
          <w:ilvl w:val="0"/>
          <w:numId w:val="60"/>
        </w:numPr>
        <w:spacing w:after="200" w:line="276" w:lineRule="auto"/>
        <w:ind w:left="993" w:hanging="284"/>
        <w:contextualSpacing/>
        <w:jc w:val="both"/>
        <w:rPr>
          <w:rFonts w:ascii="Tahoma" w:eastAsia="Calibri" w:hAnsi="Tahoma" w:cs="Tahoma"/>
          <w:b/>
        </w:rPr>
      </w:pPr>
      <w:r w:rsidRPr="0095239D">
        <w:rPr>
          <w:rFonts w:ascii="Tahoma" w:eastAsia="Calibri" w:hAnsi="Tahoma" w:cs="Tahoma"/>
        </w:rPr>
        <w:t>druge odgovorne osebe je dolžan seznaniti s tehnologijo/načini izvajanja del in z nevarnostmi, ki iz njih izvirajo;</w:t>
      </w:r>
    </w:p>
    <w:p w14:paraId="6FB1C53A" w14:textId="77777777" w:rsidR="00E20B48" w:rsidRPr="0095239D" w:rsidRDefault="00E20B48" w:rsidP="00E20B48">
      <w:pPr>
        <w:keepLines/>
        <w:widowControl w:val="0"/>
        <w:numPr>
          <w:ilvl w:val="0"/>
          <w:numId w:val="60"/>
        </w:numPr>
        <w:spacing w:after="200" w:line="276" w:lineRule="auto"/>
        <w:ind w:left="993" w:hanging="284"/>
        <w:contextualSpacing/>
        <w:jc w:val="both"/>
        <w:rPr>
          <w:rFonts w:ascii="Tahoma" w:eastAsia="Calibri" w:hAnsi="Tahoma" w:cs="Tahoma"/>
          <w:b/>
        </w:rPr>
      </w:pPr>
      <w:r w:rsidRPr="0095239D">
        <w:rPr>
          <w:rFonts w:ascii="Tahoma" w:eastAsia="Calibri" w:hAnsi="Tahoma" w:cs="Tahoma"/>
        </w:rPr>
        <w:t>odgovarja za striktno spoštovanje določil internih predpisov naročnika, ki so v veljavi na območju dela in gibanja delavcev izvajalca, kot tudi ustnih opozoril odgovornih oseb naročnika;</w:t>
      </w:r>
    </w:p>
    <w:p w14:paraId="11E83863" w14:textId="77777777" w:rsidR="00E20B48" w:rsidRPr="0095239D" w:rsidRDefault="00E20B48" w:rsidP="00E20B48">
      <w:pPr>
        <w:keepLines/>
        <w:widowControl w:val="0"/>
        <w:numPr>
          <w:ilvl w:val="0"/>
          <w:numId w:val="60"/>
        </w:numPr>
        <w:spacing w:after="200" w:line="276" w:lineRule="auto"/>
        <w:ind w:left="993" w:hanging="284"/>
        <w:contextualSpacing/>
        <w:jc w:val="both"/>
        <w:rPr>
          <w:rFonts w:ascii="Tahoma" w:eastAsia="Calibri" w:hAnsi="Tahoma" w:cs="Tahoma"/>
          <w:b/>
        </w:rPr>
      </w:pPr>
      <w:r w:rsidRPr="0095239D">
        <w:rPr>
          <w:rFonts w:ascii="Tahoma" w:eastAsia="Calibri"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4C7DA40" w14:textId="77777777" w:rsidR="00E20B48" w:rsidRPr="0095239D" w:rsidRDefault="00E20B48" w:rsidP="00E20B48">
      <w:pPr>
        <w:keepLines/>
        <w:widowControl w:val="0"/>
        <w:numPr>
          <w:ilvl w:val="0"/>
          <w:numId w:val="60"/>
        </w:numPr>
        <w:spacing w:after="200" w:line="276" w:lineRule="auto"/>
        <w:ind w:left="993" w:hanging="284"/>
        <w:contextualSpacing/>
        <w:jc w:val="both"/>
        <w:rPr>
          <w:rFonts w:ascii="Tahoma" w:eastAsia="Calibri" w:hAnsi="Tahoma" w:cs="Tahoma"/>
          <w:b/>
        </w:rPr>
      </w:pPr>
      <w:r w:rsidRPr="0095239D">
        <w:rPr>
          <w:rFonts w:ascii="Tahoma" w:eastAsia="Calibri" w:hAnsi="Tahoma" w:cs="Tahoma"/>
        </w:rPr>
        <w:t>v primeru kršitev določil tega sporazuma, s strani njegovih delavcev, je dolžan takoj zaustaviti dela, ter ukrepati zoper kršitelje.</w:t>
      </w:r>
    </w:p>
    <w:p w14:paraId="520C8A23" w14:textId="77777777" w:rsidR="00E20B48" w:rsidRPr="0095239D" w:rsidRDefault="00E20B48" w:rsidP="00E20B48">
      <w:pPr>
        <w:keepLines/>
        <w:widowControl w:val="0"/>
        <w:jc w:val="both"/>
        <w:rPr>
          <w:rFonts w:ascii="Tahoma" w:eastAsia="Calibri" w:hAnsi="Tahoma" w:cs="Tahoma"/>
          <w:b/>
        </w:rPr>
      </w:pPr>
    </w:p>
    <w:p w14:paraId="461C4618" w14:textId="77777777" w:rsidR="00E20B48" w:rsidRPr="0095239D" w:rsidRDefault="00E20B48" w:rsidP="00E20B48">
      <w:pPr>
        <w:keepLines/>
        <w:widowControl w:val="0"/>
        <w:ind w:left="709"/>
        <w:jc w:val="both"/>
        <w:rPr>
          <w:rFonts w:ascii="Tahoma" w:eastAsia="Calibri" w:hAnsi="Tahoma" w:cs="Tahoma"/>
        </w:rPr>
      </w:pPr>
      <w:r w:rsidRPr="0095239D">
        <w:rPr>
          <w:rFonts w:ascii="Tahoma" w:eastAsia="Calibri" w:hAnsi="Tahoma" w:cs="Tahoma"/>
          <w:b/>
        </w:rPr>
        <w:t>Odgovorne osebe OE naročnika</w:t>
      </w:r>
      <w:r w:rsidRPr="0095239D">
        <w:rPr>
          <w:rFonts w:ascii="Tahoma" w:eastAsia="Calibri" w:hAnsi="Tahoma" w:cs="Tahoma"/>
        </w:rPr>
        <w:t xml:space="preserve"> ima naslednje posebne naloge:</w:t>
      </w:r>
    </w:p>
    <w:p w14:paraId="45B9D757" w14:textId="77777777" w:rsidR="00E20B48" w:rsidRPr="0095239D" w:rsidRDefault="00E20B48" w:rsidP="00E20B48">
      <w:pPr>
        <w:keepLines/>
        <w:widowControl w:val="0"/>
        <w:jc w:val="both"/>
        <w:rPr>
          <w:rFonts w:ascii="Tahoma" w:eastAsia="Calibri" w:hAnsi="Tahoma" w:cs="Tahoma"/>
        </w:rPr>
      </w:pPr>
    </w:p>
    <w:p w14:paraId="05870F88" w14:textId="77777777" w:rsidR="00E20B48" w:rsidRPr="0095239D" w:rsidRDefault="00E20B48" w:rsidP="00E20B48">
      <w:pPr>
        <w:keepLines/>
        <w:widowControl w:val="0"/>
        <w:numPr>
          <w:ilvl w:val="0"/>
          <w:numId w:val="57"/>
        </w:numPr>
        <w:spacing w:after="200" w:line="276" w:lineRule="auto"/>
        <w:ind w:left="993" w:hanging="284"/>
        <w:contextualSpacing/>
        <w:jc w:val="both"/>
        <w:rPr>
          <w:rFonts w:ascii="Tahoma" w:eastAsia="Calibri" w:hAnsi="Tahoma" w:cs="Tahoma"/>
        </w:rPr>
      </w:pPr>
      <w:r w:rsidRPr="0095239D">
        <w:rPr>
          <w:rFonts w:ascii="Tahoma" w:eastAsia="Calibri" w:hAnsi="Tahoma" w:cs="Tahoma"/>
        </w:rPr>
        <w:t>vodjo del izvajalca so dolžni seznaniti z delovnimi procesi v podjetju, ki potekajo na območju ali v neposredni bližini storitev po okvirnem sporazumu oziroma delovišča;</w:t>
      </w:r>
    </w:p>
    <w:p w14:paraId="296B8F9A" w14:textId="77777777" w:rsidR="00E20B48" w:rsidRPr="0095239D" w:rsidRDefault="00E20B48" w:rsidP="00E20B48">
      <w:pPr>
        <w:keepLines/>
        <w:widowControl w:val="0"/>
        <w:numPr>
          <w:ilvl w:val="0"/>
          <w:numId w:val="57"/>
        </w:numPr>
        <w:spacing w:after="200" w:line="276" w:lineRule="auto"/>
        <w:ind w:left="993" w:hanging="284"/>
        <w:contextualSpacing/>
        <w:jc w:val="both"/>
        <w:rPr>
          <w:rFonts w:ascii="Tahoma" w:eastAsia="Calibri" w:hAnsi="Tahoma" w:cs="Tahoma"/>
        </w:rPr>
      </w:pPr>
      <w:r w:rsidRPr="0095239D">
        <w:rPr>
          <w:rFonts w:ascii="Tahoma" w:eastAsia="Calibri" w:hAnsi="Tahoma" w:cs="Tahoma"/>
        </w:rPr>
        <w:t>poskrbijo, da so delavci OE, ki jih vodijo, seznanjeni z nevarnostmi in varnostnimi ukrepi na skupnem delovišču.</w:t>
      </w:r>
    </w:p>
    <w:p w14:paraId="1E70CD75" w14:textId="77777777" w:rsidR="00E20B48" w:rsidRPr="0095239D" w:rsidRDefault="00E20B48" w:rsidP="00E20B48">
      <w:pPr>
        <w:keepLines/>
        <w:widowControl w:val="0"/>
        <w:ind w:left="720"/>
        <w:contextualSpacing/>
        <w:jc w:val="both"/>
        <w:rPr>
          <w:rFonts w:ascii="Tahoma" w:eastAsia="Calibri" w:hAnsi="Tahoma" w:cs="Tahoma"/>
        </w:rPr>
      </w:pPr>
    </w:p>
    <w:p w14:paraId="6886B20E" w14:textId="77777777" w:rsidR="00E20B48" w:rsidRPr="0095239D" w:rsidRDefault="00E20B48" w:rsidP="00E20B48">
      <w:pPr>
        <w:keepLines/>
        <w:widowControl w:val="0"/>
        <w:ind w:left="705" w:firstLine="4"/>
        <w:jc w:val="both"/>
        <w:rPr>
          <w:rFonts w:ascii="Tahoma" w:eastAsia="Calibri" w:hAnsi="Tahoma" w:cs="Tahoma"/>
        </w:rPr>
      </w:pPr>
      <w:r w:rsidRPr="0095239D">
        <w:rPr>
          <w:rFonts w:ascii="Tahoma" w:eastAsia="Calibri" w:hAnsi="Tahoma" w:cs="Tahoma"/>
          <w:b/>
        </w:rPr>
        <w:t>Strokovni delavci za VPD in PV</w:t>
      </w:r>
      <w:r w:rsidRPr="0095239D">
        <w:rPr>
          <w:rFonts w:ascii="Tahoma" w:eastAsia="Calibri" w:hAnsi="Tahoma" w:cs="Tahoma"/>
        </w:rPr>
        <w:t xml:space="preserve"> imajo po tem sporazumu naslednje posebne naloge:</w:t>
      </w:r>
    </w:p>
    <w:p w14:paraId="1269B7E7" w14:textId="77777777" w:rsidR="00E20B48" w:rsidRPr="0095239D" w:rsidRDefault="00E20B48" w:rsidP="00E20B48">
      <w:pPr>
        <w:keepLines/>
        <w:widowControl w:val="0"/>
        <w:numPr>
          <w:ilvl w:val="0"/>
          <w:numId w:val="58"/>
        </w:numPr>
        <w:spacing w:after="200" w:line="276" w:lineRule="auto"/>
        <w:ind w:left="993" w:hanging="284"/>
        <w:contextualSpacing/>
        <w:jc w:val="both"/>
        <w:rPr>
          <w:rFonts w:ascii="Tahoma" w:eastAsia="Calibri" w:hAnsi="Tahoma" w:cs="Tahoma"/>
        </w:rPr>
      </w:pPr>
      <w:r w:rsidRPr="0095239D">
        <w:rPr>
          <w:rFonts w:ascii="Tahoma" w:eastAsia="Calibri" w:hAnsi="Tahoma" w:cs="Tahoma"/>
        </w:rPr>
        <w:t>strokovni delavec naročnika je dolžan seznaniti vodjo del izvajalca z internimi predpisi iz varstva pri delu in požarnega varstva, ki so veljavni na območju skupnega delovišča;</w:t>
      </w:r>
    </w:p>
    <w:p w14:paraId="7CC0D335" w14:textId="77777777" w:rsidR="00E20B48" w:rsidRPr="0095239D" w:rsidRDefault="00E20B48" w:rsidP="00E20B48">
      <w:pPr>
        <w:keepLines/>
        <w:widowControl w:val="0"/>
        <w:numPr>
          <w:ilvl w:val="0"/>
          <w:numId w:val="58"/>
        </w:numPr>
        <w:spacing w:after="200" w:line="276" w:lineRule="auto"/>
        <w:ind w:left="993" w:hanging="284"/>
        <w:contextualSpacing/>
        <w:jc w:val="both"/>
        <w:rPr>
          <w:rFonts w:ascii="Tahoma" w:eastAsia="Calibri" w:hAnsi="Tahoma" w:cs="Tahoma"/>
        </w:rPr>
      </w:pPr>
      <w:r w:rsidRPr="0095239D">
        <w:rPr>
          <w:rFonts w:ascii="Tahoma" w:eastAsia="Calibri" w:hAnsi="Tahoma" w:cs="Tahoma"/>
        </w:rPr>
        <w:t>dolžan je izvajati zakonsko določen notranji nadzor nad izvajanjem ukrepov iz varstva pri delu in požarnega varstva;</w:t>
      </w:r>
    </w:p>
    <w:p w14:paraId="0C73A499" w14:textId="77777777" w:rsidR="00E20B48" w:rsidRPr="0095239D" w:rsidRDefault="00E20B48" w:rsidP="00E20B48">
      <w:pPr>
        <w:keepLines/>
        <w:widowControl w:val="0"/>
        <w:ind w:left="993" w:hanging="284"/>
        <w:contextualSpacing/>
        <w:jc w:val="both"/>
        <w:rPr>
          <w:rFonts w:ascii="Tahoma" w:eastAsia="Calibri" w:hAnsi="Tahoma" w:cs="Tahoma"/>
        </w:rPr>
      </w:pPr>
    </w:p>
    <w:p w14:paraId="4B7E3D4D" w14:textId="77777777" w:rsidR="00E20B48" w:rsidRPr="0095239D" w:rsidRDefault="00E20B48" w:rsidP="00E20B48">
      <w:pPr>
        <w:keepLines/>
        <w:widowControl w:val="0"/>
        <w:numPr>
          <w:ilvl w:val="0"/>
          <w:numId w:val="58"/>
        </w:numPr>
        <w:spacing w:after="200" w:line="276" w:lineRule="auto"/>
        <w:ind w:left="993" w:hanging="284"/>
        <w:contextualSpacing/>
        <w:jc w:val="both"/>
        <w:rPr>
          <w:rFonts w:ascii="Tahoma" w:eastAsia="Calibri" w:hAnsi="Tahoma" w:cs="Tahoma"/>
        </w:rPr>
      </w:pPr>
      <w:r w:rsidRPr="0095239D">
        <w:rPr>
          <w:rFonts w:ascii="Tahoma" w:eastAsia="Calibri" w:hAnsi="Tahoma" w:cs="Tahoma"/>
        </w:rPr>
        <w:t>v primeru poškodbe pri delu delavcev naročnika so dolžni opraviti interno raziskavo in prijavo poškodbe v skladu z zakonom.</w:t>
      </w:r>
    </w:p>
    <w:p w14:paraId="450283E5" w14:textId="77777777" w:rsidR="00E20B48" w:rsidRPr="0095239D" w:rsidRDefault="00E20B48" w:rsidP="00E20B48">
      <w:pPr>
        <w:keepLines/>
        <w:widowControl w:val="0"/>
        <w:jc w:val="both"/>
        <w:rPr>
          <w:rFonts w:ascii="Tahoma" w:eastAsia="Calibri" w:hAnsi="Tahoma" w:cs="Tahoma"/>
        </w:rPr>
      </w:pPr>
    </w:p>
    <w:p w14:paraId="0C8AC8A1" w14:textId="77777777" w:rsidR="00E20B48" w:rsidRPr="0095239D" w:rsidRDefault="00E20B48" w:rsidP="00E20B48">
      <w:pPr>
        <w:keepLines/>
        <w:widowControl w:val="0"/>
        <w:ind w:left="709"/>
        <w:jc w:val="both"/>
        <w:rPr>
          <w:rFonts w:ascii="Tahoma" w:eastAsia="Calibri" w:hAnsi="Tahoma" w:cs="Tahoma"/>
        </w:rPr>
      </w:pPr>
      <w:r w:rsidRPr="0095239D">
        <w:rPr>
          <w:rFonts w:ascii="Tahoma" w:eastAsia="Calibri" w:hAnsi="Tahoma" w:cs="Tahoma"/>
          <w:b/>
        </w:rPr>
        <w:t xml:space="preserve">Odgovorna oseba za nadzor nad izvajanjem ravnanja z nevarnimi snovmi in odpadki ter izrednimi razmerami </w:t>
      </w:r>
      <w:r w:rsidRPr="0095239D">
        <w:rPr>
          <w:rFonts w:ascii="Tahoma" w:eastAsia="Calibri" w:hAnsi="Tahoma" w:cs="Tahoma"/>
        </w:rPr>
        <w:t>ima naslednje posebne naloge:</w:t>
      </w:r>
    </w:p>
    <w:p w14:paraId="433F7333" w14:textId="77777777" w:rsidR="00E20B48" w:rsidRPr="0095239D" w:rsidRDefault="00E20B48" w:rsidP="00E20B48">
      <w:pPr>
        <w:keepLines/>
        <w:widowControl w:val="0"/>
        <w:numPr>
          <w:ilvl w:val="0"/>
          <w:numId w:val="59"/>
        </w:numPr>
        <w:spacing w:after="200" w:line="276" w:lineRule="auto"/>
        <w:ind w:left="993" w:hanging="284"/>
        <w:contextualSpacing/>
        <w:jc w:val="both"/>
        <w:rPr>
          <w:rFonts w:ascii="Tahoma" w:eastAsia="Calibri" w:hAnsi="Tahoma" w:cs="Tahoma"/>
        </w:rPr>
      </w:pPr>
      <w:r w:rsidRPr="0095239D">
        <w:rPr>
          <w:rFonts w:ascii="Tahoma" w:eastAsia="Calibri" w:hAnsi="Tahoma" w:cs="Tahoma"/>
        </w:rPr>
        <w:t>na uvodnem sestanku seznaniti vodjo izvajalca z zahtevami sistema ravnanja z okoljem;</w:t>
      </w:r>
    </w:p>
    <w:p w14:paraId="74333388" w14:textId="77777777" w:rsidR="00E20B48" w:rsidRPr="0095239D" w:rsidRDefault="00E20B48" w:rsidP="00E20B48">
      <w:pPr>
        <w:keepLines/>
        <w:widowControl w:val="0"/>
        <w:numPr>
          <w:ilvl w:val="0"/>
          <w:numId w:val="59"/>
        </w:numPr>
        <w:spacing w:after="200" w:line="276" w:lineRule="auto"/>
        <w:ind w:left="993" w:hanging="284"/>
        <w:contextualSpacing/>
        <w:jc w:val="both"/>
        <w:rPr>
          <w:rFonts w:ascii="Tahoma" w:eastAsia="Calibri" w:hAnsi="Tahoma" w:cs="Tahoma"/>
        </w:rPr>
      </w:pPr>
      <w:r w:rsidRPr="0095239D">
        <w:rPr>
          <w:rFonts w:ascii="Tahoma" w:eastAsia="Calibri" w:hAnsi="Tahoma" w:cs="Tahoma"/>
        </w:rPr>
        <w:t>nadzor nad izvajanjem ravnanja z nevarnimi snovmi in odpadki ter izrednimi razmerami na skupnem delovišču.</w:t>
      </w:r>
    </w:p>
    <w:p w14:paraId="6B4CD799" w14:textId="77777777" w:rsidR="00E20B48" w:rsidRPr="0095239D" w:rsidRDefault="00E20B48" w:rsidP="00E20B48">
      <w:pPr>
        <w:keepLines/>
        <w:widowControl w:val="0"/>
        <w:contextualSpacing/>
        <w:jc w:val="both"/>
        <w:rPr>
          <w:rFonts w:ascii="Tahoma" w:eastAsia="Calibri" w:hAnsi="Tahoma" w:cs="Tahoma"/>
        </w:rPr>
      </w:pPr>
    </w:p>
    <w:p w14:paraId="7DF7F7B2" w14:textId="77777777" w:rsidR="00E20B48" w:rsidRPr="0095239D" w:rsidRDefault="00E20B48" w:rsidP="00E20B48">
      <w:pPr>
        <w:keepLines/>
        <w:widowControl w:val="0"/>
        <w:tabs>
          <w:tab w:val="left" w:pos="709"/>
        </w:tabs>
        <w:ind w:right="45"/>
        <w:jc w:val="both"/>
        <w:rPr>
          <w:rFonts w:ascii="Tahoma" w:hAnsi="Tahoma" w:cs="Tahoma"/>
          <w:b/>
          <w:bCs/>
        </w:rPr>
      </w:pPr>
      <w:r w:rsidRPr="0095239D">
        <w:rPr>
          <w:rFonts w:ascii="Tahoma" w:eastAsia="Calibri" w:hAnsi="Tahoma" w:cs="Tahoma"/>
          <w:b/>
          <w:lang w:eastAsia="en-US"/>
        </w:rPr>
        <w:t>IV.</w:t>
      </w:r>
      <w:r w:rsidRPr="0095239D">
        <w:rPr>
          <w:rFonts w:ascii="Tahoma" w:eastAsia="Calibri" w:hAnsi="Tahoma" w:cs="Tahoma"/>
          <w:lang w:eastAsia="en-US"/>
        </w:rPr>
        <w:t xml:space="preserve"> </w:t>
      </w:r>
      <w:r w:rsidRPr="0095239D">
        <w:rPr>
          <w:rFonts w:ascii="Tahoma" w:eastAsia="Calibri" w:hAnsi="Tahoma" w:cs="Tahoma"/>
          <w:lang w:eastAsia="en-US"/>
        </w:rPr>
        <w:tab/>
      </w:r>
      <w:r w:rsidRPr="0095239D">
        <w:rPr>
          <w:rFonts w:ascii="Tahoma" w:eastAsia="Calibri" w:hAnsi="Tahoma" w:cs="Tahoma"/>
          <w:b/>
          <w:lang w:eastAsia="en-US"/>
        </w:rPr>
        <w:t>KONČNE DOLOČBE</w:t>
      </w:r>
      <w:r w:rsidRPr="0095239D">
        <w:rPr>
          <w:rFonts w:ascii="Tahoma" w:hAnsi="Tahoma" w:cs="Tahoma"/>
          <w:b/>
          <w:bCs/>
        </w:rPr>
        <w:t xml:space="preserve"> </w:t>
      </w:r>
    </w:p>
    <w:p w14:paraId="2CE67641" w14:textId="77777777" w:rsidR="00E20B48" w:rsidRPr="0095239D" w:rsidRDefault="00E20B48" w:rsidP="00E20B48">
      <w:pPr>
        <w:keepLines/>
        <w:widowControl w:val="0"/>
        <w:tabs>
          <w:tab w:val="left" w:pos="709"/>
        </w:tabs>
        <w:ind w:left="705" w:right="45" w:hanging="705"/>
        <w:jc w:val="both"/>
        <w:rPr>
          <w:rFonts w:ascii="Tahoma" w:eastAsia="Calibri" w:hAnsi="Tahoma" w:cs="Tahoma"/>
          <w:lang w:eastAsia="en-US"/>
        </w:rPr>
      </w:pPr>
      <w:r w:rsidRPr="0095239D">
        <w:rPr>
          <w:rFonts w:ascii="Tahoma" w:eastAsia="Calibri" w:hAnsi="Tahoma" w:cs="Tahoma"/>
          <w:b/>
          <w:lang w:eastAsia="en-US"/>
        </w:rPr>
        <w:t xml:space="preserve">IV.1.  </w:t>
      </w:r>
      <w:r w:rsidRPr="0095239D">
        <w:rPr>
          <w:rFonts w:ascii="Tahoma" w:eastAsia="Calibri" w:hAnsi="Tahoma" w:cs="Tahoma"/>
          <w:b/>
          <w:lang w:eastAsia="en-US"/>
        </w:rPr>
        <w:tab/>
      </w:r>
      <w:r w:rsidRPr="0095239D">
        <w:rPr>
          <w:rFonts w:ascii="Tahoma" w:eastAsia="Calibri" w:hAnsi="Tahoma" w:cs="Tahoma"/>
          <w:lang w:eastAsia="en-US"/>
        </w:rPr>
        <w:t xml:space="preserve">Izvajalec se strinja in soglaša, da prevzema sleherno odgovornost za posledice, ki bi nastale zaradi kršitve oz. kršitev sporazuma vključno z odgovornostjo za vso nastalo materialno škodo. </w:t>
      </w:r>
    </w:p>
    <w:p w14:paraId="20536891" w14:textId="77777777" w:rsidR="00E20B48" w:rsidRPr="0095239D" w:rsidRDefault="00E20B48" w:rsidP="00E20B48">
      <w:pPr>
        <w:keepLines/>
        <w:widowControl w:val="0"/>
        <w:tabs>
          <w:tab w:val="left" w:pos="709"/>
        </w:tabs>
        <w:ind w:left="705" w:right="45" w:hanging="705"/>
        <w:jc w:val="both"/>
        <w:rPr>
          <w:rFonts w:ascii="Tahoma" w:eastAsia="Calibri" w:hAnsi="Tahoma" w:cs="Tahoma"/>
          <w:lang w:eastAsia="en-US"/>
        </w:rPr>
      </w:pPr>
    </w:p>
    <w:p w14:paraId="3ADF4B0F" w14:textId="77777777" w:rsidR="00E20B48" w:rsidRPr="0095239D" w:rsidRDefault="00E20B48" w:rsidP="00E20B48">
      <w:pPr>
        <w:keepLines/>
        <w:widowControl w:val="0"/>
        <w:tabs>
          <w:tab w:val="left" w:pos="709"/>
        </w:tabs>
        <w:ind w:right="45"/>
        <w:jc w:val="both"/>
        <w:rPr>
          <w:rFonts w:ascii="Tahoma" w:eastAsia="Calibri" w:hAnsi="Tahoma" w:cs="Tahoma"/>
          <w:lang w:eastAsia="en-US"/>
        </w:rPr>
      </w:pPr>
    </w:p>
    <w:p w14:paraId="234F43C3" w14:textId="77777777" w:rsidR="00E20B48" w:rsidRPr="0095239D" w:rsidRDefault="00E20B48" w:rsidP="00E20B48">
      <w:pPr>
        <w:keepLines/>
        <w:widowControl w:val="0"/>
        <w:tabs>
          <w:tab w:val="left" w:pos="709"/>
        </w:tabs>
        <w:ind w:left="705" w:right="45" w:hanging="705"/>
        <w:jc w:val="both"/>
        <w:rPr>
          <w:rFonts w:ascii="Tahoma" w:eastAsia="Calibri" w:hAnsi="Tahoma" w:cs="Tahoma"/>
          <w:lang w:eastAsia="en-US"/>
        </w:rPr>
      </w:pPr>
      <w:r w:rsidRPr="0095239D">
        <w:rPr>
          <w:rFonts w:ascii="Tahoma" w:eastAsia="Calibri" w:hAnsi="Tahoma" w:cs="Tahoma"/>
          <w:b/>
          <w:lang w:eastAsia="en-US"/>
        </w:rPr>
        <w:t>IV.2.</w:t>
      </w:r>
      <w:r w:rsidRPr="0095239D">
        <w:rPr>
          <w:rFonts w:ascii="Tahoma" w:eastAsia="Calibri" w:hAnsi="Tahoma" w:cs="Tahoma"/>
          <w:b/>
          <w:lang w:eastAsia="en-US"/>
        </w:rPr>
        <w:tab/>
      </w:r>
      <w:r w:rsidRPr="0095239D">
        <w:rPr>
          <w:rFonts w:ascii="Tahoma" w:eastAsia="Calibri" w:hAnsi="Tahoma" w:cs="Tahoma"/>
          <w:lang w:eastAsia="en-US"/>
        </w:rPr>
        <w:t>Določila sporazuma veljajo tudi za morebitnega izvajalčevega podizvajalca oz. podizvajalce in izvajalec je dolžan zagotavljati, da bo sporazum spoštoval tudi njegov/-i podizvajalec oz. podizvajalci, za katere odgovarja kot za samega sebe.</w:t>
      </w:r>
    </w:p>
    <w:p w14:paraId="32E743FE" w14:textId="77777777" w:rsidR="00E20B48" w:rsidRPr="0095239D" w:rsidRDefault="00E20B48" w:rsidP="00E20B48">
      <w:pPr>
        <w:keepLines/>
        <w:widowControl w:val="0"/>
        <w:tabs>
          <w:tab w:val="left" w:pos="709"/>
        </w:tabs>
        <w:ind w:right="45"/>
        <w:jc w:val="both"/>
        <w:rPr>
          <w:rFonts w:ascii="Tahoma" w:eastAsia="Calibri" w:hAnsi="Tahoma" w:cs="Tahoma"/>
          <w:lang w:eastAsia="en-US"/>
        </w:rPr>
      </w:pPr>
    </w:p>
    <w:p w14:paraId="6D282AEE" w14:textId="77777777" w:rsidR="00E20B48" w:rsidRPr="0095239D" w:rsidRDefault="00E20B48" w:rsidP="00E20B48">
      <w:pPr>
        <w:keepLines/>
        <w:widowControl w:val="0"/>
        <w:tabs>
          <w:tab w:val="left" w:pos="709"/>
        </w:tabs>
        <w:ind w:left="705" w:right="45" w:hanging="705"/>
        <w:jc w:val="both"/>
        <w:rPr>
          <w:rFonts w:ascii="Tahoma" w:eastAsia="Calibri" w:hAnsi="Tahoma" w:cs="Tahoma"/>
          <w:lang w:eastAsia="en-US"/>
        </w:rPr>
      </w:pPr>
    </w:p>
    <w:p w14:paraId="3903ED7D" w14:textId="77777777" w:rsidR="00E20B48" w:rsidRPr="0095239D" w:rsidRDefault="00E20B48" w:rsidP="00E20B48">
      <w:pPr>
        <w:keepLines/>
        <w:widowControl w:val="0"/>
        <w:tabs>
          <w:tab w:val="left" w:pos="709"/>
        </w:tabs>
        <w:ind w:left="705" w:right="45" w:hanging="705"/>
        <w:jc w:val="both"/>
        <w:rPr>
          <w:rFonts w:ascii="Tahoma" w:hAnsi="Tahoma" w:cs="Tahoma"/>
        </w:rPr>
      </w:pPr>
      <w:r w:rsidRPr="0095239D">
        <w:rPr>
          <w:rFonts w:ascii="Tahoma" w:eastAsia="Calibri" w:hAnsi="Tahoma" w:cs="Tahoma"/>
          <w:b/>
          <w:lang w:eastAsia="en-US"/>
        </w:rPr>
        <w:t xml:space="preserve">IV.3.  </w:t>
      </w:r>
      <w:r w:rsidRPr="0095239D">
        <w:rPr>
          <w:rFonts w:ascii="Tahoma" w:eastAsia="Calibri" w:hAnsi="Tahoma" w:cs="Tahoma"/>
          <w:lang w:eastAsia="en-US"/>
        </w:rPr>
        <w:t>Ta sporazum začne veljati in se prične uporabljati z dnem podpisa vseh podpisnikov. Sporazum je sestavni del okvirnega sporazuma o izvedbi storitev. Sestavljen je v treh</w:t>
      </w:r>
      <w:r w:rsidRPr="0095239D">
        <w:rPr>
          <w:rFonts w:ascii="Tahoma" w:hAnsi="Tahoma" w:cs="Tahoma"/>
        </w:rPr>
        <w:t xml:space="preserve"> (3) enakih izvodih, od katerih prejme naročnik dva (2) izvoda in izvajalec en (1) izvod.</w:t>
      </w:r>
    </w:p>
    <w:p w14:paraId="66BAA628" w14:textId="77777777" w:rsidR="00E20B48" w:rsidRPr="0095239D" w:rsidRDefault="00E20B48" w:rsidP="00E20B48">
      <w:pPr>
        <w:keepLines/>
        <w:widowControl w:val="0"/>
        <w:tabs>
          <w:tab w:val="left" w:pos="709"/>
        </w:tabs>
        <w:ind w:left="705" w:right="45" w:hanging="705"/>
        <w:jc w:val="both"/>
        <w:rPr>
          <w:rFonts w:ascii="Tahoma" w:hAnsi="Tahoma" w:cs="Tahoma"/>
        </w:rPr>
      </w:pPr>
    </w:p>
    <w:p w14:paraId="21852CE4" w14:textId="77777777" w:rsidR="00E20B48" w:rsidRPr="0095239D" w:rsidRDefault="00E20B48" w:rsidP="00E20B48">
      <w:pPr>
        <w:keepLines/>
        <w:widowControl w:val="0"/>
        <w:tabs>
          <w:tab w:val="left" w:pos="709"/>
        </w:tabs>
        <w:ind w:left="705" w:right="45" w:hanging="705"/>
        <w:jc w:val="both"/>
        <w:rPr>
          <w:rFonts w:ascii="Tahoma" w:hAnsi="Tahoma" w:cs="Tahoma"/>
        </w:rPr>
      </w:pPr>
    </w:p>
    <w:p w14:paraId="0D17F0F0" w14:textId="77777777" w:rsidR="00E20B48" w:rsidRPr="0095239D" w:rsidRDefault="00E20B48" w:rsidP="00E20B48">
      <w:pPr>
        <w:keepLines/>
        <w:widowControl w:val="0"/>
        <w:tabs>
          <w:tab w:val="left" w:pos="709"/>
        </w:tabs>
        <w:ind w:left="705" w:right="45" w:hanging="705"/>
        <w:jc w:val="both"/>
        <w:rPr>
          <w:rFonts w:ascii="Tahoma" w:hAnsi="Tahoma" w:cs="Tahoma"/>
        </w:rPr>
      </w:pPr>
    </w:p>
    <w:p w14:paraId="6A82CCF3" w14:textId="77777777" w:rsidR="00E20B48" w:rsidRPr="0095239D" w:rsidRDefault="00E20B48" w:rsidP="00E20B48">
      <w:pPr>
        <w:keepLines/>
        <w:widowControl w:val="0"/>
        <w:tabs>
          <w:tab w:val="left" w:pos="709"/>
        </w:tabs>
        <w:ind w:left="705" w:right="45" w:hanging="705"/>
        <w:jc w:val="both"/>
        <w:rPr>
          <w:rFonts w:ascii="Tahoma" w:hAnsi="Tahoma" w:cs="Tahoma"/>
        </w:rPr>
      </w:pPr>
    </w:p>
    <w:p w14:paraId="36FD7519" w14:textId="77777777" w:rsidR="00E20B48" w:rsidRPr="0095239D" w:rsidRDefault="00E20B48" w:rsidP="00E20B48">
      <w:pPr>
        <w:keepLines/>
        <w:widowControl w:val="0"/>
        <w:jc w:val="both"/>
        <w:rPr>
          <w:rFonts w:ascii="Tahoma" w:hAnsi="Tahoma" w:cs="Tahoma"/>
        </w:rPr>
      </w:pPr>
    </w:p>
    <w:p w14:paraId="34820C5C" w14:textId="77777777" w:rsidR="00E20B48" w:rsidRPr="0095239D" w:rsidRDefault="00E20B48" w:rsidP="00E20B48">
      <w:pPr>
        <w:keepLines/>
        <w:widowControl w:val="0"/>
        <w:tabs>
          <w:tab w:val="left" w:pos="4962"/>
        </w:tabs>
        <w:jc w:val="both"/>
        <w:rPr>
          <w:rFonts w:ascii="Tahoma" w:hAnsi="Tahoma" w:cs="Tahoma"/>
        </w:rPr>
      </w:pPr>
      <w:r w:rsidRPr="0095239D">
        <w:rPr>
          <w:rFonts w:ascii="Tahoma" w:hAnsi="Tahoma" w:cs="Tahoma"/>
        </w:rPr>
        <w:t>____________, dne ___________</w:t>
      </w:r>
      <w:r w:rsidRPr="0095239D">
        <w:rPr>
          <w:rFonts w:ascii="Tahoma" w:hAnsi="Tahoma" w:cs="Tahoma"/>
        </w:rPr>
        <w:tab/>
        <w:t>Ljubljana, dne __________</w:t>
      </w:r>
    </w:p>
    <w:p w14:paraId="7C20FBD0" w14:textId="77777777" w:rsidR="00E20B48" w:rsidRPr="0095239D" w:rsidRDefault="00E20B48" w:rsidP="00E20B48">
      <w:pPr>
        <w:keepLines/>
        <w:widowControl w:val="0"/>
        <w:tabs>
          <w:tab w:val="left" w:pos="4820"/>
        </w:tabs>
        <w:jc w:val="both"/>
        <w:rPr>
          <w:rFonts w:ascii="Tahoma" w:hAnsi="Tahoma" w:cs="Tahoma"/>
        </w:rPr>
      </w:pPr>
    </w:p>
    <w:p w14:paraId="186944F7" w14:textId="77777777" w:rsidR="00E20B48" w:rsidRPr="0095239D" w:rsidRDefault="00E20B48" w:rsidP="00E20B48">
      <w:pPr>
        <w:keepLines/>
        <w:widowControl w:val="0"/>
        <w:tabs>
          <w:tab w:val="left" w:pos="4962"/>
        </w:tabs>
        <w:jc w:val="both"/>
        <w:rPr>
          <w:rFonts w:ascii="Tahoma" w:hAnsi="Tahoma" w:cs="Tahoma"/>
        </w:rPr>
      </w:pPr>
      <w:r w:rsidRPr="0095239D">
        <w:rPr>
          <w:rFonts w:ascii="Tahoma" w:hAnsi="Tahoma" w:cs="Tahoma"/>
        </w:rPr>
        <w:t>IZVAJALEC:</w:t>
      </w:r>
      <w:r w:rsidRPr="0095239D">
        <w:rPr>
          <w:rFonts w:ascii="Tahoma" w:hAnsi="Tahoma" w:cs="Tahoma"/>
        </w:rPr>
        <w:tab/>
        <w:t>NAROČNIK:</w:t>
      </w:r>
    </w:p>
    <w:p w14:paraId="19876883" w14:textId="77777777" w:rsidR="00E20B48" w:rsidRPr="0095239D" w:rsidRDefault="00E20B48" w:rsidP="00E20B48">
      <w:pPr>
        <w:keepLines/>
        <w:widowControl w:val="0"/>
        <w:tabs>
          <w:tab w:val="left" w:pos="4820"/>
        </w:tabs>
        <w:jc w:val="both"/>
        <w:rPr>
          <w:rFonts w:ascii="Tahoma" w:hAnsi="Tahoma" w:cs="Tahoma"/>
        </w:rPr>
      </w:pPr>
    </w:p>
    <w:p w14:paraId="7AC12694" w14:textId="77777777" w:rsidR="00E20B48" w:rsidRPr="0095239D" w:rsidRDefault="00E20B48" w:rsidP="00E20B48">
      <w:pPr>
        <w:keepLines/>
        <w:widowControl w:val="0"/>
        <w:tabs>
          <w:tab w:val="left" w:pos="4962"/>
        </w:tabs>
        <w:ind w:right="-427"/>
        <w:jc w:val="both"/>
        <w:rPr>
          <w:rFonts w:ascii="Tahoma" w:hAnsi="Tahoma" w:cs="Tahoma"/>
          <w:bCs/>
        </w:rPr>
      </w:pPr>
      <w:r w:rsidRPr="0095239D">
        <w:rPr>
          <w:rFonts w:ascii="Tahoma" w:hAnsi="Tahoma" w:cs="Tahoma"/>
          <w:bCs/>
        </w:rPr>
        <w:tab/>
        <w:t xml:space="preserve">JAVNO PODJETJE ENERGETIKA LJUBLJANA </w:t>
      </w:r>
      <w:proofErr w:type="spellStart"/>
      <w:r w:rsidRPr="0095239D">
        <w:rPr>
          <w:rFonts w:ascii="Tahoma" w:hAnsi="Tahoma" w:cs="Tahoma"/>
          <w:bCs/>
        </w:rPr>
        <w:t>d.o.o</w:t>
      </w:r>
      <w:proofErr w:type="spellEnd"/>
      <w:r w:rsidRPr="0095239D">
        <w:rPr>
          <w:rFonts w:ascii="Tahoma" w:hAnsi="Tahoma" w:cs="Tahoma"/>
          <w:bCs/>
        </w:rPr>
        <w:t>.</w:t>
      </w:r>
      <w:r w:rsidRPr="0095239D">
        <w:rPr>
          <w:rFonts w:ascii="Tahoma" w:hAnsi="Tahoma" w:cs="Tahoma"/>
        </w:rPr>
        <w:tab/>
      </w:r>
    </w:p>
    <w:p w14:paraId="5EF1F66C" w14:textId="77777777" w:rsidR="00E20B48" w:rsidRPr="0095239D" w:rsidRDefault="00E20B48" w:rsidP="00E20B48">
      <w:pPr>
        <w:keepLines/>
        <w:widowControl w:val="0"/>
        <w:tabs>
          <w:tab w:val="left" w:pos="4962"/>
        </w:tabs>
        <w:jc w:val="both"/>
        <w:rPr>
          <w:rFonts w:ascii="Tahoma" w:hAnsi="Tahoma" w:cs="Tahoma"/>
        </w:rPr>
      </w:pPr>
    </w:p>
    <w:p w14:paraId="0387746A" w14:textId="77777777" w:rsidR="00E20B48" w:rsidRPr="0095239D" w:rsidRDefault="00E20B48" w:rsidP="00E20B48">
      <w:pPr>
        <w:keepLines/>
        <w:widowControl w:val="0"/>
        <w:tabs>
          <w:tab w:val="left" w:pos="4962"/>
        </w:tabs>
        <w:jc w:val="both"/>
        <w:rPr>
          <w:rFonts w:ascii="Tahoma" w:hAnsi="Tahoma" w:cs="Tahoma"/>
        </w:rPr>
      </w:pPr>
      <w:r w:rsidRPr="0095239D">
        <w:rPr>
          <w:rFonts w:ascii="Tahoma" w:hAnsi="Tahoma" w:cs="Tahoma"/>
        </w:rPr>
        <w:tab/>
        <w:t>Direktor:</w:t>
      </w:r>
    </w:p>
    <w:p w14:paraId="7E89BE8D" w14:textId="77777777" w:rsidR="00E20B48" w:rsidRPr="0095239D" w:rsidRDefault="00E20B48" w:rsidP="00E20B48">
      <w:pPr>
        <w:keepLines/>
        <w:widowControl w:val="0"/>
      </w:pPr>
      <w:r w:rsidRPr="0095239D">
        <w:rPr>
          <w:rFonts w:ascii="Tahoma" w:hAnsi="Tahoma" w:cs="Tahoma"/>
          <w:b/>
          <w:bCs/>
        </w:rPr>
        <w:tab/>
      </w:r>
      <w:r w:rsidRPr="0095239D">
        <w:rPr>
          <w:rFonts w:ascii="Tahoma" w:hAnsi="Tahoma" w:cs="Tahoma"/>
          <w:b/>
          <w:bCs/>
        </w:rPr>
        <w:tab/>
      </w:r>
      <w:r w:rsidRPr="0095239D">
        <w:rPr>
          <w:rFonts w:ascii="Tahoma" w:hAnsi="Tahoma" w:cs="Tahoma"/>
          <w:b/>
          <w:bCs/>
        </w:rPr>
        <w:tab/>
      </w:r>
      <w:r w:rsidRPr="0095239D">
        <w:rPr>
          <w:rFonts w:ascii="Tahoma" w:hAnsi="Tahoma" w:cs="Tahoma"/>
          <w:b/>
          <w:bCs/>
        </w:rPr>
        <w:tab/>
      </w:r>
      <w:r w:rsidRPr="0095239D">
        <w:rPr>
          <w:rFonts w:ascii="Tahoma" w:hAnsi="Tahoma" w:cs="Tahoma"/>
          <w:b/>
          <w:bCs/>
        </w:rPr>
        <w:tab/>
      </w:r>
      <w:r w:rsidRPr="0095239D">
        <w:rPr>
          <w:rFonts w:ascii="Tahoma" w:hAnsi="Tahoma" w:cs="Tahoma"/>
          <w:b/>
          <w:bCs/>
        </w:rPr>
        <w:tab/>
      </w:r>
      <w:r w:rsidRPr="0095239D">
        <w:rPr>
          <w:rFonts w:ascii="Tahoma" w:hAnsi="Tahoma" w:cs="Tahoma"/>
          <w:b/>
          <w:bCs/>
        </w:rPr>
        <w:tab/>
      </w:r>
      <w:r w:rsidRPr="0095239D">
        <w:rPr>
          <w:rFonts w:ascii="Tahoma" w:hAnsi="Tahoma" w:cs="Tahoma"/>
        </w:rPr>
        <w:t>Samo Lozej</w:t>
      </w:r>
    </w:p>
    <w:p w14:paraId="05602255" w14:textId="77777777" w:rsidR="00E20B48" w:rsidRPr="0095239D" w:rsidRDefault="00E20B48" w:rsidP="00E20B48">
      <w:pPr>
        <w:keepLines/>
        <w:widowControl w:val="0"/>
        <w:numPr>
          <w:ilvl w:val="0"/>
          <w:numId w:val="73"/>
        </w:numPr>
        <w:tabs>
          <w:tab w:val="left" w:pos="709"/>
        </w:tabs>
        <w:spacing w:after="200" w:line="276" w:lineRule="auto"/>
        <w:ind w:left="709" w:right="45" w:hanging="709"/>
        <w:jc w:val="both"/>
        <w:rPr>
          <w:rFonts w:ascii="Tahoma" w:eastAsiaTheme="minorHAnsi" w:hAnsi="Tahoma" w:cs="Tahoma"/>
          <w:szCs w:val="22"/>
          <w:lang w:eastAsia="en-US"/>
        </w:rPr>
      </w:pPr>
      <w:r w:rsidRPr="0095239D">
        <w:rPr>
          <w:rFonts w:ascii="Tahoma" w:eastAsiaTheme="minorHAnsi" w:hAnsi="Tahoma" w:cs="Tahoma"/>
          <w:szCs w:val="22"/>
          <w:lang w:eastAsia="en-US"/>
        </w:rPr>
        <w:br w:type="page"/>
      </w:r>
    </w:p>
    <w:p w14:paraId="5411DB23" w14:textId="77777777" w:rsidR="00E20B48" w:rsidRPr="0095239D" w:rsidRDefault="00E20B48" w:rsidP="00E20B48">
      <w:pPr>
        <w:keepLines/>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E20B48" w:rsidRPr="0095239D" w14:paraId="506474CC" w14:textId="77777777" w:rsidTr="00381791">
        <w:tc>
          <w:tcPr>
            <w:tcW w:w="8008" w:type="dxa"/>
            <w:tcBorders>
              <w:top w:val="single" w:sz="4" w:space="0" w:color="auto"/>
              <w:left w:val="single" w:sz="4" w:space="0" w:color="auto"/>
              <w:bottom w:val="single" w:sz="4" w:space="0" w:color="auto"/>
              <w:right w:val="single" w:sz="4" w:space="0" w:color="808080"/>
            </w:tcBorders>
            <w:hideMark/>
          </w:tcPr>
          <w:p w14:paraId="4C10B9C3" w14:textId="77777777" w:rsidR="00E20B48" w:rsidRPr="0095239D" w:rsidRDefault="00E20B48" w:rsidP="00381791">
            <w:pPr>
              <w:keepLines/>
              <w:widowControl w:val="0"/>
              <w:rPr>
                <w:rFonts w:ascii="Tahoma" w:hAnsi="Tahoma" w:cs="Tahoma"/>
              </w:rPr>
            </w:pPr>
            <w:r w:rsidRPr="0095239D">
              <w:rPr>
                <w:rFonts w:ascii="Tahoma" w:hAnsi="Tahoma" w:cs="Tahoma"/>
                <w:noProof/>
              </w:rPr>
              <w:br w:type="page"/>
            </w:r>
            <w:r w:rsidRPr="0095239D">
              <w:rPr>
                <w:rFonts w:ascii="Tahoma" w:hAnsi="Tahoma" w:cs="Tahoma"/>
              </w:rPr>
              <w:t>ZAGOTAVLJANJE VARNOSTI IN ZDRAVJA PRI DELU</w:t>
            </w:r>
          </w:p>
        </w:tc>
        <w:tc>
          <w:tcPr>
            <w:tcW w:w="1418" w:type="dxa"/>
            <w:tcBorders>
              <w:top w:val="single" w:sz="4" w:space="0" w:color="auto"/>
              <w:left w:val="single" w:sz="4" w:space="0" w:color="808080"/>
              <w:bottom w:val="single" w:sz="4" w:space="0" w:color="auto"/>
              <w:right w:val="single" w:sz="4" w:space="0" w:color="auto"/>
            </w:tcBorders>
            <w:hideMark/>
          </w:tcPr>
          <w:p w14:paraId="38B344D5" w14:textId="190054D8" w:rsidR="00E20B48" w:rsidRPr="0095239D" w:rsidRDefault="00E20B48" w:rsidP="00381791">
            <w:pPr>
              <w:keepLines/>
              <w:widowControl w:val="0"/>
              <w:rPr>
                <w:rFonts w:ascii="Tahoma" w:hAnsi="Tahoma" w:cs="Tahoma"/>
                <w:b/>
                <w:i/>
              </w:rPr>
            </w:pPr>
            <w:r w:rsidRPr="0095239D">
              <w:rPr>
                <w:rFonts w:ascii="Tahoma" w:hAnsi="Tahoma" w:cs="Tahoma"/>
                <w:b/>
                <w:i/>
              </w:rPr>
              <w:t xml:space="preserve">Priloga </w:t>
            </w:r>
            <w:r w:rsidR="005122F9" w:rsidRPr="0095239D">
              <w:rPr>
                <w:rFonts w:ascii="Tahoma" w:hAnsi="Tahoma" w:cs="Tahoma"/>
                <w:b/>
                <w:i/>
              </w:rPr>
              <w:t>9/2</w:t>
            </w:r>
          </w:p>
        </w:tc>
      </w:tr>
    </w:tbl>
    <w:p w14:paraId="38E192A6" w14:textId="77777777" w:rsidR="00E20B48" w:rsidRPr="0095239D" w:rsidRDefault="00E20B48" w:rsidP="00E20B48">
      <w:pPr>
        <w:keepLines/>
        <w:widowControl w:val="0"/>
        <w:rPr>
          <w:rFonts w:ascii="Tahoma" w:hAnsi="Tahoma" w:cs="Tahoma"/>
        </w:rPr>
      </w:pPr>
    </w:p>
    <w:p w14:paraId="40C3AA4B" w14:textId="77777777" w:rsidR="00E20B48" w:rsidRPr="0095239D" w:rsidRDefault="00E20B48" w:rsidP="00E20B48">
      <w:pPr>
        <w:keepLines/>
        <w:widowControl w:val="0"/>
        <w:rPr>
          <w:rFonts w:ascii="Tahoma" w:hAnsi="Tahoma" w:cs="Tahoma"/>
          <w:sz w:val="16"/>
        </w:rPr>
      </w:pPr>
    </w:p>
    <w:p w14:paraId="2D68DDBB" w14:textId="40B75DC1"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r w:rsidRPr="0095239D">
        <w:rPr>
          <w:rFonts w:ascii="Tahoma" w:hAnsi="Tahoma" w:cs="Tahoma"/>
          <w:lang w:eastAsia="ar-SA"/>
        </w:rPr>
        <w:t>Kot ponudnik: _________________________________________________________________________ za izbiro izvajalca za javno naročilo</w:t>
      </w:r>
      <w:r w:rsidRPr="0095239D">
        <w:rPr>
          <w:rFonts w:ascii="Tahoma" w:hAnsi="Tahoma" w:cs="Tahoma"/>
          <w:b/>
          <w:noProof/>
        </w:rPr>
        <w:t xml:space="preserve"> </w:t>
      </w:r>
      <w:bookmarkStart w:id="26" w:name="_Hlk219124893"/>
      <w:r w:rsidRPr="0095239D">
        <w:rPr>
          <w:rFonts w:ascii="Tahoma" w:hAnsi="Tahoma" w:cs="Tahoma"/>
          <w:b/>
          <w:noProof/>
        </w:rPr>
        <w:t xml:space="preserve">ENLJ-VOD-SP- </w:t>
      </w:r>
      <w:r w:rsidR="005472BE" w:rsidRPr="0095239D">
        <w:rPr>
          <w:rFonts w:ascii="Tahoma" w:hAnsi="Tahoma" w:cs="Tahoma"/>
          <w:b/>
          <w:noProof/>
        </w:rPr>
        <w:t>474/25</w:t>
      </w:r>
      <w:r w:rsidRPr="0095239D">
        <w:rPr>
          <w:rFonts w:ascii="Tahoma" w:hAnsi="Tahoma" w:cs="Tahoma"/>
          <w:b/>
          <w:noProof/>
        </w:rPr>
        <w:t xml:space="preserve"> – »</w:t>
      </w:r>
      <w:r w:rsidR="006F590F" w:rsidRPr="0095239D">
        <w:rPr>
          <w:rFonts w:ascii="Tahoma" w:hAnsi="Tahoma" w:cs="Tahoma"/>
          <w:b/>
          <w:noProof/>
        </w:rPr>
        <w:t>Strokovna podpora za specifična elektrotehnična področja na projektu BIOMASA</w:t>
      </w:r>
      <w:r w:rsidRPr="0095239D">
        <w:rPr>
          <w:rFonts w:ascii="Tahoma" w:eastAsia="Tahoma" w:hAnsi="Tahoma" w:cs="Tahoma"/>
          <w:b/>
        </w:rPr>
        <w:t>«</w:t>
      </w:r>
      <w:bookmarkEnd w:id="26"/>
    </w:p>
    <w:p w14:paraId="2B0F2AA6" w14:textId="77777777" w:rsidR="00E20B48" w:rsidRPr="0095239D" w:rsidRDefault="00E20B48" w:rsidP="00E20B48">
      <w:pPr>
        <w:keepLines/>
        <w:widowControl w:val="0"/>
        <w:tabs>
          <w:tab w:val="left" w:pos="567"/>
          <w:tab w:val="left" w:pos="851"/>
          <w:tab w:val="left" w:pos="993"/>
        </w:tabs>
        <w:jc w:val="both"/>
        <w:rPr>
          <w:rFonts w:ascii="Tahoma" w:hAnsi="Tahoma" w:cs="Tahoma"/>
          <w:b/>
          <w:lang w:eastAsia="ar-SA"/>
        </w:rPr>
      </w:pPr>
    </w:p>
    <w:p w14:paraId="7FE3E25D" w14:textId="77777777" w:rsidR="00E20B48" w:rsidRPr="0095239D" w:rsidRDefault="00E20B48" w:rsidP="00E20B48">
      <w:pPr>
        <w:keepLines/>
        <w:widowControl w:val="0"/>
        <w:tabs>
          <w:tab w:val="left" w:pos="567"/>
          <w:tab w:val="left" w:pos="851"/>
          <w:tab w:val="left" w:pos="993"/>
        </w:tabs>
        <w:jc w:val="center"/>
        <w:rPr>
          <w:rFonts w:ascii="Tahoma" w:hAnsi="Tahoma" w:cs="Tahoma"/>
          <w:b/>
          <w:lang w:eastAsia="ar-SA"/>
        </w:rPr>
      </w:pPr>
      <w:r w:rsidRPr="0095239D">
        <w:rPr>
          <w:rFonts w:ascii="Tahoma" w:hAnsi="Tahoma" w:cs="Tahoma"/>
          <w:b/>
          <w:lang w:eastAsia="ar-SA"/>
        </w:rPr>
        <w:t>IZJAVLJAMO</w:t>
      </w:r>
    </w:p>
    <w:p w14:paraId="64701599" w14:textId="77777777" w:rsidR="00E20B48" w:rsidRPr="0095239D" w:rsidRDefault="00E20B48" w:rsidP="00E20B48">
      <w:pPr>
        <w:keepLines/>
        <w:widowControl w:val="0"/>
        <w:tabs>
          <w:tab w:val="left" w:pos="567"/>
          <w:tab w:val="left" w:pos="851"/>
          <w:tab w:val="left" w:pos="993"/>
        </w:tabs>
        <w:jc w:val="both"/>
        <w:rPr>
          <w:rFonts w:ascii="Tahoma" w:hAnsi="Tahoma" w:cs="Tahoma"/>
          <w:lang w:eastAsia="ar-SA"/>
        </w:rPr>
      </w:pPr>
    </w:p>
    <w:p w14:paraId="3AF98CB0" w14:textId="77777777" w:rsidR="00E20B48" w:rsidRPr="0095239D" w:rsidRDefault="00E20B48" w:rsidP="00E20B48">
      <w:pPr>
        <w:keepLines/>
        <w:widowControl w:val="0"/>
        <w:tabs>
          <w:tab w:val="left" w:pos="567"/>
          <w:tab w:val="left" w:pos="851"/>
          <w:tab w:val="left" w:pos="993"/>
        </w:tabs>
        <w:jc w:val="both"/>
        <w:rPr>
          <w:rFonts w:ascii="Tahoma" w:hAnsi="Tahoma" w:cs="Tahoma"/>
          <w:lang w:eastAsia="ar-SA"/>
        </w:rPr>
      </w:pPr>
    </w:p>
    <w:p w14:paraId="12970A51" w14:textId="77777777" w:rsidR="00E20B48" w:rsidRPr="0095239D" w:rsidRDefault="00E20B48" w:rsidP="00E20B48">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Da se zavezujemo, da bomo dosledno upoštevali določbe iz razpisne dokumentacije glede »Zahteve iz varstva pri delu in požarnega varstva«, glede:</w:t>
      </w:r>
    </w:p>
    <w:p w14:paraId="477378C0" w14:textId="77777777" w:rsidR="00E20B48" w:rsidRPr="0095239D" w:rsidRDefault="00E20B48" w:rsidP="00E20B48">
      <w:pPr>
        <w:keepLines/>
        <w:widowControl w:val="0"/>
        <w:numPr>
          <w:ilvl w:val="0"/>
          <w:numId w:val="66"/>
        </w:numPr>
        <w:tabs>
          <w:tab w:val="left" w:pos="567"/>
          <w:tab w:val="left" w:pos="851"/>
          <w:tab w:val="left" w:pos="993"/>
        </w:tabs>
        <w:spacing w:line="276" w:lineRule="auto"/>
        <w:jc w:val="both"/>
        <w:rPr>
          <w:rFonts w:ascii="Tahoma" w:hAnsi="Tahoma" w:cs="Tahoma"/>
          <w:lang w:eastAsia="ar-SA"/>
        </w:rPr>
      </w:pPr>
      <w:r w:rsidRPr="0095239D">
        <w:rPr>
          <w:rFonts w:ascii="Tahoma" w:hAnsi="Tahoma" w:cs="Tahoma"/>
          <w:lang w:eastAsia="ar-SA"/>
        </w:rPr>
        <w:t>usposobljenosti delavcev za varno izvajanje dela,</w:t>
      </w:r>
    </w:p>
    <w:p w14:paraId="33EC47D9" w14:textId="77777777" w:rsidR="00E20B48" w:rsidRPr="0095239D" w:rsidRDefault="00E20B48" w:rsidP="00E20B48">
      <w:pPr>
        <w:keepLines/>
        <w:widowControl w:val="0"/>
        <w:numPr>
          <w:ilvl w:val="0"/>
          <w:numId w:val="66"/>
        </w:numPr>
        <w:tabs>
          <w:tab w:val="left" w:pos="567"/>
          <w:tab w:val="left" w:pos="851"/>
          <w:tab w:val="left" w:pos="993"/>
        </w:tabs>
        <w:spacing w:line="276" w:lineRule="auto"/>
        <w:jc w:val="both"/>
        <w:rPr>
          <w:rFonts w:ascii="Tahoma" w:hAnsi="Tahoma" w:cs="Tahoma"/>
          <w:lang w:eastAsia="ar-SA"/>
        </w:rPr>
      </w:pPr>
      <w:r w:rsidRPr="0095239D">
        <w:rPr>
          <w:rFonts w:ascii="Tahoma" w:hAnsi="Tahoma" w:cs="Tahoma"/>
          <w:lang w:eastAsia="ar-SA"/>
        </w:rPr>
        <w:t>zdravstvene sposobnosti delavcev,</w:t>
      </w:r>
    </w:p>
    <w:p w14:paraId="0A8D3178" w14:textId="77777777" w:rsidR="00E20B48" w:rsidRPr="0095239D" w:rsidRDefault="00E20B48" w:rsidP="00E20B48">
      <w:pPr>
        <w:keepLines/>
        <w:widowControl w:val="0"/>
        <w:numPr>
          <w:ilvl w:val="0"/>
          <w:numId w:val="66"/>
        </w:numPr>
        <w:tabs>
          <w:tab w:val="left" w:pos="567"/>
          <w:tab w:val="left" w:pos="851"/>
          <w:tab w:val="left" w:pos="993"/>
        </w:tabs>
        <w:spacing w:line="276" w:lineRule="auto"/>
        <w:jc w:val="both"/>
        <w:rPr>
          <w:rFonts w:ascii="Tahoma" w:hAnsi="Tahoma" w:cs="Tahoma"/>
          <w:lang w:eastAsia="ar-SA"/>
        </w:rPr>
      </w:pPr>
      <w:r w:rsidRPr="0095239D">
        <w:rPr>
          <w:rFonts w:ascii="Tahoma" w:hAnsi="Tahoma" w:cs="Tahoma"/>
          <w:lang w:eastAsia="ar-SA"/>
        </w:rPr>
        <w:t xml:space="preserve">sklepanja pisnega sporazuma o skupnih varnostnih ukrepih, </w:t>
      </w:r>
    </w:p>
    <w:p w14:paraId="65AF6FB4" w14:textId="77777777" w:rsidR="00E20B48" w:rsidRPr="0095239D" w:rsidRDefault="00E20B48" w:rsidP="00E20B48">
      <w:pPr>
        <w:keepLines/>
        <w:widowControl w:val="0"/>
        <w:numPr>
          <w:ilvl w:val="0"/>
          <w:numId w:val="66"/>
        </w:numPr>
        <w:tabs>
          <w:tab w:val="left" w:pos="567"/>
          <w:tab w:val="left" w:pos="851"/>
          <w:tab w:val="left" w:pos="993"/>
        </w:tabs>
        <w:spacing w:line="276" w:lineRule="auto"/>
        <w:jc w:val="both"/>
        <w:rPr>
          <w:rFonts w:ascii="Tahoma" w:hAnsi="Tahoma" w:cs="Tahoma"/>
          <w:lang w:eastAsia="ar-SA"/>
        </w:rPr>
      </w:pPr>
      <w:r w:rsidRPr="0095239D">
        <w:rPr>
          <w:rFonts w:ascii="Tahoma" w:hAnsi="Tahoma" w:cs="Tahoma"/>
          <w:lang w:eastAsia="ar-SA"/>
        </w:rPr>
        <w:t>spoštovanja internih predpisov naročnika.</w:t>
      </w:r>
    </w:p>
    <w:p w14:paraId="165D458D" w14:textId="77777777" w:rsidR="00E20B48" w:rsidRPr="0095239D" w:rsidRDefault="00E20B48" w:rsidP="00E20B48">
      <w:pPr>
        <w:keepLines/>
        <w:widowControl w:val="0"/>
        <w:tabs>
          <w:tab w:val="left" w:pos="567"/>
          <w:tab w:val="left" w:pos="851"/>
          <w:tab w:val="left" w:pos="993"/>
        </w:tabs>
        <w:jc w:val="both"/>
        <w:rPr>
          <w:rFonts w:ascii="Tahoma" w:hAnsi="Tahoma" w:cs="Tahoma"/>
          <w:lang w:eastAsia="ar-SA"/>
        </w:rPr>
      </w:pPr>
    </w:p>
    <w:p w14:paraId="1342010D" w14:textId="77777777" w:rsidR="00E20B48" w:rsidRPr="0095239D" w:rsidRDefault="00E20B48" w:rsidP="00E20B48">
      <w:pPr>
        <w:keepLines/>
        <w:widowControl w:val="0"/>
        <w:tabs>
          <w:tab w:val="left" w:pos="567"/>
          <w:tab w:val="left" w:pos="851"/>
          <w:tab w:val="left" w:pos="993"/>
        </w:tabs>
        <w:jc w:val="both"/>
        <w:rPr>
          <w:rFonts w:ascii="Tahoma" w:hAnsi="Tahoma" w:cs="Tahoma"/>
          <w:lang w:eastAsia="ar-S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E20B48" w:rsidRPr="0095239D" w14:paraId="0E78DF1B" w14:textId="77777777" w:rsidTr="00381791">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662F067E"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35190783"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Ime in Priimek/Mobilni telefon/e-pošta:</w:t>
            </w:r>
          </w:p>
          <w:p w14:paraId="1C41EA1C"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p w14:paraId="27BEEC85"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p w14:paraId="62847492"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tc>
      </w:tr>
      <w:tr w:rsidR="00E20B48" w:rsidRPr="0095239D" w14:paraId="52DADCAE" w14:textId="77777777" w:rsidTr="00381791">
        <w:trPr>
          <w:trHeight w:val="340"/>
        </w:trPr>
        <w:tc>
          <w:tcPr>
            <w:tcW w:w="2836" w:type="dxa"/>
            <w:tcBorders>
              <w:right w:val="dashSmallGap" w:sz="4" w:space="0" w:color="auto"/>
            </w:tcBorders>
            <w:shd w:val="clear" w:color="auto" w:fill="auto"/>
          </w:tcPr>
          <w:p w14:paraId="4E13CF06"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 xml:space="preserve">Strokovni delavec </w:t>
            </w:r>
            <w:proofErr w:type="spellStart"/>
            <w:r w:rsidRPr="0095239D">
              <w:rPr>
                <w:rFonts w:ascii="Tahoma" w:hAnsi="Tahoma" w:cs="Tahoma"/>
                <w:lang w:eastAsia="ar-SA"/>
              </w:rPr>
              <w:t>VpD</w:t>
            </w:r>
            <w:proofErr w:type="spellEnd"/>
            <w:r w:rsidRPr="0095239D">
              <w:rPr>
                <w:rFonts w:ascii="Tahoma" w:hAnsi="Tahoma" w:cs="Tahoma"/>
                <w:lang w:eastAsia="ar-SA"/>
              </w:rPr>
              <w:t xml:space="preserve"> in PV </w:t>
            </w:r>
          </w:p>
        </w:tc>
        <w:tc>
          <w:tcPr>
            <w:tcW w:w="6945" w:type="dxa"/>
            <w:tcBorders>
              <w:left w:val="dashSmallGap" w:sz="4" w:space="0" w:color="auto"/>
            </w:tcBorders>
            <w:shd w:val="clear" w:color="auto" w:fill="auto"/>
          </w:tcPr>
          <w:p w14:paraId="68F9E634"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r w:rsidRPr="0095239D">
              <w:rPr>
                <w:rFonts w:ascii="Tahoma" w:hAnsi="Tahoma" w:cs="Tahoma"/>
                <w:lang w:eastAsia="ar-SA"/>
              </w:rPr>
              <w:t>Ime in Priimek/Mobilni telefon/e-pošta:</w:t>
            </w:r>
          </w:p>
          <w:p w14:paraId="56014E9A"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p w14:paraId="0B315180"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p w14:paraId="7E105005" w14:textId="77777777" w:rsidR="00E20B48" w:rsidRPr="0095239D" w:rsidRDefault="00E20B48" w:rsidP="00381791">
            <w:pPr>
              <w:keepLines/>
              <w:widowControl w:val="0"/>
              <w:tabs>
                <w:tab w:val="left" w:pos="567"/>
                <w:tab w:val="left" w:pos="851"/>
                <w:tab w:val="left" w:pos="993"/>
              </w:tabs>
              <w:jc w:val="both"/>
              <w:rPr>
                <w:rFonts w:ascii="Tahoma" w:hAnsi="Tahoma" w:cs="Tahoma"/>
                <w:lang w:eastAsia="ar-SA"/>
              </w:rPr>
            </w:pPr>
          </w:p>
        </w:tc>
      </w:tr>
    </w:tbl>
    <w:p w14:paraId="3150EBA2"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086C7953"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447725F7"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r w:rsidRPr="0095239D">
        <w:rPr>
          <w:rFonts w:ascii="Tahoma" w:hAnsi="Tahoma" w:cs="Tahoma"/>
          <w:i/>
          <w:lang w:eastAsia="ar-SA"/>
        </w:rPr>
        <w:t>Nespoštovanje določil je razlog za prekinitev in odstop od okvirnega sporazuma, brez kakršnekoli obveznosti do izvajalca.</w:t>
      </w:r>
    </w:p>
    <w:p w14:paraId="29F85324"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369A60D3"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5B8142D6"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08EDF0D3" w14:textId="77777777" w:rsidR="00E20B48" w:rsidRPr="0095239D" w:rsidRDefault="00E20B48" w:rsidP="00E20B48">
      <w:pPr>
        <w:keepLines/>
        <w:widowControl w:val="0"/>
        <w:tabs>
          <w:tab w:val="left" w:pos="567"/>
          <w:tab w:val="left" w:pos="851"/>
          <w:tab w:val="left" w:pos="993"/>
        </w:tabs>
        <w:jc w:val="both"/>
        <w:rPr>
          <w:rFonts w:ascii="Tahoma" w:hAnsi="Tahoma" w:cs="Tahoma"/>
          <w:i/>
          <w:lang w:eastAsia="ar-SA"/>
        </w:rPr>
      </w:pPr>
    </w:p>
    <w:p w14:paraId="2B3C8367" w14:textId="77777777" w:rsidR="00E20B48" w:rsidRPr="0095239D" w:rsidRDefault="00E20B48" w:rsidP="00E20B48">
      <w:pPr>
        <w:keepLines/>
        <w:widowControl w:val="0"/>
        <w:tabs>
          <w:tab w:val="left" w:pos="567"/>
          <w:tab w:val="left" w:pos="851"/>
          <w:tab w:val="left" w:pos="993"/>
        </w:tabs>
        <w:jc w:val="both"/>
        <w:rPr>
          <w:rFonts w:ascii="Tahoma" w:hAnsi="Tahoma" w:cs="Tahoma"/>
          <w:i/>
          <w:sz w:val="18"/>
          <w:lang w:eastAsia="ar-S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20B48" w:rsidRPr="0095239D" w14:paraId="22641FEB" w14:textId="77777777" w:rsidTr="00381791">
        <w:trPr>
          <w:trHeight w:val="235"/>
        </w:trPr>
        <w:tc>
          <w:tcPr>
            <w:tcW w:w="3119" w:type="dxa"/>
            <w:tcBorders>
              <w:bottom w:val="single" w:sz="4" w:space="0" w:color="auto"/>
            </w:tcBorders>
          </w:tcPr>
          <w:p w14:paraId="4B89DB76" w14:textId="77777777" w:rsidR="00E20B48" w:rsidRPr="0095239D" w:rsidRDefault="00E20B48" w:rsidP="00381791">
            <w:pPr>
              <w:keepLines/>
              <w:widowControl w:val="0"/>
              <w:tabs>
                <w:tab w:val="left" w:pos="567"/>
                <w:tab w:val="left" w:pos="851"/>
                <w:tab w:val="left" w:pos="993"/>
              </w:tabs>
              <w:jc w:val="both"/>
              <w:rPr>
                <w:rFonts w:ascii="Tahoma" w:hAnsi="Tahoma" w:cs="Tahoma"/>
                <w:i/>
                <w:sz w:val="18"/>
                <w:lang w:eastAsia="ar-SA"/>
              </w:rPr>
            </w:pPr>
          </w:p>
        </w:tc>
        <w:tc>
          <w:tcPr>
            <w:tcW w:w="2552" w:type="dxa"/>
          </w:tcPr>
          <w:p w14:paraId="02B51DEE" w14:textId="77777777" w:rsidR="00E20B48" w:rsidRPr="0095239D" w:rsidRDefault="00E20B48" w:rsidP="00381791">
            <w:pPr>
              <w:keepLines/>
              <w:widowControl w:val="0"/>
              <w:tabs>
                <w:tab w:val="left" w:pos="567"/>
                <w:tab w:val="left" w:pos="851"/>
                <w:tab w:val="left" w:pos="993"/>
              </w:tabs>
              <w:jc w:val="both"/>
              <w:rPr>
                <w:rFonts w:ascii="Tahoma" w:hAnsi="Tahoma" w:cs="Tahoma"/>
                <w:i/>
                <w:sz w:val="18"/>
                <w:lang w:eastAsia="ar-SA"/>
              </w:rPr>
            </w:pPr>
          </w:p>
        </w:tc>
        <w:tc>
          <w:tcPr>
            <w:tcW w:w="3685" w:type="dxa"/>
            <w:tcBorders>
              <w:bottom w:val="single" w:sz="4" w:space="0" w:color="auto"/>
            </w:tcBorders>
          </w:tcPr>
          <w:p w14:paraId="7949E1B0" w14:textId="77777777" w:rsidR="00E20B48" w:rsidRPr="0095239D" w:rsidRDefault="00E20B48" w:rsidP="00381791">
            <w:pPr>
              <w:keepLines/>
              <w:widowControl w:val="0"/>
              <w:tabs>
                <w:tab w:val="left" w:pos="567"/>
                <w:tab w:val="left" w:pos="851"/>
                <w:tab w:val="left" w:pos="993"/>
              </w:tabs>
              <w:jc w:val="both"/>
              <w:rPr>
                <w:rFonts w:ascii="Tahoma" w:hAnsi="Tahoma" w:cs="Tahoma"/>
                <w:i/>
                <w:sz w:val="18"/>
                <w:lang w:eastAsia="ar-SA"/>
              </w:rPr>
            </w:pPr>
          </w:p>
        </w:tc>
      </w:tr>
      <w:tr w:rsidR="00E20B48" w:rsidRPr="0095239D" w14:paraId="7F5EF3EE" w14:textId="77777777" w:rsidTr="00381791">
        <w:trPr>
          <w:trHeight w:val="235"/>
        </w:trPr>
        <w:tc>
          <w:tcPr>
            <w:tcW w:w="3119" w:type="dxa"/>
            <w:tcBorders>
              <w:top w:val="single" w:sz="4" w:space="0" w:color="auto"/>
            </w:tcBorders>
          </w:tcPr>
          <w:p w14:paraId="7629320A" w14:textId="77777777" w:rsidR="00E20B48" w:rsidRPr="0095239D" w:rsidRDefault="00E20B48" w:rsidP="00381791">
            <w:pPr>
              <w:keepLines/>
              <w:widowControl w:val="0"/>
              <w:tabs>
                <w:tab w:val="left" w:pos="567"/>
                <w:tab w:val="left" w:pos="851"/>
                <w:tab w:val="left" w:pos="993"/>
              </w:tabs>
              <w:jc w:val="both"/>
              <w:rPr>
                <w:rFonts w:ascii="Tahoma" w:hAnsi="Tahoma" w:cs="Tahoma"/>
                <w:i/>
                <w:sz w:val="18"/>
                <w:lang w:eastAsia="ar-SA"/>
              </w:rPr>
            </w:pPr>
            <w:r w:rsidRPr="0095239D">
              <w:rPr>
                <w:rFonts w:ascii="Tahoma" w:hAnsi="Tahoma" w:cs="Tahoma"/>
                <w:i/>
                <w:sz w:val="18"/>
                <w:lang w:eastAsia="ar-SA"/>
              </w:rPr>
              <w:t>(kraj, datum)</w:t>
            </w:r>
          </w:p>
        </w:tc>
        <w:tc>
          <w:tcPr>
            <w:tcW w:w="2552" w:type="dxa"/>
          </w:tcPr>
          <w:p w14:paraId="2571A843" w14:textId="77777777" w:rsidR="00E20B48" w:rsidRPr="0095239D" w:rsidRDefault="00E20B48" w:rsidP="00381791">
            <w:pPr>
              <w:keepLines/>
              <w:widowControl w:val="0"/>
              <w:tabs>
                <w:tab w:val="left" w:pos="567"/>
                <w:tab w:val="left" w:pos="851"/>
                <w:tab w:val="left" w:pos="993"/>
              </w:tabs>
              <w:jc w:val="both"/>
              <w:rPr>
                <w:rFonts w:ascii="Tahoma" w:hAnsi="Tahoma" w:cs="Tahoma"/>
                <w:i/>
                <w:sz w:val="18"/>
                <w:lang w:eastAsia="ar-SA"/>
              </w:rPr>
            </w:pPr>
            <w:r w:rsidRPr="0095239D">
              <w:rPr>
                <w:rFonts w:ascii="Tahoma" w:hAnsi="Tahoma" w:cs="Tahoma"/>
                <w:i/>
                <w:sz w:val="18"/>
                <w:lang w:eastAsia="ar-SA"/>
              </w:rPr>
              <w:t xml:space="preserve">              žig</w:t>
            </w:r>
          </w:p>
        </w:tc>
        <w:tc>
          <w:tcPr>
            <w:tcW w:w="3685" w:type="dxa"/>
            <w:tcBorders>
              <w:top w:val="single" w:sz="4" w:space="0" w:color="auto"/>
            </w:tcBorders>
          </w:tcPr>
          <w:p w14:paraId="1450EB48" w14:textId="77777777" w:rsidR="00E20B48" w:rsidRPr="0095239D" w:rsidRDefault="00E20B48" w:rsidP="00381791">
            <w:pPr>
              <w:keepLines/>
              <w:widowControl w:val="0"/>
              <w:tabs>
                <w:tab w:val="left" w:pos="567"/>
                <w:tab w:val="left" w:pos="851"/>
                <w:tab w:val="left" w:pos="993"/>
              </w:tabs>
              <w:jc w:val="center"/>
              <w:rPr>
                <w:rFonts w:ascii="Tahoma" w:hAnsi="Tahoma" w:cs="Tahoma"/>
                <w:i/>
                <w:sz w:val="18"/>
                <w:lang w:eastAsia="ar-SA"/>
              </w:rPr>
            </w:pPr>
            <w:r w:rsidRPr="0095239D">
              <w:rPr>
                <w:rFonts w:ascii="Tahoma" w:hAnsi="Tahoma" w:cs="Tahoma"/>
                <w:i/>
                <w:sz w:val="18"/>
                <w:lang w:eastAsia="ar-SA"/>
              </w:rPr>
              <w:t>(ime in priimek odgovorne osebe ter podpis ponudnika)</w:t>
            </w:r>
          </w:p>
        </w:tc>
      </w:tr>
    </w:tbl>
    <w:p w14:paraId="78C0FC4D" w14:textId="77777777" w:rsidR="00E20B48" w:rsidRPr="0095239D" w:rsidRDefault="00E20B48" w:rsidP="00E20B4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1E9C0625" w14:textId="77777777" w:rsidR="00E20B48" w:rsidRPr="0095239D" w:rsidRDefault="00E20B48" w:rsidP="00E20B4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62A469C5" w14:textId="77777777" w:rsidR="00E20B48" w:rsidRPr="0095239D" w:rsidRDefault="00E20B48" w:rsidP="00E20B4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87A8A79" w14:textId="77777777" w:rsidR="00E20B48" w:rsidRPr="0095239D" w:rsidRDefault="00E20B48" w:rsidP="00E20B4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701F30FA" w14:textId="77777777" w:rsidR="00E20B48" w:rsidRPr="0095239D" w:rsidRDefault="00E20B48" w:rsidP="00E20B4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77A6CBAC" w14:textId="77777777" w:rsidR="00E20B48" w:rsidRPr="0095239D" w:rsidRDefault="00E20B48" w:rsidP="00E20B48">
      <w:pPr>
        <w:keepLines/>
        <w:widowControl w:val="0"/>
        <w:tabs>
          <w:tab w:val="left" w:pos="284"/>
        </w:tabs>
        <w:jc w:val="both"/>
        <w:rPr>
          <w:rFonts w:ascii="Tahoma" w:eastAsia="Tahoma" w:hAnsi="Tahoma" w:cs="Tahoma"/>
          <w:i/>
          <w:sz w:val="18"/>
          <w:szCs w:val="18"/>
        </w:rPr>
      </w:pPr>
      <w:r w:rsidRPr="0095239D">
        <w:rPr>
          <w:rFonts w:ascii="Tahoma" w:eastAsia="Tahoma" w:hAnsi="Tahoma" w:cs="Tahoma"/>
          <w:b/>
          <w:i/>
          <w:sz w:val="18"/>
          <w:szCs w:val="18"/>
        </w:rPr>
        <w:t>Navodilo:</w:t>
      </w:r>
      <w:r w:rsidRPr="0095239D">
        <w:rPr>
          <w:rFonts w:ascii="Tahoma" w:eastAsia="Tahoma" w:hAnsi="Tahoma" w:cs="Tahoma"/>
          <w:i/>
          <w:sz w:val="18"/>
          <w:szCs w:val="18"/>
        </w:rPr>
        <w:t xml:space="preserve"> </w:t>
      </w:r>
    </w:p>
    <w:p w14:paraId="54E07234" w14:textId="77777777" w:rsidR="00E20B48" w:rsidRPr="0095239D" w:rsidRDefault="00E20B48" w:rsidP="00E20B48">
      <w:pPr>
        <w:keepLines/>
        <w:widowControl w:val="0"/>
        <w:tabs>
          <w:tab w:val="left" w:pos="284"/>
        </w:tabs>
        <w:jc w:val="both"/>
        <w:rPr>
          <w:rFonts w:ascii="Tahoma" w:eastAsia="Tahoma" w:hAnsi="Tahoma" w:cs="Tahoma"/>
          <w:i/>
          <w:sz w:val="18"/>
          <w:szCs w:val="18"/>
        </w:rPr>
      </w:pPr>
      <w:r w:rsidRPr="0095239D">
        <w:rPr>
          <w:rFonts w:ascii="Tahoma" w:eastAsia="Tahoma" w:hAnsi="Tahoma" w:cs="Tahoma"/>
          <w:i/>
          <w:sz w:val="18"/>
          <w:szCs w:val="18"/>
        </w:rPr>
        <w:t xml:space="preserve">Obrazec </w:t>
      </w:r>
      <w:r w:rsidRPr="0095239D">
        <w:rPr>
          <w:rFonts w:ascii="Tahoma" w:eastAsia="Tahoma" w:hAnsi="Tahoma" w:cs="Tahoma"/>
          <w:i/>
          <w:sz w:val="18"/>
          <w:szCs w:val="18"/>
          <w:u w:val="single"/>
        </w:rPr>
        <w:t>ponudnik</w:t>
      </w:r>
      <w:r w:rsidRPr="0095239D">
        <w:rPr>
          <w:rFonts w:ascii="Tahoma" w:eastAsia="Tahoma" w:hAnsi="Tahoma" w:cs="Tahoma"/>
          <w:i/>
          <w:sz w:val="18"/>
          <w:szCs w:val="18"/>
        </w:rPr>
        <w:t xml:space="preserve"> izpolni in podpiše.</w:t>
      </w:r>
    </w:p>
    <w:p w14:paraId="418A244F" w14:textId="77777777" w:rsidR="00E20B48" w:rsidRPr="0095239D" w:rsidRDefault="00E20B48" w:rsidP="00E20B48">
      <w:pPr>
        <w:keepLines/>
        <w:widowControl w:val="0"/>
        <w:tabs>
          <w:tab w:val="left" w:pos="284"/>
        </w:tabs>
        <w:jc w:val="both"/>
        <w:rPr>
          <w:rFonts w:ascii="Tahoma" w:eastAsia="Tahoma" w:hAnsi="Tahoma" w:cs="Tahoma"/>
          <w:i/>
          <w:sz w:val="12"/>
          <w:szCs w:val="12"/>
        </w:rPr>
      </w:pPr>
    </w:p>
    <w:p w14:paraId="6B9FC85B" w14:textId="77777777" w:rsidR="00E20B48" w:rsidRPr="0095239D" w:rsidRDefault="00E20B48" w:rsidP="00E20B48">
      <w:pPr>
        <w:keepLines/>
        <w:widowControl w:val="0"/>
        <w:tabs>
          <w:tab w:val="left" w:pos="284"/>
        </w:tabs>
        <w:jc w:val="both"/>
        <w:rPr>
          <w:rFonts w:ascii="Tahoma" w:eastAsia="Tahoma" w:hAnsi="Tahoma" w:cs="Tahoma"/>
        </w:rPr>
      </w:pPr>
      <w:r w:rsidRPr="0095239D">
        <w:rPr>
          <w:rFonts w:ascii="Tahoma" w:eastAsia="Tahoma" w:hAnsi="Tahoma" w:cs="Tahoma"/>
          <w:i/>
          <w:sz w:val="18"/>
          <w:szCs w:val="18"/>
        </w:rPr>
        <w:t xml:space="preserve">Ponudnik </w:t>
      </w:r>
      <w:r w:rsidRPr="0095239D">
        <w:rPr>
          <w:rFonts w:ascii="Tahoma" w:eastAsia="Tahoma" w:hAnsi="Tahoma" w:cs="Tahoma"/>
          <w:i/>
          <w:sz w:val="18"/>
          <w:szCs w:val="18"/>
          <w:u w:val="single"/>
        </w:rPr>
        <w:t>obrazec</w:t>
      </w:r>
      <w:r w:rsidRPr="0095239D">
        <w:rPr>
          <w:rFonts w:ascii="Tahoma" w:eastAsia="Tahoma" w:hAnsi="Tahoma" w:cs="Tahoma"/>
          <w:b/>
          <w:i/>
          <w:sz w:val="18"/>
          <w:szCs w:val="18"/>
        </w:rPr>
        <w:t xml:space="preserve"> </w:t>
      </w:r>
      <w:r w:rsidRPr="0095239D">
        <w:rPr>
          <w:rFonts w:ascii="Tahoma" w:eastAsia="Tahoma" w:hAnsi="Tahoma" w:cs="Tahoma"/>
          <w:i/>
          <w:sz w:val="18"/>
          <w:szCs w:val="18"/>
        </w:rPr>
        <w:t>v okviru sistema e-JN</w:t>
      </w:r>
      <w:r w:rsidRPr="0095239D">
        <w:rPr>
          <w:rFonts w:ascii="Tahoma" w:eastAsia="Tahoma" w:hAnsi="Tahoma" w:cs="Tahoma"/>
          <w:b/>
          <w:i/>
          <w:sz w:val="18"/>
          <w:szCs w:val="18"/>
        </w:rPr>
        <w:t xml:space="preserve"> </w:t>
      </w:r>
      <w:r w:rsidRPr="0095239D">
        <w:rPr>
          <w:rFonts w:ascii="Tahoma" w:eastAsia="Tahoma" w:hAnsi="Tahoma" w:cs="Tahoma"/>
          <w:b/>
          <w:i/>
          <w:sz w:val="18"/>
          <w:szCs w:val="18"/>
          <w:u w:val="single"/>
        </w:rPr>
        <w:t>naloži v Razdelek »DOKUMENTI«, del »Ostale priloge«!!!</w:t>
      </w:r>
    </w:p>
    <w:p w14:paraId="6BD64D35" w14:textId="77777777" w:rsidR="00E20B48" w:rsidRPr="0095239D" w:rsidRDefault="00E20B48" w:rsidP="00E20B48">
      <w:pPr>
        <w:keepLines/>
        <w:widowControl w:val="0"/>
        <w:jc w:val="both"/>
        <w:rPr>
          <w:rFonts w:ascii="Tahoma" w:hAnsi="Tahoma" w:cs="Tahoma"/>
          <w:b/>
          <w:i/>
          <w:color w:val="000000"/>
          <w:u w:val="single"/>
        </w:rPr>
      </w:pPr>
    </w:p>
    <w:p w14:paraId="6A7C8BCF" w14:textId="1965D0D5" w:rsidR="00E20B48" w:rsidRPr="0095239D" w:rsidRDefault="00E20B48">
      <w:pPr>
        <w:rPr>
          <w:rFonts w:ascii="Tahoma" w:eastAsiaTheme="minorHAnsi" w:hAnsi="Tahoma" w:cs="Tahoma"/>
          <w:szCs w:val="22"/>
          <w:lang w:eastAsia="en-US"/>
        </w:rPr>
      </w:pPr>
      <w:r w:rsidRPr="0095239D">
        <w:rPr>
          <w:rFonts w:ascii="Tahoma" w:eastAsiaTheme="minorHAnsi" w:hAnsi="Tahoma" w:cs="Tahoma"/>
          <w:szCs w:val="22"/>
          <w:lang w:eastAsia="en-US"/>
        </w:rPr>
        <w:br w:type="page"/>
      </w:r>
    </w:p>
    <w:p w14:paraId="35FBD6A2" w14:textId="77777777" w:rsidR="00917682" w:rsidRPr="0095239D" w:rsidRDefault="00917682" w:rsidP="00D633AA">
      <w:pPr>
        <w:widowControl w:val="0"/>
        <w:rPr>
          <w:rFonts w:ascii="Tahoma" w:eastAsiaTheme="minorHAnsi" w:hAnsi="Tahoma" w:cs="Tahoma"/>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199"/>
        <w:gridCol w:w="850"/>
        <w:gridCol w:w="506"/>
      </w:tblGrid>
      <w:tr w:rsidR="00F7434E" w:rsidRPr="0095239D" w14:paraId="0C5912F7" w14:textId="77777777" w:rsidTr="000E6B68">
        <w:trPr>
          <w:trHeight w:val="354"/>
        </w:trPr>
        <w:tc>
          <w:tcPr>
            <w:tcW w:w="160" w:type="dxa"/>
            <w:tcBorders>
              <w:top w:val="single" w:sz="4" w:space="0" w:color="auto"/>
              <w:bottom w:val="single" w:sz="4" w:space="0" w:color="auto"/>
              <w:right w:val="nil"/>
            </w:tcBorders>
          </w:tcPr>
          <w:p w14:paraId="42F03B3E" w14:textId="77777777" w:rsidR="00F7434E" w:rsidRPr="0095239D" w:rsidRDefault="00F7434E" w:rsidP="00D633AA">
            <w:pPr>
              <w:widowControl w:val="0"/>
              <w:jc w:val="right"/>
              <w:rPr>
                <w:rFonts w:ascii="Tahoma" w:hAnsi="Tahoma" w:cs="Tahoma"/>
              </w:rPr>
            </w:pPr>
            <w:r w:rsidRPr="0095239D">
              <w:rPr>
                <w:rFonts w:ascii="Tahoma" w:hAnsi="Tahoma" w:cs="Tahoma"/>
              </w:rPr>
              <w:br w:type="page"/>
            </w:r>
            <w:r w:rsidRPr="0095239D">
              <w:rPr>
                <w:rFonts w:ascii="Tahoma" w:hAnsi="Tahoma" w:cs="Tahoma"/>
              </w:rPr>
              <w:br w:type="page"/>
            </w:r>
            <w:r w:rsidRPr="0095239D">
              <w:rPr>
                <w:rFonts w:ascii="Tahoma" w:hAnsi="Tahoma" w:cs="Tahoma"/>
              </w:rPr>
              <w:br w:type="page"/>
            </w:r>
            <w:r w:rsidRPr="0095239D">
              <w:rPr>
                <w:rFonts w:ascii="Tahoma" w:hAnsi="Tahoma" w:cs="Tahoma"/>
              </w:rPr>
              <w:br w:type="page"/>
              <w:t xml:space="preserve">      </w:t>
            </w:r>
          </w:p>
        </w:tc>
        <w:tc>
          <w:tcPr>
            <w:tcW w:w="8199" w:type="dxa"/>
            <w:tcBorders>
              <w:top w:val="single" w:sz="4" w:space="0" w:color="auto"/>
              <w:left w:val="nil"/>
              <w:bottom w:val="single" w:sz="4" w:space="0" w:color="auto"/>
            </w:tcBorders>
            <w:vAlign w:val="center"/>
          </w:tcPr>
          <w:p w14:paraId="151D8701" w14:textId="77777777" w:rsidR="00F7434E" w:rsidRPr="0095239D" w:rsidRDefault="00790C50" w:rsidP="00D633AA">
            <w:pPr>
              <w:widowControl w:val="0"/>
              <w:numPr>
                <w:ilvl w:val="12"/>
                <w:numId w:val="0"/>
              </w:numPr>
              <w:tabs>
                <w:tab w:val="left" w:pos="6237"/>
              </w:tabs>
              <w:rPr>
                <w:rFonts w:ascii="Tahoma" w:hAnsi="Tahoma" w:cs="Tahoma"/>
              </w:rPr>
            </w:pPr>
            <w:r w:rsidRPr="0095239D">
              <w:rPr>
                <w:rFonts w:ascii="Tahoma" w:hAnsi="Tahoma" w:cs="Tahoma"/>
              </w:rPr>
              <w:t>FINANČNO ZAVAROVANJE ZA DOBRO IZVEDBO OBVEZNOSTI IZ OKVIRNEGA SPORAZUMA</w:t>
            </w:r>
          </w:p>
        </w:tc>
        <w:tc>
          <w:tcPr>
            <w:tcW w:w="850" w:type="dxa"/>
            <w:tcBorders>
              <w:top w:val="single" w:sz="4" w:space="0" w:color="auto"/>
              <w:bottom w:val="single" w:sz="4" w:space="0" w:color="auto"/>
              <w:right w:val="nil"/>
            </w:tcBorders>
            <w:vAlign w:val="center"/>
          </w:tcPr>
          <w:p w14:paraId="28D0DDCC" w14:textId="77777777" w:rsidR="00F7434E" w:rsidRPr="0095239D" w:rsidRDefault="00F8389C" w:rsidP="00D633AA">
            <w:pPr>
              <w:widowControl w:val="0"/>
              <w:jc w:val="right"/>
              <w:rPr>
                <w:rFonts w:ascii="Tahoma" w:hAnsi="Tahoma" w:cs="Tahoma"/>
                <w:b/>
              </w:rPr>
            </w:pPr>
            <w:r w:rsidRPr="0095239D">
              <w:rPr>
                <w:rFonts w:ascii="Tahoma" w:hAnsi="Tahoma" w:cs="Tahoma"/>
                <w:b/>
                <w:i/>
              </w:rPr>
              <w:t>P</w:t>
            </w:r>
            <w:r w:rsidR="00F7434E" w:rsidRPr="0095239D">
              <w:rPr>
                <w:rFonts w:ascii="Tahoma" w:hAnsi="Tahoma" w:cs="Tahoma"/>
                <w:b/>
                <w:i/>
              </w:rPr>
              <w:t xml:space="preserve">riloga </w:t>
            </w:r>
          </w:p>
        </w:tc>
        <w:tc>
          <w:tcPr>
            <w:tcW w:w="506" w:type="dxa"/>
            <w:tcBorders>
              <w:top w:val="single" w:sz="4" w:space="0" w:color="auto"/>
              <w:left w:val="nil"/>
              <w:bottom w:val="single" w:sz="4" w:space="0" w:color="auto"/>
            </w:tcBorders>
            <w:vAlign w:val="center"/>
          </w:tcPr>
          <w:p w14:paraId="6FD9A9EE" w14:textId="77777777" w:rsidR="00F7434E" w:rsidRPr="0095239D" w:rsidRDefault="00801C36" w:rsidP="00D633AA">
            <w:pPr>
              <w:widowControl w:val="0"/>
              <w:rPr>
                <w:rFonts w:ascii="Tahoma" w:hAnsi="Tahoma" w:cs="Tahoma"/>
                <w:b/>
                <w:i/>
              </w:rPr>
            </w:pPr>
            <w:r w:rsidRPr="0095239D">
              <w:rPr>
                <w:rFonts w:ascii="Tahoma" w:hAnsi="Tahoma" w:cs="Tahoma"/>
                <w:b/>
                <w:i/>
              </w:rPr>
              <w:t>10</w:t>
            </w:r>
          </w:p>
        </w:tc>
      </w:tr>
    </w:tbl>
    <w:p w14:paraId="503938D0" w14:textId="77777777" w:rsidR="00DD62DE" w:rsidRPr="0095239D" w:rsidRDefault="00DD62DE" w:rsidP="00D633AA">
      <w:pPr>
        <w:widowControl w:val="0"/>
        <w:jc w:val="right"/>
        <w:rPr>
          <w:rFonts w:ascii="Tahoma" w:hAnsi="Tahoma" w:cs="Tahoma"/>
          <w:b/>
          <w:i/>
          <w:sz w:val="18"/>
        </w:rPr>
      </w:pPr>
      <w:r w:rsidRPr="0095239D">
        <w:rPr>
          <w:rFonts w:ascii="Tahoma" w:hAnsi="Tahoma" w:cs="Tahoma"/>
          <w:b/>
          <w:i/>
          <w:sz w:val="18"/>
        </w:rPr>
        <w:t>VZOREC</w:t>
      </w:r>
    </w:p>
    <w:p w14:paraId="3E456E69" w14:textId="77777777" w:rsidR="00DD62DE" w:rsidRPr="0095239D" w:rsidRDefault="00DD62DE" w:rsidP="00D633AA">
      <w:pPr>
        <w:widowControl w:val="0"/>
        <w:jc w:val="right"/>
        <w:rPr>
          <w:rFonts w:ascii="Tahoma" w:hAnsi="Tahoma" w:cs="Tahoma"/>
          <w:b/>
          <w:i/>
          <w:sz w:val="18"/>
        </w:rPr>
      </w:pPr>
    </w:p>
    <w:p w14:paraId="08A98CBD" w14:textId="77777777" w:rsidR="00DD62DE" w:rsidRPr="0095239D" w:rsidRDefault="00DD62DE" w:rsidP="00D633AA">
      <w:pPr>
        <w:widowControl w:val="0"/>
        <w:ind w:left="6372" w:firstLine="708"/>
        <w:jc w:val="both"/>
        <w:rPr>
          <w:rFonts w:ascii="Tahoma" w:hAnsi="Tahoma" w:cs="Tahoma"/>
        </w:rPr>
      </w:pPr>
      <w:r w:rsidRPr="0095239D">
        <w:rPr>
          <w:rFonts w:ascii="Tahoma" w:hAnsi="Tahoma" w:cs="Tahoma"/>
        </w:rPr>
        <w:t>___________________</w:t>
      </w:r>
    </w:p>
    <w:p w14:paraId="6B88D2EC" w14:textId="77777777" w:rsidR="00DD62DE" w:rsidRPr="0095239D" w:rsidRDefault="00DD62DE" w:rsidP="00D633AA">
      <w:pPr>
        <w:widowControl w:val="0"/>
        <w:jc w:val="both"/>
        <w:rPr>
          <w:rFonts w:ascii="Tahoma" w:hAnsi="Tahoma" w:cs="Tahoma"/>
        </w:rPr>
      </w:pPr>
      <w:r w:rsidRPr="0095239D">
        <w:rPr>
          <w:rFonts w:ascii="Tahoma" w:hAnsi="Tahoma" w:cs="Tahoma"/>
        </w:rPr>
        <w:t>__________________</w:t>
      </w:r>
      <w:r w:rsidR="00D5679E" w:rsidRPr="0095239D">
        <w:rPr>
          <w:rFonts w:ascii="Tahoma" w:hAnsi="Tahoma" w:cs="Tahoma"/>
        </w:rPr>
        <w:t>____</w:t>
      </w:r>
      <w:r w:rsidRPr="0095239D">
        <w:rPr>
          <w:rFonts w:ascii="Tahoma" w:hAnsi="Tahoma" w:cs="Tahoma"/>
        </w:rPr>
        <w:t>_______________________________</w:t>
      </w:r>
      <w:r w:rsidRPr="0095239D">
        <w:rPr>
          <w:rFonts w:ascii="Tahoma" w:hAnsi="Tahoma" w:cs="Tahoma"/>
        </w:rPr>
        <w:tab/>
      </w:r>
      <w:r w:rsidRPr="0095239D">
        <w:rPr>
          <w:rFonts w:ascii="Tahoma" w:hAnsi="Tahoma" w:cs="Tahoma"/>
        </w:rPr>
        <w:tab/>
      </w:r>
      <w:r w:rsidR="00D5679E" w:rsidRPr="0095239D">
        <w:rPr>
          <w:rFonts w:ascii="Tahoma" w:hAnsi="Tahoma" w:cs="Tahoma"/>
        </w:rPr>
        <w:t xml:space="preserve">        </w:t>
      </w:r>
      <w:r w:rsidRPr="0095239D">
        <w:rPr>
          <w:rFonts w:ascii="Tahoma" w:hAnsi="Tahoma" w:cs="Tahoma"/>
          <w:sz w:val="18"/>
        </w:rPr>
        <w:t>(kraj in datum)</w:t>
      </w:r>
    </w:p>
    <w:p w14:paraId="7B10A4A3" w14:textId="77777777" w:rsidR="00DD62DE" w:rsidRPr="0095239D" w:rsidRDefault="00DD62DE" w:rsidP="00D633AA">
      <w:pPr>
        <w:widowControl w:val="0"/>
        <w:jc w:val="both"/>
        <w:rPr>
          <w:rFonts w:ascii="Tahoma" w:hAnsi="Tahoma" w:cs="Tahoma"/>
        </w:rPr>
      </w:pPr>
      <w:r w:rsidRPr="0095239D">
        <w:rPr>
          <w:rFonts w:ascii="Tahoma" w:hAnsi="Tahoma" w:cs="Tahoma"/>
          <w:sz w:val="18"/>
        </w:rPr>
        <w:t xml:space="preserve">(izdajatelj menice za dobro izvedbo </w:t>
      </w:r>
      <w:r w:rsidR="00D5679E" w:rsidRPr="0095239D">
        <w:rPr>
          <w:rFonts w:ascii="Tahoma" w:hAnsi="Tahoma" w:cs="Tahoma"/>
          <w:sz w:val="18"/>
        </w:rPr>
        <w:t>obveznosti iz okvirnega sporazuma</w:t>
      </w:r>
      <w:r w:rsidRPr="0095239D">
        <w:rPr>
          <w:rFonts w:ascii="Tahoma" w:hAnsi="Tahoma" w:cs="Tahoma"/>
          <w:sz w:val="18"/>
        </w:rPr>
        <w:t>)</w:t>
      </w:r>
    </w:p>
    <w:p w14:paraId="4888F9A0" w14:textId="77777777" w:rsidR="00DD62DE" w:rsidRPr="0095239D" w:rsidRDefault="00DD62DE" w:rsidP="00D633AA">
      <w:pPr>
        <w:widowControl w:val="0"/>
        <w:jc w:val="both"/>
        <w:rPr>
          <w:rFonts w:ascii="Tahoma" w:hAnsi="Tahoma" w:cs="Tahoma"/>
        </w:rPr>
      </w:pPr>
    </w:p>
    <w:p w14:paraId="49DD4511" w14:textId="77777777" w:rsidR="00DD62DE" w:rsidRPr="0095239D" w:rsidRDefault="00DD62DE" w:rsidP="00D633AA">
      <w:pPr>
        <w:widowControl w:val="0"/>
        <w:jc w:val="both"/>
        <w:rPr>
          <w:rFonts w:ascii="Tahoma" w:hAnsi="Tahoma" w:cs="Tahoma"/>
        </w:rPr>
      </w:pPr>
    </w:p>
    <w:p w14:paraId="48AF8421" w14:textId="77777777" w:rsidR="00DD62DE" w:rsidRPr="0095239D" w:rsidRDefault="00DD62DE" w:rsidP="00D633AA">
      <w:pPr>
        <w:widowControl w:val="0"/>
        <w:jc w:val="center"/>
        <w:rPr>
          <w:rFonts w:ascii="Tahoma" w:hAnsi="Tahoma" w:cs="Tahoma"/>
          <w:b/>
        </w:rPr>
      </w:pPr>
      <w:r w:rsidRPr="0095239D">
        <w:rPr>
          <w:rFonts w:ascii="Tahoma" w:hAnsi="Tahoma" w:cs="Tahoma"/>
          <w:b/>
        </w:rPr>
        <w:t xml:space="preserve">MENIČNA IZJAVA ZA DOBRO IZVEDBO </w:t>
      </w:r>
      <w:r w:rsidR="00D5679E" w:rsidRPr="0095239D">
        <w:rPr>
          <w:rFonts w:ascii="Tahoma" w:hAnsi="Tahoma" w:cs="Tahoma"/>
          <w:b/>
        </w:rPr>
        <w:t>OBVEZNOSTI IZ OKVIRNEGA SPORAZUMA</w:t>
      </w:r>
    </w:p>
    <w:p w14:paraId="106CAF7F" w14:textId="77777777" w:rsidR="00DD62DE" w:rsidRPr="0095239D" w:rsidRDefault="00DD62DE" w:rsidP="00D633AA">
      <w:pPr>
        <w:widowControl w:val="0"/>
        <w:jc w:val="both"/>
        <w:rPr>
          <w:rFonts w:ascii="Tahoma" w:hAnsi="Tahoma" w:cs="Tahoma"/>
        </w:rPr>
      </w:pPr>
    </w:p>
    <w:p w14:paraId="349555E2" w14:textId="0A4F5D48" w:rsidR="00DD62DE" w:rsidRPr="0095239D" w:rsidRDefault="00DD62DE" w:rsidP="00D633AA">
      <w:pPr>
        <w:widowControl w:val="0"/>
        <w:jc w:val="both"/>
        <w:rPr>
          <w:rFonts w:ascii="Tahoma" w:hAnsi="Tahoma" w:cs="Tahoma"/>
        </w:rPr>
      </w:pPr>
      <w:r w:rsidRPr="0095239D">
        <w:rPr>
          <w:rFonts w:ascii="Tahoma" w:hAnsi="Tahoma" w:cs="Tahoma"/>
        </w:rPr>
        <w:t xml:space="preserve">V skladu </w:t>
      </w:r>
      <w:r w:rsidR="00AA38EA" w:rsidRPr="0095239D">
        <w:rPr>
          <w:rFonts w:ascii="Tahoma" w:hAnsi="Tahoma" w:cs="Tahoma"/>
        </w:rPr>
        <w:t>z okvirnim sporazumom št. _______</w:t>
      </w:r>
      <w:r w:rsidRPr="0095239D">
        <w:rPr>
          <w:rFonts w:ascii="Tahoma" w:hAnsi="Tahoma" w:cs="Tahoma"/>
        </w:rPr>
        <w:t>__ z dne _________ za ______________________________ ______________________</w:t>
      </w:r>
      <w:r w:rsidR="00AA38EA" w:rsidRPr="0095239D">
        <w:rPr>
          <w:rFonts w:ascii="Tahoma" w:hAnsi="Tahoma" w:cs="Tahoma"/>
        </w:rPr>
        <w:t>_________________________</w:t>
      </w:r>
      <w:r w:rsidRPr="0095239D">
        <w:rPr>
          <w:rFonts w:ascii="Tahoma" w:hAnsi="Tahoma" w:cs="Tahoma"/>
        </w:rPr>
        <w:t xml:space="preserve">____________ (predmet </w:t>
      </w:r>
      <w:r w:rsidR="00AA38EA" w:rsidRPr="0095239D">
        <w:rPr>
          <w:rFonts w:ascii="Tahoma" w:hAnsi="Tahoma" w:cs="Tahoma"/>
        </w:rPr>
        <w:t>okvirnega sporazuma), sklenjenim</w:t>
      </w:r>
      <w:r w:rsidRPr="0095239D">
        <w:rPr>
          <w:rFonts w:ascii="Tahoma" w:hAnsi="Tahoma" w:cs="Tahoma"/>
        </w:rPr>
        <w:t xml:space="preserve"> med naročnikom JAVNO PODJETJE ENERGETIKA LJUBLJANA </w:t>
      </w:r>
      <w:proofErr w:type="spellStart"/>
      <w:r w:rsidRPr="0095239D">
        <w:rPr>
          <w:rFonts w:ascii="Tahoma" w:hAnsi="Tahoma" w:cs="Tahoma"/>
        </w:rPr>
        <w:t>d.o.o</w:t>
      </w:r>
      <w:proofErr w:type="spellEnd"/>
      <w:r w:rsidRPr="0095239D">
        <w:rPr>
          <w:rFonts w:ascii="Tahoma" w:hAnsi="Tahoma" w:cs="Tahoma"/>
        </w:rPr>
        <w:t>., Verovškova ulica 62, 1000 Ljubljana (upravičenec) in ______</w:t>
      </w:r>
      <w:r w:rsidR="00AA38EA" w:rsidRPr="0095239D">
        <w:rPr>
          <w:rFonts w:ascii="Tahoma" w:hAnsi="Tahoma" w:cs="Tahoma"/>
        </w:rPr>
        <w:t>________________</w:t>
      </w:r>
      <w:r w:rsidRPr="0095239D">
        <w:rPr>
          <w:rFonts w:ascii="Tahoma" w:hAnsi="Tahoma" w:cs="Tahoma"/>
        </w:rPr>
        <w:t>_____</w:t>
      </w:r>
      <w:r w:rsidR="00AA38EA" w:rsidRPr="0095239D">
        <w:rPr>
          <w:rFonts w:ascii="Tahoma" w:hAnsi="Tahoma" w:cs="Tahoma"/>
        </w:rPr>
        <w:t>____________________________</w:t>
      </w:r>
      <w:r w:rsidRPr="0095239D">
        <w:rPr>
          <w:rFonts w:ascii="Tahoma" w:hAnsi="Tahoma" w:cs="Tahoma"/>
        </w:rPr>
        <w:t>________ (naziv in naslov izvajalca), je izvajalec dolžan izvesti _________________________________________ ________________________________________________</w:t>
      </w:r>
      <w:r w:rsidR="00AA38EA" w:rsidRPr="0095239D">
        <w:rPr>
          <w:rFonts w:ascii="Tahoma" w:hAnsi="Tahoma" w:cs="Tahoma"/>
        </w:rPr>
        <w:t>______</w:t>
      </w:r>
      <w:r w:rsidRPr="0095239D">
        <w:rPr>
          <w:rFonts w:ascii="Tahoma" w:hAnsi="Tahoma" w:cs="Tahoma"/>
        </w:rPr>
        <w:t xml:space="preserve">_____ (predmet </w:t>
      </w:r>
      <w:r w:rsidR="00AA38EA" w:rsidRPr="0095239D">
        <w:rPr>
          <w:rFonts w:ascii="Tahoma" w:hAnsi="Tahoma" w:cs="Tahoma"/>
        </w:rPr>
        <w:t>okvirnega sporazuma</w:t>
      </w:r>
      <w:r w:rsidRPr="0095239D">
        <w:rPr>
          <w:rFonts w:ascii="Tahoma" w:hAnsi="Tahoma" w:cs="Tahoma"/>
        </w:rPr>
        <w:t xml:space="preserve">) v skupni </w:t>
      </w:r>
      <w:r w:rsidR="00FC2BDC" w:rsidRPr="0095239D">
        <w:rPr>
          <w:rFonts w:ascii="Tahoma" w:hAnsi="Tahoma" w:cs="Tahoma"/>
        </w:rPr>
        <w:t xml:space="preserve">pogodbeni </w:t>
      </w:r>
      <w:r w:rsidRPr="0095239D">
        <w:rPr>
          <w:rFonts w:ascii="Tahoma" w:hAnsi="Tahoma" w:cs="Tahoma"/>
        </w:rPr>
        <w:t>vrednosti _____________________ EUR brez DDV.</w:t>
      </w:r>
    </w:p>
    <w:p w14:paraId="600C8229" w14:textId="77777777" w:rsidR="00DD62DE" w:rsidRPr="0095239D" w:rsidRDefault="00DD62DE" w:rsidP="00D633AA">
      <w:pPr>
        <w:widowControl w:val="0"/>
        <w:jc w:val="both"/>
        <w:rPr>
          <w:rFonts w:ascii="Tahoma" w:hAnsi="Tahoma" w:cs="Tahoma"/>
        </w:rPr>
      </w:pPr>
    </w:p>
    <w:p w14:paraId="5AEA4E89" w14:textId="77777777" w:rsidR="00DD62DE" w:rsidRPr="0095239D" w:rsidRDefault="00AA38EA" w:rsidP="00D633AA">
      <w:pPr>
        <w:widowControl w:val="0"/>
        <w:jc w:val="both"/>
        <w:rPr>
          <w:rFonts w:ascii="Tahoma" w:hAnsi="Tahoma" w:cs="Tahoma"/>
        </w:rPr>
      </w:pPr>
      <w:r w:rsidRPr="0095239D">
        <w:rPr>
          <w:rFonts w:ascii="Tahoma" w:hAnsi="Tahoma" w:cs="Tahoma"/>
        </w:rPr>
        <w:t>Kot garancijo za dobro izvedbo obveznosti iz okvirnega sporazuma po zgoraj omenjenem</w:t>
      </w:r>
      <w:r w:rsidR="00DD62DE" w:rsidRPr="0095239D">
        <w:rPr>
          <w:rFonts w:ascii="Tahoma" w:hAnsi="Tahoma" w:cs="Tahoma"/>
        </w:rPr>
        <w:t xml:space="preserve"> </w:t>
      </w:r>
      <w:r w:rsidRPr="0095239D">
        <w:rPr>
          <w:rFonts w:ascii="Tahoma" w:hAnsi="Tahoma" w:cs="Tahoma"/>
        </w:rPr>
        <w:t>okvirnim sporazumom</w:t>
      </w:r>
      <w:r w:rsidR="00DD62DE" w:rsidRPr="0095239D">
        <w:rPr>
          <w:rFonts w:ascii="Tahoma" w:hAnsi="Tahoma" w:cs="Tahoma"/>
        </w:rPr>
        <w:t xml:space="preserve">, mi kot izvajalec izdajamo </w:t>
      </w:r>
      <w:r w:rsidR="00285AC5" w:rsidRPr="0095239D">
        <w:rPr>
          <w:rFonts w:ascii="Tahoma" w:hAnsi="Tahoma" w:cs="Tahoma"/>
        </w:rPr>
        <w:t>tri (3) bianko menice</w:t>
      </w:r>
      <w:r w:rsidR="00DD62DE" w:rsidRPr="0095239D">
        <w:rPr>
          <w:rFonts w:ascii="Tahoma" w:hAnsi="Tahoma" w:cs="Tahoma"/>
        </w:rPr>
        <w:t xml:space="preserve"> s pooblastilom za njeno izpolnitev in unovčitev, na kateri je/so podpisana/ne pooblaščena/ne oseba/e za zastopanje:</w:t>
      </w:r>
    </w:p>
    <w:p w14:paraId="69D3D055" w14:textId="77777777" w:rsidR="00DD62DE" w:rsidRPr="0095239D" w:rsidRDefault="00DD62DE" w:rsidP="00D633AA">
      <w:pPr>
        <w:widowControl w:val="0"/>
        <w:jc w:val="both"/>
        <w:rPr>
          <w:rFonts w:ascii="Tahoma" w:hAnsi="Tahoma" w:cs="Tahoma"/>
        </w:rPr>
      </w:pPr>
      <w:r w:rsidRPr="0095239D">
        <w:rPr>
          <w:rFonts w:ascii="Tahoma" w:hAnsi="Tahoma" w:cs="Tahoma"/>
        </w:rPr>
        <w:t>______________________________________________________________________________</w:t>
      </w:r>
    </w:p>
    <w:p w14:paraId="7DEC42AA" w14:textId="77777777" w:rsidR="00DD62DE" w:rsidRPr="0095239D" w:rsidRDefault="00DD62DE" w:rsidP="00D633AA">
      <w:pPr>
        <w:widowControl w:val="0"/>
        <w:tabs>
          <w:tab w:val="left" w:pos="3261"/>
          <w:tab w:val="left" w:pos="6804"/>
        </w:tabs>
        <w:jc w:val="both"/>
        <w:rPr>
          <w:rFonts w:ascii="Tahoma" w:hAnsi="Tahoma" w:cs="Tahoma"/>
        </w:rPr>
      </w:pPr>
      <w:r w:rsidRPr="0095239D">
        <w:rPr>
          <w:rFonts w:ascii="Tahoma" w:hAnsi="Tahoma" w:cs="Tahoma"/>
        </w:rPr>
        <w:t>(Ime in priimek)</w:t>
      </w:r>
      <w:r w:rsidRPr="0095239D">
        <w:rPr>
          <w:rFonts w:ascii="Tahoma" w:hAnsi="Tahoma" w:cs="Tahoma"/>
        </w:rPr>
        <w:tab/>
        <w:t>(Funkcija zastopnika)</w:t>
      </w:r>
      <w:r w:rsidRPr="0095239D">
        <w:rPr>
          <w:rFonts w:ascii="Tahoma" w:hAnsi="Tahoma" w:cs="Tahoma"/>
        </w:rPr>
        <w:tab/>
        <w:t>(Podpis)</w:t>
      </w:r>
    </w:p>
    <w:p w14:paraId="6BC66246" w14:textId="77777777" w:rsidR="00DD62DE" w:rsidRPr="0095239D" w:rsidRDefault="00DD62DE" w:rsidP="00D633AA">
      <w:pPr>
        <w:widowControl w:val="0"/>
        <w:jc w:val="both"/>
        <w:rPr>
          <w:rFonts w:ascii="Tahoma" w:hAnsi="Tahoma" w:cs="Tahoma"/>
        </w:rPr>
      </w:pPr>
      <w:r w:rsidRPr="0095239D">
        <w:rPr>
          <w:rFonts w:ascii="Tahoma" w:hAnsi="Tahoma" w:cs="Tahoma"/>
        </w:rPr>
        <w:t>______________________________________________________________________________</w:t>
      </w:r>
    </w:p>
    <w:p w14:paraId="34B514A3" w14:textId="77777777" w:rsidR="00DD62DE" w:rsidRPr="0095239D" w:rsidRDefault="00DD62DE" w:rsidP="00D633AA">
      <w:pPr>
        <w:widowControl w:val="0"/>
        <w:tabs>
          <w:tab w:val="left" w:pos="3261"/>
          <w:tab w:val="left" w:pos="6804"/>
        </w:tabs>
        <w:jc w:val="both"/>
        <w:rPr>
          <w:rFonts w:ascii="Tahoma" w:hAnsi="Tahoma" w:cs="Tahoma"/>
        </w:rPr>
      </w:pPr>
      <w:r w:rsidRPr="0095239D">
        <w:rPr>
          <w:rFonts w:ascii="Tahoma" w:hAnsi="Tahoma" w:cs="Tahoma"/>
        </w:rPr>
        <w:t>(Ime in priimek)</w:t>
      </w:r>
      <w:r w:rsidRPr="0095239D">
        <w:rPr>
          <w:rFonts w:ascii="Tahoma" w:hAnsi="Tahoma" w:cs="Tahoma"/>
        </w:rPr>
        <w:tab/>
        <w:t>(Funkcija zastopnika)</w:t>
      </w:r>
      <w:r w:rsidRPr="0095239D">
        <w:rPr>
          <w:rFonts w:ascii="Tahoma" w:hAnsi="Tahoma" w:cs="Tahoma"/>
        </w:rPr>
        <w:tab/>
        <w:t>(Podpis)</w:t>
      </w:r>
    </w:p>
    <w:p w14:paraId="21E578C6" w14:textId="77777777" w:rsidR="00DD62DE" w:rsidRPr="0095239D" w:rsidRDefault="00DD62DE" w:rsidP="00D633AA">
      <w:pPr>
        <w:widowControl w:val="0"/>
        <w:jc w:val="both"/>
        <w:rPr>
          <w:rFonts w:ascii="Tahoma" w:hAnsi="Tahoma" w:cs="Tahoma"/>
        </w:rPr>
      </w:pPr>
    </w:p>
    <w:p w14:paraId="7B57094F" w14:textId="77777777" w:rsidR="00DD62DE" w:rsidRPr="0095239D" w:rsidRDefault="00AA38EA" w:rsidP="00D633AA">
      <w:pPr>
        <w:widowControl w:val="0"/>
        <w:jc w:val="both"/>
        <w:rPr>
          <w:rFonts w:ascii="Tahoma" w:hAnsi="Tahoma" w:cs="Tahoma"/>
        </w:rPr>
      </w:pPr>
      <w:r w:rsidRPr="0095239D">
        <w:rPr>
          <w:rFonts w:ascii="Tahoma" w:hAnsi="Tahoma" w:cs="Tahoma"/>
        </w:rPr>
        <w:t>Nepreklicno in brezpogojno p</w:t>
      </w:r>
      <w:r w:rsidR="00DD62DE" w:rsidRPr="0095239D">
        <w:rPr>
          <w:rFonts w:ascii="Tahoma" w:hAnsi="Tahoma" w:cs="Tahoma"/>
        </w:rPr>
        <w:t xml:space="preserve">ooblaščamo JAVNO PODJETJE ENERGETIKA LJUBLJANA </w:t>
      </w:r>
      <w:proofErr w:type="spellStart"/>
      <w:r w:rsidR="00DD62DE" w:rsidRPr="0095239D">
        <w:rPr>
          <w:rFonts w:ascii="Tahoma" w:hAnsi="Tahoma" w:cs="Tahoma"/>
        </w:rPr>
        <w:t>d.o.o</w:t>
      </w:r>
      <w:proofErr w:type="spellEnd"/>
      <w:r w:rsidR="00DD62DE" w:rsidRPr="0095239D">
        <w:rPr>
          <w:rFonts w:ascii="Tahoma" w:hAnsi="Tahoma" w:cs="Tahoma"/>
        </w:rPr>
        <w:t xml:space="preserve">., da v primeru, </w:t>
      </w:r>
      <w:r w:rsidRPr="0095239D">
        <w:rPr>
          <w:rFonts w:ascii="Tahoma" w:hAnsi="Tahoma" w:cs="Tahoma"/>
        </w:rPr>
        <w:t>če mi kot izvajalec ne bomo izpolnili obveznosti po okvirnem sporazumu v dogovorjeni kvaliteti, količini,</w:t>
      </w:r>
      <w:r w:rsidRPr="0095239D">
        <w:rPr>
          <w:rFonts w:ascii="Tahoma" w:eastAsia="Calibri" w:hAnsi="Tahoma" w:cs="Tahoma"/>
          <w:lang w:eastAsia="en-US"/>
        </w:rPr>
        <w:t xml:space="preserve"> ceni</w:t>
      </w:r>
      <w:r w:rsidRPr="0095239D">
        <w:rPr>
          <w:rFonts w:ascii="Tahoma" w:hAnsi="Tahoma" w:cs="Tahoma"/>
        </w:rPr>
        <w:t xml:space="preserve"> in rokih, opredeljenih v zgoraj citiranem okvirnem sporazumu</w:t>
      </w:r>
      <w:r w:rsidR="00DD62DE" w:rsidRPr="0095239D">
        <w:rPr>
          <w:rFonts w:ascii="Tahoma" w:hAnsi="Tahoma" w:cs="Tahoma"/>
        </w:rPr>
        <w:t>, da:</w:t>
      </w:r>
    </w:p>
    <w:p w14:paraId="550D238B" w14:textId="35FA38CB" w:rsidR="00DD62DE" w:rsidRPr="0095239D" w:rsidRDefault="00285AC5" w:rsidP="00D633AA">
      <w:pPr>
        <w:widowControl w:val="0"/>
        <w:numPr>
          <w:ilvl w:val="0"/>
          <w:numId w:val="29"/>
        </w:numPr>
        <w:jc w:val="both"/>
        <w:rPr>
          <w:rFonts w:ascii="Tahoma" w:hAnsi="Tahoma" w:cs="Tahoma"/>
        </w:rPr>
      </w:pPr>
      <w:r w:rsidRPr="0095239D">
        <w:rPr>
          <w:rFonts w:ascii="Tahoma" w:hAnsi="Tahoma" w:cs="Tahoma"/>
        </w:rPr>
        <w:t>izpolni bianko menice</w:t>
      </w:r>
      <w:r w:rsidR="00DD62DE" w:rsidRPr="0095239D">
        <w:rPr>
          <w:rFonts w:ascii="Tahoma" w:hAnsi="Tahoma" w:cs="Tahoma"/>
        </w:rPr>
        <w:t xml:space="preserve"> do</w:t>
      </w:r>
      <w:r w:rsidRPr="0095239D">
        <w:rPr>
          <w:rFonts w:ascii="Tahoma" w:hAnsi="Tahoma" w:cs="Tahoma"/>
        </w:rPr>
        <w:t xml:space="preserve"> skupne</w:t>
      </w:r>
      <w:r w:rsidR="00DD62DE" w:rsidRPr="0095239D">
        <w:rPr>
          <w:rFonts w:ascii="Tahoma" w:hAnsi="Tahoma" w:cs="Tahoma"/>
        </w:rPr>
        <w:t xml:space="preserve"> vrednosti </w:t>
      </w:r>
      <w:r w:rsidR="00FC2BDC" w:rsidRPr="0095239D">
        <w:rPr>
          <w:rFonts w:ascii="Tahoma" w:hAnsi="Tahoma" w:cs="Tahoma"/>
        </w:rPr>
        <w:t xml:space="preserve">_____________ </w:t>
      </w:r>
      <w:r w:rsidR="00DD62DE" w:rsidRPr="0095239D">
        <w:rPr>
          <w:rFonts w:ascii="Tahoma" w:hAnsi="Tahoma" w:cs="Tahoma"/>
        </w:rPr>
        <w:t>EUR,</w:t>
      </w:r>
      <w:r w:rsidR="00AA38EA" w:rsidRPr="0095239D">
        <w:rPr>
          <w:rFonts w:ascii="Tahoma" w:hAnsi="Tahoma" w:cs="Tahoma"/>
        </w:rPr>
        <w:t xml:space="preserve"> </w:t>
      </w:r>
    </w:p>
    <w:p w14:paraId="74197178" w14:textId="77777777" w:rsidR="00DD62DE" w:rsidRPr="0095239D" w:rsidRDefault="00DD62DE" w:rsidP="00D633AA">
      <w:pPr>
        <w:widowControl w:val="0"/>
        <w:numPr>
          <w:ilvl w:val="0"/>
          <w:numId w:val="29"/>
        </w:numPr>
        <w:tabs>
          <w:tab w:val="clear" w:pos="360"/>
        </w:tabs>
        <w:jc w:val="both"/>
        <w:rPr>
          <w:rFonts w:ascii="Tahoma" w:hAnsi="Tahoma" w:cs="Tahoma"/>
        </w:rPr>
      </w:pPr>
      <w:r w:rsidRPr="0095239D">
        <w:rPr>
          <w:rFonts w:ascii="Tahoma" w:hAnsi="Tahoma" w:cs="Tahoma"/>
        </w:rPr>
        <w:t>da izpolni vse druge sestavne dele menice, ki niso izpolnjeni,</w:t>
      </w:r>
    </w:p>
    <w:p w14:paraId="0F2310F7" w14:textId="77777777" w:rsidR="00DD62DE" w:rsidRPr="0095239D" w:rsidRDefault="00DD62DE" w:rsidP="00D633AA">
      <w:pPr>
        <w:widowControl w:val="0"/>
        <w:numPr>
          <w:ilvl w:val="0"/>
          <w:numId w:val="29"/>
        </w:numPr>
        <w:tabs>
          <w:tab w:val="clear" w:pos="360"/>
        </w:tabs>
        <w:jc w:val="both"/>
        <w:rPr>
          <w:rFonts w:ascii="Tahoma" w:hAnsi="Tahoma" w:cs="Tahoma"/>
        </w:rPr>
      </w:pPr>
      <w:r w:rsidRPr="0095239D">
        <w:rPr>
          <w:rFonts w:ascii="Tahoma" w:hAnsi="Tahoma" w:cs="Tahoma"/>
        </w:rPr>
        <w:t>da po potrebi zapiše na menici tudi katerokoli menično klavzulo, ki sicer ni bistvena menična sestavina.</w:t>
      </w:r>
    </w:p>
    <w:p w14:paraId="4F4E9DAF" w14:textId="77777777" w:rsidR="00DD62DE" w:rsidRPr="0095239D" w:rsidRDefault="00DD62DE" w:rsidP="00D633AA">
      <w:pPr>
        <w:widowControl w:val="0"/>
        <w:jc w:val="both"/>
        <w:rPr>
          <w:rFonts w:ascii="Tahoma" w:hAnsi="Tahoma" w:cs="Tahoma"/>
        </w:rPr>
      </w:pPr>
    </w:p>
    <w:p w14:paraId="16042722" w14:textId="77777777" w:rsidR="00DD62DE" w:rsidRPr="0095239D" w:rsidRDefault="00DD62DE" w:rsidP="00D633AA">
      <w:pPr>
        <w:widowControl w:val="0"/>
        <w:jc w:val="both"/>
        <w:rPr>
          <w:rFonts w:ascii="Tahoma" w:hAnsi="Tahoma" w:cs="Tahoma"/>
          <w:b/>
        </w:rPr>
      </w:pPr>
      <w:r w:rsidRPr="0095239D">
        <w:rPr>
          <w:rFonts w:ascii="Tahoma" w:hAnsi="Tahoma" w:cs="Tahoma"/>
          <w:b/>
        </w:rPr>
        <w:t>V primeru spremembe upnika predmetnih terjatev, veljajo določbe tega pooblastila tudi v korist novih upnikov.</w:t>
      </w:r>
    </w:p>
    <w:p w14:paraId="385DEDB0" w14:textId="77777777" w:rsidR="00DD62DE" w:rsidRPr="0095239D" w:rsidRDefault="00DD62DE" w:rsidP="00D633AA">
      <w:pPr>
        <w:widowControl w:val="0"/>
        <w:jc w:val="both"/>
        <w:rPr>
          <w:rFonts w:ascii="Tahoma" w:hAnsi="Tahoma" w:cs="Tahoma"/>
          <w:b/>
        </w:rPr>
      </w:pPr>
    </w:p>
    <w:p w14:paraId="06744478" w14:textId="77777777" w:rsidR="00DD62DE" w:rsidRPr="0095239D" w:rsidRDefault="00DD62DE" w:rsidP="00D633AA">
      <w:pPr>
        <w:widowControl w:val="0"/>
        <w:jc w:val="both"/>
        <w:rPr>
          <w:rFonts w:ascii="Tahoma" w:hAnsi="Tahoma" w:cs="Tahoma"/>
          <w:b/>
        </w:rPr>
      </w:pPr>
      <w:r w:rsidRPr="0095239D">
        <w:rPr>
          <w:rFonts w:ascii="Tahoma" w:hAnsi="Tahoma" w:cs="Tahoma"/>
          <w:b/>
        </w:rPr>
        <w:t xml:space="preserve">Pooblaščamo JAVNO PODJETJE ENERGETIKA LJUBLJANA </w:t>
      </w:r>
      <w:proofErr w:type="spellStart"/>
      <w:r w:rsidRPr="0095239D">
        <w:rPr>
          <w:rFonts w:ascii="Tahoma" w:hAnsi="Tahoma" w:cs="Tahoma"/>
          <w:b/>
        </w:rPr>
        <w:t>d.o.o</w:t>
      </w:r>
      <w:proofErr w:type="spellEnd"/>
      <w:r w:rsidRPr="0095239D">
        <w:rPr>
          <w:rFonts w:ascii="Tahoma" w:hAnsi="Tahoma" w:cs="Tahoma"/>
          <w:b/>
        </w:rPr>
        <w:t>., da menico po potrebi domicilira pri katerikoli banki, pri kateri imamo odprt račun.</w:t>
      </w:r>
    </w:p>
    <w:p w14:paraId="357366AB" w14:textId="77777777" w:rsidR="00DD62DE" w:rsidRPr="0095239D" w:rsidRDefault="00DD62DE" w:rsidP="00D633AA">
      <w:pPr>
        <w:widowControl w:val="0"/>
        <w:jc w:val="both"/>
        <w:rPr>
          <w:rFonts w:ascii="Tahoma" w:hAnsi="Tahoma" w:cs="Tahoma"/>
        </w:rPr>
      </w:pPr>
    </w:p>
    <w:p w14:paraId="27367501" w14:textId="4C9C130A" w:rsidR="00DD62DE" w:rsidRPr="0095239D" w:rsidRDefault="00DD62DE" w:rsidP="00D633AA">
      <w:pPr>
        <w:widowControl w:val="0"/>
        <w:jc w:val="both"/>
        <w:rPr>
          <w:rFonts w:ascii="Tahoma" w:hAnsi="Tahoma" w:cs="Tahoma"/>
        </w:rPr>
      </w:pPr>
      <w:r w:rsidRPr="0095239D">
        <w:rPr>
          <w:rFonts w:ascii="Tahoma" w:hAnsi="Tahoma" w:cs="Tahoma"/>
        </w:rPr>
        <w:t xml:space="preserve">S to menično izjavo pooblaščamo ____________________________________________________ ______________________________ (navedba banke), da v breme našega transakcijskega računa št. ____________________________ unovči predloženo menico </w:t>
      </w:r>
      <w:r w:rsidR="00917682" w:rsidRPr="0095239D">
        <w:rPr>
          <w:rFonts w:ascii="Tahoma" w:hAnsi="Tahoma" w:cs="Tahoma"/>
        </w:rPr>
        <w:t>najkasneje do ____________</w:t>
      </w:r>
      <w:r w:rsidR="00A93253" w:rsidRPr="0095239D">
        <w:rPr>
          <w:rFonts w:ascii="Tahoma" w:hAnsi="Tahoma" w:cs="Tahoma"/>
        </w:rPr>
        <w:t>.</w:t>
      </w:r>
      <w:r w:rsidR="00917682" w:rsidRPr="0095239D">
        <w:rPr>
          <w:rFonts w:ascii="Tahoma" w:hAnsi="Tahoma" w:cs="Tahoma"/>
        </w:rPr>
        <w:t xml:space="preserve"> </w:t>
      </w:r>
    </w:p>
    <w:p w14:paraId="6F337AC2" w14:textId="77777777" w:rsidR="00DD62DE" w:rsidRPr="0095239D" w:rsidRDefault="00DD62DE" w:rsidP="00D633AA">
      <w:pPr>
        <w:widowControl w:val="0"/>
        <w:jc w:val="both"/>
        <w:rPr>
          <w:rFonts w:ascii="Tahoma" w:hAnsi="Tahoma" w:cs="Tahoma"/>
        </w:rPr>
      </w:pPr>
    </w:p>
    <w:p w14:paraId="24F944B0" w14:textId="77777777" w:rsidR="00DD62DE" w:rsidRPr="0095239D" w:rsidRDefault="00DD62DE" w:rsidP="00D633AA">
      <w:pPr>
        <w:widowControl w:val="0"/>
        <w:jc w:val="both"/>
        <w:rPr>
          <w:rFonts w:ascii="Tahoma" w:hAnsi="Tahoma" w:cs="Tahoma"/>
        </w:rPr>
      </w:pPr>
      <w:r w:rsidRPr="0095239D">
        <w:rPr>
          <w:rFonts w:ascii="Tahoma" w:hAnsi="Tahoma" w:cs="Tahoma"/>
        </w:rPr>
        <w:t>Pooblaščamo tudi katerokoli banko, pri kateri bi imeli odprt račun, da v breme našega transakcijskega računa unovči predloženo menico.</w:t>
      </w:r>
    </w:p>
    <w:p w14:paraId="09CCD01C" w14:textId="77777777" w:rsidR="00DD62DE" w:rsidRPr="0095239D" w:rsidRDefault="00DD62DE" w:rsidP="00D633AA">
      <w:pPr>
        <w:widowControl w:val="0"/>
        <w:jc w:val="both"/>
        <w:rPr>
          <w:rFonts w:ascii="Tahoma" w:hAnsi="Tahoma" w:cs="Tahoma"/>
        </w:rPr>
      </w:pPr>
    </w:p>
    <w:p w14:paraId="1158702E" w14:textId="77777777" w:rsidR="00DD62DE" w:rsidRPr="0095239D" w:rsidRDefault="00DD62DE" w:rsidP="00D633AA">
      <w:pPr>
        <w:widowControl w:val="0"/>
        <w:jc w:val="both"/>
        <w:rPr>
          <w:rFonts w:ascii="Tahoma" w:hAnsi="Tahoma" w:cs="Tahoma"/>
        </w:rPr>
      </w:pPr>
      <w:r w:rsidRPr="0095239D">
        <w:rPr>
          <w:rFonts w:ascii="Tahoma" w:hAnsi="Tahoma" w:cs="Tahoma"/>
        </w:rPr>
        <w:t xml:space="preserve">S podpisom tega pooblastila soglašamo, da ENERGETIKA LJUBLJANA </w:t>
      </w:r>
      <w:proofErr w:type="spellStart"/>
      <w:r w:rsidRPr="0095239D">
        <w:rPr>
          <w:rFonts w:ascii="Tahoma" w:hAnsi="Tahoma" w:cs="Tahoma"/>
        </w:rPr>
        <w:t>d.o.o</w:t>
      </w:r>
      <w:proofErr w:type="spellEnd"/>
      <w:r w:rsidRPr="0095239D">
        <w:rPr>
          <w:rFonts w:ascii="Tahoma" w:hAnsi="Tahoma" w:cs="Tahoma"/>
        </w:rPr>
        <w:t>., opravi poizvedbe o številkah transakcijskih računov pri katerikoli banki, finančni organizaciji ali upravljavcu baz podatkov o računih.</w:t>
      </w:r>
    </w:p>
    <w:p w14:paraId="08D45C6C" w14:textId="77777777" w:rsidR="00AA38EA" w:rsidRPr="0095239D" w:rsidRDefault="00AA38EA" w:rsidP="00D633AA">
      <w:pPr>
        <w:widowControl w:val="0"/>
        <w:jc w:val="both"/>
        <w:rPr>
          <w:rFonts w:ascii="Tahoma" w:hAnsi="Tahoma" w:cs="Tahoma"/>
        </w:rPr>
      </w:pPr>
    </w:p>
    <w:p w14:paraId="55EA4831" w14:textId="77777777" w:rsidR="00DD62DE" w:rsidRPr="0095239D" w:rsidRDefault="00DD62DE" w:rsidP="00D633AA">
      <w:pPr>
        <w:widowControl w:val="0"/>
        <w:jc w:val="both"/>
        <w:rPr>
          <w:rFonts w:ascii="Tahoma" w:hAnsi="Tahoma" w:cs="Tahoma"/>
        </w:rPr>
      </w:pPr>
      <w:r w:rsidRPr="0095239D">
        <w:rPr>
          <w:rFonts w:ascii="Tahoma" w:hAnsi="Tahoma" w:cs="Tahoma"/>
        </w:rPr>
        <w:t>Zavezujemo se, da tega pooblastila ne bomo preklicali.</w:t>
      </w:r>
    </w:p>
    <w:p w14:paraId="17E0590B" w14:textId="77777777" w:rsidR="00DD62DE" w:rsidRPr="0095239D" w:rsidRDefault="00DD62DE" w:rsidP="00D633AA">
      <w:pPr>
        <w:widowControl w:val="0"/>
        <w:jc w:val="both"/>
        <w:rPr>
          <w:rFonts w:ascii="Tahoma" w:hAnsi="Tahoma" w:cs="Tahoma"/>
        </w:rPr>
      </w:pPr>
    </w:p>
    <w:p w14:paraId="14C4BB4A" w14:textId="77777777" w:rsidR="00DD62DE" w:rsidRPr="0095239D" w:rsidRDefault="00DD62DE" w:rsidP="00D633AA">
      <w:pPr>
        <w:widowControl w:val="0"/>
        <w:jc w:val="both"/>
        <w:rPr>
          <w:rFonts w:ascii="Tahoma" w:hAnsi="Tahoma" w:cs="Tahoma"/>
        </w:rPr>
      </w:pPr>
      <w:r w:rsidRPr="0095239D">
        <w:rPr>
          <w:rFonts w:ascii="Tahoma" w:hAnsi="Tahoma" w:cs="Tahoma"/>
        </w:rPr>
        <w:t xml:space="preserve">Priloga: </w:t>
      </w:r>
      <w:r w:rsidR="00285AC5" w:rsidRPr="0095239D">
        <w:rPr>
          <w:rFonts w:ascii="Tahoma" w:hAnsi="Tahoma" w:cs="Tahoma"/>
        </w:rPr>
        <w:t>3</w:t>
      </w:r>
      <w:r w:rsidR="00CF5C57" w:rsidRPr="0095239D">
        <w:rPr>
          <w:rFonts w:ascii="Tahoma" w:hAnsi="Tahoma" w:cs="Tahoma"/>
        </w:rPr>
        <w:t xml:space="preserve"> bianko menice</w:t>
      </w:r>
    </w:p>
    <w:p w14:paraId="5A51B383" w14:textId="77777777" w:rsidR="00DD62DE" w:rsidRPr="0095239D" w:rsidRDefault="00DD62DE" w:rsidP="00D633AA">
      <w:pPr>
        <w:widowControl w:val="0"/>
        <w:tabs>
          <w:tab w:val="left" w:pos="6663"/>
        </w:tabs>
        <w:jc w:val="both"/>
        <w:rPr>
          <w:rFonts w:ascii="Tahoma" w:hAnsi="Tahoma" w:cs="Tahoma"/>
        </w:rPr>
      </w:pPr>
      <w:r w:rsidRPr="0095239D">
        <w:rPr>
          <w:rFonts w:ascii="Tahoma" w:hAnsi="Tahoma" w:cs="Tahoma"/>
        </w:rPr>
        <w:tab/>
        <w:t>Izdajatelj menice:</w:t>
      </w:r>
    </w:p>
    <w:p w14:paraId="0B609A2F" w14:textId="77777777" w:rsidR="00DD62DE" w:rsidRPr="0095239D" w:rsidRDefault="00DD62DE" w:rsidP="00D633AA">
      <w:pPr>
        <w:widowControl w:val="0"/>
        <w:tabs>
          <w:tab w:val="left" w:pos="6663"/>
        </w:tabs>
        <w:jc w:val="both"/>
        <w:rPr>
          <w:rFonts w:ascii="Tahoma" w:hAnsi="Tahoma" w:cs="Tahoma"/>
        </w:rPr>
      </w:pPr>
      <w:r w:rsidRPr="0095239D">
        <w:rPr>
          <w:rFonts w:ascii="Tahoma" w:hAnsi="Tahoma" w:cs="Tahoma"/>
        </w:rPr>
        <w:tab/>
        <w:t>(žig in podpisi)</w:t>
      </w:r>
    </w:p>
    <w:p w14:paraId="1407BEA4" w14:textId="5667A7B3" w:rsidR="000E6B68" w:rsidRPr="0095239D" w:rsidRDefault="000E6B68" w:rsidP="00D633AA">
      <w:pPr>
        <w:widowControl w:val="0"/>
      </w:pPr>
      <w:r w:rsidRPr="0095239D">
        <w:br w:type="page"/>
      </w:r>
    </w:p>
    <w:p w14:paraId="619961C1" w14:textId="77777777" w:rsidR="00114317" w:rsidRPr="0095239D" w:rsidRDefault="00114317" w:rsidP="00D633AA">
      <w:pPr>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7B2E9F" w:rsidRPr="0095239D" w14:paraId="4883BC79" w14:textId="77777777" w:rsidTr="006D71AA">
        <w:tc>
          <w:tcPr>
            <w:tcW w:w="8008" w:type="dxa"/>
            <w:tcBorders>
              <w:top w:val="single" w:sz="4" w:space="0" w:color="auto"/>
              <w:left w:val="single" w:sz="4" w:space="0" w:color="auto"/>
              <w:bottom w:val="single" w:sz="4" w:space="0" w:color="auto"/>
              <w:right w:val="single" w:sz="4" w:space="0" w:color="808080"/>
            </w:tcBorders>
            <w:hideMark/>
          </w:tcPr>
          <w:p w14:paraId="08294A96" w14:textId="77777777" w:rsidR="007B2E9F" w:rsidRPr="0095239D" w:rsidRDefault="007B2E9F" w:rsidP="00D633AA">
            <w:pPr>
              <w:widowControl w:val="0"/>
              <w:rPr>
                <w:rFonts w:ascii="Tahoma" w:hAnsi="Tahoma" w:cs="Tahoma"/>
              </w:rPr>
            </w:pPr>
            <w:r w:rsidRPr="0095239D">
              <w:rPr>
                <w:rFonts w:ascii="Tahoma" w:hAnsi="Tahoma" w:cs="Tahoma"/>
                <w:noProof/>
              </w:rPr>
              <w:br w:type="page"/>
            </w:r>
            <w:r w:rsidRPr="0095239D">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31F0807" w14:textId="77777777" w:rsidR="007B2E9F" w:rsidRPr="0095239D" w:rsidRDefault="007B2E9F" w:rsidP="00D633AA">
            <w:pPr>
              <w:widowControl w:val="0"/>
              <w:rPr>
                <w:rFonts w:ascii="Tahoma" w:hAnsi="Tahoma" w:cs="Tahoma"/>
                <w:b/>
                <w:i/>
              </w:rPr>
            </w:pPr>
            <w:r w:rsidRPr="0095239D">
              <w:rPr>
                <w:rFonts w:ascii="Tahoma" w:hAnsi="Tahoma" w:cs="Tahoma"/>
                <w:b/>
                <w:i/>
              </w:rPr>
              <w:t xml:space="preserve">Priloga </w:t>
            </w:r>
            <w:r w:rsidR="00801C36" w:rsidRPr="0095239D">
              <w:rPr>
                <w:rFonts w:ascii="Tahoma" w:hAnsi="Tahoma" w:cs="Tahoma"/>
                <w:b/>
                <w:i/>
              </w:rPr>
              <w:t>11</w:t>
            </w:r>
          </w:p>
        </w:tc>
      </w:tr>
    </w:tbl>
    <w:p w14:paraId="00E25630" w14:textId="77777777" w:rsidR="007B2E9F" w:rsidRPr="0095239D" w:rsidRDefault="007B2E9F" w:rsidP="00D633AA">
      <w:pPr>
        <w:widowControl w:val="0"/>
        <w:rPr>
          <w:rFonts w:ascii="Tahoma" w:hAnsi="Tahoma" w:cs="Tahoma"/>
        </w:rPr>
      </w:pPr>
    </w:p>
    <w:p w14:paraId="061115F4" w14:textId="77777777" w:rsidR="007B2E9F" w:rsidRPr="0095239D" w:rsidRDefault="007B2E9F" w:rsidP="00D633AA">
      <w:pPr>
        <w:widowControl w:val="0"/>
        <w:rPr>
          <w:rFonts w:ascii="Tahoma" w:hAnsi="Tahoma" w:cs="Tahoma"/>
          <w:sz w:val="16"/>
        </w:rPr>
      </w:pPr>
    </w:p>
    <w:p w14:paraId="06D62045" w14:textId="77777777" w:rsidR="00E20B48" w:rsidRPr="0095239D" w:rsidRDefault="00E20B48" w:rsidP="00E20B48">
      <w:pPr>
        <w:keepLines/>
        <w:widowControl w:val="0"/>
        <w:spacing w:line="360" w:lineRule="auto"/>
        <w:jc w:val="both"/>
        <w:rPr>
          <w:rFonts w:ascii="Tahoma" w:hAnsi="Tahoma" w:cs="Tahoma"/>
        </w:rPr>
      </w:pPr>
      <w:r w:rsidRPr="0095239D">
        <w:rPr>
          <w:rFonts w:ascii="Tahoma" w:hAnsi="Tahoma" w:cs="Tahoma"/>
        </w:rPr>
        <w:t xml:space="preserve">Kot ponudnik (gospodarski subjekt):_________________________________________________________ </w:t>
      </w:r>
    </w:p>
    <w:p w14:paraId="5FA0B268" w14:textId="5890F95A" w:rsidR="00E20B48" w:rsidRPr="0095239D" w:rsidRDefault="00E20B48" w:rsidP="00E20B48">
      <w:pPr>
        <w:keepLines/>
        <w:widowControl w:val="0"/>
        <w:spacing w:line="360" w:lineRule="auto"/>
        <w:jc w:val="both"/>
        <w:rPr>
          <w:rFonts w:ascii="Tahoma" w:hAnsi="Tahoma" w:cs="Tahoma"/>
        </w:rPr>
      </w:pPr>
      <w:r w:rsidRPr="0095239D">
        <w:rPr>
          <w:rFonts w:ascii="Tahoma" w:hAnsi="Tahoma" w:cs="Tahoma"/>
        </w:rPr>
        <w:t xml:space="preserve">za izbiro izvajalca za javno naročilo </w:t>
      </w:r>
      <w:r w:rsidRPr="0095239D">
        <w:rPr>
          <w:rFonts w:ascii="Tahoma" w:hAnsi="Tahoma" w:cs="Tahoma"/>
          <w:b/>
          <w:sz w:val="19"/>
          <w:szCs w:val="19"/>
        </w:rPr>
        <w:t>ENLJ-VOD-SP-474/25 – »Strokovna podpora za specifična elektrotehnična področja na projektu BIOMASA«</w:t>
      </w:r>
      <w:r w:rsidRPr="0095239D">
        <w:rPr>
          <w:rFonts w:ascii="Tahoma" w:hAnsi="Tahoma" w:cs="Tahoma"/>
        </w:rPr>
        <w:t>, prilagamo potrdilo naročnika o ogledu objekta.</w:t>
      </w:r>
    </w:p>
    <w:p w14:paraId="32E93A97" w14:textId="77777777" w:rsidR="00E20B48" w:rsidRPr="0095239D" w:rsidRDefault="00E20B48" w:rsidP="00E20B48">
      <w:pPr>
        <w:keepLines/>
        <w:widowControl w:val="0"/>
        <w:jc w:val="both"/>
        <w:rPr>
          <w:rFonts w:ascii="Tahoma" w:hAnsi="Tahoma" w:cs="Tahoma"/>
        </w:rPr>
      </w:pPr>
    </w:p>
    <w:p w14:paraId="38798188" w14:textId="77777777" w:rsidR="00E20B48" w:rsidRPr="0095239D" w:rsidRDefault="00E20B48" w:rsidP="00E20B48">
      <w:pPr>
        <w:keepLines/>
        <w:widowControl w:val="0"/>
        <w:jc w:val="both"/>
        <w:rPr>
          <w:rFonts w:ascii="Tahoma" w:hAnsi="Tahoma" w:cs="Tahoma"/>
        </w:rPr>
      </w:pPr>
    </w:p>
    <w:p w14:paraId="286B0D9B" w14:textId="77777777" w:rsidR="00E20B48" w:rsidRPr="0095239D" w:rsidRDefault="00E20B48" w:rsidP="00E20B48">
      <w:pPr>
        <w:keepLines/>
        <w:widowControl w:val="0"/>
        <w:spacing w:line="360" w:lineRule="auto"/>
        <w:jc w:val="both"/>
        <w:rPr>
          <w:rFonts w:ascii="Tahoma" w:hAnsi="Tahoma" w:cs="Tahoma"/>
        </w:rPr>
      </w:pPr>
      <w:r w:rsidRPr="0095239D">
        <w:rPr>
          <w:rFonts w:ascii="Tahoma" w:hAnsi="Tahoma" w:cs="Tahoma"/>
        </w:rPr>
        <w:t>Na osnovi zahteve iz predmetne razpisne dokumentacije potrjujemo, da se je predstavnik(ca) ponudnika/gospodarskega subjekta:</w:t>
      </w:r>
    </w:p>
    <w:p w14:paraId="2DF5CCED" w14:textId="77777777" w:rsidR="00E20B48" w:rsidRPr="0095239D" w:rsidRDefault="00E20B48" w:rsidP="00E20B48">
      <w:pPr>
        <w:keepLines/>
        <w:widowControl w:val="0"/>
        <w:spacing w:line="360" w:lineRule="auto"/>
        <w:ind w:left="284"/>
        <w:jc w:val="both"/>
        <w:rPr>
          <w:rFonts w:ascii="Tahoma" w:hAnsi="Tahoma" w:cs="Tahoma"/>
        </w:rPr>
      </w:pPr>
      <w:r w:rsidRPr="0095239D">
        <w:rPr>
          <w:rFonts w:ascii="Tahoma" w:hAnsi="Tahoma" w:cs="Tahoma"/>
        </w:rPr>
        <w:t xml:space="preserve">g./ga. ____________________________________________ </w:t>
      </w:r>
      <w:r w:rsidRPr="0095239D">
        <w:rPr>
          <w:rFonts w:ascii="Tahoma" w:hAnsi="Tahoma" w:cs="Tahoma"/>
          <w:sz w:val="18"/>
        </w:rPr>
        <w:t>(ime, priimek)</w:t>
      </w:r>
      <w:r w:rsidRPr="0095239D">
        <w:rPr>
          <w:rFonts w:ascii="Tahoma" w:hAnsi="Tahoma" w:cs="Tahoma"/>
        </w:rPr>
        <w:t xml:space="preserve">, </w:t>
      </w:r>
    </w:p>
    <w:p w14:paraId="49C35CDD" w14:textId="77777777" w:rsidR="00E20B48" w:rsidRPr="0095239D" w:rsidRDefault="00E20B48" w:rsidP="00E20B48">
      <w:pPr>
        <w:keepLines/>
        <w:widowControl w:val="0"/>
        <w:spacing w:line="360" w:lineRule="auto"/>
        <w:ind w:left="284"/>
        <w:jc w:val="both"/>
        <w:rPr>
          <w:rFonts w:ascii="Tahoma" w:hAnsi="Tahoma" w:cs="Tahoma"/>
        </w:rPr>
      </w:pPr>
      <w:r w:rsidRPr="0095239D">
        <w:rPr>
          <w:rFonts w:ascii="Tahoma" w:hAnsi="Tahoma" w:cs="Tahoma"/>
        </w:rPr>
        <w:t xml:space="preserve">g./ga. ____________________________________________ </w:t>
      </w:r>
      <w:r w:rsidRPr="0095239D">
        <w:rPr>
          <w:rFonts w:ascii="Tahoma" w:hAnsi="Tahoma" w:cs="Tahoma"/>
          <w:sz w:val="18"/>
        </w:rPr>
        <w:t>(ime, priimek)</w:t>
      </w:r>
      <w:r w:rsidRPr="0095239D">
        <w:rPr>
          <w:rFonts w:ascii="Tahoma" w:hAnsi="Tahoma" w:cs="Tahoma"/>
        </w:rPr>
        <w:t xml:space="preserve">, </w:t>
      </w:r>
    </w:p>
    <w:p w14:paraId="66CE7009" w14:textId="77777777" w:rsidR="00E20B48" w:rsidRPr="0095239D" w:rsidRDefault="00E20B48" w:rsidP="00E20B48">
      <w:pPr>
        <w:keepLines/>
        <w:widowControl w:val="0"/>
        <w:spacing w:line="360" w:lineRule="auto"/>
        <w:ind w:left="284"/>
        <w:jc w:val="both"/>
        <w:rPr>
          <w:rFonts w:ascii="Tahoma" w:hAnsi="Tahoma" w:cs="Tahoma"/>
        </w:rPr>
      </w:pPr>
      <w:r w:rsidRPr="0095239D">
        <w:rPr>
          <w:rFonts w:ascii="Tahoma" w:hAnsi="Tahoma" w:cs="Tahoma"/>
        </w:rPr>
        <w:t xml:space="preserve">g./ga. ____________________________________________ </w:t>
      </w:r>
      <w:r w:rsidRPr="0095239D">
        <w:rPr>
          <w:rFonts w:ascii="Tahoma" w:hAnsi="Tahoma" w:cs="Tahoma"/>
          <w:sz w:val="18"/>
        </w:rPr>
        <w:t>(ime, priimek)</w:t>
      </w:r>
      <w:r w:rsidRPr="0095239D">
        <w:rPr>
          <w:rFonts w:ascii="Tahoma" w:hAnsi="Tahoma" w:cs="Tahoma"/>
        </w:rPr>
        <w:t xml:space="preserve">, </w:t>
      </w:r>
    </w:p>
    <w:p w14:paraId="18ACFCBD" w14:textId="77777777" w:rsidR="00E20B48" w:rsidRPr="0095239D" w:rsidRDefault="00E20B48" w:rsidP="00E20B48">
      <w:pPr>
        <w:keepLines/>
        <w:widowControl w:val="0"/>
        <w:spacing w:line="360" w:lineRule="auto"/>
        <w:ind w:left="284"/>
        <w:jc w:val="both"/>
        <w:rPr>
          <w:rFonts w:ascii="Tahoma" w:hAnsi="Tahoma" w:cs="Tahoma"/>
        </w:rPr>
      </w:pPr>
      <w:r w:rsidRPr="0095239D">
        <w:rPr>
          <w:rFonts w:ascii="Tahoma" w:hAnsi="Tahoma" w:cs="Tahoma"/>
        </w:rPr>
        <w:t xml:space="preserve">g./ga. ____________________________________________ </w:t>
      </w:r>
      <w:r w:rsidRPr="0095239D">
        <w:rPr>
          <w:rFonts w:ascii="Tahoma" w:hAnsi="Tahoma" w:cs="Tahoma"/>
          <w:sz w:val="18"/>
        </w:rPr>
        <w:t>(ime, priimek)</w:t>
      </w:r>
      <w:r w:rsidRPr="0095239D">
        <w:rPr>
          <w:rFonts w:ascii="Tahoma" w:hAnsi="Tahoma" w:cs="Tahoma"/>
        </w:rPr>
        <w:t xml:space="preserve">, </w:t>
      </w:r>
    </w:p>
    <w:p w14:paraId="3F688E9D" w14:textId="77777777" w:rsidR="00E20B48" w:rsidRPr="0095239D" w:rsidRDefault="00E20B48" w:rsidP="00E20B48">
      <w:pPr>
        <w:keepLines/>
        <w:widowControl w:val="0"/>
        <w:spacing w:line="360" w:lineRule="auto"/>
        <w:jc w:val="both"/>
        <w:rPr>
          <w:rFonts w:ascii="Tahoma" w:hAnsi="Tahoma" w:cs="Tahoma"/>
        </w:rPr>
      </w:pPr>
      <w:r w:rsidRPr="0095239D">
        <w:rPr>
          <w:rFonts w:ascii="Tahoma" w:hAnsi="Tahoma" w:cs="Tahoma"/>
        </w:rPr>
        <w:t xml:space="preserve">ki je na sestanku/ogledu predložil(a) ustrezno pooblastilo, dne _______________ ob _______________ uri udeležil(a) sestanka in terenskega ogleda na lokaciji naročnika Toplarniška ulica 19, Ljubljana. </w:t>
      </w:r>
    </w:p>
    <w:p w14:paraId="29340077" w14:textId="77777777" w:rsidR="00E20B48" w:rsidRPr="0095239D" w:rsidRDefault="00E20B48" w:rsidP="00E20B48">
      <w:pPr>
        <w:keepLines/>
        <w:widowControl w:val="0"/>
        <w:jc w:val="both"/>
        <w:rPr>
          <w:rFonts w:ascii="Tahoma" w:hAnsi="Tahoma" w:cs="Tahoma"/>
          <w:b/>
          <w:i/>
          <w:color w:val="000000"/>
          <w:u w:val="single"/>
        </w:rPr>
      </w:pPr>
    </w:p>
    <w:p w14:paraId="4B02B07E" w14:textId="77777777" w:rsidR="00E20B48" w:rsidRPr="0095239D" w:rsidRDefault="00E20B48" w:rsidP="00E20B48">
      <w:pPr>
        <w:keepLines/>
        <w:widowControl w:val="0"/>
        <w:jc w:val="both"/>
        <w:rPr>
          <w:rFonts w:ascii="Tahoma" w:hAnsi="Tahoma" w:cs="Tahoma"/>
          <w:b/>
          <w:i/>
          <w:color w:val="000000"/>
          <w:u w:val="single"/>
        </w:rPr>
      </w:pPr>
    </w:p>
    <w:p w14:paraId="4139B4C1" w14:textId="77777777" w:rsidR="00E20B48" w:rsidRPr="0095239D" w:rsidRDefault="00E20B48" w:rsidP="00E20B48">
      <w:pPr>
        <w:keepLines/>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E20B48" w:rsidRPr="0095239D" w14:paraId="373C37E4" w14:textId="77777777" w:rsidTr="00381791">
        <w:trPr>
          <w:trHeight w:val="235"/>
        </w:trPr>
        <w:tc>
          <w:tcPr>
            <w:tcW w:w="3401" w:type="dxa"/>
            <w:tcBorders>
              <w:top w:val="nil"/>
              <w:left w:val="nil"/>
              <w:bottom w:val="single" w:sz="4" w:space="0" w:color="auto"/>
              <w:right w:val="nil"/>
            </w:tcBorders>
            <w:hideMark/>
          </w:tcPr>
          <w:p w14:paraId="5DD827EE" w14:textId="77777777" w:rsidR="00E20B48" w:rsidRPr="0095239D" w:rsidRDefault="00E20B48" w:rsidP="00381791">
            <w:pPr>
              <w:keepLines/>
              <w:widowControl w:val="0"/>
              <w:jc w:val="both"/>
              <w:rPr>
                <w:rFonts w:ascii="Tahoma" w:hAnsi="Tahoma" w:cs="Tahoma"/>
                <w:snapToGrid w:val="0"/>
                <w:color w:val="000000"/>
              </w:rPr>
            </w:pPr>
          </w:p>
        </w:tc>
        <w:tc>
          <w:tcPr>
            <w:tcW w:w="2978" w:type="dxa"/>
          </w:tcPr>
          <w:p w14:paraId="4880AACE" w14:textId="77777777" w:rsidR="00E20B48" w:rsidRPr="0095239D" w:rsidRDefault="00E20B48" w:rsidP="00381791">
            <w:pPr>
              <w:keepLines/>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0B257668" w14:textId="77777777" w:rsidR="00E20B48" w:rsidRPr="0095239D" w:rsidRDefault="00E20B48" w:rsidP="00381791">
            <w:pPr>
              <w:keepLines/>
              <w:widowControl w:val="0"/>
              <w:tabs>
                <w:tab w:val="left" w:pos="567"/>
                <w:tab w:val="num" w:pos="851"/>
                <w:tab w:val="left" w:pos="993"/>
              </w:tabs>
              <w:jc w:val="both"/>
              <w:rPr>
                <w:rFonts w:ascii="Tahoma" w:hAnsi="Tahoma" w:cs="Tahoma"/>
                <w:snapToGrid w:val="0"/>
                <w:color w:val="000000"/>
              </w:rPr>
            </w:pPr>
          </w:p>
        </w:tc>
      </w:tr>
      <w:tr w:rsidR="00E20B48" w:rsidRPr="0095239D" w14:paraId="64F6AD7F" w14:textId="77777777" w:rsidTr="00381791">
        <w:trPr>
          <w:trHeight w:val="235"/>
        </w:trPr>
        <w:tc>
          <w:tcPr>
            <w:tcW w:w="3401" w:type="dxa"/>
            <w:tcBorders>
              <w:top w:val="single" w:sz="4" w:space="0" w:color="auto"/>
              <w:left w:val="nil"/>
              <w:right w:val="nil"/>
            </w:tcBorders>
            <w:hideMark/>
          </w:tcPr>
          <w:p w14:paraId="1C3903F1" w14:textId="77777777" w:rsidR="00E20B48" w:rsidRPr="0095239D" w:rsidRDefault="00E20B48" w:rsidP="00381791">
            <w:pPr>
              <w:keepLines/>
              <w:widowControl w:val="0"/>
              <w:jc w:val="center"/>
              <w:rPr>
                <w:rFonts w:ascii="Tahoma" w:hAnsi="Tahoma" w:cs="Tahoma"/>
                <w:snapToGrid w:val="0"/>
                <w:color w:val="000000"/>
              </w:rPr>
            </w:pPr>
            <w:r w:rsidRPr="0095239D">
              <w:rPr>
                <w:rFonts w:ascii="Tahoma" w:hAnsi="Tahoma" w:cs="Tahoma"/>
                <w:snapToGrid w:val="0"/>
                <w:color w:val="000000"/>
              </w:rPr>
              <w:t>(podpis predstavnika ponudnika/ gospodarskega subjekta)</w:t>
            </w:r>
          </w:p>
        </w:tc>
        <w:tc>
          <w:tcPr>
            <w:tcW w:w="2978" w:type="dxa"/>
            <w:hideMark/>
          </w:tcPr>
          <w:p w14:paraId="5258ED6C" w14:textId="77777777" w:rsidR="00E20B48" w:rsidRPr="0095239D" w:rsidRDefault="00E20B48" w:rsidP="00381791">
            <w:pPr>
              <w:keepLines/>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38991CE7" w14:textId="77777777" w:rsidR="00E20B48" w:rsidRPr="0095239D" w:rsidRDefault="00E20B48" w:rsidP="00381791">
            <w:pPr>
              <w:keepLines/>
              <w:widowControl w:val="0"/>
              <w:jc w:val="center"/>
              <w:rPr>
                <w:rFonts w:ascii="Tahoma" w:hAnsi="Tahoma" w:cs="Tahoma"/>
                <w:snapToGrid w:val="0"/>
                <w:color w:val="000000"/>
              </w:rPr>
            </w:pPr>
            <w:r w:rsidRPr="0095239D">
              <w:rPr>
                <w:rFonts w:ascii="Tahoma" w:hAnsi="Tahoma" w:cs="Tahoma"/>
                <w:snapToGrid w:val="0"/>
                <w:color w:val="000000"/>
              </w:rPr>
              <w:t>(podpis predstavnika naročnika)</w:t>
            </w:r>
          </w:p>
        </w:tc>
      </w:tr>
      <w:tr w:rsidR="00E20B48" w:rsidRPr="0095239D" w14:paraId="194A3A46" w14:textId="77777777" w:rsidTr="00381791">
        <w:trPr>
          <w:trHeight w:val="235"/>
        </w:trPr>
        <w:tc>
          <w:tcPr>
            <w:tcW w:w="3401" w:type="dxa"/>
            <w:tcBorders>
              <w:left w:val="nil"/>
              <w:right w:val="nil"/>
            </w:tcBorders>
          </w:tcPr>
          <w:p w14:paraId="666ACA56" w14:textId="77777777" w:rsidR="00E20B48" w:rsidRPr="0095239D" w:rsidRDefault="00E20B48" w:rsidP="00381791">
            <w:pPr>
              <w:keepLines/>
              <w:widowControl w:val="0"/>
              <w:jc w:val="center"/>
              <w:rPr>
                <w:rFonts w:ascii="Tahoma" w:hAnsi="Tahoma" w:cs="Tahoma"/>
                <w:snapToGrid w:val="0"/>
                <w:color w:val="000000"/>
              </w:rPr>
            </w:pPr>
          </w:p>
          <w:p w14:paraId="29E11FFB" w14:textId="77777777" w:rsidR="00E20B48" w:rsidRPr="0095239D" w:rsidRDefault="00E20B48" w:rsidP="00381791">
            <w:pPr>
              <w:keepLines/>
              <w:widowControl w:val="0"/>
              <w:jc w:val="center"/>
              <w:rPr>
                <w:rFonts w:ascii="Tahoma" w:hAnsi="Tahoma" w:cs="Tahoma"/>
                <w:snapToGrid w:val="0"/>
                <w:color w:val="000000"/>
              </w:rPr>
            </w:pPr>
          </w:p>
          <w:p w14:paraId="3C94B8C0" w14:textId="77777777" w:rsidR="00E20B48" w:rsidRPr="0095239D" w:rsidRDefault="00E20B48" w:rsidP="00381791">
            <w:pPr>
              <w:keepLines/>
              <w:widowControl w:val="0"/>
              <w:jc w:val="center"/>
              <w:rPr>
                <w:rFonts w:ascii="Tahoma" w:hAnsi="Tahoma" w:cs="Tahoma"/>
                <w:snapToGrid w:val="0"/>
                <w:color w:val="000000"/>
              </w:rPr>
            </w:pPr>
          </w:p>
        </w:tc>
        <w:tc>
          <w:tcPr>
            <w:tcW w:w="2978" w:type="dxa"/>
          </w:tcPr>
          <w:p w14:paraId="30806C0D" w14:textId="77777777" w:rsidR="00E20B48" w:rsidRPr="0095239D" w:rsidRDefault="00E20B48" w:rsidP="00381791">
            <w:pPr>
              <w:keepLines/>
              <w:widowControl w:val="0"/>
              <w:jc w:val="center"/>
              <w:rPr>
                <w:rFonts w:ascii="Tahoma" w:hAnsi="Tahoma" w:cs="Tahoma"/>
                <w:snapToGrid w:val="0"/>
                <w:color w:val="000000"/>
              </w:rPr>
            </w:pPr>
            <w:r w:rsidRPr="0095239D">
              <w:rPr>
                <w:rFonts w:ascii="Tahoma" w:hAnsi="Tahoma" w:cs="Tahoma"/>
                <w:snapToGrid w:val="0"/>
                <w:color w:val="000000"/>
              </w:rPr>
              <w:t>Žig naročnika</w:t>
            </w:r>
          </w:p>
        </w:tc>
        <w:tc>
          <w:tcPr>
            <w:tcW w:w="3116" w:type="dxa"/>
            <w:tcBorders>
              <w:left w:val="nil"/>
              <w:right w:val="nil"/>
            </w:tcBorders>
          </w:tcPr>
          <w:p w14:paraId="49BE0171" w14:textId="77777777" w:rsidR="00E20B48" w:rsidRPr="0095239D" w:rsidRDefault="00E20B48" w:rsidP="00381791">
            <w:pPr>
              <w:keepLines/>
              <w:widowControl w:val="0"/>
              <w:jc w:val="center"/>
              <w:rPr>
                <w:rFonts w:ascii="Tahoma" w:hAnsi="Tahoma" w:cs="Tahoma"/>
                <w:snapToGrid w:val="0"/>
                <w:color w:val="000000"/>
              </w:rPr>
            </w:pPr>
          </w:p>
        </w:tc>
      </w:tr>
    </w:tbl>
    <w:p w14:paraId="168CCB13" w14:textId="77777777" w:rsidR="007B2E9F" w:rsidRPr="0095239D" w:rsidRDefault="007B2E9F" w:rsidP="00D633AA">
      <w:pPr>
        <w:widowControl w:val="0"/>
        <w:jc w:val="both"/>
        <w:rPr>
          <w:rFonts w:ascii="Tahoma" w:hAnsi="Tahoma" w:cs="Tahoma"/>
          <w:b/>
          <w:i/>
          <w:color w:val="000000"/>
          <w:u w:val="single"/>
        </w:rPr>
      </w:pPr>
    </w:p>
    <w:p w14:paraId="32575B1D" w14:textId="77777777" w:rsidR="00F7434E" w:rsidRPr="0095239D" w:rsidRDefault="00F7434E" w:rsidP="00D633AA">
      <w:pPr>
        <w:widowControl w:val="0"/>
        <w:jc w:val="both"/>
        <w:rPr>
          <w:rFonts w:ascii="Tahoma" w:hAnsi="Tahoma" w:cs="Tahoma"/>
          <w:b/>
          <w:i/>
          <w:color w:val="000000"/>
          <w:u w:val="single"/>
        </w:rPr>
      </w:pPr>
    </w:p>
    <w:p w14:paraId="5C4F3EC0" w14:textId="77777777" w:rsidR="00F7434E" w:rsidRPr="0095239D" w:rsidRDefault="00F7434E" w:rsidP="00D633AA">
      <w:pPr>
        <w:widowControl w:val="0"/>
        <w:jc w:val="both"/>
        <w:rPr>
          <w:rFonts w:ascii="Tahoma" w:hAnsi="Tahoma" w:cs="Tahoma"/>
          <w:b/>
          <w:i/>
          <w:color w:val="000000"/>
          <w:u w:val="single"/>
        </w:rPr>
      </w:pPr>
    </w:p>
    <w:p w14:paraId="67273612" w14:textId="77777777" w:rsidR="00F7434E" w:rsidRPr="0095239D" w:rsidRDefault="00F7434E" w:rsidP="00D633AA">
      <w:pPr>
        <w:widowControl w:val="0"/>
        <w:jc w:val="both"/>
        <w:rPr>
          <w:rFonts w:ascii="Tahoma" w:hAnsi="Tahoma" w:cs="Tahoma"/>
          <w:b/>
          <w:i/>
          <w:color w:val="000000"/>
          <w:u w:val="single"/>
        </w:rPr>
      </w:pPr>
    </w:p>
    <w:p w14:paraId="66524713" w14:textId="77777777" w:rsidR="00F7434E" w:rsidRPr="0095239D" w:rsidRDefault="00F7434E" w:rsidP="00D633AA">
      <w:pPr>
        <w:widowControl w:val="0"/>
        <w:jc w:val="both"/>
        <w:rPr>
          <w:rFonts w:ascii="Tahoma" w:hAnsi="Tahoma" w:cs="Tahoma"/>
          <w:b/>
          <w:i/>
          <w:color w:val="000000"/>
          <w:u w:val="single"/>
        </w:rPr>
      </w:pPr>
    </w:p>
    <w:p w14:paraId="7D7D8B60" w14:textId="77777777" w:rsidR="00F7434E" w:rsidRPr="0095239D" w:rsidRDefault="00F7434E" w:rsidP="00D633AA">
      <w:pPr>
        <w:widowControl w:val="0"/>
        <w:jc w:val="both"/>
        <w:rPr>
          <w:rFonts w:ascii="Tahoma" w:hAnsi="Tahoma" w:cs="Tahoma"/>
          <w:b/>
          <w:i/>
          <w:color w:val="000000"/>
          <w:u w:val="single"/>
        </w:rPr>
      </w:pPr>
    </w:p>
    <w:p w14:paraId="5458DC28" w14:textId="77777777" w:rsidR="00F7434E" w:rsidRPr="0095239D" w:rsidRDefault="00F7434E" w:rsidP="00D633AA">
      <w:pPr>
        <w:widowControl w:val="0"/>
        <w:jc w:val="both"/>
        <w:rPr>
          <w:rFonts w:ascii="Tahoma" w:hAnsi="Tahoma" w:cs="Tahoma"/>
          <w:b/>
          <w:i/>
          <w:color w:val="000000"/>
          <w:u w:val="single"/>
        </w:rPr>
      </w:pPr>
    </w:p>
    <w:p w14:paraId="7002D527" w14:textId="77777777" w:rsidR="00F7434E" w:rsidRPr="0095239D" w:rsidRDefault="00F7434E" w:rsidP="00D633AA">
      <w:pPr>
        <w:widowControl w:val="0"/>
        <w:jc w:val="both"/>
        <w:rPr>
          <w:rFonts w:ascii="Tahoma" w:hAnsi="Tahoma" w:cs="Tahoma"/>
          <w:b/>
          <w:i/>
          <w:color w:val="000000"/>
          <w:u w:val="single"/>
        </w:rPr>
      </w:pPr>
    </w:p>
    <w:p w14:paraId="37B82537" w14:textId="77777777" w:rsidR="00F7434E" w:rsidRPr="0095239D" w:rsidRDefault="00F7434E" w:rsidP="00D633AA">
      <w:pPr>
        <w:widowControl w:val="0"/>
        <w:jc w:val="both"/>
        <w:rPr>
          <w:rFonts w:ascii="Tahoma" w:hAnsi="Tahoma" w:cs="Tahoma"/>
          <w:b/>
          <w:i/>
          <w:color w:val="000000"/>
          <w:u w:val="single"/>
        </w:rPr>
      </w:pPr>
    </w:p>
    <w:p w14:paraId="2E788620" w14:textId="77777777" w:rsidR="00F7434E" w:rsidRPr="0095239D" w:rsidRDefault="00F7434E"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60BE369D" w14:textId="1AF0732D" w:rsidR="00F7434E" w:rsidRPr="0095239D" w:rsidRDefault="00F7434E" w:rsidP="00D633AA">
      <w:pPr>
        <w:widowControl w:val="0"/>
        <w:tabs>
          <w:tab w:val="left" w:pos="284"/>
        </w:tabs>
        <w:jc w:val="both"/>
        <w:rPr>
          <w:rFonts w:ascii="Tahoma" w:hAnsi="Tahoma" w:cs="Tahoma"/>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 v </w:t>
      </w:r>
      <w:r w:rsidR="00375E15" w:rsidRPr="0095239D">
        <w:rPr>
          <w:rFonts w:ascii="Tahoma" w:hAnsi="Tahoma" w:cs="Tahoma"/>
          <w:b/>
          <w:i/>
          <w:sz w:val="18"/>
          <w:u w:val="single"/>
        </w:rPr>
        <w:t xml:space="preserve">Razdelek »DOKUMENTI«, del »Ostale priloge«. </w:t>
      </w:r>
      <w:r w:rsidRPr="0095239D">
        <w:rPr>
          <w:rFonts w:ascii="Tahoma" w:hAnsi="Tahoma" w:cs="Tahoma"/>
          <w:b/>
          <w:i/>
          <w:sz w:val="18"/>
          <w:u w:val="single"/>
        </w:rPr>
        <w:t>!!!</w:t>
      </w:r>
    </w:p>
    <w:p w14:paraId="7C421FB0" w14:textId="77777777" w:rsidR="007B2E9F" w:rsidRPr="0095239D" w:rsidRDefault="007B2E9F" w:rsidP="00D633AA">
      <w:pPr>
        <w:widowControl w:val="0"/>
        <w:jc w:val="both"/>
        <w:rPr>
          <w:rFonts w:ascii="Tahoma" w:hAnsi="Tahoma" w:cs="Tahoma"/>
        </w:rPr>
      </w:pPr>
      <w:r w:rsidRPr="0095239D">
        <w:rPr>
          <w:rFonts w:ascii="Tahoma" w:hAnsi="Tahoma" w:cs="Tahoma"/>
        </w:rPr>
        <w:t xml:space="preserve"> </w:t>
      </w:r>
      <w:r w:rsidRPr="0095239D">
        <w:rPr>
          <w:rFonts w:ascii="Tahoma" w:hAnsi="Tahoma" w:cs="Tahoma"/>
        </w:rPr>
        <w:br w:type="page"/>
      </w:r>
    </w:p>
    <w:p w14:paraId="0FC6B068" w14:textId="77777777" w:rsidR="007B2E9F" w:rsidRPr="0095239D" w:rsidRDefault="007B2E9F" w:rsidP="00D633AA">
      <w:pPr>
        <w:widowControl w:val="0"/>
      </w:pPr>
    </w:p>
    <w:p w14:paraId="546A36DC" w14:textId="77777777" w:rsidR="00B826F5" w:rsidRPr="0095239D" w:rsidRDefault="00B826F5" w:rsidP="00D633AA">
      <w:pPr>
        <w:widowControl w:val="0"/>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826F5" w:rsidRPr="0095239D" w14:paraId="58D7E366" w14:textId="77777777" w:rsidTr="0036390A">
        <w:tc>
          <w:tcPr>
            <w:tcW w:w="7867" w:type="dxa"/>
            <w:tcBorders>
              <w:top w:val="single" w:sz="4" w:space="0" w:color="auto"/>
              <w:bottom w:val="single" w:sz="4" w:space="0" w:color="auto"/>
            </w:tcBorders>
          </w:tcPr>
          <w:p w14:paraId="09C76ECA" w14:textId="77777777" w:rsidR="00B826F5" w:rsidRPr="0095239D" w:rsidRDefault="00B826F5" w:rsidP="00D633AA">
            <w:pPr>
              <w:widowControl w:val="0"/>
              <w:jc w:val="both"/>
              <w:rPr>
                <w:rFonts w:ascii="Tahoma" w:hAnsi="Tahoma" w:cs="Tahoma"/>
              </w:rPr>
            </w:pPr>
            <w:r w:rsidRPr="0095239D">
              <w:rPr>
                <w:rFonts w:ascii="Tahoma" w:hAnsi="Tahoma" w:cs="Tahoma"/>
              </w:rPr>
              <w:t>IZJAVA O LETNEM PROMETU</w:t>
            </w:r>
          </w:p>
        </w:tc>
        <w:tc>
          <w:tcPr>
            <w:tcW w:w="1559" w:type="dxa"/>
            <w:tcBorders>
              <w:top w:val="single" w:sz="4" w:space="0" w:color="auto"/>
              <w:bottom w:val="single" w:sz="4" w:space="0" w:color="auto"/>
            </w:tcBorders>
          </w:tcPr>
          <w:p w14:paraId="42F1FF31" w14:textId="77777777" w:rsidR="00B826F5" w:rsidRPr="0095239D" w:rsidRDefault="00B826F5" w:rsidP="00D633AA">
            <w:pPr>
              <w:widowControl w:val="0"/>
              <w:jc w:val="both"/>
              <w:rPr>
                <w:rFonts w:ascii="Tahoma" w:hAnsi="Tahoma" w:cs="Tahoma"/>
                <w:b/>
                <w:i/>
              </w:rPr>
            </w:pPr>
            <w:r w:rsidRPr="0095239D">
              <w:rPr>
                <w:rFonts w:ascii="Tahoma" w:hAnsi="Tahoma" w:cs="Tahoma"/>
                <w:b/>
                <w:i/>
              </w:rPr>
              <w:t xml:space="preserve">Priloga </w:t>
            </w:r>
            <w:r w:rsidR="008851BB" w:rsidRPr="0095239D">
              <w:rPr>
                <w:rFonts w:ascii="Tahoma" w:hAnsi="Tahoma" w:cs="Tahoma"/>
                <w:b/>
                <w:i/>
              </w:rPr>
              <w:t>12</w:t>
            </w:r>
          </w:p>
        </w:tc>
      </w:tr>
    </w:tbl>
    <w:p w14:paraId="6D3BAFC5" w14:textId="77777777" w:rsidR="00B826F5" w:rsidRPr="0095239D" w:rsidRDefault="00B826F5" w:rsidP="00D633AA">
      <w:pPr>
        <w:widowControl w:val="0"/>
        <w:jc w:val="both"/>
        <w:rPr>
          <w:rFonts w:ascii="Tahoma" w:hAnsi="Tahoma" w:cs="Tahoma"/>
        </w:rPr>
      </w:pPr>
    </w:p>
    <w:p w14:paraId="25D3121A" w14:textId="77777777" w:rsidR="0089449C" w:rsidRPr="0095239D" w:rsidRDefault="0089449C" w:rsidP="00D633AA">
      <w:pPr>
        <w:widowControl w:val="0"/>
        <w:jc w:val="both"/>
        <w:rPr>
          <w:rFonts w:ascii="Tahoma" w:hAnsi="Tahoma" w:cs="Tahoma"/>
        </w:rPr>
      </w:pPr>
    </w:p>
    <w:p w14:paraId="2D6A3AE6" w14:textId="77777777" w:rsidR="00B826F5" w:rsidRPr="0095239D" w:rsidRDefault="00B826F5" w:rsidP="00D633AA">
      <w:pPr>
        <w:widowControl w:val="0"/>
        <w:spacing w:line="276" w:lineRule="auto"/>
        <w:ind w:right="-2"/>
        <w:jc w:val="both"/>
        <w:rPr>
          <w:rFonts w:ascii="Tahoma" w:hAnsi="Tahoma" w:cs="Tahoma"/>
        </w:rPr>
      </w:pPr>
      <w:r w:rsidRPr="0095239D">
        <w:rPr>
          <w:rFonts w:ascii="Tahoma" w:hAnsi="Tahoma" w:cs="Tahoma"/>
        </w:rPr>
        <w:t>Ponudnik: ________________________________________________</w:t>
      </w:r>
      <w:r w:rsidR="0089449C" w:rsidRPr="0095239D">
        <w:rPr>
          <w:rFonts w:ascii="Tahoma" w:hAnsi="Tahoma" w:cs="Tahoma"/>
        </w:rPr>
        <w:t>_________</w:t>
      </w:r>
      <w:r w:rsidRPr="0095239D">
        <w:rPr>
          <w:rFonts w:ascii="Tahoma" w:hAnsi="Tahoma" w:cs="Tahoma"/>
        </w:rPr>
        <w:t>____________________,</w:t>
      </w:r>
    </w:p>
    <w:p w14:paraId="5F626005" w14:textId="2B7DFF77" w:rsidR="00B826F5" w:rsidRPr="0095239D" w:rsidRDefault="00B826F5" w:rsidP="00D633AA">
      <w:pPr>
        <w:widowControl w:val="0"/>
        <w:spacing w:line="276" w:lineRule="auto"/>
        <w:jc w:val="both"/>
        <w:rPr>
          <w:rFonts w:ascii="Tahoma" w:hAnsi="Tahoma" w:cs="Tahoma"/>
        </w:rPr>
      </w:pPr>
      <w:r w:rsidRPr="0095239D">
        <w:rPr>
          <w:rFonts w:ascii="Tahoma" w:hAnsi="Tahoma" w:cs="Tahoma"/>
        </w:rPr>
        <w:t xml:space="preserve">v zvezi z javnim naročilom št. </w:t>
      </w:r>
      <w:r w:rsidR="004D1C49" w:rsidRPr="0095239D">
        <w:rPr>
          <w:rFonts w:ascii="Tahoma" w:hAnsi="Tahoma" w:cs="Tahoma"/>
          <w:b/>
          <w:noProof/>
        </w:rPr>
        <w:t>ENLJ-VOD-SP-474/25</w:t>
      </w:r>
      <w:r w:rsidRPr="0095239D">
        <w:rPr>
          <w:rFonts w:ascii="Tahoma" w:hAnsi="Tahoma" w:cs="Tahoma"/>
          <w:b/>
          <w:noProof/>
        </w:rPr>
        <w:t xml:space="preserve"> - </w:t>
      </w:r>
      <w:r w:rsidR="004D1C49" w:rsidRPr="0095239D">
        <w:rPr>
          <w:rFonts w:ascii="Tahoma" w:hAnsi="Tahoma" w:cs="Tahoma"/>
          <w:b/>
          <w:noProof/>
        </w:rPr>
        <w:t>Strokovna podpora za specifična elektrotehnična področja na projektu BIOMASA</w:t>
      </w:r>
      <w:r w:rsidRPr="0095239D">
        <w:rPr>
          <w:rFonts w:ascii="Tahoma" w:hAnsi="Tahoma" w:cs="Tahoma"/>
          <w:b/>
          <w:noProof/>
        </w:rPr>
        <w:t xml:space="preserve"> </w:t>
      </w:r>
      <w:r w:rsidRPr="0095239D">
        <w:rPr>
          <w:rFonts w:ascii="Tahoma" w:hAnsi="Tahoma" w:cs="Tahoma"/>
        </w:rPr>
        <w:t xml:space="preserve">pod kazensko in materialno odgovornostjo </w:t>
      </w:r>
      <w:r w:rsidRPr="0095239D">
        <w:rPr>
          <w:rFonts w:ascii="Tahoma" w:hAnsi="Tahoma" w:cs="Tahoma"/>
          <w:color w:val="000000"/>
        </w:rPr>
        <w:t xml:space="preserve">izjavljamo, </w:t>
      </w:r>
      <w:r w:rsidRPr="0095239D">
        <w:rPr>
          <w:rFonts w:ascii="Tahoma" w:hAnsi="Tahoma" w:cs="Tahoma"/>
        </w:rPr>
        <w:t>da so spodaj navedeni podatki o letnem prometu resnični.</w:t>
      </w:r>
    </w:p>
    <w:p w14:paraId="5C0A912E" w14:textId="77777777" w:rsidR="00B826F5" w:rsidRPr="0095239D" w:rsidRDefault="00B826F5" w:rsidP="00D633AA">
      <w:pPr>
        <w:widowControl w:val="0"/>
        <w:jc w:val="both"/>
        <w:rPr>
          <w:rFonts w:ascii="Tahoma" w:hAnsi="Tahoma" w:cs="Tahoma"/>
        </w:rPr>
      </w:pPr>
    </w:p>
    <w:p w14:paraId="1C708B19" w14:textId="77777777" w:rsidR="00B826F5" w:rsidRPr="0095239D" w:rsidRDefault="00B826F5" w:rsidP="00D633AA">
      <w:pPr>
        <w:widowControl w:val="0"/>
        <w:jc w:val="both"/>
        <w:rPr>
          <w:rFonts w:ascii="Tahoma" w:hAnsi="Tahoma" w:cs="Tahoma"/>
        </w:rPr>
      </w:pPr>
    </w:p>
    <w:p w14:paraId="2494FB73" w14:textId="77777777" w:rsidR="00B826F5" w:rsidRPr="0095239D" w:rsidRDefault="00B826F5" w:rsidP="00D633AA">
      <w:pPr>
        <w:widowControl w:val="0"/>
        <w:jc w:val="both"/>
        <w:rPr>
          <w:rFonts w:ascii="Tahoma" w:hAnsi="Tahoma" w:cs="Tahoma"/>
        </w:rPr>
      </w:pPr>
      <w:r w:rsidRPr="0095239D">
        <w:rPr>
          <w:rFonts w:ascii="Tahoma" w:hAnsi="Tahoma" w:cs="Tahoma"/>
        </w:rPr>
        <w:t>Letni promet:</w:t>
      </w:r>
    </w:p>
    <w:p w14:paraId="027F3B8E" w14:textId="77777777" w:rsidR="0089449C" w:rsidRPr="0095239D" w:rsidRDefault="0089449C" w:rsidP="00D633AA">
      <w:pPr>
        <w:widowControl w:val="0"/>
        <w:jc w:val="both"/>
        <w:rPr>
          <w:rFonts w:ascii="Tahoma" w:hAnsi="Tahoma" w:cs="Tahoma"/>
          <w:sz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71"/>
        <w:gridCol w:w="2372"/>
        <w:gridCol w:w="2372"/>
      </w:tblGrid>
      <w:tr w:rsidR="00B826F5" w:rsidRPr="0095239D" w14:paraId="6B11E008" w14:textId="77777777" w:rsidTr="0089449C">
        <w:trPr>
          <w:trHeight w:val="452"/>
        </w:trPr>
        <w:tc>
          <w:tcPr>
            <w:tcW w:w="2265" w:type="dxa"/>
            <w:shd w:val="clear" w:color="auto" w:fill="auto"/>
            <w:vAlign w:val="center"/>
          </w:tcPr>
          <w:p w14:paraId="661C62B7" w14:textId="77777777" w:rsidR="00B826F5" w:rsidRPr="0095239D" w:rsidRDefault="00B826F5" w:rsidP="00D633AA">
            <w:pPr>
              <w:widowControl w:val="0"/>
              <w:jc w:val="center"/>
              <w:rPr>
                <w:rFonts w:ascii="Tahoma" w:hAnsi="Tahoma" w:cs="Tahoma"/>
              </w:rPr>
            </w:pPr>
            <w:r w:rsidRPr="0095239D">
              <w:rPr>
                <w:rFonts w:ascii="Tahoma" w:hAnsi="Tahoma" w:cs="Tahoma"/>
              </w:rPr>
              <w:t>Leto</w:t>
            </w:r>
          </w:p>
        </w:tc>
        <w:tc>
          <w:tcPr>
            <w:tcW w:w="2373" w:type="dxa"/>
            <w:shd w:val="clear" w:color="auto" w:fill="auto"/>
            <w:vAlign w:val="center"/>
          </w:tcPr>
          <w:p w14:paraId="6A040629" w14:textId="2A58A3D6" w:rsidR="00B826F5" w:rsidRPr="0095239D" w:rsidRDefault="007B1255" w:rsidP="00D633AA">
            <w:pPr>
              <w:widowControl w:val="0"/>
              <w:jc w:val="center"/>
              <w:rPr>
                <w:rFonts w:ascii="Tahoma" w:hAnsi="Tahoma" w:cs="Tahoma"/>
              </w:rPr>
            </w:pPr>
            <w:r w:rsidRPr="0095239D">
              <w:rPr>
                <w:rFonts w:ascii="Tahoma" w:hAnsi="Tahoma" w:cs="Tahoma"/>
              </w:rPr>
              <w:t>20</w:t>
            </w:r>
            <w:r w:rsidR="00235A25" w:rsidRPr="0095239D">
              <w:rPr>
                <w:rFonts w:ascii="Tahoma" w:hAnsi="Tahoma" w:cs="Tahoma"/>
              </w:rPr>
              <w:t>2</w:t>
            </w:r>
            <w:r w:rsidR="00D31566" w:rsidRPr="0095239D">
              <w:rPr>
                <w:rFonts w:ascii="Tahoma" w:hAnsi="Tahoma" w:cs="Tahoma"/>
              </w:rPr>
              <w:t>2</w:t>
            </w:r>
          </w:p>
        </w:tc>
        <w:tc>
          <w:tcPr>
            <w:tcW w:w="2374" w:type="dxa"/>
            <w:shd w:val="clear" w:color="auto" w:fill="auto"/>
            <w:vAlign w:val="center"/>
          </w:tcPr>
          <w:p w14:paraId="376D3128" w14:textId="6D6BB7AB" w:rsidR="00B826F5" w:rsidRPr="0095239D" w:rsidRDefault="007B1255" w:rsidP="00D633AA">
            <w:pPr>
              <w:widowControl w:val="0"/>
              <w:jc w:val="center"/>
              <w:rPr>
                <w:rFonts w:ascii="Tahoma" w:hAnsi="Tahoma" w:cs="Tahoma"/>
              </w:rPr>
            </w:pPr>
            <w:r w:rsidRPr="0095239D">
              <w:rPr>
                <w:rFonts w:ascii="Tahoma" w:hAnsi="Tahoma" w:cs="Tahoma"/>
              </w:rPr>
              <w:t>2</w:t>
            </w:r>
            <w:r w:rsidR="00235A25" w:rsidRPr="0095239D">
              <w:rPr>
                <w:rFonts w:ascii="Tahoma" w:hAnsi="Tahoma" w:cs="Tahoma"/>
              </w:rPr>
              <w:t>02</w:t>
            </w:r>
            <w:r w:rsidR="00D31566" w:rsidRPr="0095239D">
              <w:rPr>
                <w:rFonts w:ascii="Tahoma" w:hAnsi="Tahoma" w:cs="Tahoma"/>
              </w:rPr>
              <w:t>3</w:t>
            </w:r>
          </w:p>
        </w:tc>
        <w:tc>
          <w:tcPr>
            <w:tcW w:w="2374" w:type="dxa"/>
            <w:shd w:val="clear" w:color="auto" w:fill="auto"/>
            <w:vAlign w:val="center"/>
          </w:tcPr>
          <w:p w14:paraId="73039256" w14:textId="2913F8FE" w:rsidR="00B826F5" w:rsidRPr="0095239D" w:rsidRDefault="00235A25" w:rsidP="00D633AA">
            <w:pPr>
              <w:widowControl w:val="0"/>
              <w:jc w:val="center"/>
              <w:rPr>
                <w:rFonts w:ascii="Tahoma" w:hAnsi="Tahoma" w:cs="Tahoma"/>
              </w:rPr>
            </w:pPr>
            <w:r w:rsidRPr="0095239D">
              <w:rPr>
                <w:rFonts w:ascii="Tahoma" w:hAnsi="Tahoma" w:cs="Tahoma"/>
              </w:rPr>
              <w:t>202</w:t>
            </w:r>
            <w:r w:rsidR="00D31566" w:rsidRPr="0095239D">
              <w:rPr>
                <w:rFonts w:ascii="Tahoma" w:hAnsi="Tahoma" w:cs="Tahoma"/>
              </w:rPr>
              <w:t>4</w:t>
            </w:r>
          </w:p>
        </w:tc>
      </w:tr>
      <w:tr w:rsidR="00B826F5" w:rsidRPr="0095239D" w14:paraId="609C077E" w14:textId="77777777" w:rsidTr="0089449C">
        <w:tc>
          <w:tcPr>
            <w:tcW w:w="2265" w:type="dxa"/>
            <w:shd w:val="clear" w:color="auto" w:fill="auto"/>
            <w:vAlign w:val="center"/>
          </w:tcPr>
          <w:p w14:paraId="27CC773D" w14:textId="77777777" w:rsidR="00B826F5" w:rsidRPr="0095239D" w:rsidRDefault="00B826F5" w:rsidP="00D633AA">
            <w:pPr>
              <w:widowControl w:val="0"/>
              <w:jc w:val="center"/>
              <w:rPr>
                <w:rFonts w:ascii="Tahoma" w:hAnsi="Tahoma" w:cs="Tahoma"/>
              </w:rPr>
            </w:pPr>
            <w:r w:rsidRPr="0095239D">
              <w:rPr>
                <w:rFonts w:ascii="Tahoma" w:hAnsi="Tahoma" w:cs="Tahoma"/>
              </w:rPr>
              <w:t>Promet v EUR</w:t>
            </w:r>
          </w:p>
        </w:tc>
        <w:tc>
          <w:tcPr>
            <w:tcW w:w="2373" w:type="dxa"/>
            <w:shd w:val="clear" w:color="auto" w:fill="auto"/>
            <w:vAlign w:val="center"/>
          </w:tcPr>
          <w:p w14:paraId="6A071B07" w14:textId="77777777" w:rsidR="00B826F5" w:rsidRPr="0095239D" w:rsidRDefault="00B826F5" w:rsidP="00D633AA">
            <w:pPr>
              <w:widowControl w:val="0"/>
              <w:spacing w:before="120" w:after="120"/>
              <w:jc w:val="center"/>
              <w:rPr>
                <w:rFonts w:ascii="Tahoma" w:hAnsi="Tahoma" w:cs="Tahoma"/>
              </w:rPr>
            </w:pPr>
          </w:p>
        </w:tc>
        <w:tc>
          <w:tcPr>
            <w:tcW w:w="2374" w:type="dxa"/>
            <w:shd w:val="clear" w:color="auto" w:fill="auto"/>
            <w:vAlign w:val="center"/>
          </w:tcPr>
          <w:p w14:paraId="2DA4BA67" w14:textId="77777777" w:rsidR="00B826F5" w:rsidRPr="0095239D" w:rsidRDefault="00B826F5" w:rsidP="00D633AA">
            <w:pPr>
              <w:widowControl w:val="0"/>
              <w:jc w:val="center"/>
              <w:rPr>
                <w:rFonts w:ascii="Tahoma" w:hAnsi="Tahoma" w:cs="Tahoma"/>
              </w:rPr>
            </w:pPr>
          </w:p>
        </w:tc>
        <w:tc>
          <w:tcPr>
            <w:tcW w:w="2374" w:type="dxa"/>
            <w:shd w:val="clear" w:color="auto" w:fill="auto"/>
            <w:vAlign w:val="center"/>
          </w:tcPr>
          <w:p w14:paraId="238FD99C" w14:textId="77777777" w:rsidR="00B826F5" w:rsidRPr="0095239D" w:rsidRDefault="00B826F5" w:rsidP="00D633AA">
            <w:pPr>
              <w:widowControl w:val="0"/>
              <w:jc w:val="center"/>
              <w:rPr>
                <w:rFonts w:ascii="Tahoma" w:hAnsi="Tahoma" w:cs="Tahoma"/>
              </w:rPr>
            </w:pPr>
          </w:p>
        </w:tc>
      </w:tr>
    </w:tbl>
    <w:p w14:paraId="5CD85419" w14:textId="77777777" w:rsidR="00B826F5" w:rsidRPr="0095239D" w:rsidRDefault="00B826F5" w:rsidP="00D633AA">
      <w:pPr>
        <w:widowControl w:val="0"/>
        <w:jc w:val="both"/>
        <w:rPr>
          <w:rFonts w:ascii="Tahoma" w:hAnsi="Tahoma" w:cs="Tahoma"/>
        </w:rPr>
      </w:pPr>
    </w:p>
    <w:p w14:paraId="721F2F6D" w14:textId="77777777" w:rsidR="00B826F5" w:rsidRPr="0095239D" w:rsidRDefault="00B826F5" w:rsidP="00D633AA">
      <w:pPr>
        <w:widowControl w:val="0"/>
        <w:jc w:val="both"/>
        <w:rPr>
          <w:rFonts w:ascii="Tahoma" w:hAnsi="Tahoma" w:cs="Tahoma"/>
        </w:rPr>
      </w:pPr>
    </w:p>
    <w:p w14:paraId="316B5B77" w14:textId="77777777" w:rsidR="00B826F5" w:rsidRPr="0095239D" w:rsidRDefault="00B826F5" w:rsidP="00D633AA">
      <w:pPr>
        <w:widowControl w:val="0"/>
        <w:jc w:val="both"/>
        <w:rPr>
          <w:rFonts w:ascii="Tahoma" w:hAnsi="Tahoma" w:cs="Tahoma"/>
        </w:rPr>
      </w:pPr>
    </w:p>
    <w:p w14:paraId="7EA0A93C" w14:textId="77777777" w:rsidR="00B826F5" w:rsidRPr="0095239D" w:rsidRDefault="00B826F5" w:rsidP="00D633AA">
      <w:pPr>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F55484" w:rsidRPr="0095239D" w14:paraId="76A1B8AE" w14:textId="77777777" w:rsidTr="00F2577B">
        <w:trPr>
          <w:trHeight w:val="235"/>
        </w:trPr>
        <w:tc>
          <w:tcPr>
            <w:tcW w:w="2410" w:type="dxa"/>
            <w:tcBorders>
              <w:bottom w:val="single" w:sz="4" w:space="0" w:color="auto"/>
            </w:tcBorders>
          </w:tcPr>
          <w:p w14:paraId="74896E29" w14:textId="77777777" w:rsidR="00F55484" w:rsidRPr="0095239D" w:rsidRDefault="00F55484" w:rsidP="00D633AA">
            <w:pPr>
              <w:widowControl w:val="0"/>
              <w:jc w:val="both"/>
              <w:rPr>
                <w:rFonts w:ascii="Tahoma" w:hAnsi="Tahoma" w:cs="Tahoma"/>
                <w:snapToGrid w:val="0"/>
              </w:rPr>
            </w:pPr>
          </w:p>
        </w:tc>
        <w:tc>
          <w:tcPr>
            <w:tcW w:w="2693" w:type="dxa"/>
          </w:tcPr>
          <w:p w14:paraId="57541567" w14:textId="77777777" w:rsidR="00F55484" w:rsidRPr="0095239D" w:rsidRDefault="00F55484" w:rsidP="00D633AA">
            <w:pPr>
              <w:widowControl w:val="0"/>
              <w:jc w:val="center"/>
              <w:rPr>
                <w:rFonts w:ascii="Tahoma" w:hAnsi="Tahoma" w:cs="Tahoma"/>
                <w:snapToGrid w:val="0"/>
              </w:rPr>
            </w:pPr>
          </w:p>
        </w:tc>
        <w:tc>
          <w:tcPr>
            <w:tcW w:w="4111" w:type="dxa"/>
            <w:tcBorders>
              <w:bottom w:val="single" w:sz="4" w:space="0" w:color="auto"/>
            </w:tcBorders>
          </w:tcPr>
          <w:p w14:paraId="4FC5E9A8" w14:textId="77777777" w:rsidR="00F55484" w:rsidRPr="0095239D" w:rsidRDefault="00F55484" w:rsidP="00D633AA">
            <w:pPr>
              <w:widowControl w:val="0"/>
              <w:jc w:val="both"/>
              <w:rPr>
                <w:rFonts w:ascii="Tahoma" w:hAnsi="Tahoma" w:cs="Tahoma"/>
                <w:snapToGrid w:val="0"/>
                <w:sz w:val="28"/>
              </w:rPr>
            </w:pPr>
          </w:p>
        </w:tc>
      </w:tr>
      <w:tr w:rsidR="00F55484" w:rsidRPr="0095239D" w14:paraId="358E9EBF" w14:textId="77777777" w:rsidTr="00F2577B">
        <w:trPr>
          <w:trHeight w:val="235"/>
        </w:trPr>
        <w:tc>
          <w:tcPr>
            <w:tcW w:w="2410" w:type="dxa"/>
            <w:tcBorders>
              <w:top w:val="single" w:sz="4" w:space="0" w:color="auto"/>
            </w:tcBorders>
          </w:tcPr>
          <w:p w14:paraId="3536E592" w14:textId="77777777" w:rsidR="00F55484" w:rsidRPr="0095239D" w:rsidRDefault="00F55484" w:rsidP="00D633AA">
            <w:pPr>
              <w:widowControl w:val="0"/>
              <w:jc w:val="center"/>
              <w:rPr>
                <w:rFonts w:ascii="Tahoma" w:hAnsi="Tahoma" w:cs="Tahoma"/>
                <w:snapToGrid w:val="0"/>
              </w:rPr>
            </w:pPr>
            <w:r w:rsidRPr="0095239D">
              <w:rPr>
                <w:rFonts w:ascii="Tahoma" w:hAnsi="Tahoma" w:cs="Tahoma"/>
                <w:snapToGrid w:val="0"/>
              </w:rPr>
              <w:t>(kraj, datum)</w:t>
            </w:r>
          </w:p>
        </w:tc>
        <w:tc>
          <w:tcPr>
            <w:tcW w:w="2693" w:type="dxa"/>
          </w:tcPr>
          <w:p w14:paraId="1611DD58" w14:textId="77777777" w:rsidR="00F55484" w:rsidRPr="0095239D" w:rsidRDefault="00F55484" w:rsidP="00D633AA">
            <w:pPr>
              <w:widowControl w:val="0"/>
              <w:jc w:val="center"/>
              <w:rPr>
                <w:rFonts w:ascii="Tahoma" w:hAnsi="Tahoma" w:cs="Tahoma"/>
                <w:snapToGrid w:val="0"/>
              </w:rPr>
            </w:pPr>
            <w:r w:rsidRPr="0095239D">
              <w:rPr>
                <w:rFonts w:ascii="Tahoma" w:hAnsi="Tahoma" w:cs="Tahoma"/>
                <w:snapToGrid w:val="0"/>
              </w:rPr>
              <w:t>žig</w:t>
            </w:r>
          </w:p>
        </w:tc>
        <w:tc>
          <w:tcPr>
            <w:tcW w:w="4111" w:type="dxa"/>
            <w:tcBorders>
              <w:top w:val="single" w:sz="4" w:space="0" w:color="auto"/>
            </w:tcBorders>
          </w:tcPr>
          <w:p w14:paraId="46654180" w14:textId="77777777" w:rsidR="00F55484" w:rsidRPr="0095239D" w:rsidRDefault="00F55484" w:rsidP="00D633AA">
            <w:pPr>
              <w:widowControl w:val="0"/>
              <w:jc w:val="center"/>
              <w:rPr>
                <w:rFonts w:ascii="Tahoma" w:hAnsi="Tahoma" w:cs="Tahoma"/>
                <w:snapToGrid w:val="0"/>
              </w:rPr>
            </w:pPr>
            <w:r w:rsidRPr="0095239D">
              <w:rPr>
                <w:rFonts w:ascii="Tahoma" w:hAnsi="Tahoma" w:cs="Tahoma"/>
                <w:snapToGrid w:val="0"/>
              </w:rPr>
              <w:t>(podpis odgovorne osebe)</w:t>
            </w:r>
          </w:p>
        </w:tc>
      </w:tr>
    </w:tbl>
    <w:p w14:paraId="3B6CD7A9" w14:textId="77777777" w:rsidR="00B826F5" w:rsidRPr="0095239D" w:rsidRDefault="00B826F5" w:rsidP="00D633AA">
      <w:pPr>
        <w:widowControl w:val="0"/>
        <w:jc w:val="both"/>
        <w:rPr>
          <w:rFonts w:ascii="Tahoma" w:hAnsi="Tahoma" w:cs="Tahoma"/>
        </w:rPr>
      </w:pPr>
    </w:p>
    <w:p w14:paraId="599A32CE" w14:textId="77777777" w:rsidR="00B826F5" w:rsidRPr="0095239D" w:rsidRDefault="00B826F5" w:rsidP="00D633AA">
      <w:pPr>
        <w:widowControl w:val="0"/>
      </w:pPr>
    </w:p>
    <w:p w14:paraId="0B9BDC76" w14:textId="77777777" w:rsidR="00B826F5" w:rsidRPr="0095239D" w:rsidRDefault="00B826F5" w:rsidP="00D633AA">
      <w:pPr>
        <w:widowControl w:val="0"/>
      </w:pPr>
    </w:p>
    <w:p w14:paraId="75654340" w14:textId="77777777" w:rsidR="00B826F5" w:rsidRPr="0095239D" w:rsidRDefault="00B826F5" w:rsidP="00D633AA">
      <w:pPr>
        <w:widowControl w:val="0"/>
      </w:pPr>
    </w:p>
    <w:p w14:paraId="48D1EAC8" w14:textId="77777777" w:rsidR="00B826F5" w:rsidRPr="0095239D" w:rsidRDefault="00B826F5" w:rsidP="00D633AA">
      <w:pPr>
        <w:widowControl w:val="0"/>
      </w:pPr>
    </w:p>
    <w:p w14:paraId="3828D04D" w14:textId="77777777" w:rsidR="00B826F5" w:rsidRPr="0095239D" w:rsidRDefault="00B826F5" w:rsidP="00D633AA">
      <w:pPr>
        <w:widowControl w:val="0"/>
      </w:pPr>
    </w:p>
    <w:p w14:paraId="10CBE50E" w14:textId="77777777" w:rsidR="00B826F5" w:rsidRPr="0095239D" w:rsidRDefault="00B826F5" w:rsidP="00D633AA">
      <w:pPr>
        <w:widowControl w:val="0"/>
      </w:pPr>
    </w:p>
    <w:p w14:paraId="791EFDB5" w14:textId="77777777" w:rsidR="00B826F5" w:rsidRPr="0095239D" w:rsidRDefault="00B826F5" w:rsidP="00D633AA">
      <w:pPr>
        <w:widowControl w:val="0"/>
        <w:rPr>
          <w:sz w:val="22"/>
        </w:rPr>
      </w:pPr>
    </w:p>
    <w:p w14:paraId="34F80EBA" w14:textId="77777777" w:rsidR="00B826F5" w:rsidRPr="0095239D" w:rsidRDefault="00B826F5" w:rsidP="00D633AA">
      <w:pPr>
        <w:widowControl w:val="0"/>
        <w:rPr>
          <w:sz w:val="22"/>
        </w:rPr>
      </w:pPr>
    </w:p>
    <w:p w14:paraId="2B59C6B8" w14:textId="77777777" w:rsidR="0089449C" w:rsidRPr="0095239D" w:rsidRDefault="0089449C" w:rsidP="00D633AA">
      <w:pPr>
        <w:widowControl w:val="0"/>
        <w:spacing w:after="40"/>
        <w:jc w:val="both"/>
        <w:rPr>
          <w:rFonts w:ascii="Tahoma" w:hAnsi="Tahoma" w:cs="Tahoma"/>
          <w:b/>
          <w:i/>
          <w:sz w:val="18"/>
          <w:szCs w:val="18"/>
          <w:u w:val="single"/>
        </w:rPr>
      </w:pPr>
      <w:r w:rsidRPr="0095239D">
        <w:rPr>
          <w:rFonts w:ascii="Tahoma" w:hAnsi="Tahoma" w:cs="Tahoma"/>
          <w:b/>
          <w:i/>
          <w:sz w:val="18"/>
          <w:szCs w:val="18"/>
          <w:u w:val="single"/>
        </w:rPr>
        <w:t xml:space="preserve">Navodilo: </w:t>
      </w:r>
    </w:p>
    <w:p w14:paraId="2E294FD2" w14:textId="50823C7B" w:rsidR="0089449C" w:rsidRPr="0095239D" w:rsidRDefault="0089449C" w:rsidP="00D633AA">
      <w:pPr>
        <w:widowControl w:val="0"/>
        <w:tabs>
          <w:tab w:val="left" w:pos="284"/>
        </w:tabs>
        <w:jc w:val="both"/>
        <w:rPr>
          <w:rFonts w:ascii="Tahoma" w:hAnsi="Tahoma" w:cs="Tahoma"/>
        </w:rPr>
      </w:pPr>
      <w:r w:rsidRPr="0095239D">
        <w:rPr>
          <w:rFonts w:ascii="Tahoma" w:hAnsi="Tahoma" w:cs="Tahoma"/>
          <w:i/>
          <w:sz w:val="18"/>
        </w:rPr>
        <w:t xml:space="preserve">Ponudnik </w:t>
      </w:r>
      <w:r w:rsidRPr="0095239D">
        <w:rPr>
          <w:rFonts w:ascii="Tahoma" w:hAnsi="Tahoma" w:cs="Tahoma"/>
          <w:i/>
          <w:sz w:val="18"/>
          <w:u w:val="single"/>
        </w:rPr>
        <w:t>obrazec</w:t>
      </w:r>
      <w:r w:rsidRPr="0095239D">
        <w:rPr>
          <w:rFonts w:ascii="Tahoma" w:hAnsi="Tahoma" w:cs="Tahoma"/>
          <w:b/>
          <w:i/>
          <w:sz w:val="18"/>
        </w:rPr>
        <w:t xml:space="preserve"> </w:t>
      </w:r>
      <w:r w:rsidRPr="0095239D">
        <w:rPr>
          <w:rFonts w:ascii="Tahoma" w:hAnsi="Tahoma" w:cs="Tahoma"/>
          <w:i/>
          <w:sz w:val="18"/>
        </w:rPr>
        <w:t>v okviru sistema e-JN</w:t>
      </w:r>
      <w:r w:rsidRPr="0095239D">
        <w:rPr>
          <w:rFonts w:ascii="Tahoma" w:hAnsi="Tahoma" w:cs="Tahoma"/>
          <w:b/>
          <w:i/>
          <w:sz w:val="18"/>
        </w:rPr>
        <w:t xml:space="preserve"> </w:t>
      </w:r>
      <w:r w:rsidRPr="0095239D">
        <w:rPr>
          <w:rFonts w:ascii="Tahoma" w:hAnsi="Tahoma" w:cs="Tahoma"/>
          <w:b/>
          <w:i/>
          <w:sz w:val="18"/>
          <w:u w:val="single"/>
        </w:rPr>
        <w:t xml:space="preserve">naloži v </w:t>
      </w:r>
      <w:r w:rsidR="00375E15" w:rsidRPr="0095239D">
        <w:rPr>
          <w:rFonts w:ascii="Tahoma" w:hAnsi="Tahoma" w:cs="Tahoma"/>
          <w:b/>
          <w:i/>
          <w:sz w:val="18"/>
          <w:u w:val="single"/>
        </w:rPr>
        <w:t xml:space="preserve">Razdelek »DOKUMENTI«, del »Ostale priloge«. </w:t>
      </w:r>
      <w:r w:rsidRPr="0095239D">
        <w:rPr>
          <w:rFonts w:ascii="Tahoma" w:hAnsi="Tahoma" w:cs="Tahoma"/>
          <w:b/>
          <w:i/>
          <w:sz w:val="18"/>
          <w:u w:val="single"/>
        </w:rPr>
        <w:t>!!!</w:t>
      </w:r>
    </w:p>
    <w:p w14:paraId="01E7F001" w14:textId="77777777" w:rsidR="00B826F5" w:rsidRPr="0095239D" w:rsidRDefault="00B826F5" w:rsidP="00D633AA">
      <w:pPr>
        <w:widowControl w:val="0"/>
        <w:rPr>
          <w:sz w:val="22"/>
        </w:rPr>
      </w:pPr>
    </w:p>
    <w:p w14:paraId="39EEF921" w14:textId="77777777" w:rsidR="00B826F5" w:rsidRPr="0095239D" w:rsidRDefault="00B826F5" w:rsidP="00D633AA">
      <w:pPr>
        <w:widowControl w:val="0"/>
        <w:jc w:val="both"/>
        <w:rPr>
          <w:rFonts w:ascii="Tahoma" w:hAnsi="Tahoma" w:cs="Tahoma"/>
          <w:sz w:val="22"/>
          <w:szCs w:val="22"/>
        </w:rPr>
      </w:pPr>
    </w:p>
    <w:p w14:paraId="1FD84B9F" w14:textId="77777777" w:rsidR="00AC68C9" w:rsidRPr="0095239D" w:rsidRDefault="00AC68C9" w:rsidP="00D633AA">
      <w:pPr>
        <w:widowControl w:val="0"/>
        <w:jc w:val="both"/>
        <w:rPr>
          <w:rFonts w:ascii="Tahoma" w:hAnsi="Tahoma" w:cs="Tahoma"/>
          <w:sz w:val="22"/>
          <w:szCs w:val="22"/>
        </w:rPr>
      </w:pPr>
    </w:p>
    <w:p w14:paraId="47D9DB11" w14:textId="77777777" w:rsidR="00AC68C9" w:rsidRPr="0095239D" w:rsidRDefault="00AC68C9" w:rsidP="00D633AA">
      <w:pPr>
        <w:widowControl w:val="0"/>
        <w:rPr>
          <w:rFonts w:ascii="Tahoma" w:hAnsi="Tahoma" w:cs="Tahoma"/>
          <w:sz w:val="22"/>
          <w:szCs w:val="22"/>
        </w:rPr>
      </w:pPr>
      <w:r w:rsidRPr="0095239D">
        <w:rPr>
          <w:rFonts w:ascii="Tahoma" w:hAnsi="Tahoma"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AC68C9" w:rsidRPr="0095239D" w14:paraId="290FEF78" w14:textId="77777777" w:rsidTr="006A3F2D">
        <w:tc>
          <w:tcPr>
            <w:tcW w:w="637" w:type="dxa"/>
            <w:tcBorders>
              <w:top w:val="single" w:sz="4" w:space="0" w:color="auto"/>
              <w:left w:val="single" w:sz="4" w:space="0" w:color="auto"/>
              <w:bottom w:val="single" w:sz="4" w:space="0" w:color="auto"/>
              <w:right w:val="nil"/>
            </w:tcBorders>
            <w:hideMark/>
          </w:tcPr>
          <w:p w14:paraId="0BB5FFE2" w14:textId="77777777" w:rsidR="00AC68C9" w:rsidRPr="0095239D" w:rsidRDefault="00AC68C9" w:rsidP="00D633AA">
            <w:pPr>
              <w:widowControl w:val="0"/>
              <w:jc w:val="right"/>
              <w:rPr>
                <w:rFonts w:ascii="Tahoma" w:hAnsi="Tahoma" w:cs="Tahoma"/>
              </w:rPr>
            </w:pPr>
            <w:r w:rsidRPr="0095239D">
              <w:rPr>
                <w:rFonts w:ascii="Tahoma" w:hAnsi="Tahoma" w:cs="Tahoma"/>
              </w:rPr>
              <w:lastRenderedPageBreak/>
              <w:t xml:space="preserve">      </w:t>
            </w:r>
          </w:p>
        </w:tc>
        <w:tc>
          <w:tcPr>
            <w:tcW w:w="7655" w:type="dxa"/>
            <w:tcBorders>
              <w:top w:val="single" w:sz="4" w:space="0" w:color="auto"/>
              <w:left w:val="nil"/>
              <w:bottom w:val="single" w:sz="4" w:space="0" w:color="auto"/>
              <w:right w:val="single" w:sz="4" w:space="0" w:color="808080"/>
            </w:tcBorders>
            <w:hideMark/>
          </w:tcPr>
          <w:p w14:paraId="6026395F" w14:textId="77777777" w:rsidR="00AC68C9" w:rsidRPr="0095239D" w:rsidRDefault="007B1255" w:rsidP="00D633AA">
            <w:pPr>
              <w:widowControl w:val="0"/>
              <w:rPr>
                <w:rFonts w:ascii="Tahoma" w:hAnsi="Tahoma" w:cs="Tahoma"/>
              </w:rPr>
            </w:pPr>
            <w:r w:rsidRPr="0095239D">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3573DB29" w14:textId="77777777" w:rsidR="00AC68C9" w:rsidRPr="0095239D" w:rsidRDefault="00AC68C9" w:rsidP="00D633AA">
            <w:pPr>
              <w:widowControl w:val="0"/>
              <w:jc w:val="right"/>
              <w:rPr>
                <w:rFonts w:ascii="Tahoma" w:hAnsi="Tahoma" w:cs="Tahoma"/>
                <w:b/>
              </w:rPr>
            </w:pPr>
            <w:r w:rsidRPr="0095239D">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8AB9215" w14:textId="77777777" w:rsidR="00AC68C9" w:rsidRPr="0095239D" w:rsidRDefault="008851BB" w:rsidP="00D633AA">
            <w:pPr>
              <w:widowControl w:val="0"/>
              <w:rPr>
                <w:rFonts w:ascii="Tahoma" w:hAnsi="Tahoma" w:cs="Tahoma"/>
                <w:b/>
                <w:i/>
              </w:rPr>
            </w:pPr>
            <w:r w:rsidRPr="0095239D">
              <w:rPr>
                <w:rFonts w:ascii="Tahoma" w:hAnsi="Tahoma" w:cs="Tahoma"/>
                <w:b/>
                <w:i/>
              </w:rPr>
              <w:t>13</w:t>
            </w:r>
          </w:p>
        </w:tc>
      </w:tr>
    </w:tbl>
    <w:p w14:paraId="63629F24" w14:textId="77777777" w:rsidR="00AC68C9" w:rsidRPr="0095239D" w:rsidRDefault="00AC68C9" w:rsidP="00D633AA">
      <w:pPr>
        <w:widowControl w:val="0"/>
        <w:jc w:val="both"/>
        <w:rPr>
          <w:rFonts w:ascii="Tahoma" w:hAnsi="Tahoma" w:cs="Tahoma"/>
        </w:rPr>
      </w:pPr>
    </w:p>
    <w:p w14:paraId="59800C08" w14:textId="62DD9156" w:rsidR="007B1255" w:rsidRPr="0095239D" w:rsidRDefault="007B1255" w:rsidP="00D633AA">
      <w:pPr>
        <w:widowControl w:val="0"/>
        <w:spacing w:line="360" w:lineRule="auto"/>
        <w:jc w:val="both"/>
        <w:rPr>
          <w:rFonts w:ascii="Tahoma" w:hAnsi="Tahoma" w:cs="Tahoma"/>
        </w:rPr>
      </w:pPr>
      <w:r w:rsidRPr="0095239D">
        <w:rPr>
          <w:rFonts w:ascii="Tahoma" w:hAnsi="Tahoma" w:cs="Tahoma"/>
        </w:rPr>
        <w:t>Kot ponudnik: _____________________________________________</w:t>
      </w:r>
      <w:r w:rsidR="00076965" w:rsidRPr="0095239D">
        <w:rPr>
          <w:rFonts w:ascii="Tahoma" w:hAnsi="Tahoma" w:cs="Tahoma"/>
        </w:rPr>
        <w:t>__________________</w:t>
      </w:r>
      <w:r w:rsidRPr="0095239D">
        <w:rPr>
          <w:rFonts w:ascii="Tahoma" w:hAnsi="Tahoma" w:cs="Tahoma"/>
        </w:rPr>
        <w:t>____________ za izbi</w:t>
      </w:r>
      <w:r w:rsidR="00AE5D04" w:rsidRPr="0095239D">
        <w:rPr>
          <w:rFonts w:ascii="Tahoma" w:hAnsi="Tahoma" w:cs="Tahoma"/>
        </w:rPr>
        <w:t xml:space="preserve">ro izvajalca za javno naročilo </w:t>
      </w:r>
      <w:r w:rsidR="004D1C49" w:rsidRPr="0095239D">
        <w:rPr>
          <w:rFonts w:ascii="Tahoma" w:hAnsi="Tahoma" w:cs="Tahoma"/>
          <w:b/>
        </w:rPr>
        <w:t>ENLJ-VOD-SP-474/25</w:t>
      </w:r>
      <w:r w:rsidRPr="0095239D">
        <w:rPr>
          <w:rFonts w:ascii="Tahoma" w:hAnsi="Tahoma" w:cs="Tahoma"/>
          <w:b/>
        </w:rPr>
        <w:t xml:space="preserve"> </w:t>
      </w:r>
      <w:r w:rsidR="00AE5D04" w:rsidRPr="0095239D">
        <w:rPr>
          <w:rFonts w:ascii="Tahoma" w:hAnsi="Tahoma" w:cs="Tahoma"/>
          <w:b/>
        </w:rPr>
        <w:t>–</w:t>
      </w:r>
      <w:r w:rsidRPr="0095239D">
        <w:rPr>
          <w:rFonts w:ascii="Tahoma" w:hAnsi="Tahoma" w:cs="Tahoma"/>
          <w:b/>
        </w:rPr>
        <w:t xml:space="preserve"> </w:t>
      </w:r>
      <w:r w:rsidR="00AE5D04" w:rsidRPr="0095239D">
        <w:rPr>
          <w:rFonts w:ascii="Tahoma" w:hAnsi="Tahoma" w:cs="Tahoma"/>
          <w:b/>
        </w:rPr>
        <w:t>»</w:t>
      </w:r>
      <w:r w:rsidR="004D1C49" w:rsidRPr="0095239D">
        <w:rPr>
          <w:rFonts w:ascii="Tahoma" w:hAnsi="Tahoma" w:cs="Tahoma"/>
          <w:b/>
        </w:rPr>
        <w:t>Strokovna podpora za specifična elektrotehnična področja na projektu BIOMASA</w:t>
      </w:r>
      <w:r w:rsidR="00AE5D04" w:rsidRPr="0095239D">
        <w:rPr>
          <w:rFonts w:ascii="Tahoma" w:hAnsi="Tahoma" w:cs="Tahoma"/>
          <w:b/>
        </w:rPr>
        <w:t>«</w:t>
      </w:r>
      <w:r w:rsidR="00AE5D04" w:rsidRPr="0095239D">
        <w:rPr>
          <w:rFonts w:ascii="Tahoma" w:hAnsi="Tahoma" w:cs="Tahoma"/>
        </w:rPr>
        <w:t xml:space="preserve"> </w:t>
      </w:r>
      <w:r w:rsidR="008851BB" w:rsidRPr="0095239D">
        <w:rPr>
          <w:rFonts w:ascii="Tahoma" w:hAnsi="Tahoma" w:cs="Tahoma"/>
          <w:b/>
        </w:rPr>
        <w:t>izjavljamo,</w:t>
      </w:r>
      <w:r w:rsidR="00AE5D04" w:rsidRPr="0095239D">
        <w:rPr>
          <w:rFonts w:ascii="Tahoma" w:hAnsi="Tahoma" w:cs="Tahoma"/>
        </w:rPr>
        <w:t xml:space="preserve"> </w:t>
      </w:r>
      <w:r w:rsidRPr="0095239D">
        <w:rPr>
          <w:rFonts w:ascii="Tahoma" w:hAnsi="Tahoma" w:cs="Tahoma"/>
        </w:rPr>
        <w:t xml:space="preserve">da bomo </w:t>
      </w:r>
      <w:r w:rsidR="000D33E5" w:rsidRPr="0095239D">
        <w:rPr>
          <w:rFonts w:ascii="Tahoma" w:hAnsi="Tahoma" w:cs="Tahoma"/>
        </w:rPr>
        <w:t>pred začetkom izvajanja obveznosti po okvirnem sporazumu</w:t>
      </w:r>
      <w:r w:rsidRPr="0095239D">
        <w:rPr>
          <w:rFonts w:ascii="Tahoma" w:hAnsi="Tahoma" w:cs="Tahoma"/>
        </w:rPr>
        <w:t xml:space="preserve"> predložili naročniku zavarovalne police vseh gospodarskih subjektov, ki bodo sodelovali pri izvedbi pogodbenih obveznosti v skladu z zahtevami tč. 3.</w:t>
      </w:r>
      <w:r w:rsidR="00600385" w:rsidRPr="0095239D">
        <w:rPr>
          <w:rFonts w:ascii="Tahoma" w:hAnsi="Tahoma" w:cs="Tahoma"/>
        </w:rPr>
        <w:t>2.5</w:t>
      </w:r>
      <w:r w:rsidR="000D33E5" w:rsidRPr="0095239D">
        <w:rPr>
          <w:rFonts w:ascii="Tahoma" w:hAnsi="Tahoma" w:cs="Tahoma"/>
        </w:rPr>
        <w:t>.</w:t>
      </w:r>
      <w:r w:rsidRPr="0095239D">
        <w:rPr>
          <w:rFonts w:ascii="Tahoma" w:hAnsi="Tahoma" w:cs="Tahoma"/>
        </w:rPr>
        <w:t xml:space="preserve"> Zavarovanje odgovornosti </w:t>
      </w:r>
      <w:r w:rsidR="000D33E5" w:rsidRPr="0095239D">
        <w:rPr>
          <w:rFonts w:ascii="Tahoma" w:hAnsi="Tahoma" w:cs="Tahoma"/>
        </w:rPr>
        <w:t>ponudnika</w:t>
      </w:r>
      <w:r w:rsidRPr="0095239D">
        <w:rPr>
          <w:rFonts w:ascii="Tahoma" w:hAnsi="Tahoma" w:cs="Tahoma"/>
        </w:rPr>
        <w:t>.</w:t>
      </w:r>
    </w:p>
    <w:p w14:paraId="205A7496" w14:textId="77777777" w:rsidR="00AC68C9" w:rsidRPr="0095239D" w:rsidRDefault="00AC68C9" w:rsidP="00D633AA">
      <w:pPr>
        <w:widowControl w:val="0"/>
        <w:spacing w:line="276" w:lineRule="auto"/>
        <w:jc w:val="both"/>
        <w:rPr>
          <w:rFonts w:ascii="Tahoma" w:hAnsi="Tahoma" w:cs="Tahoma"/>
          <w:sz w:val="22"/>
          <w:szCs w:val="22"/>
        </w:rPr>
      </w:pPr>
    </w:p>
    <w:p w14:paraId="493764A0" w14:textId="77777777" w:rsidR="008851BB" w:rsidRPr="0095239D" w:rsidRDefault="008851BB" w:rsidP="00D633AA">
      <w:pPr>
        <w:widowControl w:val="0"/>
        <w:spacing w:line="276" w:lineRule="auto"/>
        <w:jc w:val="both"/>
        <w:rPr>
          <w:rFonts w:ascii="Tahoma" w:hAnsi="Tahoma" w:cs="Tahoma"/>
          <w:sz w:val="22"/>
          <w:szCs w:val="22"/>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8851BB" w:rsidRPr="0095239D" w14:paraId="15F03CDE" w14:textId="77777777" w:rsidTr="00F2577B">
        <w:trPr>
          <w:trHeight w:val="235"/>
        </w:trPr>
        <w:tc>
          <w:tcPr>
            <w:tcW w:w="2410" w:type="dxa"/>
            <w:tcBorders>
              <w:bottom w:val="single" w:sz="4" w:space="0" w:color="auto"/>
            </w:tcBorders>
          </w:tcPr>
          <w:p w14:paraId="6D1C2890" w14:textId="77777777" w:rsidR="008851BB" w:rsidRPr="0095239D" w:rsidRDefault="008851BB" w:rsidP="00D633AA">
            <w:pPr>
              <w:widowControl w:val="0"/>
              <w:jc w:val="both"/>
              <w:rPr>
                <w:rFonts w:ascii="Tahoma" w:hAnsi="Tahoma" w:cs="Tahoma"/>
                <w:snapToGrid w:val="0"/>
              </w:rPr>
            </w:pPr>
          </w:p>
        </w:tc>
        <w:tc>
          <w:tcPr>
            <w:tcW w:w="2693" w:type="dxa"/>
          </w:tcPr>
          <w:p w14:paraId="6C4CFF5E" w14:textId="77777777" w:rsidR="008851BB" w:rsidRPr="0095239D" w:rsidRDefault="008851BB" w:rsidP="00D633AA">
            <w:pPr>
              <w:widowControl w:val="0"/>
              <w:jc w:val="center"/>
              <w:rPr>
                <w:rFonts w:ascii="Tahoma" w:hAnsi="Tahoma" w:cs="Tahoma"/>
                <w:snapToGrid w:val="0"/>
              </w:rPr>
            </w:pPr>
          </w:p>
        </w:tc>
        <w:tc>
          <w:tcPr>
            <w:tcW w:w="4111" w:type="dxa"/>
            <w:tcBorders>
              <w:bottom w:val="single" w:sz="4" w:space="0" w:color="auto"/>
            </w:tcBorders>
          </w:tcPr>
          <w:p w14:paraId="60ED9815" w14:textId="77777777" w:rsidR="008851BB" w:rsidRPr="0095239D" w:rsidRDefault="008851BB" w:rsidP="00D633AA">
            <w:pPr>
              <w:widowControl w:val="0"/>
              <w:jc w:val="both"/>
              <w:rPr>
                <w:rFonts w:ascii="Tahoma" w:hAnsi="Tahoma" w:cs="Tahoma"/>
                <w:snapToGrid w:val="0"/>
                <w:sz w:val="28"/>
              </w:rPr>
            </w:pPr>
          </w:p>
        </w:tc>
      </w:tr>
      <w:tr w:rsidR="008851BB" w:rsidRPr="0095239D" w14:paraId="77FF723B" w14:textId="77777777" w:rsidTr="00F2577B">
        <w:trPr>
          <w:trHeight w:val="235"/>
        </w:trPr>
        <w:tc>
          <w:tcPr>
            <w:tcW w:w="2410" w:type="dxa"/>
            <w:tcBorders>
              <w:top w:val="single" w:sz="4" w:space="0" w:color="auto"/>
            </w:tcBorders>
          </w:tcPr>
          <w:p w14:paraId="3C5BBEF4" w14:textId="77777777" w:rsidR="008851BB" w:rsidRPr="0095239D" w:rsidRDefault="008851BB" w:rsidP="00D633AA">
            <w:pPr>
              <w:widowControl w:val="0"/>
              <w:jc w:val="center"/>
              <w:rPr>
                <w:rFonts w:ascii="Tahoma" w:hAnsi="Tahoma" w:cs="Tahoma"/>
                <w:snapToGrid w:val="0"/>
              </w:rPr>
            </w:pPr>
            <w:r w:rsidRPr="0095239D">
              <w:rPr>
                <w:rFonts w:ascii="Tahoma" w:hAnsi="Tahoma" w:cs="Tahoma"/>
                <w:snapToGrid w:val="0"/>
              </w:rPr>
              <w:t>(kraj, datum)</w:t>
            </w:r>
          </w:p>
        </w:tc>
        <w:tc>
          <w:tcPr>
            <w:tcW w:w="2693" w:type="dxa"/>
          </w:tcPr>
          <w:p w14:paraId="26B97A39" w14:textId="77777777" w:rsidR="008851BB" w:rsidRPr="0095239D" w:rsidRDefault="008851BB" w:rsidP="00D633AA">
            <w:pPr>
              <w:widowControl w:val="0"/>
              <w:jc w:val="center"/>
              <w:rPr>
                <w:rFonts w:ascii="Tahoma" w:hAnsi="Tahoma" w:cs="Tahoma"/>
                <w:snapToGrid w:val="0"/>
              </w:rPr>
            </w:pPr>
            <w:r w:rsidRPr="0095239D">
              <w:rPr>
                <w:rFonts w:ascii="Tahoma" w:hAnsi="Tahoma" w:cs="Tahoma"/>
                <w:snapToGrid w:val="0"/>
              </w:rPr>
              <w:t>žig</w:t>
            </w:r>
          </w:p>
        </w:tc>
        <w:tc>
          <w:tcPr>
            <w:tcW w:w="4111" w:type="dxa"/>
            <w:tcBorders>
              <w:top w:val="single" w:sz="4" w:space="0" w:color="auto"/>
            </w:tcBorders>
          </w:tcPr>
          <w:p w14:paraId="34929F8B" w14:textId="77777777" w:rsidR="008851BB" w:rsidRPr="0095239D" w:rsidRDefault="008851BB" w:rsidP="00D633AA">
            <w:pPr>
              <w:widowControl w:val="0"/>
              <w:jc w:val="center"/>
              <w:rPr>
                <w:rFonts w:ascii="Tahoma" w:hAnsi="Tahoma" w:cs="Tahoma"/>
                <w:snapToGrid w:val="0"/>
              </w:rPr>
            </w:pPr>
            <w:r w:rsidRPr="0095239D">
              <w:rPr>
                <w:rFonts w:ascii="Tahoma" w:hAnsi="Tahoma" w:cs="Tahoma"/>
                <w:snapToGrid w:val="0"/>
              </w:rPr>
              <w:t>(podpis odgovorne osebe)</w:t>
            </w:r>
          </w:p>
        </w:tc>
      </w:tr>
    </w:tbl>
    <w:p w14:paraId="1DCE405D" w14:textId="77777777" w:rsidR="00B826F5" w:rsidRPr="0095239D" w:rsidRDefault="00B826F5" w:rsidP="00D633AA">
      <w:pPr>
        <w:widowControl w:val="0"/>
        <w:jc w:val="both"/>
        <w:rPr>
          <w:rFonts w:ascii="Tahoma" w:hAnsi="Tahoma" w:cs="Tahoma"/>
          <w:sz w:val="22"/>
          <w:szCs w:val="22"/>
        </w:rPr>
      </w:pPr>
    </w:p>
    <w:p w14:paraId="0C87FE3D" w14:textId="77777777" w:rsidR="00B826F5" w:rsidRPr="0095239D" w:rsidRDefault="00B826F5" w:rsidP="00D633AA">
      <w:pPr>
        <w:widowControl w:val="0"/>
        <w:jc w:val="both"/>
        <w:rPr>
          <w:rFonts w:ascii="Tahoma" w:hAnsi="Tahoma" w:cs="Tahoma"/>
          <w:sz w:val="22"/>
          <w:szCs w:val="22"/>
        </w:rPr>
      </w:pPr>
    </w:p>
    <w:p w14:paraId="58312474" w14:textId="77777777" w:rsidR="00B826F5" w:rsidRPr="0095239D" w:rsidRDefault="00B826F5" w:rsidP="00D633AA">
      <w:pPr>
        <w:widowControl w:val="0"/>
        <w:jc w:val="both"/>
        <w:rPr>
          <w:rFonts w:ascii="Tahoma" w:hAnsi="Tahoma" w:cs="Tahoma"/>
          <w:sz w:val="22"/>
          <w:szCs w:val="22"/>
        </w:rPr>
      </w:pPr>
    </w:p>
    <w:p w14:paraId="70505C1E" w14:textId="77777777" w:rsidR="008851BB" w:rsidRPr="0095239D" w:rsidRDefault="008851BB" w:rsidP="00D633AA">
      <w:pPr>
        <w:widowControl w:val="0"/>
        <w:jc w:val="both"/>
        <w:rPr>
          <w:rFonts w:ascii="Tahoma" w:hAnsi="Tahoma" w:cs="Tahoma"/>
          <w:sz w:val="22"/>
          <w:szCs w:val="22"/>
        </w:rPr>
      </w:pPr>
    </w:p>
    <w:p w14:paraId="55EACCE7" w14:textId="3E056476" w:rsidR="00F33BA6" w:rsidRPr="0095239D" w:rsidRDefault="00F33BA6" w:rsidP="00D633AA">
      <w:pPr>
        <w:widowControl w:val="0"/>
        <w:ind w:left="993" w:hanging="993"/>
        <w:jc w:val="both"/>
        <w:rPr>
          <w:rFonts w:ascii="Tahoma" w:hAnsi="Tahoma" w:cs="Tahoma"/>
          <w:i/>
          <w:sz w:val="18"/>
          <w:szCs w:val="18"/>
        </w:rPr>
      </w:pPr>
      <w:r w:rsidRPr="0095239D">
        <w:rPr>
          <w:rFonts w:ascii="Tahoma" w:hAnsi="Tahoma" w:cs="Tahoma"/>
          <w:b/>
          <w:i/>
          <w:sz w:val="18"/>
          <w:szCs w:val="18"/>
        </w:rPr>
        <w:t xml:space="preserve">Navodilo: </w:t>
      </w:r>
      <w:r w:rsidR="00C0011A" w:rsidRPr="0095239D">
        <w:rPr>
          <w:rFonts w:ascii="Tahoma" w:hAnsi="Tahoma" w:cs="Tahoma"/>
          <w:b/>
          <w:i/>
          <w:sz w:val="18"/>
          <w:szCs w:val="18"/>
        </w:rPr>
        <w:t xml:space="preserve"> </w:t>
      </w:r>
      <w:r w:rsidRPr="0095239D">
        <w:rPr>
          <w:rFonts w:ascii="Tahoma" w:hAnsi="Tahoma" w:cs="Tahoma"/>
          <w:i/>
          <w:sz w:val="18"/>
          <w:szCs w:val="18"/>
        </w:rPr>
        <w:t xml:space="preserve">Ponudnik </w:t>
      </w:r>
      <w:r w:rsidRPr="0095239D">
        <w:rPr>
          <w:rFonts w:ascii="Tahoma" w:hAnsi="Tahoma" w:cs="Tahoma"/>
          <w:i/>
          <w:sz w:val="18"/>
          <w:szCs w:val="18"/>
          <w:u w:val="single"/>
        </w:rPr>
        <w:t>obrazec</w:t>
      </w:r>
      <w:r w:rsidR="00C0011A" w:rsidRPr="0095239D">
        <w:rPr>
          <w:rFonts w:ascii="Tahoma" w:hAnsi="Tahoma" w:cs="Tahoma"/>
          <w:b/>
          <w:i/>
          <w:sz w:val="18"/>
          <w:szCs w:val="18"/>
        </w:rPr>
        <w:t xml:space="preserve"> </w:t>
      </w:r>
      <w:r w:rsidRPr="0095239D">
        <w:rPr>
          <w:rFonts w:ascii="Tahoma" w:hAnsi="Tahoma" w:cs="Tahoma"/>
          <w:i/>
          <w:sz w:val="18"/>
          <w:szCs w:val="18"/>
        </w:rPr>
        <w:t>v okviru sistema e-JN</w:t>
      </w:r>
      <w:r w:rsidRPr="0095239D">
        <w:rPr>
          <w:rFonts w:ascii="Tahoma" w:hAnsi="Tahoma" w:cs="Tahoma"/>
          <w:b/>
          <w:i/>
          <w:sz w:val="18"/>
          <w:szCs w:val="18"/>
        </w:rPr>
        <w:t xml:space="preserve"> </w:t>
      </w:r>
      <w:r w:rsidRPr="0095239D">
        <w:rPr>
          <w:rFonts w:ascii="Tahoma" w:hAnsi="Tahoma" w:cs="Tahoma"/>
          <w:b/>
          <w:i/>
          <w:sz w:val="18"/>
          <w:szCs w:val="18"/>
          <w:u w:val="single"/>
        </w:rPr>
        <w:t xml:space="preserve">naloži v </w:t>
      </w:r>
      <w:r w:rsidR="00375E15" w:rsidRPr="0095239D">
        <w:rPr>
          <w:rFonts w:ascii="Tahoma" w:hAnsi="Tahoma" w:cs="Tahoma"/>
          <w:b/>
          <w:i/>
          <w:sz w:val="18"/>
          <w:szCs w:val="18"/>
          <w:u w:val="single"/>
        </w:rPr>
        <w:t xml:space="preserve">Razdelek »DOKUMENTI«, del »Ostale priloge«. </w:t>
      </w:r>
      <w:r w:rsidRPr="0095239D">
        <w:rPr>
          <w:rFonts w:ascii="Tahoma" w:hAnsi="Tahoma" w:cs="Tahoma"/>
          <w:b/>
          <w:i/>
          <w:sz w:val="18"/>
          <w:szCs w:val="18"/>
          <w:u w:val="single"/>
        </w:rPr>
        <w:t>!!!</w:t>
      </w:r>
    </w:p>
    <w:p w14:paraId="2BC3AA3D" w14:textId="77777777" w:rsidR="00B826F5" w:rsidRPr="0095239D" w:rsidRDefault="00B826F5" w:rsidP="00D633AA">
      <w:pPr>
        <w:widowControl w:val="0"/>
        <w:jc w:val="both"/>
        <w:rPr>
          <w:rFonts w:ascii="Tahoma" w:hAnsi="Tahoma" w:cs="Tahoma"/>
          <w:sz w:val="22"/>
          <w:szCs w:val="22"/>
        </w:rPr>
      </w:pPr>
    </w:p>
    <w:p w14:paraId="0C66A45B" w14:textId="77777777" w:rsidR="00832855" w:rsidRPr="0095239D" w:rsidRDefault="00832855" w:rsidP="00D633AA">
      <w:pPr>
        <w:widowControl w:val="0"/>
        <w:jc w:val="both"/>
        <w:rPr>
          <w:rFonts w:ascii="Tahoma" w:hAnsi="Tahoma" w:cs="Tahoma"/>
          <w:sz w:val="22"/>
          <w:szCs w:val="22"/>
        </w:rPr>
      </w:pPr>
    </w:p>
    <w:p w14:paraId="58BBE164" w14:textId="77777777" w:rsidR="00AE5D04" w:rsidRPr="0095239D" w:rsidRDefault="00AE5D04" w:rsidP="00D633AA">
      <w:pPr>
        <w:widowControl w:val="0"/>
        <w:rPr>
          <w:rFonts w:ascii="Tahoma" w:hAnsi="Tahoma" w:cs="Tahoma"/>
          <w:sz w:val="22"/>
          <w:szCs w:val="22"/>
        </w:rPr>
      </w:pPr>
    </w:p>
    <w:p w14:paraId="3AC2AB38" w14:textId="77777777" w:rsidR="00AE5D04" w:rsidRPr="0095239D" w:rsidRDefault="00AE5D04" w:rsidP="00D633AA">
      <w:pPr>
        <w:widowControl w:val="0"/>
        <w:rPr>
          <w:rFonts w:ascii="Tahoma" w:hAnsi="Tahoma" w:cs="Tahoma"/>
          <w:sz w:val="22"/>
          <w:szCs w:val="22"/>
        </w:rPr>
      </w:pPr>
      <w:r w:rsidRPr="0095239D">
        <w:rPr>
          <w:rFonts w:ascii="Tahoma" w:hAnsi="Tahoma" w:cs="Tahoma"/>
          <w:sz w:val="22"/>
          <w:szCs w:val="22"/>
        </w:rPr>
        <w:br w:type="page"/>
      </w:r>
    </w:p>
    <w:p w14:paraId="592F60C7" w14:textId="77777777" w:rsidR="008736A6" w:rsidRPr="0095239D" w:rsidRDefault="008736A6" w:rsidP="00D633AA">
      <w:pPr>
        <w:widowControl w:val="0"/>
        <w:sectPr w:rsidR="008736A6" w:rsidRPr="0095239D" w:rsidSect="003F3BFB">
          <w:pgSz w:w="11906" w:h="16838" w:code="9"/>
          <w:pgMar w:top="1418" w:right="1134" w:bottom="1560" w:left="1276" w:header="340" w:footer="531" w:gutter="0"/>
          <w:cols w:space="708"/>
          <w:docGrid w:linePitch="272"/>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863"/>
        <w:gridCol w:w="850"/>
        <w:gridCol w:w="653"/>
      </w:tblGrid>
      <w:tr w:rsidR="00832855" w:rsidRPr="0095239D" w14:paraId="0EC24907" w14:textId="77777777" w:rsidTr="006E4155">
        <w:tc>
          <w:tcPr>
            <w:tcW w:w="354" w:type="dxa"/>
            <w:tcBorders>
              <w:top w:val="single" w:sz="4" w:space="0" w:color="auto"/>
              <w:left w:val="single" w:sz="4" w:space="0" w:color="auto"/>
              <w:bottom w:val="single" w:sz="4" w:space="0" w:color="auto"/>
              <w:right w:val="nil"/>
            </w:tcBorders>
          </w:tcPr>
          <w:p w14:paraId="09A09F8B" w14:textId="77777777" w:rsidR="00832855" w:rsidRPr="0095239D" w:rsidRDefault="00832855" w:rsidP="00D633AA">
            <w:pPr>
              <w:widowControl w:val="0"/>
              <w:jc w:val="right"/>
              <w:rPr>
                <w:rFonts w:ascii="Tahoma" w:hAnsi="Tahoma" w:cs="Tahoma"/>
              </w:rPr>
            </w:pPr>
            <w:r w:rsidRPr="0095239D">
              <w:lastRenderedPageBreak/>
              <w:br w:type="page"/>
            </w:r>
            <w:r w:rsidRPr="0095239D">
              <w:br w:type="page"/>
            </w:r>
            <w:r w:rsidRPr="0095239D">
              <w:rPr>
                <w:rFonts w:ascii="Tahoma" w:hAnsi="Tahoma" w:cs="Tahoma"/>
                <w:b/>
              </w:rPr>
              <w:br w:type="page"/>
            </w:r>
          </w:p>
        </w:tc>
        <w:tc>
          <w:tcPr>
            <w:tcW w:w="7863" w:type="dxa"/>
            <w:tcBorders>
              <w:top w:val="single" w:sz="4" w:space="0" w:color="auto"/>
              <w:left w:val="nil"/>
              <w:bottom w:val="single" w:sz="4" w:space="0" w:color="auto"/>
              <w:right w:val="single" w:sz="4" w:space="0" w:color="808080"/>
            </w:tcBorders>
            <w:hideMark/>
          </w:tcPr>
          <w:p w14:paraId="72154486" w14:textId="77777777" w:rsidR="00832855" w:rsidRPr="0095239D" w:rsidRDefault="006E4155" w:rsidP="00D633AA">
            <w:pPr>
              <w:widowControl w:val="0"/>
              <w:rPr>
                <w:rFonts w:ascii="Tahoma" w:hAnsi="Tahoma" w:cs="Tahoma"/>
              </w:rPr>
            </w:pPr>
            <w:r w:rsidRPr="0095239D">
              <w:rPr>
                <w:rFonts w:ascii="Tahoma" w:hAnsi="Tahoma" w:cs="Tahoma"/>
              </w:rPr>
              <w:t xml:space="preserve">AKREDITACIJE </w:t>
            </w:r>
            <w:r w:rsidR="00832855" w:rsidRPr="0095239D">
              <w:rPr>
                <w:rFonts w:ascii="Tahoma" w:hAnsi="Tahoma" w:cs="Tahoma"/>
              </w:rPr>
              <w:t>- MERILO</w:t>
            </w:r>
          </w:p>
        </w:tc>
        <w:tc>
          <w:tcPr>
            <w:tcW w:w="850" w:type="dxa"/>
            <w:tcBorders>
              <w:top w:val="single" w:sz="4" w:space="0" w:color="auto"/>
              <w:left w:val="single" w:sz="4" w:space="0" w:color="808080"/>
              <w:bottom w:val="single" w:sz="4" w:space="0" w:color="auto"/>
              <w:right w:val="nil"/>
            </w:tcBorders>
            <w:hideMark/>
          </w:tcPr>
          <w:p w14:paraId="34F2CF40" w14:textId="77777777" w:rsidR="00832855" w:rsidRPr="0095239D" w:rsidRDefault="00832855" w:rsidP="00D633AA">
            <w:pPr>
              <w:widowControl w:val="0"/>
              <w:jc w:val="right"/>
              <w:rPr>
                <w:rFonts w:ascii="Tahoma" w:hAnsi="Tahoma" w:cs="Tahoma"/>
                <w:b/>
              </w:rPr>
            </w:pPr>
            <w:r w:rsidRPr="0095239D">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6205ACC7" w14:textId="77777777" w:rsidR="00832855" w:rsidRPr="0095239D" w:rsidRDefault="00832855" w:rsidP="00D633AA">
            <w:pPr>
              <w:widowControl w:val="0"/>
              <w:rPr>
                <w:rFonts w:ascii="Tahoma" w:hAnsi="Tahoma" w:cs="Tahoma"/>
                <w:b/>
                <w:i/>
              </w:rPr>
            </w:pPr>
            <w:r w:rsidRPr="0095239D">
              <w:rPr>
                <w:rFonts w:ascii="Tahoma" w:hAnsi="Tahoma" w:cs="Tahoma"/>
                <w:b/>
                <w:i/>
              </w:rPr>
              <w:t>1</w:t>
            </w:r>
            <w:r w:rsidR="008332E4" w:rsidRPr="0095239D">
              <w:rPr>
                <w:rFonts w:ascii="Tahoma" w:hAnsi="Tahoma" w:cs="Tahoma"/>
                <w:b/>
                <w:i/>
              </w:rPr>
              <w:t>4</w:t>
            </w:r>
          </w:p>
        </w:tc>
      </w:tr>
    </w:tbl>
    <w:p w14:paraId="4E785940" w14:textId="77777777" w:rsidR="00B2500E" w:rsidRPr="0095239D" w:rsidRDefault="00B2500E" w:rsidP="00D633AA">
      <w:pPr>
        <w:widowControl w:val="0"/>
        <w:tabs>
          <w:tab w:val="left" w:pos="993"/>
        </w:tabs>
        <w:rPr>
          <w:rFonts w:ascii="Tahoma" w:hAnsi="Tahoma" w:cs="Tahoma"/>
          <w:b/>
        </w:rPr>
      </w:pPr>
    </w:p>
    <w:p w14:paraId="7A04BF91" w14:textId="77777777" w:rsidR="002C2438" w:rsidRPr="0095239D" w:rsidRDefault="002C2438" w:rsidP="00D633AA">
      <w:pPr>
        <w:widowControl w:val="0"/>
        <w:jc w:val="both"/>
        <w:rPr>
          <w:rFonts w:ascii="Tahoma" w:hAnsi="Tahoma" w:cs="Tahoma"/>
        </w:rPr>
      </w:pPr>
      <w:r w:rsidRPr="0095239D">
        <w:rPr>
          <w:rFonts w:ascii="Tahoma" w:hAnsi="Tahoma" w:cs="Tahoma"/>
        </w:rPr>
        <w:t>Kot dokazilo za izpolnjevanje zahtev v okviru merila (Poglavje 5, točka 2. »Akreditacije (</w:t>
      </w:r>
      <w:proofErr w:type="spellStart"/>
      <w:r w:rsidRPr="0095239D">
        <w:rPr>
          <w:rFonts w:ascii="Tahoma" w:hAnsi="Tahoma" w:cs="Tahoma"/>
        </w:rPr>
        <w:t>Šta</w:t>
      </w:r>
      <w:proofErr w:type="spellEnd"/>
      <w:r w:rsidRPr="0095239D">
        <w:rPr>
          <w:rFonts w:ascii="Tahoma" w:hAnsi="Tahoma" w:cs="Tahoma"/>
        </w:rPr>
        <w:t>)«) mora ponudnik predložiti posamezne veljavne Akreditacije.</w:t>
      </w:r>
    </w:p>
    <w:p w14:paraId="23361D48" w14:textId="77777777" w:rsidR="002C2438" w:rsidRPr="0095239D" w:rsidRDefault="002C2438" w:rsidP="00D633AA">
      <w:pPr>
        <w:widowControl w:val="0"/>
        <w:tabs>
          <w:tab w:val="left" w:pos="993"/>
        </w:tabs>
        <w:rPr>
          <w:rFonts w:ascii="Tahoma" w:hAnsi="Tahoma" w:cs="Tahoma"/>
          <w:b/>
        </w:rPr>
      </w:pPr>
    </w:p>
    <w:p w14:paraId="6E0E1384" w14:textId="77777777" w:rsidR="002C2438" w:rsidRPr="0095239D" w:rsidRDefault="002C2438" w:rsidP="00D633AA">
      <w:pPr>
        <w:widowControl w:val="0"/>
        <w:tabs>
          <w:tab w:val="left" w:pos="993"/>
        </w:tabs>
        <w:rPr>
          <w:rFonts w:ascii="Tahoma" w:hAnsi="Tahoma" w:cs="Tahoma"/>
          <w:b/>
        </w:rPr>
      </w:pPr>
    </w:p>
    <w:p w14:paraId="2D0FB048" w14:textId="43B31DA1" w:rsidR="002C2438" w:rsidRPr="00F70430" w:rsidRDefault="002C2438" w:rsidP="00D633AA">
      <w:pPr>
        <w:widowControl w:val="0"/>
        <w:rPr>
          <w:rFonts w:ascii="Tahoma" w:hAnsi="Tahoma" w:cs="Tahoma"/>
          <w:b/>
          <w:i/>
          <w:sz w:val="18"/>
          <w:szCs w:val="18"/>
          <w:u w:val="single"/>
        </w:rPr>
      </w:pPr>
      <w:r w:rsidRPr="0095239D">
        <w:rPr>
          <w:rFonts w:ascii="Tahoma" w:hAnsi="Tahoma" w:cs="Tahoma"/>
          <w:b/>
          <w:i/>
          <w:sz w:val="18"/>
          <w:szCs w:val="18"/>
        </w:rPr>
        <w:t xml:space="preserve">Navodilo: </w:t>
      </w:r>
      <w:r w:rsidRPr="0095239D">
        <w:rPr>
          <w:rFonts w:ascii="Tahoma" w:hAnsi="Tahoma" w:cs="Tahoma"/>
          <w:i/>
          <w:sz w:val="18"/>
          <w:szCs w:val="18"/>
        </w:rPr>
        <w:t xml:space="preserve">Ponudnik </w:t>
      </w:r>
      <w:r w:rsidRPr="0095239D">
        <w:rPr>
          <w:rFonts w:ascii="Tahoma" w:hAnsi="Tahoma" w:cs="Tahoma"/>
          <w:i/>
          <w:sz w:val="18"/>
          <w:szCs w:val="18"/>
          <w:u w:val="single"/>
        </w:rPr>
        <w:t>obrazec</w:t>
      </w:r>
      <w:r w:rsidRPr="0095239D">
        <w:rPr>
          <w:rFonts w:ascii="Tahoma" w:hAnsi="Tahoma" w:cs="Tahoma"/>
          <w:b/>
          <w:i/>
          <w:sz w:val="18"/>
          <w:szCs w:val="18"/>
        </w:rPr>
        <w:t xml:space="preserve"> </w:t>
      </w:r>
      <w:r w:rsidRPr="0095239D">
        <w:rPr>
          <w:rFonts w:ascii="Tahoma" w:hAnsi="Tahoma" w:cs="Tahoma"/>
          <w:i/>
          <w:sz w:val="18"/>
          <w:szCs w:val="18"/>
        </w:rPr>
        <w:t>v okviru sistema e-JN</w:t>
      </w:r>
      <w:r w:rsidRPr="0095239D">
        <w:rPr>
          <w:rFonts w:ascii="Tahoma" w:hAnsi="Tahoma" w:cs="Tahoma"/>
          <w:b/>
          <w:i/>
          <w:sz w:val="18"/>
          <w:szCs w:val="18"/>
        </w:rPr>
        <w:t xml:space="preserve"> </w:t>
      </w:r>
      <w:r w:rsidRPr="0095239D">
        <w:rPr>
          <w:rFonts w:ascii="Tahoma" w:hAnsi="Tahoma" w:cs="Tahoma"/>
          <w:b/>
          <w:i/>
          <w:sz w:val="18"/>
          <w:szCs w:val="18"/>
          <w:u w:val="single"/>
        </w:rPr>
        <w:t xml:space="preserve">naloži v </w:t>
      </w:r>
      <w:r w:rsidR="00375E15" w:rsidRPr="0095239D">
        <w:rPr>
          <w:rFonts w:ascii="Tahoma" w:hAnsi="Tahoma" w:cs="Tahoma"/>
          <w:b/>
          <w:i/>
          <w:sz w:val="18"/>
          <w:szCs w:val="18"/>
          <w:u w:val="single"/>
        </w:rPr>
        <w:t xml:space="preserve">Razdelek »DOKUMENTI«, del »Ostale priloge«. </w:t>
      </w:r>
      <w:r w:rsidRPr="0095239D">
        <w:rPr>
          <w:rFonts w:ascii="Tahoma" w:hAnsi="Tahoma" w:cs="Tahoma"/>
          <w:b/>
          <w:i/>
          <w:sz w:val="18"/>
          <w:szCs w:val="18"/>
          <w:u w:val="single"/>
        </w:rPr>
        <w:t>!!!</w:t>
      </w:r>
    </w:p>
    <w:p w14:paraId="4DEA816A" w14:textId="77777777" w:rsidR="002C2438" w:rsidRDefault="002C2438" w:rsidP="00D633AA">
      <w:pPr>
        <w:widowControl w:val="0"/>
        <w:tabs>
          <w:tab w:val="left" w:pos="993"/>
        </w:tabs>
        <w:rPr>
          <w:rFonts w:ascii="Tahoma" w:hAnsi="Tahoma" w:cs="Tahoma"/>
          <w:b/>
        </w:rPr>
      </w:pPr>
    </w:p>
    <w:p w14:paraId="38738F62" w14:textId="77777777" w:rsidR="006E4155" w:rsidRDefault="006E4155" w:rsidP="00D633AA">
      <w:pPr>
        <w:widowControl w:val="0"/>
        <w:tabs>
          <w:tab w:val="left" w:pos="993"/>
        </w:tabs>
        <w:rPr>
          <w:rFonts w:ascii="Tahoma" w:hAnsi="Tahoma" w:cs="Tahoma"/>
          <w:b/>
        </w:rPr>
      </w:pPr>
    </w:p>
    <w:p w14:paraId="44506E34" w14:textId="77777777" w:rsidR="00B2500E" w:rsidRPr="00641FCC" w:rsidRDefault="00B2500E" w:rsidP="00D633AA">
      <w:pPr>
        <w:widowControl w:val="0"/>
        <w:rPr>
          <w:rFonts w:ascii="Tahoma" w:hAnsi="Tahoma" w:cs="Tahoma"/>
          <w:b/>
        </w:rPr>
      </w:pPr>
    </w:p>
    <w:p w14:paraId="124195FC" w14:textId="77777777" w:rsidR="001E68A2" w:rsidRPr="00641FCC" w:rsidRDefault="001E68A2" w:rsidP="00D633AA">
      <w:pPr>
        <w:widowControl w:val="0"/>
        <w:rPr>
          <w:rFonts w:ascii="Tahoma" w:hAnsi="Tahoma" w:cs="Tahoma"/>
          <w:b/>
        </w:rPr>
      </w:pPr>
    </w:p>
    <w:sectPr w:rsidR="001E68A2" w:rsidRPr="00641FCC" w:rsidSect="006E4155">
      <w:pgSz w:w="11906" w:h="16838" w:code="9"/>
      <w:pgMar w:top="1418" w:right="1134" w:bottom="1559" w:left="1276" w:header="340" w:footer="53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9281" w14:textId="77777777" w:rsidR="007B1518" w:rsidRDefault="007B1518">
      <w:r>
        <w:separator/>
      </w:r>
    </w:p>
  </w:endnote>
  <w:endnote w:type="continuationSeparator" w:id="0">
    <w:p w14:paraId="65FA91EF" w14:textId="77777777" w:rsidR="007B1518" w:rsidRDefault="007B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606A" w14:textId="77777777" w:rsidR="00227AF6" w:rsidRDefault="00227AF6" w:rsidP="001B5040">
    <w:pPr>
      <w:pStyle w:val="Noga"/>
      <w:tabs>
        <w:tab w:val="left" w:pos="1134"/>
        <w:tab w:val="left" w:pos="1985"/>
      </w:tabs>
      <w:ind w:right="-1134"/>
      <w:jc w:val="right"/>
    </w:pPr>
    <w:r>
      <w:t xml:space="preserve">                     </w:t>
    </w:r>
    <w:r>
      <w:rPr>
        <w:noProof/>
      </w:rPr>
      <w:drawing>
        <wp:inline distT="0" distB="0" distL="0" distR="0" wp14:anchorId="1111765E" wp14:editId="65F69C02">
          <wp:extent cx="3790315" cy="24765"/>
          <wp:effectExtent l="0" t="0" r="0" b="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5B5867D2" w14:textId="77777777" w:rsidR="00227AF6" w:rsidRDefault="00227AF6" w:rsidP="001B5040">
    <w:pPr>
      <w:pStyle w:val="Noga"/>
      <w:jc w:val="center"/>
      <w:rPr>
        <w:sz w:val="16"/>
        <w:szCs w:val="16"/>
      </w:rPr>
    </w:pPr>
  </w:p>
  <w:p w14:paraId="666C0E65" w14:textId="23B98C77" w:rsidR="00227AF6" w:rsidRDefault="00227AF6" w:rsidP="007C32AA">
    <w:pPr>
      <w:pStyle w:val="Noga"/>
      <w:jc w:val="cente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6B68">
      <w:rPr>
        <w:noProof/>
        <w:sz w:val="16"/>
        <w:szCs w:val="16"/>
      </w:rPr>
      <w:t>2</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F49D" w14:textId="77777777" w:rsidR="00227AF6" w:rsidRPr="00464B7C" w:rsidRDefault="00227AF6" w:rsidP="00464B7C">
    <w:pPr>
      <w:tabs>
        <w:tab w:val="center" w:pos="4536"/>
        <w:tab w:val="right" w:pos="9072"/>
      </w:tabs>
      <w:ind w:right="-1134"/>
      <w:jc w:val="right"/>
    </w:pPr>
    <w:r w:rsidRPr="00464B7C">
      <w:rPr>
        <w:sz w:val="16"/>
        <w:szCs w:val="16"/>
      </w:rPr>
      <w:tab/>
    </w:r>
    <w:r w:rsidRPr="00464B7C">
      <w:rPr>
        <w:sz w:val="16"/>
        <w:szCs w:val="16"/>
      </w:rPr>
      <w:tab/>
    </w:r>
    <w:r w:rsidRPr="00464B7C">
      <w:rPr>
        <w:color w:val="808080"/>
        <w:sz w:val="15"/>
        <w:szCs w:val="15"/>
      </w:rPr>
      <w:t>Družba je imetnik polnega certifikata Družini prijazno podjetje.</w:t>
    </w:r>
    <w:r w:rsidRPr="00464B7C">
      <w:rPr>
        <w:color w:val="808080"/>
      </w:rPr>
      <w:t xml:space="preserve">                       </w:t>
    </w:r>
    <w:r w:rsidRPr="00464B7C">
      <w:tab/>
    </w:r>
    <w:r w:rsidRPr="00464B7C">
      <w:tab/>
    </w:r>
    <w:r>
      <w:tab/>
    </w:r>
    <w:r w:rsidRPr="00464B7C">
      <w:rPr>
        <w:noProof/>
      </w:rPr>
      <w:drawing>
        <wp:inline distT="0" distB="0" distL="0" distR="0" wp14:anchorId="309EF24C" wp14:editId="5CC22221">
          <wp:extent cx="3438525" cy="628650"/>
          <wp:effectExtent l="0" t="0" r="9525" b="0"/>
          <wp:docPr id="1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B9ADE" w14:textId="77777777" w:rsidR="00227AF6" w:rsidRDefault="00227AF6" w:rsidP="001B5040">
    <w:pPr>
      <w:pStyle w:val="Noga"/>
      <w:tabs>
        <w:tab w:val="left" w:pos="1134"/>
        <w:tab w:val="left" w:pos="1985"/>
      </w:tabs>
      <w:ind w:right="-1134"/>
      <w:jc w:val="right"/>
    </w:pPr>
    <w:r>
      <w:t xml:space="preserve">                     </w:t>
    </w:r>
    <w:r>
      <w:rPr>
        <w:noProof/>
      </w:rPr>
      <w:drawing>
        <wp:inline distT="0" distB="0" distL="0" distR="0" wp14:anchorId="1EA421A2" wp14:editId="19AB0EEF">
          <wp:extent cx="3790315" cy="24765"/>
          <wp:effectExtent l="0" t="0" r="0" b="0"/>
          <wp:docPr id="1" name="Slika 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0CA12D0A" w14:textId="77777777" w:rsidR="00227AF6" w:rsidRDefault="00227AF6" w:rsidP="001B5040">
    <w:pPr>
      <w:pStyle w:val="Noga"/>
      <w:jc w:val="center"/>
      <w:rPr>
        <w:sz w:val="16"/>
        <w:szCs w:val="16"/>
      </w:rPr>
    </w:pPr>
  </w:p>
  <w:p w14:paraId="1E498BD0" w14:textId="1AC28FAA" w:rsidR="00227AF6" w:rsidRPr="003F3BFB" w:rsidRDefault="00227AF6" w:rsidP="001B5040">
    <w:pPr>
      <w:pStyle w:val="Noga"/>
      <w:jc w:val="cente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6B68">
      <w:rPr>
        <w:noProof/>
        <w:sz w:val="16"/>
        <w:szCs w:val="16"/>
      </w:rPr>
      <w:t>56</w:t>
    </w:r>
    <w:r w:rsidRPr="00394716">
      <w:rPr>
        <w:sz w:val="16"/>
        <w:szCs w:val="16"/>
      </w:rPr>
      <w:fldChar w:fldCharType="end"/>
    </w:r>
  </w:p>
  <w:p w14:paraId="0685605D" w14:textId="77777777" w:rsidR="00227AF6" w:rsidRDefault="00227A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2BAA9" w14:textId="77777777" w:rsidR="007B1518" w:rsidRDefault="007B1518">
      <w:r>
        <w:separator/>
      </w:r>
    </w:p>
  </w:footnote>
  <w:footnote w:type="continuationSeparator" w:id="0">
    <w:p w14:paraId="0A832F93" w14:textId="77777777" w:rsidR="007B1518" w:rsidRDefault="007B1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D4E1" w14:textId="77777777" w:rsidR="00227AF6" w:rsidRDefault="00227AF6" w:rsidP="00F153F1">
    <w:pPr>
      <w:pStyle w:val="Glava"/>
      <w:jc w:val="center"/>
      <w:rPr>
        <w:noProof/>
      </w:rPr>
    </w:pPr>
    <w:r>
      <w:rPr>
        <w:noProof/>
      </w:rPr>
      <w:drawing>
        <wp:inline distT="0" distB="0" distL="0" distR="0" wp14:anchorId="08BB9816" wp14:editId="1FC62F4E">
          <wp:extent cx="831215" cy="607060"/>
          <wp:effectExtent l="0" t="0" r="6985" b="254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7060"/>
                  </a:xfrm>
                  <a:prstGeom prst="rect">
                    <a:avLst/>
                  </a:prstGeom>
                  <a:noFill/>
                  <a:ln>
                    <a:noFill/>
                  </a:ln>
                </pic:spPr>
              </pic:pic>
            </a:graphicData>
          </a:graphic>
        </wp:inline>
      </w:drawing>
    </w:r>
  </w:p>
  <w:p w14:paraId="222F7E0D" w14:textId="77777777" w:rsidR="00227AF6" w:rsidRPr="006D2A64" w:rsidRDefault="00227AF6" w:rsidP="00F153F1">
    <w:pPr>
      <w:pStyle w:val="Glava"/>
      <w:rPr>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D9FD" w14:textId="68DB4532" w:rsidR="00227AF6" w:rsidRPr="00904DB2" w:rsidRDefault="00227AF6" w:rsidP="00904DB2">
    <w:pPr>
      <w:spacing w:after="120"/>
      <w:ind w:right="-991"/>
      <w:jc w:val="right"/>
      <w:rPr>
        <w:rFonts w:ascii="Tahoma" w:hAnsi="Tahoma" w:cs="Tahoma"/>
        <w:b/>
        <w:iCs/>
      </w:rPr>
    </w:pPr>
    <w:r>
      <w:rPr>
        <w:noProof/>
      </w:rPr>
      <w:drawing>
        <wp:inline distT="0" distB="0" distL="0" distR="0" wp14:anchorId="32178A3D" wp14:editId="4C1F0D57">
          <wp:extent cx="3438525" cy="1823085"/>
          <wp:effectExtent l="0" t="0" r="9525" b="571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4"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5"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6"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0"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1"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2"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3"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6"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9"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1"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4"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5"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7"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8" w15:restartNumberingAfterBreak="0">
    <w:nsid w:val="00737A86"/>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29" w15:restartNumberingAfterBreak="0">
    <w:nsid w:val="00FE4CD0"/>
    <w:multiLevelType w:val="hybridMultilevel"/>
    <w:tmpl w:val="F9F615E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5A77793"/>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32" w15:restartNumberingAfterBreak="0">
    <w:nsid w:val="07A74E07"/>
    <w:multiLevelType w:val="hybridMultilevel"/>
    <w:tmpl w:val="D4AA1386"/>
    <w:lvl w:ilvl="0" w:tplc="F50A4382">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0DCC0994"/>
    <w:multiLevelType w:val="hybridMultilevel"/>
    <w:tmpl w:val="4DB0E648"/>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11A87E98"/>
    <w:multiLevelType w:val="hybridMultilevel"/>
    <w:tmpl w:val="DD047AAE"/>
    <w:lvl w:ilvl="0" w:tplc="F7344C6C">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11E4057C"/>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FB92E4A"/>
    <w:multiLevelType w:val="hybridMultilevel"/>
    <w:tmpl w:val="0F1ABC56"/>
    <w:lvl w:ilvl="0" w:tplc="6A16310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3" w15:restartNumberingAfterBreak="0">
    <w:nsid w:val="214801FD"/>
    <w:multiLevelType w:val="hybridMultilevel"/>
    <w:tmpl w:val="0C0ED4C8"/>
    <w:lvl w:ilvl="0" w:tplc="5AE444F0">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27F068B3"/>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2B050B3D"/>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2C98753B"/>
    <w:multiLevelType w:val="hybridMultilevel"/>
    <w:tmpl w:val="68E0AF50"/>
    <w:lvl w:ilvl="0" w:tplc="FE40A39E">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2D3C186F"/>
    <w:multiLevelType w:val="hybridMultilevel"/>
    <w:tmpl w:val="8BBC39AC"/>
    <w:lvl w:ilvl="0" w:tplc="0424000F">
      <w:start w:val="1"/>
      <w:numFmt w:val="decimal"/>
      <w:lvlText w:val="%1."/>
      <w:lvlJc w:val="left"/>
      <w:pPr>
        <w:ind w:left="720" w:hanging="360"/>
      </w:pPr>
    </w:lvl>
    <w:lvl w:ilvl="1" w:tplc="DD42F1B6">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5" w15:restartNumberingAfterBreak="0">
    <w:nsid w:val="2DE02A96"/>
    <w:multiLevelType w:val="hybridMultilevel"/>
    <w:tmpl w:val="E1B2F078"/>
    <w:lvl w:ilvl="0" w:tplc="B79683C4">
      <w:start w:val="1"/>
      <w:numFmt w:val="decimal"/>
      <w:lvlText w:val="%1."/>
      <w:lvlJc w:val="left"/>
      <w:pPr>
        <w:ind w:left="927" w:hanging="360"/>
      </w:pPr>
      <w:rPr>
        <w:rFonts w:hint="default"/>
        <w:b w:val="0"/>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6" w15:restartNumberingAfterBreak="0">
    <w:nsid w:val="2F8832BE"/>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300A2B29"/>
    <w:multiLevelType w:val="hybridMultilevel"/>
    <w:tmpl w:val="957AE7EC"/>
    <w:lvl w:ilvl="0" w:tplc="E9E6AE70">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31B82EF5"/>
    <w:multiLevelType w:val="hybridMultilevel"/>
    <w:tmpl w:val="C7F0BE44"/>
    <w:lvl w:ilvl="0" w:tplc="AC84C220">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333D76D2"/>
    <w:multiLevelType w:val="hybridMultilevel"/>
    <w:tmpl w:val="F24004F6"/>
    <w:lvl w:ilvl="0" w:tplc="A7A87F6C">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33515BF4"/>
    <w:multiLevelType w:val="multilevel"/>
    <w:tmpl w:val="BE4620CC"/>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1" w15:restartNumberingAfterBreak="0">
    <w:nsid w:val="345F5A10"/>
    <w:multiLevelType w:val="hybridMultilevel"/>
    <w:tmpl w:val="80C22E94"/>
    <w:lvl w:ilvl="0" w:tplc="5232B7DC">
      <w:start w:val="1"/>
      <w:numFmt w:val="bullet"/>
      <w:lvlText w:val="⃞"/>
      <w:lvlJc w:val="left"/>
      <w:pPr>
        <w:ind w:left="720" w:hanging="360"/>
      </w:pPr>
      <w:rPr>
        <w:rFonts w:ascii="Arial Unicode MS" w:eastAsia="Arial Unicode MS" w:hAnsi="Arial Unicode MS" w:hint="eastAsia"/>
        <w:sz w:val="26"/>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398024AF"/>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6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2"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1BF45A1"/>
    <w:multiLevelType w:val="hybridMultilevel"/>
    <w:tmpl w:val="F2BA7C96"/>
    <w:lvl w:ilvl="0" w:tplc="4ABEC978">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613F6A71"/>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62187245"/>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83" w15:restartNumberingAfterBreak="0">
    <w:nsid w:val="64F85BB0"/>
    <w:multiLevelType w:val="hybridMultilevel"/>
    <w:tmpl w:val="D4AA1386"/>
    <w:lvl w:ilvl="0" w:tplc="F50A4382">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66580EC1"/>
    <w:multiLevelType w:val="hybridMultilevel"/>
    <w:tmpl w:val="6076FBB2"/>
    <w:lvl w:ilvl="0" w:tplc="00000009">
      <w:numFmt w:val="bullet"/>
      <w:lvlText w:val="-"/>
      <w:lvlJc w:val="left"/>
      <w:pPr>
        <w:ind w:left="720" w:hanging="360"/>
      </w:pPr>
      <w:rPr>
        <w:rFonts w:ascii="StarSymbol" w:hAnsi="Star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6B20174"/>
    <w:multiLevelType w:val="hybridMultilevel"/>
    <w:tmpl w:val="52E6C4BA"/>
    <w:lvl w:ilvl="0" w:tplc="02B40642">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0" w15:restartNumberingAfterBreak="0">
    <w:nsid w:val="68484F6A"/>
    <w:multiLevelType w:val="hybridMultilevel"/>
    <w:tmpl w:val="BC6E428C"/>
    <w:lvl w:ilvl="0" w:tplc="99F83EFC">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4" w15:restartNumberingAfterBreak="0">
    <w:nsid w:val="6F29543A"/>
    <w:multiLevelType w:val="multilevel"/>
    <w:tmpl w:val="EDA2025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6"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7"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9" w15:restartNumberingAfterBreak="0">
    <w:nsid w:val="7B042B1B"/>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0"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1"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2" w15:restartNumberingAfterBreak="0">
    <w:nsid w:val="7C6E52FA"/>
    <w:multiLevelType w:val="hybridMultilevel"/>
    <w:tmpl w:val="A2C4AFB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4" w15:restartNumberingAfterBreak="0">
    <w:nsid w:val="7FD71DD6"/>
    <w:multiLevelType w:val="multilevel"/>
    <w:tmpl w:val="6696ED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sz w:val="18"/>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4"/>
  </w:num>
  <w:num w:numId="2">
    <w:abstractNumId w:val="42"/>
  </w:num>
  <w:num w:numId="3">
    <w:abstractNumId w:val="33"/>
  </w:num>
  <w:num w:numId="4">
    <w:abstractNumId w:val="30"/>
  </w:num>
  <w:num w:numId="5">
    <w:abstractNumId w:val="89"/>
  </w:num>
  <w:num w:numId="6">
    <w:abstractNumId w:val="102"/>
  </w:num>
  <w:num w:numId="7">
    <w:abstractNumId w:val="70"/>
  </w:num>
  <w:num w:numId="8">
    <w:abstractNumId w:val="72"/>
  </w:num>
  <w:num w:numId="9">
    <w:abstractNumId w:val="50"/>
  </w:num>
  <w:num w:numId="10">
    <w:abstractNumId w:val="46"/>
  </w:num>
  <w:num w:numId="11">
    <w:abstractNumId w:val="80"/>
  </w:num>
  <w:num w:numId="12">
    <w:abstractNumId w:val="75"/>
  </w:num>
  <w:num w:numId="13">
    <w:abstractNumId w:val="66"/>
  </w:num>
  <w:num w:numId="14">
    <w:abstractNumId w:val="45"/>
  </w:num>
  <w:num w:numId="15">
    <w:abstractNumId w:val="31"/>
  </w:num>
  <w:num w:numId="16">
    <w:abstractNumId w:val="68"/>
  </w:num>
  <w:num w:numId="17">
    <w:abstractNumId w:val="103"/>
  </w:num>
  <w:num w:numId="18">
    <w:abstractNumId w:val="61"/>
  </w:num>
  <w:num w:numId="19">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1"/>
  </w:num>
  <w:num w:numId="22">
    <w:abstractNumId w:val="38"/>
  </w:num>
  <w:num w:numId="23">
    <w:abstractNumId w:val="95"/>
  </w:num>
  <w:num w:numId="24">
    <w:abstractNumId w:val="100"/>
  </w:num>
  <w:num w:numId="25">
    <w:abstractNumId w:val="88"/>
  </w:num>
  <w:num w:numId="26">
    <w:abstractNumId w:val="85"/>
  </w:num>
  <w:num w:numId="27">
    <w:abstractNumId w:val="55"/>
  </w:num>
  <w:num w:numId="28">
    <w:abstractNumId w:val="104"/>
  </w:num>
  <w:num w:numId="29">
    <w:abstractNumId w:val="39"/>
  </w:num>
  <w:num w:numId="30">
    <w:abstractNumId w:val="35"/>
  </w:num>
  <w:num w:numId="31">
    <w:abstractNumId w:val="86"/>
  </w:num>
  <w:num w:numId="32">
    <w:abstractNumId w:val="57"/>
  </w:num>
  <w:num w:numId="33">
    <w:abstractNumId w:val="83"/>
  </w:num>
  <w:num w:numId="34">
    <w:abstractNumId w:val="40"/>
  </w:num>
  <w:num w:numId="35">
    <w:abstractNumId w:val="53"/>
  </w:num>
  <w:num w:numId="36">
    <w:abstractNumId w:val="90"/>
  </w:num>
  <w:num w:numId="37">
    <w:abstractNumId w:val="43"/>
  </w:num>
  <w:num w:numId="38">
    <w:abstractNumId w:val="74"/>
  </w:num>
  <w:num w:numId="39">
    <w:abstractNumId w:val="36"/>
  </w:num>
  <w:num w:numId="40">
    <w:abstractNumId w:val="51"/>
  </w:num>
  <w:num w:numId="41">
    <w:abstractNumId w:val="32"/>
  </w:num>
  <w:num w:numId="42">
    <w:abstractNumId w:val="37"/>
  </w:num>
  <w:num w:numId="43">
    <w:abstractNumId w:val="81"/>
  </w:num>
  <w:num w:numId="44">
    <w:abstractNumId w:val="47"/>
  </w:num>
  <w:num w:numId="45">
    <w:abstractNumId w:val="99"/>
  </w:num>
  <w:num w:numId="46">
    <w:abstractNumId w:val="56"/>
  </w:num>
  <w:num w:numId="47">
    <w:abstractNumId w:val="94"/>
  </w:num>
  <w:num w:numId="48">
    <w:abstractNumId w:val="64"/>
  </w:num>
  <w:num w:numId="49">
    <w:abstractNumId w:val="91"/>
  </w:num>
  <w:num w:numId="50">
    <w:abstractNumId w:val="73"/>
  </w:num>
  <w:num w:numId="51">
    <w:abstractNumId w:val="93"/>
  </w:num>
  <w:num w:numId="52">
    <w:abstractNumId w:val="67"/>
  </w:num>
  <w:num w:numId="53">
    <w:abstractNumId w:val="92"/>
  </w:num>
  <w:num w:numId="54">
    <w:abstractNumId w:val="87"/>
  </w:num>
  <w:num w:numId="55">
    <w:abstractNumId w:val="52"/>
  </w:num>
  <w:num w:numId="56">
    <w:abstractNumId w:val="63"/>
  </w:num>
  <w:num w:numId="57">
    <w:abstractNumId w:val="97"/>
  </w:num>
  <w:num w:numId="58">
    <w:abstractNumId w:val="76"/>
  </w:num>
  <w:num w:numId="59">
    <w:abstractNumId w:val="96"/>
  </w:num>
  <w:num w:numId="60">
    <w:abstractNumId w:val="77"/>
  </w:num>
  <w:num w:numId="61">
    <w:abstractNumId w:val="84"/>
  </w:num>
  <w:num w:numId="62">
    <w:abstractNumId w:val="58"/>
  </w:num>
  <w:num w:numId="63">
    <w:abstractNumId w:val="98"/>
  </w:num>
  <w:num w:numId="64">
    <w:abstractNumId w:val="59"/>
  </w:num>
  <w:num w:numId="65">
    <w:abstractNumId w:val="49"/>
  </w:num>
  <w:num w:numId="66">
    <w:abstractNumId w:val="48"/>
  </w:num>
  <w:num w:numId="67">
    <w:abstractNumId w:val="60"/>
  </w:num>
  <w:num w:numId="68">
    <w:abstractNumId w:val="79"/>
  </w:num>
  <w:num w:numId="69">
    <w:abstractNumId w:val="82"/>
  </w:num>
  <w:num w:numId="70">
    <w:abstractNumId w:val="78"/>
  </w:num>
  <w:num w:numId="71">
    <w:abstractNumId w:val="28"/>
  </w:num>
  <w:num w:numId="72">
    <w:abstractNumId w:val="29"/>
  </w:num>
  <w:num w:numId="73">
    <w:abstractNumId w:val="44"/>
  </w:num>
  <w:num w:numId="74">
    <w:abstractNumId w:val="71"/>
  </w:num>
  <w:num w:numId="75">
    <w:abstractNumId w:val="41"/>
  </w:num>
  <w:num w:numId="76">
    <w:abstractNumId w:val="62"/>
  </w:num>
  <w:num w:numId="77">
    <w:abstractNumId w:val="6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62"/>
    <w:rsid w:val="00001387"/>
    <w:rsid w:val="00001C49"/>
    <w:rsid w:val="00002150"/>
    <w:rsid w:val="000028DC"/>
    <w:rsid w:val="0000297A"/>
    <w:rsid w:val="00002B43"/>
    <w:rsid w:val="00002F08"/>
    <w:rsid w:val="0000466A"/>
    <w:rsid w:val="000054C0"/>
    <w:rsid w:val="000055AD"/>
    <w:rsid w:val="000057B7"/>
    <w:rsid w:val="00005FD6"/>
    <w:rsid w:val="00006AA7"/>
    <w:rsid w:val="00007D41"/>
    <w:rsid w:val="000109C1"/>
    <w:rsid w:val="00011745"/>
    <w:rsid w:val="00012165"/>
    <w:rsid w:val="00012219"/>
    <w:rsid w:val="0001294E"/>
    <w:rsid w:val="00013EDE"/>
    <w:rsid w:val="000146AC"/>
    <w:rsid w:val="00014729"/>
    <w:rsid w:val="00014D1E"/>
    <w:rsid w:val="000160D8"/>
    <w:rsid w:val="000202DC"/>
    <w:rsid w:val="0002094E"/>
    <w:rsid w:val="00020CDA"/>
    <w:rsid w:val="00021236"/>
    <w:rsid w:val="00021240"/>
    <w:rsid w:val="0002142C"/>
    <w:rsid w:val="000218D7"/>
    <w:rsid w:val="00021DF5"/>
    <w:rsid w:val="00023788"/>
    <w:rsid w:val="00023990"/>
    <w:rsid w:val="00023E46"/>
    <w:rsid w:val="00024F1F"/>
    <w:rsid w:val="00024FC5"/>
    <w:rsid w:val="00024FC9"/>
    <w:rsid w:val="000256B1"/>
    <w:rsid w:val="00025FEE"/>
    <w:rsid w:val="00026013"/>
    <w:rsid w:val="00026463"/>
    <w:rsid w:val="000264E7"/>
    <w:rsid w:val="00026611"/>
    <w:rsid w:val="00026613"/>
    <w:rsid w:val="00026BF8"/>
    <w:rsid w:val="00027183"/>
    <w:rsid w:val="00030157"/>
    <w:rsid w:val="00030F0E"/>
    <w:rsid w:val="000317D0"/>
    <w:rsid w:val="0003446E"/>
    <w:rsid w:val="00034510"/>
    <w:rsid w:val="0003470E"/>
    <w:rsid w:val="000350E0"/>
    <w:rsid w:val="00037354"/>
    <w:rsid w:val="00037EB5"/>
    <w:rsid w:val="00040109"/>
    <w:rsid w:val="000402B0"/>
    <w:rsid w:val="0004033C"/>
    <w:rsid w:val="0004120A"/>
    <w:rsid w:val="00041897"/>
    <w:rsid w:val="000419E8"/>
    <w:rsid w:val="00041D64"/>
    <w:rsid w:val="00042D5B"/>
    <w:rsid w:val="000436C3"/>
    <w:rsid w:val="00043B88"/>
    <w:rsid w:val="00044129"/>
    <w:rsid w:val="00046715"/>
    <w:rsid w:val="00046944"/>
    <w:rsid w:val="0004716D"/>
    <w:rsid w:val="00047646"/>
    <w:rsid w:val="000478FE"/>
    <w:rsid w:val="00050430"/>
    <w:rsid w:val="0005096A"/>
    <w:rsid w:val="000509A7"/>
    <w:rsid w:val="00050EF8"/>
    <w:rsid w:val="00051802"/>
    <w:rsid w:val="000520B1"/>
    <w:rsid w:val="000521ED"/>
    <w:rsid w:val="00053321"/>
    <w:rsid w:val="00053484"/>
    <w:rsid w:val="00053706"/>
    <w:rsid w:val="00053ED5"/>
    <w:rsid w:val="00054200"/>
    <w:rsid w:val="0005494D"/>
    <w:rsid w:val="00055EA7"/>
    <w:rsid w:val="000560B1"/>
    <w:rsid w:val="00056805"/>
    <w:rsid w:val="00056BE6"/>
    <w:rsid w:val="00056F5A"/>
    <w:rsid w:val="000576E2"/>
    <w:rsid w:val="000577AC"/>
    <w:rsid w:val="000600BA"/>
    <w:rsid w:val="00060695"/>
    <w:rsid w:val="00060775"/>
    <w:rsid w:val="00060B23"/>
    <w:rsid w:val="00060B66"/>
    <w:rsid w:val="0006142B"/>
    <w:rsid w:val="00062048"/>
    <w:rsid w:val="0006228B"/>
    <w:rsid w:val="000622B8"/>
    <w:rsid w:val="00062A7F"/>
    <w:rsid w:val="00062F7C"/>
    <w:rsid w:val="0006345B"/>
    <w:rsid w:val="00063ABB"/>
    <w:rsid w:val="00064436"/>
    <w:rsid w:val="00064962"/>
    <w:rsid w:val="00065DB0"/>
    <w:rsid w:val="000669A3"/>
    <w:rsid w:val="00066BF4"/>
    <w:rsid w:val="00066D70"/>
    <w:rsid w:val="00066DFB"/>
    <w:rsid w:val="0006798D"/>
    <w:rsid w:val="00067F33"/>
    <w:rsid w:val="000705CB"/>
    <w:rsid w:val="000712C9"/>
    <w:rsid w:val="00073689"/>
    <w:rsid w:val="00073B7A"/>
    <w:rsid w:val="0007553D"/>
    <w:rsid w:val="00076965"/>
    <w:rsid w:val="00081026"/>
    <w:rsid w:val="000817BE"/>
    <w:rsid w:val="000838A7"/>
    <w:rsid w:val="0008403E"/>
    <w:rsid w:val="0008548A"/>
    <w:rsid w:val="0008594F"/>
    <w:rsid w:val="00086621"/>
    <w:rsid w:val="00086753"/>
    <w:rsid w:val="0008698E"/>
    <w:rsid w:val="00086C43"/>
    <w:rsid w:val="00087623"/>
    <w:rsid w:val="00087B32"/>
    <w:rsid w:val="00090525"/>
    <w:rsid w:val="000926A0"/>
    <w:rsid w:val="00092C2B"/>
    <w:rsid w:val="00092D40"/>
    <w:rsid w:val="00092EB9"/>
    <w:rsid w:val="00093147"/>
    <w:rsid w:val="00093407"/>
    <w:rsid w:val="0009370C"/>
    <w:rsid w:val="00093A8C"/>
    <w:rsid w:val="00093F0C"/>
    <w:rsid w:val="000944FA"/>
    <w:rsid w:val="00094AFB"/>
    <w:rsid w:val="00095116"/>
    <w:rsid w:val="0009518A"/>
    <w:rsid w:val="00096FD3"/>
    <w:rsid w:val="0009714F"/>
    <w:rsid w:val="000977AF"/>
    <w:rsid w:val="00097895"/>
    <w:rsid w:val="000A0A4C"/>
    <w:rsid w:val="000A0B0E"/>
    <w:rsid w:val="000A0CA4"/>
    <w:rsid w:val="000A28C7"/>
    <w:rsid w:val="000A3DB7"/>
    <w:rsid w:val="000A4289"/>
    <w:rsid w:val="000A4317"/>
    <w:rsid w:val="000A51EF"/>
    <w:rsid w:val="000A5E22"/>
    <w:rsid w:val="000A6B62"/>
    <w:rsid w:val="000A728C"/>
    <w:rsid w:val="000A74F6"/>
    <w:rsid w:val="000A7512"/>
    <w:rsid w:val="000A7707"/>
    <w:rsid w:val="000A7A7A"/>
    <w:rsid w:val="000A7E5F"/>
    <w:rsid w:val="000B06C8"/>
    <w:rsid w:val="000B0E8F"/>
    <w:rsid w:val="000B1B2C"/>
    <w:rsid w:val="000B2B8E"/>
    <w:rsid w:val="000B3A24"/>
    <w:rsid w:val="000B46E1"/>
    <w:rsid w:val="000B60A2"/>
    <w:rsid w:val="000B68A8"/>
    <w:rsid w:val="000B6F5C"/>
    <w:rsid w:val="000B72AB"/>
    <w:rsid w:val="000B7A9A"/>
    <w:rsid w:val="000B7AAC"/>
    <w:rsid w:val="000C04BD"/>
    <w:rsid w:val="000C0871"/>
    <w:rsid w:val="000C1AD6"/>
    <w:rsid w:val="000C2E23"/>
    <w:rsid w:val="000C49CF"/>
    <w:rsid w:val="000C4F8F"/>
    <w:rsid w:val="000C5110"/>
    <w:rsid w:val="000C54E4"/>
    <w:rsid w:val="000C5503"/>
    <w:rsid w:val="000C5D51"/>
    <w:rsid w:val="000C7F04"/>
    <w:rsid w:val="000D0477"/>
    <w:rsid w:val="000D0B8B"/>
    <w:rsid w:val="000D1FCE"/>
    <w:rsid w:val="000D33E5"/>
    <w:rsid w:val="000D405C"/>
    <w:rsid w:val="000D4949"/>
    <w:rsid w:val="000D4CCF"/>
    <w:rsid w:val="000D527E"/>
    <w:rsid w:val="000D5B47"/>
    <w:rsid w:val="000D606C"/>
    <w:rsid w:val="000D6298"/>
    <w:rsid w:val="000D73CF"/>
    <w:rsid w:val="000D7551"/>
    <w:rsid w:val="000E03E3"/>
    <w:rsid w:val="000E0A82"/>
    <w:rsid w:val="000E0BA6"/>
    <w:rsid w:val="000E0C64"/>
    <w:rsid w:val="000E1812"/>
    <w:rsid w:val="000E2D43"/>
    <w:rsid w:val="000E307D"/>
    <w:rsid w:val="000E51DA"/>
    <w:rsid w:val="000E5223"/>
    <w:rsid w:val="000E5CDB"/>
    <w:rsid w:val="000E5F55"/>
    <w:rsid w:val="000E6659"/>
    <w:rsid w:val="000E6B68"/>
    <w:rsid w:val="000E6CFC"/>
    <w:rsid w:val="000E7071"/>
    <w:rsid w:val="000F02DF"/>
    <w:rsid w:val="000F0735"/>
    <w:rsid w:val="000F07C5"/>
    <w:rsid w:val="000F13DD"/>
    <w:rsid w:val="000F2185"/>
    <w:rsid w:val="000F2D27"/>
    <w:rsid w:val="000F3C7B"/>
    <w:rsid w:val="000F4036"/>
    <w:rsid w:val="000F44F3"/>
    <w:rsid w:val="000F49F8"/>
    <w:rsid w:val="000F4B08"/>
    <w:rsid w:val="000F52E1"/>
    <w:rsid w:val="000F5677"/>
    <w:rsid w:val="000F568E"/>
    <w:rsid w:val="000F5BD3"/>
    <w:rsid w:val="000F61EC"/>
    <w:rsid w:val="000F6E20"/>
    <w:rsid w:val="000F7061"/>
    <w:rsid w:val="000F749F"/>
    <w:rsid w:val="00101554"/>
    <w:rsid w:val="0010160C"/>
    <w:rsid w:val="00102294"/>
    <w:rsid w:val="001026FF"/>
    <w:rsid w:val="00102793"/>
    <w:rsid w:val="00103B8E"/>
    <w:rsid w:val="00104B61"/>
    <w:rsid w:val="001052A8"/>
    <w:rsid w:val="001054EA"/>
    <w:rsid w:val="00106FEB"/>
    <w:rsid w:val="001111E7"/>
    <w:rsid w:val="00111685"/>
    <w:rsid w:val="00111BD0"/>
    <w:rsid w:val="00112B1F"/>
    <w:rsid w:val="001136AF"/>
    <w:rsid w:val="001138CB"/>
    <w:rsid w:val="001140D4"/>
    <w:rsid w:val="00114317"/>
    <w:rsid w:val="001146F8"/>
    <w:rsid w:val="00115779"/>
    <w:rsid w:val="001161E9"/>
    <w:rsid w:val="001162C4"/>
    <w:rsid w:val="001167E5"/>
    <w:rsid w:val="0011692B"/>
    <w:rsid w:val="00117266"/>
    <w:rsid w:val="00117A2D"/>
    <w:rsid w:val="00120E03"/>
    <w:rsid w:val="00121407"/>
    <w:rsid w:val="00121503"/>
    <w:rsid w:val="001218FA"/>
    <w:rsid w:val="00122093"/>
    <w:rsid w:val="00122F8E"/>
    <w:rsid w:val="00123064"/>
    <w:rsid w:val="00124499"/>
    <w:rsid w:val="00124F3C"/>
    <w:rsid w:val="0012579F"/>
    <w:rsid w:val="00126315"/>
    <w:rsid w:val="0012712C"/>
    <w:rsid w:val="00127352"/>
    <w:rsid w:val="00127668"/>
    <w:rsid w:val="00127DD0"/>
    <w:rsid w:val="00130625"/>
    <w:rsid w:val="00131913"/>
    <w:rsid w:val="00131CA9"/>
    <w:rsid w:val="001322F6"/>
    <w:rsid w:val="00132849"/>
    <w:rsid w:val="00134915"/>
    <w:rsid w:val="00135331"/>
    <w:rsid w:val="00135687"/>
    <w:rsid w:val="00135B6F"/>
    <w:rsid w:val="0013610E"/>
    <w:rsid w:val="00136D4C"/>
    <w:rsid w:val="00137495"/>
    <w:rsid w:val="00137D9F"/>
    <w:rsid w:val="00140881"/>
    <w:rsid w:val="001414B8"/>
    <w:rsid w:val="00141999"/>
    <w:rsid w:val="00142851"/>
    <w:rsid w:val="00143D24"/>
    <w:rsid w:val="00145233"/>
    <w:rsid w:val="00145BC3"/>
    <w:rsid w:val="00146C71"/>
    <w:rsid w:val="00150089"/>
    <w:rsid w:val="001500F7"/>
    <w:rsid w:val="00152C04"/>
    <w:rsid w:val="00152CC0"/>
    <w:rsid w:val="001530AF"/>
    <w:rsid w:val="00153463"/>
    <w:rsid w:val="001535D1"/>
    <w:rsid w:val="00153B20"/>
    <w:rsid w:val="00153E23"/>
    <w:rsid w:val="001549A2"/>
    <w:rsid w:val="001554E0"/>
    <w:rsid w:val="00155E9C"/>
    <w:rsid w:val="00156813"/>
    <w:rsid w:val="0016041F"/>
    <w:rsid w:val="0016097C"/>
    <w:rsid w:val="00160BDE"/>
    <w:rsid w:val="0016198C"/>
    <w:rsid w:val="00162B8F"/>
    <w:rsid w:val="00163928"/>
    <w:rsid w:val="00163C82"/>
    <w:rsid w:val="00164648"/>
    <w:rsid w:val="00164EE9"/>
    <w:rsid w:val="00165A04"/>
    <w:rsid w:val="00165DA3"/>
    <w:rsid w:val="00165E1A"/>
    <w:rsid w:val="00167843"/>
    <w:rsid w:val="0017018C"/>
    <w:rsid w:val="00170923"/>
    <w:rsid w:val="001716FC"/>
    <w:rsid w:val="001722DD"/>
    <w:rsid w:val="00172A42"/>
    <w:rsid w:val="001731DF"/>
    <w:rsid w:val="00173779"/>
    <w:rsid w:val="00174AEB"/>
    <w:rsid w:val="00175744"/>
    <w:rsid w:val="0017593F"/>
    <w:rsid w:val="00175ABC"/>
    <w:rsid w:val="00176D45"/>
    <w:rsid w:val="001776B0"/>
    <w:rsid w:val="001777ED"/>
    <w:rsid w:val="001779D7"/>
    <w:rsid w:val="00177CE6"/>
    <w:rsid w:val="00181082"/>
    <w:rsid w:val="00181586"/>
    <w:rsid w:val="001821FD"/>
    <w:rsid w:val="00183B0E"/>
    <w:rsid w:val="00184450"/>
    <w:rsid w:val="0018452D"/>
    <w:rsid w:val="00185393"/>
    <w:rsid w:val="00186A78"/>
    <w:rsid w:val="0018789C"/>
    <w:rsid w:val="001903EC"/>
    <w:rsid w:val="00190853"/>
    <w:rsid w:val="001908D0"/>
    <w:rsid w:val="00190A60"/>
    <w:rsid w:val="001915F3"/>
    <w:rsid w:val="001917A3"/>
    <w:rsid w:val="00191E77"/>
    <w:rsid w:val="001940A8"/>
    <w:rsid w:val="00196990"/>
    <w:rsid w:val="00196ACF"/>
    <w:rsid w:val="0019748B"/>
    <w:rsid w:val="001977D6"/>
    <w:rsid w:val="0019789C"/>
    <w:rsid w:val="00197AE7"/>
    <w:rsid w:val="00197BF1"/>
    <w:rsid w:val="00197D96"/>
    <w:rsid w:val="001A146A"/>
    <w:rsid w:val="001A19E6"/>
    <w:rsid w:val="001A3072"/>
    <w:rsid w:val="001A39EB"/>
    <w:rsid w:val="001A418F"/>
    <w:rsid w:val="001A458B"/>
    <w:rsid w:val="001A45A6"/>
    <w:rsid w:val="001A4950"/>
    <w:rsid w:val="001A5743"/>
    <w:rsid w:val="001A5D88"/>
    <w:rsid w:val="001B030C"/>
    <w:rsid w:val="001B0CC6"/>
    <w:rsid w:val="001B2B27"/>
    <w:rsid w:val="001B31E0"/>
    <w:rsid w:val="001B37B0"/>
    <w:rsid w:val="001B3D5F"/>
    <w:rsid w:val="001B4996"/>
    <w:rsid w:val="001B4B25"/>
    <w:rsid w:val="001B4FB8"/>
    <w:rsid w:val="001B5040"/>
    <w:rsid w:val="001B5629"/>
    <w:rsid w:val="001B5EA6"/>
    <w:rsid w:val="001B62EB"/>
    <w:rsid w:val="001B758F"/>
    <w:rsid w:val="001B7C55"/>
    <w:rsid w:val="001C08AF"/>
    <w:rsid w:val="001C0E75"/>
    <w:rsid w:val="001C1505"/>
    <w:rsid w:val="001C17B8"/>
    <w:rsid w:val="001C1DBF"/>
    <w:rsid w:val="001C2566"/>
    <w:rsid w:val="001C2581"/>
    <w:rsid w:val="001C2774"/>
    <w:rsid w:val="001C2C7B"/>
    <w:rsid w:val="001C3266"/>
    <w:rsid w:val="001C33D0"/>
    <w:rsid w:val="001C3537"/>
    <w:rsid w:val="001C3B8A"/>
    <w:rsid w:val="001C3C32"/>
    <w:rsid w:val="001C3F67"/>
    <w:rsid w:val="001C418F"/>
    <w:rsid w:val="001C51CF"/>
    <w:rsid w:val="001C5223"/>
    <w:rsid w:val="001C5956"/>
    <w:rsid w:val="001C7933"/>
    <w:rsid w:val="001C7DC3"/>
    <w:rsid w:val="001D0880"/>
    <w:rsid w:val="001D0912"/>
    <w:rsid w:val="001D09A4"/>
    <w:rsid w:val="001D1512"/>
    <w:rsid w:val="001D1917"/>
    <w:rsid w:val="001D1C6E"/>
    <w:rsid w:val="001D2339"/>
    <w:rsid w:val="001D2902"/>
    <w:rsid w:val="001D3E58"/>
    <w:rsid w:val="001D4A87"/>
    <w:rsid w:val="001D5369"/>
    <w:rsid w:val="001D5A5B"/>
    <w:rsid w:val="001D5E6E"/>
    <w:rsid w:val="001D65B4"/>
    <w:rsid w:val="001D6A2B"/>
    <w:rsid w:val="001E1B9B"/>
    <w:rsid w:val="001E1DCE"/>
    <w:rsid w:val="001E22DB"/>
    <w:rsid w:val="001E281A"/>
    <w:rsid w:val="001E340B"/>
    <w:rsid w:val="001E4425"/>
    <w:rsid w:val="001E5276"/>
    <w:rsid w:val="001E68A2"/>
    <w:rsid w:val="001E6B9F"/>
    <w:rsid w:val="001E6DAF"/>
    <w:rsid w:val="001E7522"/>
    <w:rsid w:val="001F0F99"/>
    <w:rsid w:val="001F1142"/>
    <w:rsid w:val="001F184D"/>
    <w:rsid w:val="001F1D0B"/>
    <w:rsid w:val="001F5399"/>
    <w:rsid w:val="001F55DC"/>
    <w:rsid w:val="001F75B4"/>
    <w:rsid w:val="00200D58"/>
    <w:rsid w:val="00201991"/>
    <w:rsid w:val="002028FB"/>
    <w:rsid w:val="002030E4"/>
    <w:rsid w:val="00203567"/>
    <w:rsid w:val="00203DD2"/>
    <w:rsid w:val="002040AA"/>
    <w:rsid w:val="002041E5"/>
    <w:rsid w:val="00204744"/>
    <w:rsid w:val="00204ABC"/>
    <w:rsid w:val="00204F67"/>
    <w:rsid w:val="00204F94"/>
    <w:rsid w:val="0020504C"/>
    <w:rsid w:val="002064EE"/>
    <w:rsid w:val="00206AF4"/>
    <w:rsid w:val="00207028"/>
    <w:rsid w:val="00211B87"/>
    <w:rsid w:val="00211D8C"/>
    <w:rsid w:val="0021235C"/>
    <w:rsid w:val="00212FF2"/>
    <w:rsid w:val="00212FF4"/>
    <w:rsid w:val="00213727"/>
    <w:rsid w:val="0021499C"/>
    <w:rsid w:val="0021505B"/>
    <w:rsid w:val="00215430"/>
    <w:rsid w:val="002154E9"/>
    <w:rsid w:val="00215634"/>
    <w:rsid w:val="00215E13"/>
    <w:rsid w:val="002164D4"/>
    <w:rsid w:val="00216E7E"/>
    <w:rsid w:val="002170B0"/>
    <w:rsid w:val="002177F5"/>
    <w:rsid w:val="00217AD5"/>
    <w:rsid w:val="002210E5"/>
    <w:rsid w:val="00221D22"/>
    <w:rsid w:val="002222E8"/>
    <w:rsid w:val="002228BE"/>
    <w:rsid w:val="002229DD"/>
    <w:rsid w:val="00223642"/>
    <w:rsid w:val="00224A63"/>
    <w:rsid w:val="00224D1B"/>
    <w:rsid w:val="002255BD"/>
    <w:rsid w:val="00226DE3"/>
    <w:rsid w:val="00227AF6"/>
    <w:rsid w:val="00227B92"/>
    <w:rsid w:val="00230EA7"/>
    <w:rsid w:val="002317A0"/>
    <w:rsid w:val="00232829"/>
    <w:rsid w:val="00232AC5"/>
    <w:rsid w:val="002331FB"/>
    <w:rsid w:val="00233559"/>
    <w:rsid w:val="002339B2"/>
    <w:rsid w:val="00233E24"/>
    <w:rsid w:val="002341AA"/>
    <w:rsid w:val="00234A8F"/>
    <w:rsid w:val="002354D6"/>
    <w:rsid w:val="00235A25"/>
    <w:rsid w:val="00235DC9"/>
    <w:rsid w:val="002360F5"/>
    <w:rsid w:val="0023633D"/>
    <w:rsid w:val="002363CB"/>
    <w:rsid w:val="0023707C"/>
    <w:rsid w:val="00237487"/>
    <w:rsid w:val="002374C2"/>
    <w:rsid w:val="002403BF"/>
    <w:rsid w:val="00240443"/>
    <w:rsid w:val="002405FA"/>
    <w:rsid w:val="002420FC"/>
    <w:rsid w:val="002421FD"/>
    <w:rsid w:val="002426EE"/>
    <w:rsid w:val="00243249"/>
    <w:rsid w:val="00243C4F"/>
    <w:rsid w:val="00243C82"/>
    <w:rsid w:val="0024549F"/>
    <w:rsid w:val="002456BD"/>
    <w:rsid w:val="002456C9"/>
    <w:rsid w:val="00245980"/>
    <w:rsid w:val="00245CFD"/>
    <w:rsid w:val="00246398"/>
    <w:rsid w:val="002470CC"/>
    <w:rsid w:val="002473AE"/>
    <w:rsid w:val="00247B6F"/>
    <w:rsid w:val="00247E23"/>
    <w:rsid w:val="002509A8"/>
    <w:rsid w:val="0025147E"/>
    <w:rsid w:val="00251C3B"/>
    <w:rsid w:val="002532B3"/>
    <w:rsid w:val="002537F5"/>
    <w:rsid w:val="00254160"/>
    <w:rsid w:val="00254C18"/>
    <w:rsid w:val="002550D3"/>
    <w:rsid w:val="00255411"/>
    <w:rsid w:val="00256B55"/>
    <w:rsid w:val="00256C46"/>
    <w:rsid w:val="00257086"/>
    <w:rsid w:val="0025709B"/>
    <w:rsid w:val="00257886"/>
    <w:rsid w:val="00257A0F"/>
    <w:rsid w:val="0026119B"/>
    <w:rsid w:val="00261A84"/>
    <w:rsid w:val="00261D33"/>
    <w:rsid w:val="00261D51"/>
    <w:rsid w:val="00262116"/>
    <w:rsid w:val="00262393"/>
    <w:rsid w:val="00264780"/>
    <w:rsid w:val="002656D5"/>
    <w:rsid w:val="002656DC"/>
    <w:rsid w:val="0026570D"/>
    <w:rsid w:val="00265AC1"/>
    <w:rsid w:val="00266F86"/>
    <w:rsid w:val="00267611"/>
    <w:rsid w:val="00270303"/>
    <w:rsid w:val="00270FA4"/>
    <w:rsid w:val="00271803"/>
    <w:rsid w:val="00271D71"/>
    <w:rsid w:val="0027271F"/>
    <w:rsid w:val="00272759"/>
    <w:rsid w:val="00272A46"/>
    <w:rsid w:val="00273550"/>
    <w:rsid w:val="00273A87"/>
    <w:rsid w:val="00273BF4"/>
    <w:rsid w:val="002741B9"/>
    <w:rsid w:val="00274706"/>
    <w:rsid w:val="002751FE"/>
    <w:rsid w:val="0027599F"/>
    <w:rsid w:val="00275DB5"/>
    <w:rsid w:val="00276243"/>
    <w:rsid w:val="002768C9"/>
    <w:rsid w:val="00276BFD"/>
    <w:rsid w:val="00276D6B"/>
    <w:rsid w:val="00277312"/>
    <w:rsid w:val="00277F1B"/>
    <w:rsid w:val="00277F21"/>
    <w:rsid w:val="00281A04"/>
    <w:rsid w:val="00282143"/>
    <w:rsid w:val="0028277D"/>
    <w:rsid w:val="00282A27"/>
    <w:rsid w:val="002836DE"/>
    <w:rsid w:val="00283C8E"/>
    <w:rsid w:val="00285082"/>
    <w:rsid w:val="00285826"/>
    <w:rsid w:val="00285AC5"/>
    <w:rsid w:val="0028604D"/>
    <w:rsid w:val="002872AA"/>
    <w:rsid w:val="002904D3"/>
    <w:rsid w:val="00290967"/>
    <w:rsid w:val="00290FAD"/>
    <w:rsid w:val="00291008"/>
    <w:rsid w:val="00291CA3"/>
    <w:rsid w:val="00292760"/>
    <w:rsid w:val="002928EE"/>
    <w:rsid w:val="00293CB3"/>
    <w:rsid w:val="00294241"/>
    <w:rsid w:val="0029438A"/>
    <w:rsid w:val="00294FA2"/>
    <w:rsid w:val="00295E0A"/>
    <w:rsid w:val="00296106"/>
    <w:rsid w:val="0029692E"/>
    <w:rsid w:val="00297F1E"/>
    <w:rsid w:val="002A0CF7"/>
    <w:rsid w:val="002A12A4"/>
    <w:rsid w:val="002A1BFF"/>
    <w:rsid w:val="002A245A"/>
    <w:rsid w:val="002A257C"/>
    <w:rsid w:val="002A2C30"/>
    <w:rsid w:val="002A2C76"/>
    <w:rsid w:val="002A2F1D"/>
    <w:rsid w:val="002A367B"/>
    <w:rsid w:val="002A3FA5"/>
    <w:rsid w:val="002A4695"/>
    <w:rsid w:val="002A4E4A"/>
    <w:rsid w:val="002A5363"/>
    <w:rsid w:val="002A5537"/>
    <w:rsid w:val="002A56D6"/>
    <w:rsid w:val="002A5F70"/>
    <w:rsid w:val="002A61B2"/>
    <w:rsid w:val="002A6555"/>
    <w:rsid w:val="002A7306"/>
    <w:rsid w:val="002A73E1"/>
    <w:rsid w:val="002A77EC"/>
    <w:rsid w:val="002B0DCA"/>
    <w:rsid w:val="002B14BE"/>
    <w:rsid w:val="002B184F"/>
    <w:rsid w:val="002B1985"/>
    <w:rsid w:val="002B1F67"/>
    <w:rsid w:val="002B21A6"/>
    <w:rsid w:val="002B21DD"/>
    <w:rsid w:val="002B2D7C"/>
    <w:rsid w:val="002B2F0A"/>
    <w:rsid w:val="002B31A3"/>
    <w:rsid w:val="002B369E"/>
    <w:rsid w:val="002B3795"/>
    <w:rsid w:val="002B3C93"/>
    <w:rsid w:val="002B3F79"/>
    <w:rsid w:val="002B4321"/>
    <w:rsid w:val="002B4D29"/>
    <w:rsid w:val="002B4D3B"/>
    <w:rsid w:val="002B5633"/>
    <w:rsid w:val="002B6969"/>
    <w:rsid w:val="002B7088"/>
    <w:rsid w:val="002B73F6"/>
    <w:rsid w:val="002B7774"/>
    <w:rsid w:val="002C03CC"/>
    <w:rsid w:val="002C05DD"/>
    <w:rsid w:val="002C0F07"/>
    <w:rsid w:val="002C10F2"/>
    <w:rsid w:val="002C21F5"/>
    <w:rsid w:val="002C2438"/>
    <w:rsid w:val="002C2830"/>
    <w:rsid w:val="002C34D4"/>
    <w:rsid w:val="002C41BA"/>
    <w:rsid w:val="002C5018"/>
    <w:rsid w:val="002C58C3"/>
    <w:rsid w:val="002C607A"/>
    <w:rsid w:val="002C60A3"/>
    <w:rsid w:val="002C6CD3"/>
    <w:rsid w:val="002C72BF"/>
    <w:rsid w:val="002C73C6"/>
    <w:rsid w:val="002C77C4"/>
    <w:rsid w:val="002C7882"/>
    <w:rsid w:val="002C798D"/>
    <w:rsid w:val="002C7AB2"/>
    <w:rsid w:val="002D09F8"/>
    <w:rsid w:val="002D0B2B"/>
    <w:rsid w:val="002D224C"/>
    <w:rsid w:val="002D3A12"/>
    <w:rsid w:val="002D4680"/>
    <w:rsid w:val="002D4F1D"/>
    <w:rsid w:val="002D53A3"/>
    <w:rsid w:val="002D60FD"/>
    <w:rsid w:val="002D62E2"/>
    <w:rsid w:val="002D63A0"/>
    <w:rsid w:val="002D65B4"/>
    <w:rsid w:val="002D6D77"/>
    <w:rsid w:val="002D6D82"/>
    <w:rsid w:val="002D7626"/>
    <w:rsid w:val="002E0A1A"/>
    <w:rsid w:val="002E17BB"/>
    <w:rsid w:val="002E2B6E"/>
    <w:rsid w:val="002E2CF4"/>
    <w:rsid w:val="002E330E"/>
    <w:rsid w:val="002E38C3"/>
    <w:rsid w:val="002E5D91"/>
    <w:rsid w:val="002E5EE9"/>
    <w:rsid w:val="002E64C0"/>
    <w:rsid w:val="002E6907"/>
    <w:rsid w:val="002E6B39"/>
    <w:rsid w:val="002E7E09"/>
    <w:rsid w:val="002F0879"/>
    <w:rsid w:val="002F0B5D"/>
    <w:rsid w:val="002F1299"/>
    <w:rsid w:val="002F1C64"/>
    <w:rsid w:val="002F1D91"/>
    <w:rsid w:val="002F2836"/>
    <w:rsid w:val="002F2A44"/>
    <w:rsid w:val="002F2F4B"/>
    <w:rsid w:val="002F339F"/>
    <w:rsid w:val="002F34DD"/>
    <w:rsid w:val="002F378A"/>
    <w:rsid w:val="002F3853"/>
    <w:rsid w:val="002F38EF"/>
    <w:rsid w:val="002F4384"/>
    <w:rsid w:val="002F4450"/>
    <w:rsid w:val="002F44AE"/>
    <w:rsid w:val="002F4D4E"/>
    <w:rsid w:val="002F5414"/>
    <w:rsid w:val="002F65BE"/>
    <w:rsid w:val="002F73DE"/>
    <w:rsid w:val="003004C8"/>
    <w:rsid w:val="00300B03"/>
    <w:rsid w:val="00300EA1"/>
    <w:rsid w:val="003013A2"/>
    <w:rsid w:val="003013B4"/>
    <w:rsid w:val="00301E65"/>
    <w:rsid w:val="003035D7"/>
    <w:rsid w:val="00306A4B"/>
    <w:rsid w:val="0030707F"/>
    <w:rsid w:val="003071B5"/>
    <w:rsid w:val="0031024C"/>
    <w:rsid w:val="0031251A"/>
    <w:rsid w:val="0031347A"/>
    <w:rsid w:val="00313B11"/>
    <w:rsid w:val="00313EB5"/>
    <w:rsid w:val="00313F16"/>
    <w:rsid w:val="00316885"/>
    <w:rsid w:val="0031778F"/>
    <w:rsid w:val="0032037A"/>
    <w:rsid w:val="00322DF2"/>
    <w:rsid w:val="00322FF7"/>
    <w:rsid w:val="00323A57"/>
    <w:rsid w:val="00324CAC"/>
    <w:rsid w:val="00326869"/>
    <w:rsid w:val="0032781C"/>
    <w:rsid w:val="003279C1"/>
    <w:rsid w:val="00330EAC"/>
    <w:rsid w:val="003310CD"/>
    <w:rsid w:val="003326F6"/>
    <w:rsid w:val="003327BB"/>
    <w:rsid w:val="00332D21"/>
    <w:rsid w:val="00335530"/>
    <w:rsid w:val="003355E1"/>
    <w:rsid w:val="00335CA2"/>
    <w:rsid w:val="00336317"/>
    <w:rsid w:val="0033728A"/>
    <w:rsid w:val="00337735"/>
    <w:rsid w:val="0033776E"/>
    <w:rsid w:val="003406A0"/>
    <w:rsid w:val="00341B12"/>
    <w:rsid w:val="00343F20"/>
    <w:rsid w:val="0034435C"/>
    <w:rsid w:val="00346640"/>
    <w:rsid w:val="00346821"/>
    <w:rsid w:val="003476E3"/>
    <w:rsid w:val="00347CC3"/>
    <w:rsid w:val="00347CDA"/>
    <w:rsid w:val="00347E09"/>
    <w:rsid w:val="0035007C"/>
    <w:rsid w:val="00350713"/>
    <w:rsid w:val="00351C69"/>
    <w:rsid w:val="00352119"/>
    <w:rsid w:val="0035268B"/>
    <w:rsid w:val="003529C4"/>
    <w:rsid w:val="00352CFC"/>
    <w:rsid w:val="0035408B"/>
    <w:rsid w:val="0035490E"/>
    <w:rsid w:val="00355BE0"/>
    <w:rsid w:val="00356752"/>
    <w:rsid w:val="003571E3"/>
    <w:rsid w:val="0035770A"/>
    <w:rsid w:val="00357730"/>
    <w:rsid w:val="00361EA5"/>
    <w:rsid w:val="00361EC8"/>
    <w:rsid w:val="0036390A"/>
    <w:rsid w:val="0036477A"/>
    <w:rsid w:val="00364948"/>
    <w:rsid w:val="0036519C"/>
    <w:rsid w:val="0036615C"/>
    <w:rsid w:val="0036629E"/>
    <w:rsid w:val="00367C32"/>
    <w:rsid w:val="003703A4"/>
    <w:rsid w:val="00370A60"/>
    <w:rsid w:val="00370C23"/>
    <w:rsid w:val="003715EB"/>
    <w:rsid w:val="003738B6"/>
    <w:rsid w:val="00373CF5"/>
    <w:rsid w:val="00373F57"/>
    <w:rsid w:val="00373F6B"/>
    <w:rsid w:val="00375114"/>
    <w:rsid w:val="00375E15"/>
    <w:rsid w:val="00376086"/>
    <w:rsid w:val="003765CC"/>
    <w:rsid w:val="003769AE"/>
    <w:rsid w:val="00376D7F"/>
    <w:rsid w:val="00377B16"/>
    <w:rsid w:val="00380514"/>
    <w:rsid w:val="003807E7"/>
    <w:rsid w:val="00381162"/>
    <w:rsid w:val="00381F1A"/>
    <w:rsid w:val="00382BFF"/>
    <w:rsid w:val="00385501"/>
    <w:rsid w:val="003867AC"/>
    <w:rsid w:val="003867C0"/>
    <w:rsid w:val="003867C9"/>
    <w:rsid w:val="00387CC2"/>
    <w:rsid w:val="00390B5A"/>
    <w:rsid w:val="0039130F"/>
    <w:rsid w:val="00391627"/>
    <w:rsid w:val="00391E3A"/>
    <w:rsid w:val="00393BF7"/>
    <w:rsid w:val="00393E79"/>
    <w:rsid w:val="00394483"/>
    <w:rsid w:val="00394E3A"/>
    <w:rsid w:val="00394FB6"/>
    <w:rsid w:val="003969DE"/>
    <w:rsid w:val="003972CC"/>
    <w:rsid w:val="00397827"/>
    <w:rsid w:val="003A0B61"/>
    <w:rsid w:val="003A1665"/>
    <w:rsid w:val="003A1748"/>
    <w:rsid w:val="003A18F7"/>
    <w:rsid w:val="003A1BC7"/>
    <w:rsid w:val="003A2C26"/>
    <w:rsid w:val="003A2E1D"/>
    <w:rsid w:val="003A3689"/>
    <w:rsid w:val="003A4E1D"/>
    <w:rsid w:val="003A4EFF"/>
    <w:rsid w:val="003A57A5"/>
    <w:rsid w:val="003A5F65"/>
    <w:rsid w:val="003A623E"/>
    <w:rsid w:val="003A6D63"/>
    <w:rsid w:val="003A7C71"/>
    <w:rsid w:val="003B02A4"/>
    <w:rsid w:val="003B0ABC"/>
    <w:rsid w:val="003B18A9"/>
    <w:rsid w:val="003B1A0B"/>
    <w:rsid w:val="003B1B11"/>
    <w:rsid w:val="003B1E65"/>
    <w:rsid w:val="003B2F8A"/>
    <w:rsid w:val="003B32B3"/>
    <w:rsid w:val="003B37F1"/>
    <w:rsid w:val="003B385E"/>
    <w:rsid w:val="003B3A8A"/>
    <w:rsid w:val="003B3A94"/>
    <w:rsid w:val="003B3B47"/>
    <w:rsid w:val="003B3E2E"/>
    <w:rsid w:val="003B4AAA"/>
    <w:rsid w:val="003B60E9"/>
    <w:rsid w:val="003B6892"/>
    <w:rsid w:val="003B7491"/>
    <w:rsid w:val="003C0448"/>
    <w:rsid w:val="003C19EA"/>
    <w:rsid w:val="003C2809"/>
    <w:rsid w:val="003C29A7"/>
    <w:rsid w:val="003C2A73"/>
    <w:rsid w:val="003C2FE9"/>
    <w:rsid w:val="003C3FD6"/>
    <w:rsid w:val="003C4A8B"/>
    <w:rsid w:val="003C4AB8"/>
    <w:rsid w:val="003C4F07"/>
    <w:rsid w:val="003C51CF"/>
    <w:rsid w:val="003C5B66"/>
    <w:rsid w:val="003C6F13"/>
    <w:rsid w:val="003C7097"/>
    <w:rsid w:val="003C739B"/>
    <w:rsid w:val="003D0228"/>
    <w:rsid w:val="003D0611"/>
    <w:rsid w:val="003D0FB3"/>
    <w:rsid w:val="003D1BED"/>
    <w:rsid w:val="003D2A87"/>
    <w:rsid w:val="003D3856"/>
    <w:rsid w:val="003D3CD0"/>
    <w:rsid w:val="003D4EA8"/>
    <w:rsid w:val="003D58ED"/>
    <w:rsid w:val="003D7124"/>
    <w:rsid w:val="003D7A19"/>
    <w:rsid w:val="003E1079"/>
    <w:rsid w:val="003E1D40"/>
    <w:rsid w:val="003E2844"/>
    <w:rsid w:val="003E2D47"/>
    <w:rsid w:val="003E3065"/>
    <w:rsid w:val="003E3489"/>
    <w:rsid w:val="003E3885"/>
    <w:rsid w:val="003E4346"/>
    <w:rsid w:val="003E445D"/>
    <w:rsid w:val="003E45C0"/>
    <w:rsid w:val="003E45F6"/>
    <w:rsid w:val="003E5403"/>
    <w:rsid w:val="003E5C2D"/>
    <w:rsid w:val="003E5C71"/>
    <w:rsid w:val="003E5DC3"/>
    <w:rsid w:val="003E6B35"/>
    <w:rsid w:val="003F0691"/>
    <w:rsid w:val="003F0FAA"/>
    <w:rsid w:val="003F1240"/>
    <w:rsid w:val="003F1AD5"/>
    <w:rsid w:val="003F2349"/>
    <w:rsid w:val="003F2483"/>
    <w:rsid w:val="003F25DA"/>
    <w:rsid w:val="003F3291"/>
    <w:rsid w:val="003F372D"/>
    <w:rsid w:val="003F3BFB"/>
    <w:rsid w:val="003F3CAD"/>
    <w:rsid w:val="003F4B17"/>
    <w:rsid w:val="003F4EB7"/>
    <w:rsid w:val="003F5698"/>
    <w:rsid w:val="003F611B"/>
    <w:rsid w:val="003F63EB"/>
    <w:rsid w:val="003F6B67"/>
    <w:rsid w:val="003F6C8D"/>
    <w:rsid w:val="003F71A4"/>
    <w:rsid w:val="003F721D"/>
    <w:rsid w:val="003F75E2"/>
    <w:rsid w:val="0040024A"/>
    <w:rsid w:val="00400483"/>
    <w:rsid w:val="00400A71"/>
    <w:rsid w:val="004023FF"/>
    <w:rsid w:val="004031DB"/>
    <w:rsid w:val="00403794"/>
    <w:rsid w:val="00403FC5"/>
    <w:rsid w:val="00404102"/>
    <w:rsid w:val="0040428F"/>
    <w:rsid w:val="00404B5D"/>
    <w:rsid w:val="00405518"/>
    <w:rsid w:val="00405839"/>
    <w:rsid w:val="00406389"/>
    <w:rsid w:val="0040642A"/>
    <w:rsid w:val="00406963"/>
    <w:rsid w:val="00407AC7"/>
    <w:rsid w:val="0041054E"/>
    <w:rsid w:val="00411716"/>
    <w:rsid w:val="00411D41"/>
    <w:rsid w:val="00411E2B"/>
    <w:rsid w:val="0041239E"/>
    <w:rsid w:val="00412692"/>
    <w:rsid w:val="0041319A"/>
    <w:rsid w:val="0041427C"/>
    <w:rsid w:val="00414359"/>
    <w:rsid w:val="0041509F"/>
    <w:rsid w:val="004158B8"/>
    <w:rsid w:val="00415ECE"/>
    <w:rsid w:val="0041660E"/>
    <w:rsid w:val="00416702"/>
    <w:rsid w:val="00417E86"/>
    <w:rsid w:val="00421255"/>
    <w:rsid w:val="0042130D"/>
    <w:rsid w:val="004215FE"/>
    <w:rsid w:val="00421A01"/>
    <w:rsid w:val="00423BA3"/>
    <w:rsid w:val="00423F54"/>
    <w:rsid w:val="004240C6"/>
    <w:rsid w:val="0042424F"/>
    <w:rsid w:val="00424DC3"/>
    <w:rsid w:val="00424F60"/>
    <w:rsid w:val="00425CAB"/>
    <w:rsid w:val="004263D9"/>
    <w:rsid w:val="004266D6"/>
    <w:rsid w:val="00426774"/>
    <w:rsid w:val="00426D55"/>
    <w:rsid w:val="0042741E"/>
    <w:rsid w:val="00432F25"/>
    <w:rsid w:val="004338A0"/>
    <w:rsid w:val="00433A66"/>
    <w:rsid w:val="00434158"/>
    <w:rsid w:val="0044050D"/>
    <w:rsid w:val="004408D1"/>
    <w:rsid w:val="00440E22"/>
    <w:rsid w:val="0044106E"/>
    <w:rsid w:val="0044189C"/>
    <w:rsid w:val="00441BAA"/>
    <w:rsid w:val="00441F74"/>
    <w:rsid w:val="00442677"/>
    <w:rsid w:val="004429F6"/>
    <w:rsid w:val="00443F88"/>
    <w:rsid w:val="0044425C"/>
    <w:rsid w:val="00444711"/>
    <w:rsid w:val="00444ABC"/>
    <w:rsid w:val="00444B27"/>
    <w:rsid w:val="00445170"/>
    <w:rsid w:val="004477F1"/>
    <w:rsid w:val="0045192C"/>
    <w:rsid w:val="004532C7"/>
    <w:rsid w:val="00453ED9"/>
    <w:rsid w:val="0045474B"/>
    <w:rsid w:val="00454F7D"/>
    <w:rsid w:val="0045571A"/>
    <w:rsid w:val="0045686A"/>
    <w:rsid w:val="00456EBC"/>
    <w:rsid w:val="0046092F"/>
    <w:rsid w:val="004616C6"/>
    <w:rsid w:val="0046227C"/>
    <w:rsid w:val="00462B81"/>
    <w:rsid w:val="00463486"/>
    <w:rsid w:val="00463555"/>
    <w:rsid w:val="00463ED2"/>
    <w:rsid w:val="0046439C"/>
    <w:rsid w:val="00464663"/>
    <w:rsid w:val="00464B7C"/>
    <w:rsid w:val="0046513F"/>
    <w:rsid w:val="00466DAD"/>
    <w:rsid w:val="00467143"/>
    <w:rsid w:val="004715DA"/>
    <w:rsid w:val="00471940"/>
    <w:rsid w:val="00472BF8"/>
    <w:rsid w:val="0047306A"/>
    <w:rsid w:val="004733AE"/>
    <w:rsid w:val="004734D3"/>
    <w:rsid w:val="004734DD"/>
    <w:rsid w:val="00473DCA"/>
    <w:rsid w:val="00474527"/>
    <w:rsid w:val="00474FC2"/>
    <w:rsid w:val="00475440"/>
    <w:rsid w:val="00475EDC"/>
    <w:rsid w:val="00476B6A"/>
    <w:rsid w:val="00476F35"/>
    <w:rsid w:val="00477393"/>
    <w:rsid w:val="00480879"/>
    <w:rsid w:val="00482A15"/>
    <w:rsid w:val="00482ECC"/>
    <w:rsid w:val="00483E64"/>
    <w:rsid w:val="00484261"/>
    <w:rsid w:val="00484DF7"/>
    <w:rsid w:val="004851C8"/>
    <w:rsid w:val="00485B37"/>
    <w:rsid w:val="00486072"/>
    <w:rsid w:val="00490647"/>
    <w:rsid w:val="00490A48"/>
    <w:rsid w:val="00490B7F"/>
    <w:rsid w:val="00491481"/>
    <w:rsid w:val="004914EC"/>
    <w:rsid w:val="0049218F"/>
    <w:rsid w:val="00492394"/>
    <w:rsid w:val="00493316"/>
    <w:rsid w:val="0049403F"/>
    <w:rsid w:val="00495496"/>
    <w:rsid w:val="00495D2D"/>
    <w:rsid w:val="00495FAD"/>
    <w:rsid w:val="00496CA4"/>
    <w:rsid w:val="004A02A7"/>
    <w:rsid w:val="004A1754"/>
    <w:rsid w:val="004A186F"/>
    <w:rsid w:val="004A18B6"/>
    <w:rsid w:val="004A2444"/>
    <w:rsid w:val="004A26D9"/>
    <w:rsid w:val="004A28F4"/>
    <w:rsid w:val="004A2ACE"/>
    <w:rsid w:val="004A2ADB"/>
    <w:rsid w:val="004A2D6B"/>
    <w:rsid w:val="004A30CD"/>
    <w:rsid w:val="004A3D2A"/>
    <w:rsid w:val="004A4091"/>
    <w:rsid w:val="004A419D"/>
    <w:rsid w:val="004A4BBB"/>
    <w:rsid w:val="004A5419"/>
    <w:rsid w:val="004A5C58"/>
    <w:rsid w:val="004A7AC3"/>
    <w:rsid w:val="004B0543"/>
    <w:rsid w:val="004B139B"/>
    <w:rsid w:val="004B1558"/>
    <w:rsid w:val="004B304A"/>
    <w:rsid w:val="004B4B40"/>
    <w:rsid w:val="004B6401"/>
    <w:rsid w:val="004B6787"/>
    <w:rsid w:val="004B6FBF"/>
    <w:rsid w:val="004C06E2"/>
    <w:rsid w:val="004C16D5"/>
    <w:rsid w:val="004C1869"/>
    <w:rsid w:val="004C1A40"/>
    <w:rsid w:val="004C453B"/>
    <w:rsid w:val="004C46B4"/>
    <w:rsid w:val="004C50C3"/>
    <w:rsid w:val="004C5401"/>
    <w:rsid w:val="004C5D9A"/>
    <w:rsid w:val="004C6334"/>
    <w:rsid w:val="004C671A"/>
    <w:rsid w:val="004C744C"/>
    <w:rsid w:val="004C7F09"/>
    <w:rsid w:val="004D06D2"/>
    <w:rsid w:val="004D094A"/>
    <w:rsid w:val="004D1C49"/>
    <w:rsid w:val="004D3ACB"/>
    <w:rsid w:val="004D3C56"/>
    <w:rsid w:val="004D3E40"/>
    <w:rsid w:val="004D4B2A"/>
    <w:rsid w:val="004D5A3C"/>
    <w:rsid w:val="004D631B"/>
    <w:rsid w:val="004D71EA"/>
    <w:rsid w:val="004D783C"/>
    <w:rsid w:val="004D7D32"/>
    <w:rsid w:val="004E2CEF"/>
    <w:rsid w:val="004E3034"/>
    <w:rsid w:val="004E38B4"/>
    <w:rsid w:val="004E39D5"/>
    <w:rsid w:val="004E4586"/>
    <w:rsid w:val="004E49D3"/>
    <w:rsid w:val="004E4E5E"/>
    <w:rsid w:val="004E4F1A"/>
    <w:rsid w:val="004E506F"/>
    <w:rsid w:val="004E56C2"/>
    <w:rsid w:val="004E5E7F"/>
    <w:rsid w:val="004F12F5"/>
    <w:rsid w:val="004F1994"/>
    <w:rsid w:val="004F1ED2"/>
    <w:rsid w:val="004F2562"/>
    <w:rsid w:val="004F2E6A"/>
    <w:rsid w:val="004F3313"/>
    <w:rsid w:val="004F45E8"/>
    <w:rsid w:val="004F486E"/>
    <w:rsid w:val="004F4D91"/>
    <w:rsid w:val="004F5404"/>
    <w:rsid w:val="004F54D4"/>
    <w:rsid w:val="004F6875"/>
    <w:rsid w:val="004F6F89"/>
    <w:rsid w:val="0050029F"/>
    <w:rsid w:val="00500EBB"/>
    <w:rsid w:val="005010E3"/>
    <w:rsid w:val="0050162F"/>
    <w:rsid w:val="0050175B"/>
    <w:rsid w:val="00501A3C"/>
    <w:rsid w:val="00501AA7"/>
    <w:rsid w:val="005030BD"/>
    <w:rsid w:val="00503160"/>
    <w:rsid w:val="0050322F"/>
    <w:rsid w:val="0050366F"/>
    <w:rsid w:val="00503A88"/>
    <w:rsid w:val="005048E7"/>
    <w:rsid w:val="00504A5C"/>
    <w:rsid w:val="0050547A"/>
    <w:rsid w:val="0050622D"/>
    <w:rsid w:val="005062CE"/>
    <w:rsid w:val="00506500"/>
    <w:rsid w:val="0050663C"/>
    <w:rsid w:val="005069FD"/>
    <w:rsid w:val="00507B16"/>
    <w:rsid w:val="005108E0"/>
    <w:rsid w:val="00510B4C"/>
    <w:rsid w:val="00510D6F"/>
    <w:rsid w:val="005122F9"/>
    <w:rsid w:val="00514453"/>
    <w:rsid w:val="00514DF7"/>
    <w:rsid w:val="00515694"/>
    <w:rsid w:val="00517588"/>
    <w:rsid w:val="00517A29"/>
    <w:rsid w:val="005208F6"/>
    <w:rsid w:val="00520974"/>
    <w:rsid w:val="00520B9F"/>
    <w:rsid w:val="00520F71"/>
    <w:rsid w:val="0052117D"/>
    <w:rsid w:val="005211D2"/>
    <w:rsid w:val="00521706"/>
    <w:rsid w:val="00522A0E"/>
    <w:rsid w:val="00522FB8"/>
    <w:rsid w:val="00523520"/>
    <w:rsid w:val="00523B8F"/>
    <w:rsid w:val="005243D9"/>
    <w:rsid w:val="00524459"/>
    <w:rsid w:val="00524820"/>
    <w:rsid w:val="0052499C"/>
    <w:rsid w:val="00525BE6"/>
    <w:rsid w:val="00526033"/>
    <w:rsid w:val="00526B0C"/>
    <w:rsid w:val="00530197"/>
    <w:rsid w:val="00530BF3"/>
    <w:rsid w:val="00530C7C"/>
    <w:rsid w:val="005315F8"/>
    <w:rsid w:val="005323C8"/>
    <w:rsid w:val="00532775"/>
    <w:rsid w:val="00532798"/>
    <w:rsid w:val="005345AD"/>
    <w:rsid w:val="00535434"/>
    <w:rsid w:val="00536175"/>
    <w:rsid w:val="00536E4E"/>
    <w:rsid w:val="00540FB8"/>
    <w:rsid w:val="0054148D"/>
    <w:rsid w:val="00543128"/>
    <w:rsid w:val="005443C4"/>
    <w:rsid w:val="005462AB"/>
    <w:rsid w:val="00546570"/>
    <w:rsid w:val="005472BE"/>
    <w:rsid w:val="00550B71"/>
    <w:rsid w:val="00552AE5"/>
    <w:rsid w:val="00552B10"/>
    <w:rsid w:val="005541C8"/>
    <w:rsid w:val="00554C99"/>
    <w:rsid w:val="005559E3"/>
    <w:rsid w:val="00556D3E"/>
    <w:rsid w:val="00557267"/>
    <w:rsid w:val="00557314"/>
    <w:rsid w:val="00557AEA"/>
    <w:rsid w:val="005605EE"/>
    <w:rsid w:val="00560B37"/>
    <w:rsid w:val="00561E63"/>
    <w:rsid w:val="00562490"/>
    <w:rsid w:val="00562BAC"/>
    <w:rsid w:val="0056311A"/>
    <w:rsid w:val="00563451"/>
    <w:rsid w:val="00563719"/>
    <w:rsid w:val="005637C0"/>
    <w:rsid w:val="00564BBA"/>
    <w:rsid w:val="00565CB1"/>
    <w:rsid w:val="0056650A"/>
    <w:rsid w:val="00567003"/>
    <w:rsid w:val="00567279"/>
    <w:rsid w:val="005701E9"/>
    <w:rsid w:val="00570F5B"/>
    <w:rsid w:val="00572B05"/>
    <w:rsid w:val="00572B91"/>
    <w:rsid w:val="00573058"/>
    <w:rsid w:val="00575095"/>
    <w:rsid w:val="005753BA"/>
    <w:rsid w:val="00576697"/>
    <w:rsid w:val="00577EE4"/>
    <w:rsid w:val="00580068"/>
    <w:rsid w:val="00580263"/>
    <w:rsid w:val="00580F84"/>
    <w:rsid w:val="00580FCE"/>
    <w:rsid w:val="005811BE"/>
    <w:rsid w:val="00581E3C"/>
    <w:rsid w:val="00581F75"/>
    <w:rsid w:val="005823AC"/>
    <w:rsid w:val="005824D5"/>
    <w:rsid w:val="00582F46"/>
    <w:rsid w:val="00583A79"/>
    <w:rsid w:val="00583AF9"/>
    <w:rsid w:val="00583B7F"/>
    <w:rsid w:val="0058479D"/>
    <w:rsid w:val="00585509"/>
    <w:rsid w:val="00585AF9"/>
    <w:rsid w:val="00586F69"/>
    <w:rsid w:val="0058706D"/>
    <w:rsid w:val="00587CAA"/>
    <w:rsid w:val="0059020B"/>
    <w:rsid w:val="00590FC7"/>
    <w:rsid w:val="00591CCC"/>
    <w:rsid w:val="00591FB0"/>
    <w:rsid w:val="00592555"/>
    <w:rsid w:val="00592B26"/>
    <w:rsid w:val="00593BCE"/>
    <w:rsid w:val="0059463B"/>
    <w:rsid w:val="00594732"/>
    <w:rsid w:val="00595170"/>
    <w:rsid w:val="005953DF"/>
    <w:rsid w:val="00595638"/>
    <w:rsid w:val="005964AE"/>
    <w:rsid w:val="00597256"/>
    <w:rsid w:val="00597ED5"/>
    <w:rsid w:val="005A0634"/>
    <w:rsid w:val="005A0B03"/>
    <w:rsid w:val="005A0B2E"/>
    <w:rsid w:val="005A10DD"/>
    <w:rsid w:val="005A1A00"/>
    <w:rsid w:val="005A1CC8"/>
    <w:rsid w:val="005A28E4"/>
    <w:rsid w:val="005A2EBF"/>
    <w:rsid w:val="005A2EFA"/>
    <w:rsid w:val="005A34BB"/>
    <w:rsid w:val="005A4493"/>
    <w:rsid w:val="005A724E"/>
    <w:rsid w:val="005B0760"/>
    <w:rsid w:val="005B0939"/>
    <w:rsid w:val="005B0E7E"/>
    <w:rsid w:val="005B18D7"/>
    <w:rsid w:val="005B19B6"/>
    <w:rsid w:val="005B255B"/>
    <w:rsid w:val="005B26C1"/>
    <w:rsid w:val="005B4012"/>
    <w:rsid w:val="005B4355"/>
    <w:rsid w:val="005B4B46"/>
    <w:rsid w:val="005B5097"/>
    <w:rsid w:val="005B5553"/>
    <w:rsid w:val="005B56FE"/>
    <w:rsid w:val="005B595C"/>
    <w:rsid w:val="005B5C36"/>
    <w:rsid w:val="005C081A"/>
    <w:rsid w:val="005C0EB1"/>
    <w:rsid w:val="005C13A5"/>
    <w:rsid w:val="005C1FAE"/>
    <w:rsid w:val="005C291C"/>
    <w:rsid w:val="005C2FCC"/>
    <w:rsid w:val="005C5076"/>
    <w:rsid w:val="005C50B7"/>
    <w:rsid w:val="005C52B4"/>
    <w:rsid w:val="005C53A5"/>
    <w:rsid w:val="005C6395"/>
    <w:rsid w:val="005C7D40"/>
    <w:rsid w:val="005D06B4"/>
    <w:rsid w:val="005D0895"/>
    <w:rsid w:val="005D17B5"/>
    <w:rsid w:val="005D1C6D"/>
    <w:rsid w:val="005D1DA7"/>
    <w:rsid w:val="005D2E04"/>
    <w:rsid w:val="005D4DC5"/>
    <w:rsid w:val="005D5F9D"/>
    <w:rsid w:val="005D7008"/>
    <w:rsid w:val="005E00BC"/>
    <w:rsid w:val="005E2218"/>
    <w:rsid w:val="005E2348"/>
    <w:rsid w:val="005E3B1D"/>
    <w:rsid w:val="005E4766"/>
    <w:rsid w:val="005E4A0E"/>
    <w:rsid w:val="005E4F03"/>
    <w:rsid w:val="005E5553"/>
    <w:rsid w:val="005E5807"/>
    <w:rsid w:val="005E5CAE"/>
    <w:rsid w:val="005E64D0"/>
    <w:rsid w:val="005E6A41"/>
    <w:rsid w:val="005E737A"/>
    <w:rsid w:val="005F0791"/>
    <w:rsid w:val="005F0D66"/>
    <w:rsid w:val="005F0DD2"/>
    <w:rsid w:val="005F1825"/>
    <w:rsid w:val="005F1DCD"/>
    <w:rsid w:val="005F2376"/>
    <w:rsid w:val="005F23C0"/>
    <w:rsid w:val="005F2771"/>
    <w:rsid w:val="005F27D3"/>
    <w:rsid w:val="005F2A73"/>
    <w:rsid w:val="005F310D"/>
    <w:rsid w:val="005F33F0"/>
    <w:rsid w:val="005F3995"/>
    <w:rsid w:val="005F3C09"/>
    <w:rsid w:val="005F45D5"/>
    <w:rsid w:val="005F48CB"/>
    <w:rsid w:val="005F576A"/>
    <w:rsid w:val="005F5C19"/>
    <w:rsid w:val="005F69B2"/>
    <w:rsid w:val="005F6ED6"/>
    <w:rsid w:val="0060030E"/>
    <w:rsid w:val="00600385"/>
    <w:rsid w:val="00602202"/>
    <w:rsid w:val="0060264A"/>
    <w:rsid w:val="0060310D"/>
    <w:rsid w:val="00604635"/>
    <w:rsid w:val="00605075"/>
    <w:rsid w:val="00605E41"/>
    <w:rsid w:val="00605FB5"/>
    <w:rsid w:val="0060604F"/>
    <w:rsid w:val="0060627B"/>
    <w:rsid w:val="006062A7"/>
    <w:rsid w:val="006065BF"/>
    <w:rsid w:val="0060690F"/>
    <w:rsid w:val="00606A88"/>
    <w:rsid w:val="00607319"/>
    <w:rsid w:val="00607B6B"/>
    <w:rsid w:val="00611C9C"/>
    <w:rsid w:val="0061384C"/>
    <w:rsid w:val="00613C96"/>
    <w:rsid w:val="00614640"/>
    <w:rsid w:val="00614DB1"/>
    <w:rsid w:val="00614E5F"/>
    <w:rsid w:val="00616224"/>
    <w:rsid w:val="00616384"/>
    <w:rsid w:val="006167A3"/>
    <w:rsid w:val="006171AA"/>
    <w:rsid w:val="006174E9"/>
    <w:rsid w:val="00617682"/>
    <w:rsid w:val="00620C85"/>
    <w:rsid w:val="006211C9"/>
    <w:rsid w:val="0062126D"/>
    <w:rsid w:val="00621592"/>
    <w:rsid w:val="00622BDA"/>
    <w:rsid w:val="00622D55"/>
    <w:rsid w:val="00623078"/>
    <w:rsid w:val="006241AA"/>
    <w:rsid w:val="00624D8F"/>
    <w:rsid w:val="0062510A"/>
    <w:rsid w:val="006262E4"/>
    <w:rsid w:val="00627115"/>
    <w:rsid w:val="0062779B"/>
    <w:rsid w:val="00630857"/>
    <w:rsid w:val="00631E4C"/>
    <w:rsid w:val="00632328"/>
    <w:rsid w:val="00632618"/>
    <w:rsid w:val="00632D3B"/>
    <w:rsid w:val="0063319C"/>
    <w:rsid w:val="00634410"/>
    <w:rsid w:val="006348C4"/>
    <w:rsid w:val="0063683E"/>
    <w:rsid w:val="006401C1"/>
    <w:rsid w:val="00640F3C"/>
    <w:rsid w:val="0064105D"/>
    <w:rsid w:val="00641FCC"/>
    <w:rsid w:val="0064258F"/>
    <w:rsid w:val="00642CB4"/>
    <w:rsid w:val="00643107"/>
    <w:rsid w:val="00643AB7"/>
    <w:rsid w:val="006445E1"/>
    <w:rsid w:val="006451FD"/>
    <w:rsid w:val="00645880"/>
    <w:rsid w:val="00645F60"/>
    <w:rsid w:val="00646C97"/>
    <w:rsid w:val="006473F8"/>
    <w:rsid w:val="006478C2"/>
    <w:rsid w:val="00647CE1"/>
    <w:rsid w:val="00651E64"/>
    <w:rsid w:val="006528F8"/>
    <w:rsid w:val="00652A7C"/>
    <w:rsid w:val="00652E5B"/>
    <w:rsid w:val="00654652"/>
    <w:rsid w:val="0065470D"/>
    <w:rsid w:val="00657079"/>
    <w:rsid w:val="006571CB"/>
    <w:rsid w:val="00657C8E"/>
    <w:rsid w:val="00660248"/>
    <w:rsid w:val="0066069C"/>
    <w:rsid w:val="00664524"/>
    <w:rsid w:val="0066475F"/>
    <w:rsid w:val="00664FF0"/>
    <w:rsid w:val="00665CF3"/>
    <w:rsid w:val="00666110"/>
    <w:rsid w:val="00666168"/>
    <w:rsid w:val="0066757F"/>
    <w:rsid w:val="0067037E"/>
    <w:rsid w:val="006707F9"/>
    <w:rsid w:val="00670874"/>
    <w:rsid w:val="00673602"/>
    <w:rsid w:val="00673CE9"/>
    <w:rsid w:val="00674F2C"/>
    <w:rsid w:val="00675F9F"/>
    <w:rsid w:val="00677030"/>
    <w:rsid w:val="00677691"/>
    <w:rsid w:val="00677D47"/>
    <w:rsid w:val="00680A52"/>
    <w:rsid w:val="00681F86"/>
    <w:rsid w:val="00683B1C"/>
    <w:rsid w:val="00685B3B"/>
    <w:rsid w:val="00686637"/>
    <w:rsid w:val="0068698C"/>
    <w:rsid w:val="00687348"/>
    <w:rsid w:val="00687515"/>
    <w:rsid w:val="00687B96"/>
    <w:rsid w:val="00692080"/>
    <w:rsid w:val="00692508"/>
    <w:rsid w:val="00692AF7"/>
    <w:rsid w:val="006933DA"/>
    <w:rsid w:val="006947A3"/>
    <w:rsid w:val="00694E76"/>
    <w:rsid w:val="00696DDC"/>
    <w:rsid w:val="00697375"/>
    <w:rsid w:val="00697833"/>
    <w:rsid w:val="00697A02"/>
    <w:rsid w:val="00697E88"/>
    <w:rsid w:val="006A0EAD"/>
    <w:rsid w:val="006A1CFA"/>
    <w:rsid w:val="006A2228"/>
    <w:rsid w:val="006A2855"/>
    <w:rsid w:val="006A3508"/>
    <w:rsid w:val="006A39EC"/>
    <w:rsid w:val="006A3D9B"/>
    <w:rsid w:val="006A3F2D"/>
    <w:rsid w:val="006A4B12"/>
    <w:rsid w:val="006A6084"/>
    <w:rsid w:val="006A62BB"/>
    <w:rsid w:val="006A638E"/>
    <w:rsid w:val="006A74C7"/>
    <w:rsid w:val="006A75DB"/>
    <w:rsid w:val="006A7A14"/>
    <w:rsid w:val="006A7E5B"/>
    <w:rsid w:val="006B0E52"/>
    <w:rsid w:val="006B14BD"/>
    <w:rsid w:val="006B2A57"/>
    <w:rsid w:val="006B3664"/>
    <w:rsid w:val="006B3D88"/>
    <w:rsid w:val="006B41B5"/>
    <w:rsid w:val="006B6B44"/>
    <w:rsid w:val="006B6C15"/>
    <w:rsid w:val="006B7B87"/>
    <w:rsid w:val="006B7D48"/>
    <w:rsid w:val="006C050A"/>
    <w:rsid w:val="006C06B6"/>
    <w:rsid w:val="006C0817"/>
    <w:rsid w:val="006C0FE2"/>
    <w:rsid w:val="006C2388"/>
    <w:rsid w:val="006C2A1F"/>
    <w:rsid w:val="006C2CC9"/>
    <w:rsid w:val="006C2FC7"/>
    <w:rsid w:val="006C33BF"/>
    <w:rsid w:val="006C36E6"/>
    <w:rsid w:val="006C3CCE"/>
    <w:rsid w:val="006C423A"/>
    <w:rsid w:val="006C4820"/>
    <w:rsid w:val="006C5515"/>
    <w:rsid w:val="006C569C"/>
    <w:rsid w:val="006C5925"/>
    <w:rsid w:val="006C6759"/>
    <w:rsid w:val="006C78AC"/>
    <w:rsid w:val="006C7E62"/>
    <w:rsid w:val="006D01E0"/>
    <w:rsid w:val="006D09FC"/>
    <w:rsid w:val="006D0A02"/>
    <w:rsid w:val="006D0E57"/>
    <w:rsid w:val="006D2369"/>
    <w:rsid w:val="006D2774"/>
    <w:rsid w:val="006D2A64"/>
    <w:rsid w:val="006D568D"/>
    <w:rsid w:val="006D5793"/>
    <w:rsid w:val="006D5944"/>
    <w:rsid w:val="006D71AA"/>
    <w:rsid w:val="006D7266"/>
    <w:rsid w:val="006D743A"/>
    <w:rsid w:val="006D76A2"/>
    <w:rsid w:val="006D7C72"/>
    <w:rsid w:val="006E0244"/>
    <w:rsid w:val="006E0ED7"/>
    <w:rsid w:val="006E0F3D"/>
    <w:rsid w:val="006E1BA8"/>
    <w:rsid w:val="006E4155"/>
    <w:rsid w:val="006E4539"/>
    <w:rsid w:val="006E4EBF"/>
    <w:rsid w:val="006E534A"/>
    <w:rsid w:val="006E5AF6"/>
    <w:rsid w:val="006E74D6"/>
    <w:rsid w:val="006F0356"/>
    <w:rsid w:val="006F06BE"/>
    <w:rsid w:val="006F0D77"/>
    <w:rsid w:val="006F1DB6"/>
    <w:rsid w:val="006F1FCE"/>
    <w:rsid w:val="006F23C1"/>
    <w:rsid w:val="006F253B"/>
    <w:rsid w:val="006F2CE9"/>
    <w:rsid w:val="006F2D85"/>
    <w:rsid w:val="006F48A1"/>
    <w:rsid w:val="006F5242"/>
    <w:rsid w:val="006F590F"/>
    <w:rsid w:val="006F621C"/>
    <w:rsid w:val="006F6B13"/>
    <w:rsid w:val="006F7559"/>
    <w:rsid w:val="00701943"/>
    <w:rsid w:val="007025E5"/>
    <w:rsid w:val="00703080"/>
    <w:rsid w:val="007032B9"/>
    <w:rsid w:val="00706295"/>
    <w:rsid w:val="0070637B"/>
    <w:rsid w:val="007073CF"/>
    <w:rsid w:val="007077A5"/>
    <w:rsid w:val="00710D36"/>
    <w:rsid w:val="00710FFA"/>
    <w:rsid w:val="0071176B"/>
    <w:rsid w:val="007121CD"/>
    <w:rsid w:val="00712487"/>
    <w:rsid w:val="007130ED"/>
    <w:rsid w:val="0071327E"/>
    <w:rsid w:val="00713674"/>
    <w:rsid w:val="00714CF6"/>
    <w:rsid w:val="00715E5C"/>
    <w:rsid w:val="00716132"/>
    <w:rsid w:val="00717FF0"/>
    <w:rsid w:val="00720DC3"/>
    <w:rsid w:val="0072319C"/>
    <w:rsid w:val="00723223"/>
    <w:rsid w:val="00723C63"/>
    <w:rsid w:val="007245E6"/>
    <w:rsid w:val="0072477A"/>
    <w:rsid w:val="00725277"/>
    <w:rsid w:val="007260C2"/>
    <w:rsid w:val="0072647E"/>
    <w:rsid w:val="00727126"/>
    <w:rsid w:val="007301F9"/>
    <w:rsid w:val="00730B85"/>
    <w:rsid w:val="0073133F"/>
    <w:rsid w:val="0073152F"/>
    <w:rsid w:val="0073169C"/>
    <w:rsid w:val="00731892"/>
    <w:rsid w:val="00731C12"/>
    <w:rsid w:val="00731FE6"/>
    <w:rsid w:val="007324F7"/>
    <w:rsid w:val="007327C8"/>
    <w:rsid w:val="0073297C"/>
    <w:rsid w:val="00732DBB"/>
    <w:rsid w:val="00733541"/>
    <w:rsid w:val="007338BE"/>
    <w:rsid w:val="00734074"/>
    <w:rsid w:val="00735BA7"/>
    <w:rsid w:val="00737594"/>
    <w:rsid w:val="0074023A"/>
    <w:rsid w:val="007408F2"/>
    <w:rsid w:val="007415C6"/>
    <w:rsid w:val="00741D97"/>
    <w:rsid w:val="00742F69"/>
    <w:rsid w:val="00743631"/>
    <w:rsid w:val="00745726"/>
    <w:rsid w:val="00745D18"/>
    <w:rsid w:val="00745D7B"/>
    <w:rsid w:val="00745F91"/>
    <w:rsid w:val="007464D7"/>
    <w:rsid w:val="00747C80"/>
    <w:rsid w:val="00747C8C"/>
    <w:rsid w:val="00751A45"/>
    <w:rsid w:val="00752E17"/>
    <w:rsid w:val="007535B1"/>
    <w:rsid w:val="00754355"/>
    <w:rsid w:val="00754D6C"/>
    <w:rsid w:val="0075580C"/>
    <w:rsid w:val="00755F37"/>
    <w:rsid w:val="007560DE"/>
    <w:rsid w:val="00756DCF"/>
    <w:rsid w:val="0075710F"/>
    <w:rsid w:val="00757155"/>
    <w:rsid w:val="0076048C"/>
    <w:rsid w:val="0076380E"/>
    <w:rsid w:val="00763BC1"/>
    <w:rsid w:val="00763BDF"/>
    <w:rsid w:val="0076439D"/>
    <w:rsid w:val="007672E1"/>
    <w:rsid w:val="00767513"/>
    <w:rsid w:val="007707FC"/>
    <w:rsid w:val="0077393B"/>
    <w:rsid w:val="00773D7C"/>
    <w:rsid w:val="00773E8C"/>
    <w:rsid w:val="00774718"/>
    <w:rsid w:val="00775415"/>
    <w:rsid w:val="0077553B"/>
    <w:rsid w:val="00775890"/>
    <w:rsid w:val="0077600B"/>
    <w:rsid w:val="0077669C"/>
    <w:rsid w:val="00776719"/>
    <w:rsid w:val="0077698F"/>
    <w:rsid w:val="00780246"/>
    <w:rsid w:val="00780D45"/>
    <w:rsid w:val="00780ED0"/>
    <w:rsid w:val="007815D0"/>
    <w:rsid w:val="00781EC4"/>
    <w:rsid w:val="00781FB6"/>
    <w:rsid w:val="00782221"/>
    <w:rsid w:val="00782677"/>
    <w:rsid w:val="0078305B"/>
    <w:rsid w:val="0078366D"/>
    <w:rsid w:val="007840A2"/>
    <w:rsid w:val="007842AE"/>
    <w:rsid w:val="00784AB0"/>
    <w:rsid w:val="007858A1"/>
    <w:rsid w:val="00786659"/>
    <w:rsid w:val="00787498"/>
    <w:rsid w:val="00787E6D"/>
    <w:rsid w:val="007901C7"/>
    <w:rsid w:val="00790C50"/>
    <w:rsid w:val="0079381A"/>
    <w:rsid w:val="00793839"/>
    <w:rsid w:val="00793E4E"/>
    <w:rsid w:val="007944F6"/>
    <w:rsid w:val="007946A6"/>
    <w:rsid w:val="00795866"/>
    <w:rsid w:val="00797E52"/>
    <w:rsid w:val="007A03BA"/>
    <w:rsid w:val="007A0565"/>
    <w:rsid w:val="007A1D8B"/>
    <w:rsid w:val="007A1E27"/>
    <w:rsid w:val="007A24D3"/>
    <w:rsid w:val="007A3D23"/>
    <w:rsid w:val="007A4543"/>
    <w:rsid w:val="007A56F4"/>
    <w:rsid w:val="007A598B"/>
    <w:rsid w:val="007A5DDB"/>
    <w:rsid w:val="007A6011"/>
    <w:rsid w:val="007A72FE"/>
    <w:rsid w:val="007A7572"/>
    <w:rsid w:val="007A7715"/>
    <w:rsid w:val="007A7F00"/>
    <w:rsid w:val="007B049A"/>
    <w:rsid w:val="007B1255"/>
    <w:rsid w:val="007B1518"/>
    <w:rsid w:val="007B1A3F"/>
    <w:rsid w:val="007B22AD"/>
    <w:rsid w:val="007B22C5"/>
    <w:rsid w:val="007B2B00"/>
    <w:rsid w:val="007B2E9F"/>
    <w:rsid w:val="007B3279"/>
    <w:rsid w:val="007B362D"/>
    <w:rsid w:val="007B39F0"/>
    <w:rsid w:val="007B4A13"/>
    <w:rsid w:val="007B4DAC"/>
    <w:rsid w:val="007B5558"/>
    <w:rsid w:val="007B638A"/>
    <w:rsid w:val="007B6926"/>
    <w:rsid w:val="007B6FB3"/>
    <w:rsid w:val="007B71B2"/>
    <w:rsid w:val="007B7BE0"/>
    <w:rsid w:val="007C014C"/>
    <w:rsid w:val="007C0AE1"/>
    <w:rsid w:val="007C0F61"/>
    <w:rsid w:val="007C0FED"/>
    <w:rsid w:val="007C169D"/>
    <w:rsid w:val="007C17A1"/>
    <w:rsid w:val="007C1997"/>
    <w:rsid w:val="007C2FA9"/>
    <w:rsid w:val="007C32AA"/>
    <w:rsid w:val="007C3D4E"/>
    <w:rsid w:val="007C3DBB"/>
    <w:rsid w:val="007C4CC5"/>
    <w:rsid w:val="007C58F3"/>
    <w:rsid w:val="007C62FC"/>
    <w:rsid w:val="007C6556"/>
    <w:rsid w:val="007C70A1"/>
    <w:rsid w:val="007C7ED1"/>
    <w:rsid w:val="007D04EA"/>
    <w:rsid w:val="007D08D1"/>
    <w:rsid w:val="007D0F0E"/>
    <w:rsid w:val="007D166A"/>
    <w:rsid w:val="007D16E0"/>
    <w:rsid w:val="007D1A68"/>
    <w:rsid w:val="007D27DA"/>
    <w:rsid w:val="007D2DCA"/>
    <w:rsid w:val="007D3142"/>
    <w:rsid w:val="007D4203"/>
    <w:rsid w:val="007D47AA"/>
    <w:rsid w:val="007D492C"/>
    <w:rsid w:val="007D7117"/>
    <w:rsid w:val="007D764E"/>
    <w:rsid w:val="007D7777"/>
    <w:rsid w:val="007D7C09"/>
    <w:rsid w:val="007E0D17"/>
    <w:rsid w:val="007E0EC2"/>
    <w:rsid w:val="007E15B3"/>
    <w:rsid w:val="007E2949"/>
    <w:rsid w:val="007E2CEC"/>
    <w:rsid w:val="007E54C3"/>
    <w:rsid w:val="007E5F4A"/>
    <w:rsid w:val="007E5F84"/>
    <w:rsid w:val="007E6A22"/>
    <w:rsid w:val="007E7D9E"/>
    <w:rsid w:val="007F1D4A"/>
    <w:rsid w:val="007F22CE"/>
    <w:rsid w:val="007F2715"/>
    <w:rsid w:val="007F27DF"/>
    <w:rsid w:val="007F2F11"/>
    <w:rsid w:val="007F3150"/>
    <w:rsid w:val="007F37BA"/>
    <w:rsid w:val="007F4CF4"/>
    <w:rsid w:val="007F610E"/>
    <w:rsid w:val="007F6CE4"/>
    <w:rsid w:val="0080028E"/>
    <w:rsid w:val="00800684"/>
    <w:rsid w:val="00801C36"/>
    <w:rsid w:val="008028C1"/>
    <w:rsid w:val="00803A3D"/>
    <w:rsid w:val="00804708"/>
    <w:rsid w:val="008050B0"/>
    <w:rsid w:val="00805636"/>
    <w:rsid w:val="00805687"/>
    <w:rsid w:val="00810499"/>
    <w:rsid w:val="0081091A"/>
    <w:rsid w:val="00811258"/>
    <w:rsid w:val="0081135D"/>
    <w:rsid w:val="0081139D"/>
    <w:rsid w:val="008114B6"/>
    <w:rsid w:val="008127C0"/>
    <w:rsid w:val="00812DC7"/>
    <w:rsid w:val="008133EB"/>
    <w:rsid w:val="00814ABF"/>
    <w:rsid w:val="0081592B"/>
    <w:rsid w:val="008167D6"/>
    <w:rsid w:val="00816A1C"/>
    <w:rsid w:val="008178EF"/>
    <w:rsid w:val="00817953"/>
    <w:rsid w:val="00817E51"/>
    <w:rsid w:val="00817EAD"/>
    <w:rsid w:val="0082009C"/>
    <w:rsid w:val="00820235"/>
    <w:rsid w:val="008202DE"/>
    <w:rsid w:val="00820E7A"/>
    <w:rsid w:val="00821141"/>
    <w:rsid w:val="00821BC3"/>
    <w:rsid w:val="008223F4"/>
    <w:rsid w:val="00824A83"/>
    <w:rsid w:val="00824E3F"/>
    <w:rsid w:val="0082615C"/>
    <w:rsid w:val="0082693B"/>
    <w:rsid w:val="00826B8D"/>
    <w:rsid w:val="00826D5A"/>
    <w:rsid w:val="00827A9D"/>
    <w:rsid w:val="00827B57"/>
    <w:rsid w:val="00827FE5"/>
    <w:rsid w:val="00830650"/>
    <w:rsid w:val="00831190"/>
    <w:rsid w:val="0083133C"/>
    <w:rsid w:val="00831BCF"/>
    <w:rsid w:val="00832855"/>
    <w:rsid w:val="008329BE"/>
    <w:rsid w:val="0083314F"/>
    <w:rsid w:val="008332E4"/>
    <w:rsid w:val="00833D81"/>
    <w:rsid w:val="0083467F"/>
    <w:rsid w:val="00834897"/>
    <w:rsid w:val="0083512E"/>
    <w:rsid w:val="008352B2"/>
    <w:rsid w:val="008363FB"/>
    <w:rsid w:val="008367C2"/>
    <w:rsid w:val="00836F77"/>
    <w:rsid w:val="00837130"/>
    <w:rsid w:val="00840217"/>
    <w:rsid w:val="00840669"/>
    <w:rsid w:val="00840AC5"/>
    <w:rsid w:val="00841293"/>
    <w:rsid w:val="0084185B"/>
    <w:rsid w:val="008425BA"/>
    <w:rsid w:val="008437B9"/>
    <w:rsid w:val="00843CFC"/>
    <w:rsid w:val="00844749"/>
    <w:rsid w:val="008451AB"/>
    <w:rsid w:val="008454DB"/>
    <w:rsid w:val="008460A1"/>
    <w:rsid w:val="008460C4"/>
    <w:rsid w:val="00846521"/>
    <w:rsid w:val="008467C5"/>
    <w:rsid w:val="00846DF8"/>
    <w:rsid w:val="008500EE"/>
    <w:rsid w:val="0085129B"/>
    <w:rsid w:val="008515F5"/>
    <w:rsid w:val="00851EF3"/>
    <w:rsid w:val="00852617"/>
    <w:rsid w:val="00852647"/>
    <w:rsid w:val="00852B81"/>
    <w:rsid w:val="008531E2"/>
    <w:rsid w:val="008533CD"/>
    <w:rsid w:val="00854785"/>
    <w:rsid w:val="00854BC8"/>
    <w:rsid w:val="00854C48"/>
    <w:rsid w:val="00854EE5"/>
    <w:rsid w:val="008559EC"/>
    <w:rsid w:val="0085661D"/>
    <w:rsid w:val="00856937"/>
    <w:rsid w:val="00856F7B"/>
    <w:rsid w:val="00857356"/>
    <w:rsid w:val="00857419"/>
    <w:rsid w:val="00857ADE"/>
    <w:rsid w:val="00857E02"/>
    <w:rsid w:val="00860BE6"/>
    <w:rsid w:val="008624C0"/>
    <w:rsid w:val="0086284C"/>
    <w:rsid w:val="008629A4"/>
    <w:rsid w:val="00864BAD"/>
    <w:rsid w:val="00864CD8"/>
    <w:rsid w:val="00864D02"/>
    <w:rsid w:val="0086563F"/>
    <w:rsid w:val="00865B0F"/>
    <w:rsid w:val="00865E95"/>
    <w:rsid w:val="00866B3E"/>
    <w:rsid w:val="00872362"/>
    <w:rsid w:val="00872CA6"/>
    <w:rsid w:val="00872D7C"/>
    <w:rsid w:val="008736A6"/>
    <w:rsid w:val="0087397C"/>
    <w:rsid w:val="00873C97"/>
    <w:rsid w:val="00873D47"/>
    <w:rsid w:val="00874753"/>
    <w:rsid w:val="008749D7"/>
    <w:rsid w:val="00875716"/>
    <w:rsid w:val="00877B4E"/>
    <w:rsid w:val="00877D7B"/>
    <w:rsid w:val="008804AC"/>
    <w:rsid w:val="008810CF"/>
    <w:rsid w:val="00881DCF"/>
    <w:rsid w:val="00882CF5"/>
    <w:rsid w:val="00884917"/>
    <w:rsid w:val="008851BB"/>
    <w:rsid w:val="00885F7A"/>
    <w:rsid w:val="00886824"/>
    <w:rsid w:val="0088707F"/>
    <w:rsid w:val="0088755D"/>
    <w:rsid w:val="00887838"/>
    <w:rsid w:val="00887C59"/>
    <w:rsid w:val="008908DA"/>
    <w:rsid w:val="00890CFF"/>
    <w:rsid w:val="00890D4D"/>
    <w:rsid w:val="00890F0A"/>
    <w:rsid w:val="008913B2"/>
    <w:rsid w:val="00891BB2"/>
    <w:rsid w:val="008933A0"/>
    <w:rsid w:val="008940B9"/>
    <w:rsid w:val="0089449C"/>
    <w:rsid w:val="0089527A"/>
    <w:rsid w:val="0089532B"/>
    <w:rsid w:val="00895AFD"/>
    <w:rsid w:val="008974D4"/>
    <w:rsid w:val="008976AA"/>
    <w:rsid w:val="008A02B6"/>
    <w:rsid w:val="008A0A35"/>
    <w:rsid w:val="008A19C1"/>
    <w:rsid w:val="008A233F"/>
    <w:rsid w:val="008A434A"/>
    <w:rsid w:val="008A4882"/>
    <w:rsid w:val="008A5398"/>
    <w:rsid w:val="008A54D3"/>
    <w:rsid w:val="008A56F7"/>
    <w:rsid w:val="008A5CE4"/>
    <w:rsid w:val="008A6735"/>
    <w:rsid w:val="008A741E"/>
    <w:rsid w:val="008A7ACA"/>
    <w:rsid w:val="008B0276"/>
    <w:rsid w:val="008B057D"/>
    <w:rsid w:val="008B0C18"/>
    <w:rsid w:val="008B1B48"/>
    <w:rsid w:val="008B2065"/>
    <w:rsid w:val="008B27FB"/>
    <w:rsid w:val="008B3690"/>
    <w:rsid w:val="008B4131"/>
    <w:rsid w:val="008B444E"/>
    <w:rsid w:val="008B4D8B"/>
    <w:rsid w:val="008B4E91"/>
    <w:rsid w:val="008B57AB"/>
    <w:rsid w:val="008B6F10"/>
    <w:rsid w:val="008B73B3"/>
    <w:rsid w:val="008B79EA"/>
    <w:rsid w:val="008C0300"/>
    <w:rsid w:val="008C05AE"/>
    <w:rsid w:val="008C0AC0"/>
    <w:rsid w:val="008C1147"/>
    <w:rsid w:val="008C12A9"/>
    <w:rsid w:val="008C1874"/>
    <w:rsid w:val="008C2CEE"/>
    <w:rsid w:val="008C2E8D"/>
    <w:rsid w:val="008C3FFE"/>
    <w:rsid w:val="008C4757"/>
    <w:rsid w:val="008C54E3"/>
    <w:rsid w:val="008C69E2"/>
    <w:rsid w:val="008C6BF5"/>
    <w:rsid w:val="008C6D5A"/>
    <w:rsid w:val="008C6F5A"/>
    <w:rsid w:val="008D0039"/>
    <w:rsid w:val="008D063A"/>
    <w:rsid w:val="008D07D5"/>
    <w:rsid w:val="008D109E"/>
    <w:rsid w:val="008D262C"/>
    <w:rsid w:val="008D2CF4"/>
    <w:rsid w:val="008D2FED"/>
    <w:rsid w:val="008D3747"/>
    <w:rsid w:val="008D405A"/>
    <w:rsid w:val="008D476B"/>
    <w:rsid w:val="008D4DA6"/>
    <w:rsid w:val="008D4EC0"/>
    <w:rsid w:val="008D5150"/>
    <w:rsid w:val="008D55F5"/>
    <w:rsid w:val="008D61F4"/>
    <w:rsid w:val="008D6D1B"/>
    <w:rsid w:val="008D7805"/>
    <w:rsid w:val="008E04F2"/>
    <w:rsid w:val="008E0BAB"/>
    <w:rsid w:val="008E2A69"/>
    <w:rsid w:val="008E4095"/>
    <w:rsid w:val="008E51F4"/>
    <w:rsid w:val="008E6406"/>
    <w:rsid w:val="008E75BF"/>
    <w:rsid w:val="008E7AEC"/>
    <w:rsid w:val="008E7B98"/>
    <w:rsid w:val="008F055D"/>
    <w:rsid w:val="008F0B53"/>
    <w:rsid w:val="008F1507"/>
    <w:rsid w:val="008F1CD9"/>
    <w:rsid w:val="008F1F03"/>
    <w:rsid w:val="008F2FD3"/>
    <w:rsid w:val="008F4018"/>
    <w:rsid w:val="008F4947"/>
    <w:rsid w:val="008F4EE7"/>
    <w:rsid w:val="008F5FA2"/>
    <w:rsid w:val="008F6180"/>
    <w:rsid w:val="008F7170"/>
    <w:rsid w:val="008F782E"/>
    <w:rsid w:val="009001A5"/>
    <w:rsid w:val="009001CF"/>
    <w:rsid w:val="00900D37"/>
    <w:rsid w:val="00900FD7"/>
    <w:rsid w:val="00901DDA"/>
    <w:rsid w:val="0090267E"/>
    <w:rsid w:val="0090341D"/>
    <w:rsid w:val="009034F5"/>
    <w:rsid w:val="009037F4"/>
    <w:rsid w:val="00904546"/>
    <w:rsid w:val="009046FA"/>
    <w:rsid w:val="00904DB2"/>
    <w:rsid w:val="009057ED"/>
    <w:rsid w:val="00906589"/>
    <w:rsid w:val="0090665F"/>
    <w:rsid w:val="00906780"/>
    <w:rsid w:val="00906955"/>
    <w:rsid w:val="00910FD4"/>
    <w:rsid w:val="00911F77"/>
    <w:rsid w:val="00912D60"/>
    <w:rsid w:val="0091321C"/>
    <w:rsid w:val="00913983"/>
    <w:rsid w:val="00913F20"/>
    <w:rsid w:val="009141A4"/>
    <w:rsid w:val="00914A8D"/>
    <w:rsid w:val="00914D6E"/>
    <w:rsid w:val="009153F7"/>
    <w:rsid w:val="00916273"/>
    <w:rsid w:val="00916F3C"/>
    <w:rsid w:val="00917682"/>
    <w:rsid w:val="00921052"/>
    <w:rsid w:val="00921A42"/>
    <w:rsid w:val="00922106"/>
    <w:rsid w:val="00922A25"/>
    <w:rsid w:val="009237AB"/>
    <w:rsid w:val="00923BB0"/>
    <w:rsid w:val="009245AE"/>
    <w:rsid w:val="00924E5A"/>
    <w:rsid w:val="0092513D"/>
    <w:rsid w:val="009264FC"/>
    <w:rsid w:val="00926A92"/>
    <w:rsid w:val="00927556"/>
    <w:rsid w:val="00927F47"/>
    <w:rsid w:val="0093030F"/>
    <w:rsid w:val="00930901"/>
    <w:rsid w:val="00930B56"/>
    <w:rsid w:val="0093137A"/>
    <w:rsid w:val="00932F53"/>
    <w:rsid w:val="0093316E"/>
    <w:rsid w:val="00933D66"/>
    <w:rsid w:val="00933F05"/>
    <w:rsid w:val="00934108"/>
    <w:rsid w:val="00934772"/>
    <w:rsid w:val="009347A5"/>
    <w:rsid w:val="00935B8A"/>
    <w:rsid w:val="00936A4A"/>
    <w:rsid w:val="00936C09"/>
    <w:rsid w:val="009371E3"/>
    <w:rsid w:val="0094020D"/>
    <w:rsid w:val="0094123A"/>
    <w:rsid w:val="00941427"/>
    <w:rsid w:val="00941AF3"/>
    <w:rsid w:val="00942540"/>
    <w:rsid w:val="00942E33"/>
    <w:rsid w:val="00943730"/>
    <w:rsid w:val="00943CEA"/>
    <w:rsid w:val="00944008"/>
    <w:rsid w:val="00944622"/>
    <w:rsid w:val="00944D17"/>
    <w:rsid w:val="0094511F"/>
    <w:rsid w:val="009452AE"/>
    <w:rsid w:val="009457EB"/>
    <w:rsid w:val="00945A0F"/>
    <w:rsid w:val="00945A25"/>
    <w:rsid w:val="00945EB0"/>
    <w:rsid w:val="009472D7"/>
    <w:rsid w:val="009472FB"/>
    <w:rsid w:val="00947593"/>
    <w:rsid w:val="00947719"/>
    <w:rsid w:val="00950F55"/>
    <w:rsid w:val="00951835"/>
    <w:rsid w:val="0095239D"/>
    <w:rsid w:val="00952F9C"/>
    <w:rsid w:val="00953677"/>
    <w:rsid w:val="00953BFA"/>
    <w:rsid w:val="00954148"/>
    <w:rsid w:val="00954311"/>
    <w:rsid w:val="00954994"/>
    <w:rsid w:val="00954B27"/>
    <w:rsid w:val="00954D07"/>
    <w:rsid w:val="00954DFC"/>
    <w:rsid w:val="009559D8"/>
    <w:rsid w:val="009579A3"/>
    <w:rsid w:val="00960370"/>
    <w:rsid w:val="00960856"/>
    <w:rsid w:val="00960E0A"/>
    <w:rsid w:val="009623EE"/>
    <w:rsid w:val="009628C9"/>
    <w:rsid w:val="0096346D"/>
    <w:rsid w:val="009634E8"/>
    <w:rsid w:val="00963D37"/>
    <w:rsid w:val="00965025"/>
    <w:rsid w:val="009651CB"/>
    <w:rsid w:val="009657A3"/>
    <w:rsid w:val="0096598E"/>
    <w:rsid w:val="00966181"/>
    <w:rsid w:val="00967484"/>
    <w:rsid w:val="00967F9A"/>
    <w:rsid w:val="009704E8"/>
    <w:rsid w:val="00970F58"/>
    <w:rsid w:val="00972AEF"/>
    <w:rsid w:val="00973384"/>
    <w:rsid w:val="009738F1"/>
    <w:rsid w:val="00974588"/>
    <w:rsid w:val="009745FE"/>
    <w:rsid w:val="00974C78"/>
    <w:rsid w:val="00974FB2"/>
    <w:rsid w:val="0097512D"/>
    <w:rsid w:val="009754FB"/>
    <w:rsid w:val="00975560"/>
    <w:rsid w:val="00975F45"/>
    <w:rsid w:val="00976713"/>
    <w:rsid w:val="00980FD8"/>
    <w:rsid w:val="009813BE"/>
    <w:rsid w:val="00981410"/>
    <w:rsid w:val="0098233E"/>
    <w:rsid w:val="0098245E"/>
    <w:rsid w:val="00982C3C"/>
    <w:rsid w:val="00982F49"/>
    <w:rsid w:val="00983616"/>
    <w:rsid w:val="00983670"/>
    <w:rsid w:val="00984231"/>
    <w:rsid w:val="0098462A"/>
    <w:rsid w:val="009846AE"/>
    <w:rsid w:val="009854A9"/>
    <w:rsid w:val="0098602E"/>
    <w:rsid w:val="0099051E"/>
    <w:rsid w:val="009907F0"/>
    <w:rsid w:val="00990C72"/>
    <w:rsid w:val="00991D3F"/>
    <w:rsid w:val="00992B7D"/>
    <w:rsid w:val="009930B9"/>
    <w:rsid w:val="00993E26"/>
    <w:rsid w:val="00994B74"/>
    <w:rsid w:val="00994CEB"/>
    <w:rsid w:val="00995CCE"/>
    <w:rsid w:val="00995D90"/>
    <w:rsid w:val="00995DCD"/>
    <w:rsid w:val="00995E69"/>
    <w:rsid w:val="00995FB1"/>
    <w:rsid w:val="00996818"/>
    <w:rsid w:val="009974EA"/>
    <w:rsid w:val="00997B7A"/>
    <w:rsid w:val="00997CA2"/>
    <w:rsid w:val="009A0EE0"/>
    <w:rsid w:val="009A2F34"/>
    <w:rsid w:val="009A30FF"/>
    <w:rsid w:val="009A32E3"/>
    <w:rsid w:val="009A340C"/>
    <w:rsid w:val="009A341C"/>
    <w:rsid w:val="009A362D"/>
    <w:rsid w:val="009A376F"/>
    <w:rsid w:val="009A41BA"/>
    <w:rsid w:val="009A6458"/>
    <w:rsid w:val="009A67F6"/>
    <w:rsid w:val="009A7CBF"/>
    <w:rsid w:val="009B0A71"/>
    <w:rsid w:val="009B0DA7"/>
    <w:rsid w:val="009B202B"/>
    <w:rsid w:val="009B2F6F"/>
    <w:rsid w:val="009B311A"/>
    <w:rsid w:val="009B329B"/>
    <w:rsid w:val="009B41F5"/>
    <w:rsid w:val="009B4304"/>
    <w:rsid w:val="009B4C06"/>
    <w:rsid w:val="009B553C"/>
    <w:rsid w:val="009B5E52"/>
    <w:rsid w:val="009B5EA2"/>
    <w:rsid w:val="009B7049"/>
    <w:rsid w:val="009B71D3"/>
    <w:rsid w:val="009B7C0F"/>
    <w:rsid w:val="009C00AD"/>
    <w:rsid w:val="009C00DE"/>
    <w:rsid w:val="009C0105"/>
    <w:rsid w:val="009C0602"/>
    <w:rsid w:val="009C0B77"/>
    <w:rsid w:val="009C0F72"/>
    <w:rsid w:val="009C1189"/>
    <w:rsid w:val="009C11BB"/>
    <w:rsid w:val="009C1F4F"/>
    <w:rsid w:val="009C33CE"/>
    <w:rsid w:val="009C432D"/>
    <w:rsid w:val="009C4E30"/>
    <w:rsid w:val="009C4E88"/>
    <w:rsid w:val="009C513B"/>
    <w:rsid w:val="009C6052"/>
    <w:rsid w:val="009C631F"/>
    <w:rsid w:val="009C7C2B"/>
    <w:rsid w:val="009D1977"/>
    <w:rsid w:val="009D1C3F"/>
    <w:rsid w:val="009D3293"/>
    <w:rsid w:val="009D3D9E"/>
    <w:rsid w:val="009D44D9"/>
    <w:rsid w:val="009D45EA"/>
    <w:rsid w:val="009D4607"/>
    <w:rsid w:val="009D580C"/>
    <w:rsid w:val="009D600C"/>
    <w:rsid w:val="009D65EE"/>
    <w:rsid w:val="009D6EBB"/>
    <w:rsid w:val="009D6F71"/>
    <w:rsid w:val="009D787D"/>
    <w:rsid w:val="009D7E13"/>
    <w:rsid w:val="009E0EE2"/>
    <w:rsid w:val="009E10ED"/>
    <w:rsid w:val="009E1DA3"/>
    <w:rsid w:val="009E1E01"/>
    <w:rsid w:val="009E30A1"/>
    <w:rsid w:val="009E4236"/>
    <w:rsid w:val="009E4B5C"/>
    <w:rsid w:val="009E555A"/>
    <w:rsid w:val="009E5FBB"/>
    <w:rsid w:val="009E6E05"/>
    <w:rsid w:val="009E71C0"/>
    <w:rsid w:val="009E72E6"/>
    <w:rsid w:val="009E7486"/>
    <w:rsid w:val="009F13C3"/>
    <w:rsid w:val="009F2A25"/>
    <w:rsid w:val="009F3508"/>
    <w:rsid w:val="009F3588"/>
    <w:rsid w:val="009F39D6"/>
    <w:rsid w:val="009F3C49"/>
    <w:rsid w:val="009F487A"/>
    <w:rsid w:val="009F58C0"/>
    <w:rsid w:val="009F5A10"/>
    <w:rsid w:val="009F5AB8"/>
    <w:rsid w:val="009F5C2F"/>
    <w:rsid w:val="009F61A2"/>
    <w:rsid w:val="009F7166"/>
    <w:rsid w:val="009F7976"/>
    <w:rsid w:val="009F7CA8"/>
    <w:rsid w:val="00A000F6"/>
    <w:rsid w:val="00A006FF"/>
    <w:rsid w:val="00A00FA3"/>
    <w:rsid w:val="00A0191B"/>
    <w:rsid w:val="00A01CD8"/>
    <w:rsid w:val="00A01E05"/>
    <w:rsid w:val="00A04160"/>
    <w:rsid w:val="00A044B9"/>
    <w:rsid w:val="00A04A68"/>
    <w:rsid w:val="00A04B6A"/>
    <w:rsid w:val="00A04FC9"/>
    <w:rsid w:val="00A05847"/>
    <w:rsid w:val="00A05999"/>
    <w:rsid w:val="00A0653C"/>
    <w:rsid w:val="00A07214"/>
    <w:rsid w:val="00A07A35"/>
    <w:rsid w:val="00A07A9C"/>
    <w:rsid w:val="00A11623"/>
    <w:rsid w:val="00A11B82"/>
    <w:rsid w:val="00A11C6D"/>
    <w:rsid w:val="00A128FA"/>
    <w:rsid w:val="00A12DE4"/>
    <w:rsid w:val="00A12FBB"/>
    <w:rsid w:val="00A1472B"/>
    <w:rsid w:val="00A14986"/>
    <w:rsid w:val="00A15590"/>
    <w:rsid w:val="00A15C65"/>
    <w:rsid w:val="00A15C67"/>
    <w:rsid w:val="00A16328"/>
    <w:rsid w:val="00A16B6E"/>
    <w:rsid w:val="00A1784D"/>
    <w:rsid w:val="00A17F29"/>
    <w:rsid w:val="00A210AE"/>
    <w:rsid w:val="00A21A14"/>
    <w:rsid w:val="00A21AA0"/>
    <w:rsid w:val="00A22447"/>
    <w:rsid w:val="00A2256A"/>
    <w:rsid w:val="00A22ADF"/>
    <w:rsid w:val="00A22EB7"/>
    <w:rsid w:val="00A23941"/>
    <w:rsid w:val="00A23CFF"/>
    <w:rsid w:val="00A23ECF"/>
    <w:rsid w:val="00A24D6A"/>
    <w:rsid w:val="00A24EDA"/>
    <w:rsid w:val="00A2548E"/>
    <w:rsid w:val="00A26348"/>
    <w:rsid w:val="00A267D6"/>
    <w:rsid w:val="00A267E0"/>
    <w:rsid w:val="00A268C1"/>
    <w:rsid w:val="00A26A49"/>
    <w:rsid w:val="00A26C74"/>
    <w:rsid w:val="00A26F36"/>
    <w:rsid w:val="00A278AF"/>
    <w:rsid w:val="00A307C8"/>
    <w:rsid w:val="00A308E9"/>
    <w:rsid w:val="00A30F73"/>
    <w:rsid w:val="00A31BC5"/>
    <w:rsid w:val="00A31F4D"/>
    <w:rsid w:val="00A33752"/>
    <w:rsid w:val="00A34D17"/>
    <w:rsid w:val="00A35BE0"/>
    <w:rsid w:val="00A3720D"/>
    <w:rsid w:val="00A404B5"/>
    <w:rsid w:val="00A40635"/>
    <w:rsid w:val="00A40B61"/>
    <w:rsid w:val="00A40B70"/>
    <w:rsid w:val="00A4149C"/>
    <w:rsid w:val="00A4206E"/>
    <w:rsid w:val="00A420ED"/>
    <w:rsid w:val="00A4363C"/>
    <w:rsid w:val="00A43AEE"/>
    <w:rsid w:val="00A4443E"/>
    <w:rsid w:val="00A44A57"/>
    <w:rsid w:val="00A45496"/>
    <w:rsid w:val="00A45996"/>
    <w:rsid w:val="00A463A1"/>
    <w:rsid w:val="00A46400"/>
    <w:rsid w:val="00A46B00"/>
    <w:rsid w:val="00A46B15"/>
    <w:rsid w:val="00A47262"/>
    <w:rsid w:val="00A47422"/>
    <w:rsid w:val="00A50124"/>
    <w:rsid w:val="00A5057F"/>
    <w:rsid w:val="00A50770"/>
    <w:rsid w:val="00A50CE9"/>
    <w:rsid w:val="00A52C0E"/>
    <w:rsid w:val="00A5334B"/>
    <w:rsid w:val="00A53A8B"/>
    <w:rsid w:val="00A53CDD"/>
    <w:rsid w:val="00A53EE5"/>
    <w:rsid w:val="00A54C85"/>
    <w:rsid w:val="00A54FEE"/>
    <w:rsid w:val="00A550D5"/>
    <w:rsid w:val="00A561B8"/>
    <w:rsid w:val="00A56B94"/>
    <w:rsid w:val="00A56DEF"/>
    <w:rsid w:val="00A57705"/>
    <w:rsid w:val="00A60036"/>
    <w:rsid w:val="00A602C3"/>
    <w:rsid w:val="00A60320"/>
    <w:rsid w:val="00A60B32"/>
    <w:rsid w:val="00A61385"/>
    <w:rsid w:val="00A617D5"/>
    <w:rsid w:val="00A61E5E"/>
    <w:rsid w:val="00A62088"/>
    <w:rsid w:val="00A62586"/>
    <w:rsid w:val="00A625F6"/>
    <w:rsid w:val="00A62673"/>
    <w:rsid w:val="00A6300D"/>
    <w:rsid w:val="00A6332C"/>
    <w:rsid w:val="00A64FD4"/>
    <w:rsid w:val="00A65047"/>
    <w:rsid w:val="00A663E5"/>
    <w:rsid w:val="00A66E1F"/>
    <w:rsid w:val="00A701BB"/>
    <w:rsid w:val="00A70973"/>
    <w:rsid w:val="00A70CA7"/>
    <w:rsid w:val="00A725B5"/>
    <w:rsid w:val="00A730EA"/>
    <w:rsid w:val="00A7408B"/>
    <w:rsid w:val="00A74F77"/>
    <w:rsid w:val="00A75103"/>
    <w:rsid w:val="00A76247"/>
    <w:rsid w:val="00A7660D"/>
    <w:rsid w:val="00A767D6"/>
    <w:rsid w:val="00A7690B"/>
    <w:rsid w:val="00A76A5C"/>
    <w:rsid w:val="00A7723B"/>
    <w:rsid w:val="00A77B04"/>
    <w:rsid w:val="00A80AF6"/>
    <w:rsid w:val="00A81371"/>
    <w:rsid w:val="00A820C9"/>
    <w:rsid w:val="00A848F1"/>
    <w:rsid w:val="00A84B18"/>
    <w:rsid w:val="00A85B93"/>
    <w:rsid w:val="00A86039"/>
    <w:rsid w:val="00A86B4F"/>
    <w:rsid w:val="00A86E7E"/>
    <w:rsid w:val="00A8713F"/>
    <w:rsid w:val="00A87EEA"/>
    <w:rsid w:val="00A90111"/>
    <w:rsid w:val="00A90508"/>
    <w:rsid w:val="00A90A10"/>
    <w:rsid w:val="00A91854"/>
    <w:rsid w:val="00A9209B"/>
    <w:rsid w:val="00A931E5"/>
    <w:rsid w:val="00A93253"/>
    <w:rsid w:val="00A935A0"/>
    <w:rsid w:val="00A93EFD"/>
    <w:rsid w:val="00A9458E"/>
    <w:rsid w:val="00A9486D"/>
    <w:rsid w:val="00A95B91"/>
    <w:rsid w:val="00A972DF"/>
    <w:rsid w:val="00A973C5"/>
    <w:rsid w:val="00AA0F0B"/>
    <w:rsid w:val="00AA1AB2"/>
    <w:rsid w:val="00AA38EA"/>
    <w:rsid w:val="00AA4280"/>
    <w:rsid w:val="00AA62E9"/>
    <w:rsid w:val="00AA6327"/>
    <w:rsid w:val="00AA67F2"/>
    <w:rsid w:val="00AA7744"/>
    <w:rsid w:val="00AB0698"/>
    <w:rsid w:val="00AB0BA2"/>
    <w:rsid w:val="00AB0EDA"/>
    <w:rsid w:val="00AB153D"/>
    <w:rsid w:val="00AB1A03"/>
    <w:rsid w:val="00AB22C5"/>
    <w:rsid w:val="00AB49FB"/>
    <w:rsid w:val="00AB4A09"/>
    <w:rsid w:val="00AB582D"/>
    <w:rsid w:val="00AB5A8E"/>
    <w:rsid w:val="00AB651F"/>
    <w:rsid w:val="00AB7D7D"/>
    <w:rsid w:val="00AC027B"/>
    <w:rsid w:val="00AC2A57"/>
    <w:rsid w:val="00AC2DA8"/>
    <w:rsid w:val="00AC3141"/>
    <w:rsid w:val="00AC38EB"/>
    <w:rsid w:val="00AC41E6"/>
    <w:rsid w:val="00AC4386"/>
    <w:rsid w:val="00AC5222"/>
    <w:rsid w:val="00AC634B"/>
    <w:rsid w:val="00AC68C9"/>
    <w:rsid w:val="00AC77FE"/>
    <w:rsid w:val="00AD07D8"/>
    <w:rsid w:val="00AD1A72"/>
    <w:rsid w:val="00AD1FFE"/>
    <w:rsid w:val="00AD3603"/>
    <w:rsid w:val="00AD3910"/>
    <w:rsid w:val="00AD3D77"/>
    <w:rsid w:val="00AD3DB5"/>
    <w:rsid w:val="00AD55E2"/>
    <w:rsid w:val="00AD596A"/>
    <w:rsid w:val="00AD6472"/>
    <w:rsid w:val="00AD6AAD"/>
    <w:rsid w:val="00AD7F42"/>
    <w:rsid w:val="00AE0B29"/>
    <w:rsid w:val="00AE1734"/>
    <w:rsid w:val="00AE27C5"/>
    <w:rsid w:val="00AE2A06"/>
    <w:rsid w:val="00AE346A"/>
    <w:rsid w:val="00AE35A7"/>
    <w:rsid w:val="00AE416A"/>
    <w:rsid w:val="00AE4E77"/>
    <w:rsid w:val="00AE5D04"/>
    <w:rsid w:val="00AE6B57"/>
    <w:rsid w:val="00AE75CC"/>
    <w:rsid w:val="00AE7EAC"/>
    <w:rsid w:val="00AE7FD0"/>
    <w:rsid w:val="00AF0260"/>
    <w:rsid w:val="00AF0571"/>
    <w:rsid w:val="00AF0A49"/>
    <w:rsid w:val="00AF0FB7"/>
    <w:rsid w:val="00AF0FCE"/>
    <w:rsid w:val="00AF1E5B"/>
    <w:rsid w:val="00AF3CBF"/>
    <w:rsid w:val="00AF3E40"/>
    <w:rsid w:val="00AF43A3"/>
    <w:rsid w:val="00AF4EA8"/>
    <w:rsid w:val="00AF5D88"/>
    <w:rsid w:val="00AF5DE3"/>
    <w:rsid w:val="00AF6B47"/>
    <w:rsid w:val="00AF7CE4"/>
    <w:rsid w:val="00B004BC"/>
    <w:rsid w:val="00B00585"/>
    <w:rsid w:val="00B0086D"/>
    <w:rsid w:val="00B01703"/>
    <w:rsid w:val="00B01DA6"/>
    <w:rsid w:val="00B02D62"/>
    <w:rsid w:val="00B02F07"/>
    <w:rsid w:val="00B03695"/>
    <w:rsid w:val="00B04DE3"/>
    <w:rsid w:val="00B060B2"/>
    <w:rsid w:val="00B06ABD"/>
    <w:rsid w:val="00B07228"/>
    <w:rsid w:val="00B10753"/>
    <w:rsid w:val="00B11134"/>
    <w:rsid w:val="00B11607"/>
    <w:rsid w:val="00B13498"/>
    <w:rsid w:val="00B141F2"/>
    <w:rsid w:val="00B15301"/>
    <w:rsid w:val="00B16565"/>
    <w:rsid w:val="00B16AC1"/>
    <w:rsid w:val="00B17134"/>
    <w:rsid w:val="00B17668"/>
    <w:rsid w:val="00B17930"/>
    <w:rsid w:val="00B17B81"/>
    <w:rsid w:val="00B17D75"/>
    <w:rsid w:val="00B20092"/>
    <w:rsid w:val="00B2092A"/>
    <w:rsid w:val="00B212E9"/>
    <w:rsid w:val="00B21F4B"/>
    <w:rsid w:val="00B221A0"/>
    <w:rsid w:val="00B22338"/>
    <w:rsid w:val="00B2333E"/>
    <w:rsid w:val="00B235BB"/>
    <w:rsid w:val="00B243D8"/>
    <w:rsid w:val="00B243F4"/>
    <w:rsid w:val="00B244D0"/>
    <w:rsid w:val="00B24C87"/>
    <w:rsid w:val="00B2500E"/>
    <w:rsid w:val="00B25805"/>
    <w:rsid w:val="00B25EBD"/>
    <w:rsid w:val="00B25F7E"/>
    <w:rsid w:val="00B260EA"/>
    <w:rsid w:val="00B2611B"/>
    <w:rsid w:val="00B268C5"/>
    <w:rsid w:val="00B26D2A"/>
    <w:rsid w:val="00B270F3"/>
    <w:rsid w:val="00B272EC"/>
    <w:rsid w:val="00B27B3F"/>
    <w:rsid w:val="00B30244"/>
    <w:rsid w:val="00B30304"/>
    <w:rsid w:val="00B3149F"/>
    <w:rsid w:val="00B31858"/>
    <w:rsid w:val="00B319B7"/>
    <w:rsid w:val="00B32F73"/>
    <w:rsid w:val="00B33D43"/>
    <w:rsid w:val="00B345D3"/>
    <w:rsid w:val="00B35530"/>
    <w:rsid w:val="00B35A31"/>
    <w:rsid w:val="00B3610C"/>
    <w:rsid w:val="00B363C9"/>
    <w:rsid w:val="00B3658F"/>
    <w:rsid w:val="00B36D6D"/>
    <w:rsid w:val="00B36EF5"/>
    <w:rsid w:val="00B3725D"/>
    <w:rsid w:val="00B4011C"/>
    <w:rsid w:val="00B4081D"/>
    <w:rsid w:val="00B4123A"/>
    <w:rsid w:val="00B419FF"/>
    <w:rsid w:val="00B423E2"/>
    <w:rsid w:val="00B4375A"/>
    <w:rsid w:val="00B44452"/>
    <w:rsid w:val="00B447FC"/>
    <w:rsid w:val="00B46365"/>
    <w:rsid w:val="00B46387"/>
    <w:rsid w:val="00B47929"/>
    <w:rsid w:val="00B50597"/>
    <w:rsid w:val="00B520AA"/>
    <w:rsid w:val="00B525FE"/>
    <w:rsid w:val="00B528C0"/>
    <w:rsid w:val="00B5292C"/>
    <w:rsid w:val="00B529E1"/>
    <w:rsid w:val="00B53254"/>
    <w:rsid w:val="00B535C5"/>
    <w:rsid w:val="00B5416C"/>
    <w:rsid w:val="00B5455E"/>
    <w:rsid w:val="00B552A0"/>
    <w:rsid w:val="00B5596F"/>
    <w:rsid w:val="00B5624C"/>
    <w:rsid w:val="00B565A9"/>
    <w:rsid w:val="00B568F7"/>
    <w:rsid w:val="00B56DB9"/>
    <w:rsid w:val="00B5718B"/>
    <w:rsid w:val="00B5770C"/>
    <w:rsid w:val="00B607F9"/>
    <w:rsid w:val="00B60E24"/>
    <w:rsid w:val="00B615A6"/>
    <w:rsid w:val="00B6173E"/>
    <w:rsid w:val="00B61D1D"/>
    <w:rsid w:val="00B6568F"/>
    <w:rsid w:val="00B661F2"/>
    <w:rsid w:val="00B666C9"/>
    <w:rsid w:val="00B67275"/>
    <w:rsid w:val="00B67493"/>
    <w:rsid w:val="00B67707"/>
    <w:rsid w:val="00B67997"/>
    <w:rsid w:val="00B67B68"/>
    <w:rsid w:val="00B719AA"/>
    <w:rsid w:val="00B71BBD"/>
    <w:rsid w:val="00B71F23"/>
    <w:rsid w:val="00B72244"/>
    <w:rsid w:val="00B72FFD"/>
    <w:rsid w:val="00B73B8C"/>
    <w:rsid w:val="00B74253"/>
    <w:rsid w:val="00B7500F"/>
    <w:rsid w:val="00B756CF"/>
    <w:rsid w:val="00B75F91"/>
    <w:rsid w:val="00B76379"/>
    <w:rsid w:val="00B763FF"/>
    <w:rsid w:val="00B7675B"/>
    <w:rsid w:val="00B769CB"/>
    <w:rsid w:val="00B77140"/>
    <w:rsid w:val="00B7769D"/>
    <w:rsid w:val="00B77E9C"/>
    <w:rsid w:val="00B808D2"/>
    <w:rsid w:val="00B826F5"/>
    <w:rsid w:val="00B82838"/>
    <w:rsid w:val="00B82D16"/>
    <w:rsid w:val="00B82D9B"/>
    <w:rsid w:val="00B840E3"/>
    <w:rsid w:val="00B846E4"/>
    <w:rsid w:val="00B847C9"/>
    <w:rsid w:val="00B84A05"/>
    <w:rsid w:val="00B85599"/>
    <w:rsid w:val="00B857AE"/>
    <w:rsid w:val="00B85E7E"/>
    <w:rsid w:val="00B86187"/>
    <w:rsid w:val="00B86378"/>
    <w:rsid w:val="00B86A22"/>
    <w:rsid w:val="00B902D6"/>
    <w:rsid w:val="00B905B6"/>
    <w:rsid w:val="00B907ED"/>
    <w:rsid w:val="00B9081B"/>
    <w:rsid w:val="00B90AA7"/>
    <w:rsid w:val="00B90E08"/>
    <w:rsid w:val="00B927EB"/>
    <w:rsid w:val="00B9285B"/>
    <w:rsid w:val="00B92F22"/>
    <w:rsid w:val="00B93B23"/>
    <w:rsid w:val="00B93D51"/>
    <w:rsid w:val="00B942FE"/>
    <w:rsid w:val="00B9598B"/>
    <w:rsid w:val="00B97788"/>
    <w:rsid w:val="00B97A0D"/>
    <w:rsid w:val="00BA0CE1"/>
    <w:rsid w:val="00BA1A5B"/>
    <w:rsid w:val="00BA1A84"/>
    <w:rsid w:val="00BA1B26"/>
    <w:rsid w:val="00BA2291"/>
    <w:rsid w:val="00BA276D"/>
    <w:rsid w:val="00BA2B00"/>
    <w:rsid w:val="00BA31EB"/>
    <w:rsid w:val="00BA359E"/>
    <w:rsid w:val="00BA3F1C"/>
    <w:rsid w:val="00BA49B7"/>
    <w:rsid w:val="00BA5CDE"/>
    <w:rsid w:val="00BA6282"/>
    <w:rsid w:val="00BA6B49"/>
    <w:rsid w:val="00BA6BE8"/>
    <w:rsid w:val="00BA6D87"/>
    <w:rsid w:val="00BA7230"/>
    <w:rsid w:val="00BA799F"/>
    <w:rsid w:val="00BB0968"/>
    <w:rsid w:val="00BB1003"/>
    <w:rsid w:val="00BB160D"/>
    <w:rsid w:val="00BB16C1"/>
    <w:rsid w:val="00BB1D33"/>
    <w:rsid w:val="00BB1E4B"/>
    <w:rsid w:val="00BB276D"/>
    <w:rsid w:val="00BB2814"/>
    <w:rsid w:val="00BB2C4C"/>
    <w:rsid w:val="00BB30CD"/>
    <w:rsid w:val="00BB336A"/>
    <w:rsid w:val="00BB380D"/>
    <w:rsid w:val="00BB400F"/>
    <w:rsid w:val="00BB43EF"/>
    <w:rsid w:val="00BB4580"/>
    <w:rsid w:val="00BB6A9A"/>
    <w:rsid w:val="00BB6D0A"/>
    <w:rsid w:val="00BB7701"/>
    <w:rsid w:val="00BB7BD9"/>
    <w:rsid w:val="00BB7DF7"/>
    <w:rsid w:val="00BC1EFA"/>
    <w:rsid w:val="00BC22FF"/>
    <w:rsid w:val="00BC315B"/>
    <w:rsid w:val="00BC370E"/>
    <w:rsid w:val="00BC4498"/>
    <w:rsid w:val="00BC4960"/>
    <w:rsid w:val="00BC4F81"/>
    <w:rsid w:val="00BC53D3"/>
    <w:rsid w:val="00BC5C9D"/>
    <w:rsid w:val="00BC5D18"/>
    <w:rsid w:val="00BC6425"/>
    <w:rsid w:val="00BC6C28"/>
    <w:rsid w:val="00BC7165"/>
    <w:rsid w:val="00BC7D16"/>
    <w:rsid w:val="00BC7FE2"/>
    <w:rsid w:val="00BD0488"/>
    <w:rsid w:val="00BD0CF3"/>
    <w:rsid w:val="00BD0F61"/>
    <w:rsid w:val="00BD1A66"/>
    <w:rsid w:val="00BD3BC0"/>
    <w:rsid w:val="00BD3BEE"/>
    <w:rsid w:val="00BD45E3"/>
    <w:rsid w:val="00BD4A9F"/>
    <w:rsid w:val="00BD5195"/>
    <w:rsid w:val="00BD53A1"/>
    <w:rsid w:val="00BD7435"/>
    <w:rsid w:val="00BD7ABE"/>
    <w:rsid w:val="00BD7E85"/>
    <w:rsid w:val="00BE0F70"/>
    <w:rsid w:val="00BE15D6"/>
    <w:rsid w:val="00BE200F"/>
    <w:rsid w:val="00BE2553"/>
    <w:rsid w:val="00BE2B11"/>
    <w:rsid w:val="00BE37E3"/>
    <w:rsid w:val="00BE3E5A"/>
    <w:rsid w:val="00BE3EAB"/>
    <w:rsid w:val="00BE3F05"/>
    <w:rsid w:val="00BE4AEA"/>
    <w:rsid w:val="00BE4C11"/>
    <w:rsid w:val="00BE53E2"/>
    <w:rsid w:val="00BE5B24"/>
    <w:rsid w:val="00BE6396"/>
    <w:rsid w:val="00BE727F"/>
    <w:rsid w:val="00BE77C9"/>
    <w:rsid w:val="00BE7C01"/>
    <w:rsid w:val="00BF0AE6"/>
    <w:rsid w:val="00BF15C4"/>
    <w:rsid w:val="00BF1DB2"/>
    <w:rsid w:val="00BF2541"/>
    <w:rsid w:val="00BF4C40"/>
    <w:rsid w:val="00BF55A3"/>
    <w:rsid w:val="00BF5D7B"/>
    <w:rsid w:val="00BF667C"/>
    <w:rsid w:val="00BF6F8C"/>
    <w:rsid w:val="00BF7400"/>
    <w:rsid w:val="00BF750E"/>
    <w:rsid w:val="00C0011A"/>
    <w:rsid w:val="00C01615"/>
    <w:rsid w:val="00C01DC3"/>
    <w:rsid w:val="00C030D0"/>
    <w:rsid w:val="00C037BF"/>
    <w:rsid w:val="00C03A20"/>
    <w:rsid w:val="00C04F79"/>
    <w:rsid w:val="00C061B5"/>
    <w:rsid w:val="00C06758"/>
    <w:rsid w:val="00C06A9A"/>
    <w:rsid w:val="00C07236"/>
    <w:rsid w:val="00C07BAC"/>
    <w:rsid w:val="00C10A8A"/>
    <w:rsid w:val="00C10AE0"/>
    <w:rsid w:val="00C113B1"/>
    <w:rsid w:val="00C119EC"/>
    <w:rsid w:val="00C11D18"/>
    <w:rsid w:val="00C12034"/>
    <w:rsid w:val="00C12950"/>
    <w:rsid w:val="00C12D86"/>
    <w:rsid w:val="00C132F0"/>
    <w:rsid w:val="00C13EA0"/>
    <w:rsid w:val="00C1439F"/>
    <w:rsid w:val="00C15054"/>
    <w:rsid w:val="00C16021"/>
    <w:rsid w:val="00C16984"/>
    <w:rsid w:val="00C16EC5"/>
    <w:rsid w:val="00C17267"/>
    <w:rsid w:val="00C17DC9"/>
    <w:rsid w:val="00C2059D"/>
    <w:rsid w:val="00C20CBC"/>
    <w:rsid w:val="00C218A6"/>
    <w:rsid w:val="00C22246"/>
    <w:rsid w:val="00C22813"/>
    <w:rsid w:val="00C2288E"/>
    <w:rsid w:val="00C23470"/>
    <w:rsid w:val="00C23811"/>
    <w:rsid w:val="00C23C0D"/>
    <w:rsid w:val="00C23CFE"/>
    <w:rsid w:val="00C23EE9"/>
    <w:rsid w:val="00C248C7"/>
    <w:rsid w:val="00C24C76"/>
    <w:rsid w:val="00C25820"/>
    <w:rsid w:val="00C2780E"/>
    <w:rsid w:val="00C30108"/>
    <w:rsid w:val="00C301BD"/>
    <w:rsid w:val="00C30480"/>
    <w:rsid w:val="00C30580"/>
    <w:rsid w:val="00C311AB"/>
    <w:rsid w:val="00C32034"/>
    <w:rsid w:val="00C34144"/>
    <w:rsid w:val="00C3506E"/>
    <w:rsid w:val="00C356B1"/>
    <w:rsid w:val="00C35B08"/>
    <w:rsid w:val="00C36510"/>
    <w:rsid w:val="00C36AFD"/>
    <w:rsid w:val="00C37352"/>
    <w:rsid w:val="00C400B5"/>
    <w:rsid w:val="00C40297"/>
    <w:rsid w:val="00C4072A"/>
    <w:rsid w:val="00C40E2F"/>
    <w:rsid w:val="00C4151E"/>
    <w:rsid w:val="00C423A3"/>
    <w:rsid w:val="00C423B7"/>
    <w:rsid w:val="00C42B00"/>
    <w:rsid w:val="00C42DEA"/>
    <w:rsid w:val="00C44A48"/>
    <w:rsid w:val="00C44A5F"/>
    <w:rsid w:val="00C453A2"/>
    <w:rsid w:val="00C45F68"/>
    <w:rsid w:val="00C467F8"/>
    <w:rsid w:val="00C47847"/>
    <w:rsid w:val="00C50D34"/>
    <w:rsid w:val="00C516D0"/>
    <w:rsid w:val="00C51D64"/>
    <w:rsid w:val="00C545AA"/>
    <w:rsid w:val="00C55237"/>
    <w:rsid w:val="00C552D9"/>
    <w:rsid w:val="00C553A2"/>
    <w:rsid w:val="00C55E37"/>
    <w:rsid w:val="00C5679E"/>
    <w:rsid w:val="00C568E8"/>
    <w:rsid w:val="00C56B7F"/>
    <w:rsid w:val="00C57743"/>
    <w:rsid w:val="00C57F6D"/>
    <w:rsid w:val="00C600EA"/>
    <w:rsid w:val="00C60BEB"/>
    <w:rsid w:val="00C61AD6"/>
    <w:rsid w:val="00C62D46"/>
    <w:rsid w:val="00C63001"/>
    <w:rsid w:val="00C636E3"/>
    <w:rsid w:val="00C63D5A"/>
    <w:rsid w:val="00C6555E"/>
    <w:rsid w:val="00C6657A"/>
    <w:rsid w:val="00C67A44"/>
    <w:rsid w:val="00C67ADB"/>
    <w:rsid w:val="00C70234"/>
    <w:rsid w:val="00C70DD1"/>
    <w:rsid w:val="00C7255B"/>
    <w:rsid w:val="00C736FA"/>
    <w:rsid w:val="00C7391A"/>
    <w:rsid w:val="00C73A5C"/>
    <w:rsid w:val="00C73B7B"/>
    <w:rsid w:val="00C73FE7"/>
    <w:rsid w:val="00C75109"/>
    <w:rsid w:val="00C754BC"/>
    <w:rsid w:val="00C75735"/>
    <w:rsid w:val="00C75AA7"/>
    <w:rsid w:val="00C76364"/>
    <w:rsid w:val="00C763DF"/>
    <w:rsid w:val="00C76523"/>
    <w:rsid w:val="00C76FA1"/>
    <w:rsid w:val="00C77476"/>
    <w:rsid w:val="00C803E5"/>
    <w:rsid w:val="00C80D4D"/>
    <w:rsid w:val="00C81127"/>
    <w:rsid w:val="00C81862"/>
    <w:rsid w:val="00C81ED6"/>
    <w:rsid w:val="00C82738"/>
    <w:rsid w:val="00C83647"/>
    <w:rsid w:val="00C836E7"/>
    <w:rsid w:val="00C84377"/>
    <w:rsid w:val="00C853AA"/>
    <w:rsid w:val="00C85B23"/>
    <w:rsid w:val="00C85E59"/>
    <w:rsid w:val="00C86107"/>
    <w:rsid w:val="00C866D4"/>
    <w:rsid w:val="00C86BDD"/>
    <w:rsid w:val="00C870A9"/>
    <w:rsid w:val="00C87828"/>
    <w:rsid w:val="00C90105"/>
    <w:rsid w:val="00C90317"/>
    <w:rsid w:val="00C9044D"/>
    <w:rsid w:val="00C91626"/>
    <w:rsid w:val="00C91B8A"/>
    <w:rsid w:val="00C91C49"/>
    <w:rsid w:val="00C93303"/>
    <w:rsid w:val="00C93553"/>
    <w:rsid w:val="00C937C3"/>
    <w:rsid w:val="00C93EFD"/>
    <w:rsid w:val="00C94342"/>
    <w:rsid w:val="00C9464E"/>
    <w:rsid w:val="00C947E8"/>
    <w:rsid w:val="00C94E48"/>
    <w:rsid w:val="00C95255"/>
    <w:rsid w:val="00C9529A"/>
    <w:rsid w:val="00C95328"/>
    <w:rsid w:val="00C95437"/>
    <w:rsid w:val="00C956BE"/>
    <w:rsid w:val="00C96606"/>
    <w:rsid w:val="00CA06D9"/>
    <w:rsid w:val="00CA1379"/>
    <w:rsid w:val="00CA2BF4"/>
    <w:rsid w:val="00CA3753"/>
    <w:rsid w:val="00CA3ED5"/>
    <w:rsid w:val="00CA4E6C"/>
    <w:rsid w:val="00CA4FFA"/>
    <w:rsid w:val="00CA55FC"/>
    <w:rsid w:val="00CA5B43"/>
    <w:rsid w:val="00CA6247"/>
    <w:rsid w:val="00CA747C"/>
    <w:rsid w:val="00CB0D4B"/>
    <w:rsid w:val="00CB1756"/>
    <w:rsid w:val="00CB3726"/>
    <w:rsid w:val="00CB59AE"/>
    <w:rsid w:val="00CB6DCA"/>
    <w:rsid w:val="00CB79E1"/>
    <w:rsid w:val="00CB7D52"/>
    <w:rsid w:val="00CB7FA5"/>
    <w:rsid w:val="00CC0605"/>
    <w:rsid w:val="00CC0805"/>
    <w:rsid w:val="00CC1CD5"/>
    <w:rsid w:val="00CC1DAE"/>
    <w:rsid w:val="00CC27D8"/>
    <w:rsid w:val="00CC3DE6"/>
    <w:rsid w:val="00CC415C"/>
    <w:rsid w:val="00CC4D77"/>
    <w:rsid w:val="00CC5439"/>
    <w:rsid w:val="00CC5997"/>
    <w:rsid w:val="00CC5D5E"/>
    <w:rsid w:val="00CC5D6E"/>
    <w:rsid w:val="00CC72A5"/>
    <w:rsid w:val="00CD161F"/>
    <w:rsid w:val="00CD1A6C"/>
    <w:rsid w:val="00CD1FC5"/>
    <w:rsid w:val="00CD287C"/>
    <w:rsid w:val="00CD33FF"/>
    <w:rsid w:val="00CD3EF6"/>
    <w:rsid w:val="00CD5BB9"/>
    <w:rsid w:val="00CD6801"/>
    <w:rsid w:val="00CD6FAA"/>
    <w:rsid w:val="00CD7B28"/>
    <w:rsid w:val="00CD7FFE"/>
    <w:rsid w:val="00CE0DA4"/>
    <w:rsid w:val="00CE1378"/>
    <w:rsid w:val="00CE15DB"/>
    <w:rsid w:val="00CE2C5C"/>
    <w:rsid w:val="00CE3048"/>
    <w:rsid w:val="00CE304F"/>
    <w:rsid w:val="00CE366F"/>
    <w:rsid w:val="00CE4574"/>
    <w:rsid w:val="00CE4D83"/>
    <w:rsid w:val="00CE524E"/>
    <w:rsid w:val="00CE5269"/>
    <w:rsid w:val="00CE55D5"/>
    <w:rsid w:val="00CE68BB"/>
    <w:rsid w:val="00CE71A6"/>
    <w:rsid w:val="00CE7DCD"/>
    <w:rsid w:val="00CE7DE1"/>
    <w:rsid w:val="00CF0995"/>
    <w:rsid w:val="00CF1728"/>
    <w:rsid w:val="00CF1E02"/>
    <w:rsid w:val="00CF1E6C"/>
    <w:rsid w:val="00CF1F2B"/>
    <w:rsid w:val="00CF2096"/>
    <w:rsid w:val="00CF20BC"/>
    <w:rsid w:val="00CF2735"/>
    <w:rsid w:val="00CF2EBD"/>
    <w:rsid w:val="00CF5388"/>
    <w:rsid w:val="00CF5536"/>
    <w:rsid w:val="00CF5561"/>
    <w:rsid w:val="00CF5C57"/>
    <w:rsid w:val="00CF5D59"/>
    <w:rsid w:val="00CF6104"/>
    <w:rsid w:val="00CF6206"/>
    <w:rsid w:val="00CF6B79"/>
    <w:rsid w:val="00CF7313"/>
    <w:rsid w:val="00CF73C3"/>
    <w:rsid w:val="00CF75D2"/>
    <w:rsid w:val="00CF7925"/>
    <w:rsid w:val="00D00094"/>
    <w:rsid w:val="00D005FA"/>
    <w:rsid w:val="00D0091E"/>
    <w:rsid w:val="00D0130C"/>
    <w:rsid w:val="00D014B5"/>
    <w:rsid w:val="00D034CB"/>
    <w:rsid w:val="00D0471B"/>
    <w:rsid w:val="00D04B11"/>
    <w:rsid w:val="00D05E9F"/>
    <w:rsid w:val="00D062C4"/>
    <w:rsid w:val="00D078F0"/>
    <w:rsid w:val="00D07B00"/>
    <w:rsid w:val="00D106F1"/>
    <w:rsid w:val="00D1269E"/>
    <w:rsid w:val="00D1337B"/>
    <w:rsid w:val="00D134F7"/>
    <w:rsid w:val="00D14D90"/>
    <w:rsid w:val="00D15481"/>
    <w:rsid w:val="00D1559F"/>
    <w:rsid w:val="00D1581B"/>
    <w:rsid w:val="00D16014"/>
    <w:rsid w:val="00D161CF"/>
    <w:rsid w:val="00D168E3"/>
    <w:rsid w:val="00D16B0A"/>
    <w:rsid w:val="00D200B6"/>
    <w:rsid w:val="00D20312"/>
    <w:rsid w:val="00D214EC"/>
    <w:rsid w:val="00D21989"/>
    <w:rsid w:val="00D2221E"/>
    <w:rsid w:val="00D2270B"/>
    <w:rsid w:val="00D22A55"/>
    <w:rsid w:val="00D23CDA"/>
    <w:rsid w:val="00D24B01"/>
    <w:rsid w:val="00D27140"/>
    <w:rsid w:val="00D27B68"/>
    <w:rsid w:val="00D31566"/>
    <w:rsid w:val="00D317FD"/>
    <w:rsid w:val="00D31F43"/>
    <w:rsid w:val="00D32116"/>
    <w:rsid w:val="00D32DB7"/>
    <w:rsid w:val="00D33BF8"/>
    <w:rsid w:val="00D33D71"/>
    <w:rsid w:val="00D3461C"/>
    <w:rsid w:val="00D368B7"/>
    <w:rsid w:val="00D36A73"/>
    <w:rsid w:val="00D370D9"/>
    <w:rsid w:val="00D378A2"/>
    <w:rsid w:val="00D4022F"/>
    <w:rsid w:val="00D403CF"/>
    <w:rsid w:val="00D409D1"/>
    <w:rsid w:val="00D41CD4"/>
    <w:rsid w:val="00D420B3"/>
    <w:rsid w:val="00D4250B"/>
    <w:rsid w:val="00D42CE4"/>
    <w:rsid w:val="00D43B7A"/>
    <w:rsid w:val="00D44659"/>
    <w:rsid w:val="00D44DA4"/>
    <w:rsid w:val="00D45FC0"/>
    <w:rsid w:val="00D46937"/>
    <w:rsid w:val="00D46A93"/>
    <w:rsid w:val="00D46F5E"/>
    <w:rsid w:val="00D4789D"/>
    <w:rsid w:val="00D51288"/>
    <w:rsid w:val="00D51306"/>
    <w:rsid w:val="00D51DB5"/>
    <w:rsid w:val="00D5251C"/>
    <w:rsid w:val="00D53593"/>
    <w:rsid w:val="00D53ABF"/>
    <w:rsid w:val="00D540DE"/>
    <w:rsid w:val="00D54581"/>
    <w:rsid w:val="00D5679E"/>
    <w:rsid w:val="00D57BE2"/>
    <w:rsid w:val="00D607E8"/>
    <w:rsid w:val="00D608D9"/>
    <w:rsid w:val="00D61A20"/>
    <w:rsid w:val="00D61CA6"/>
    <w:rsid w:val="00D61EC1"/>
    <w:rsid w:val="00D6235C"/>
    <w:rsid w:val="00D62E7E"/>
    <w:rsid w:val="00D62F39"/>
    <w:rsid w:val="00D633AA"/>
    <w:rsid w:val="00D63753"/>
    <w:rsid w:val="00D63791"/>
    <w:rsid w:val="00D65011"/>
    <w:rsid w:val="00D7019E"/>
    <w:rsid w:val="00D70334"/>
    <w:rsid w:val="00D70F7A"/>
    <w:rsid w:val="00D70FA9"/>
    <w:rsid w:val="00D70FEA"/>
    <w:rsid w:val="00D71313"/>
    <w:rsid w:val="00D718D6"/>
    <w:rsid w:val="00D71DBB"/>
    <w:rsid w:val="00D72F3F"/>
    <w:rsid w:val="00D73BFC"/>
    <w:rsid w:val="00D74E50"/>
    <w:rsid w:val="00D75498"/>
    <w:rsid w:val="00D756FD"/>
    <w:rsid w:val="00D770AE"/>
    <w:rsid w:val="00D810AE"/>
    <w:rsid w:val="00D820B4"/>
    <w:rsid w:val="00D83045"/>
    <w:rsid w:val="00D83199"/>
    <w:rsid w:val="00D834A9"/>
    <w:rsid w:val="00D84B6D"/>
    <w:rsid w:val="00D84CEC"/>
    <w:rsid w:val="00D85046"/>
    <w:rsid w:val="00D851D2"/>
    <w:rsid w:val="00D855E9"/>
    <w:rsid w:val="00D85886"/>
    <w:rsid w:val="00D85E88"/>
    <w:rsid w:val="00D86A71"/>
    <w:rsid w:val="00D876AC"/>
    <w:rsid w:val="00D9025D"/>
    <w:rsid w:val="00D91DA0"/>
    <w:rsid w:val="00D9242E"/>
    <w:rsid w:val="00D92DDB"/>
    <w:rsid w:val="00D92F46"/>
    <w:rsid w:val="00D9359A"/>
    <w:rsid w:val="00D93FA9"/>
    <w:rsid w:val="00D94168"/>
    <w:rsid w:val="00D94BE0"/>
    <w:rsid w:val="00D95709"/>
    <w:rsid w:val="00D957CC"/>
    <w:rsid w:val="00D959B3"/>
    <w:rsid w:val="00D96400"/>
    <w:rsid w:val="00D96E0E"/>
    <w:rsid w:val="00D970FD"/>
    <w:rsid w:val="00D97A01"/>
    <w:rsid w:val="00DA0CA5"/>
    <w:rsid w:val="00DA173E"/>
    <w:rsid w:val="00DA184A"/>
    <w:rsid w:val="00DA1C65"/>
    <w:rsid w:val="00DA2C7C"/>
    <w:rsid w:val="00DA2CDC"/>
    <w:rsid w:val="00DA3057"/>
    <w:rsid w:val="00DA539B"/>
    <w:rsid w:val="00DA76D6"/>
    <w:rsid w:val="00DB0123"/>
    <w:rsid w:val="00DB0C20"/>
    <w:rsid w:val="00DB1F20"/>
    <w:rsid w:val="00DB2802"/>
    <w:rsid w:val="00DB3071"/>
    <w:rsid w:val="00DB5545"/>
    <w:rsid w:val="00DB6500"/>
    <w:rsid w:val="00DB672F"/>
    <w:rsid w:val="00DB6CFC"/>
    <w:rsid w:val="00DB6D42"/>
    <w:rsid w:val="00DB741F"/>
    <w:rsid w:val="00DB7A26"/>
    <w:rsid w:val="00DB7AED"/>
    <w:rsid w:val="00DB7BBD"/>
    <w:rsid w:val="00DC160D"/>
    <w:rsid w:val="00DC255B"/>
    <w:rsid w:val="00DC2D91"/>
    <w:rsid w:val="00DC3A67"/>
    <w:rsid w:val="00DC3B19"/>
    <w:rsid w:val="00DC4ACF"/>
    <w:rsid w:val="00DC62B0"/>
    <w:rsid w:val="00DC73AA"/>
    <w:rsid w:val="00DC746D"/>
    <w:rsid w:val="00DD2282"/>
    <w:rsid w:val="00DD2418"/>
    <w:rsid w:val="00DD2BB7"/>
    <w:rsid w:val="00DD3384"/>
    <w:rsid w:val="00DD3B48"/>
    <w:rsid w:val="00DD3EDF"/>
    <w:rsid w:val="00DD4030"/>
    <w:rsid w:val="00DD4236"/>
    <w:rsid w:val="00DD4675"/>
    <w:rsid w:val="00DD56EE"/>
    <w:rsid w:val="00DD5D40"/>
    <w:rsid w:val="00DD62DE"/>
    <w:rsid w:val="00DD68A4"/>
    <w:rsid w:val="00DD6C60"/>
    <w:rsid w:val="00DD6DA7"/>
    <w:rsid w:val="00DD6F2C"/>
    <w:rsid w:val="00DE0A90"/>
    <w:rsid w:val="00DE0F67"/>
    <w:rsid w:val="00DE0F8E"/>
    <w:rsid w:val="00DE1313"/>
    <w:rsid w:val="00DE219D"/>
    <w:rsid w:val="00DE24B3"/>
    <w:rsid w:val="00DE28BE"/>
    <w:rsid w:val="00DE30C7"/>
    <w:rsid w:val="00DE35B3"/>
    <w:rsid w:val="00DE44E3"/>
    <w:rsid w:val="00DE4EEB"/>
    <w:rsid w:val="00DE5CB4"/>
    <w:rsid w:val="00DE6F90"/>
    <w:rsid w:val="00DE7C7E"/>
    <w:rsid w:val="00DF0962"/>
    <w:rsid w:val="00DF0F07"/>
    <w:rsid w:val="00DF1656"/>
    <w:rsid w:val="00DF17D4"/>
    <w:rsid w:val="00DF226F"/>
    <w:rsid w:val="00DF24EE"/>
    <w:rsid w:val="00DF3CF0"/>
    <w:rsid w:val="00DF4442"/>
    <w:rsid w:val="00DF45B4"/>
    <w:rsid w:val="00DF4753"/>
    <w:rsid w:val="00DF4A5F"/>
    <w:rsid w:val="00DF6256"/>
    <w:rsid w:val="00E005DB"/>
    <w:rsid w:val="00E00947"/>
    <w:rsid w:val="00E009A6"/>
    <w:rsid w:val="00E009B5"/>
    <w:rsid w:val="00E0105E"/>
    <w:rsid w:val="00E0113D"/>
    <w:rsid w:val="00E016CF"/>
    <w:rsid w:val="00E023C7"/>
    <w:rsid w:val="00E02CEF"/>
    <w:rsid w:val="00E03402"/>
    <w:rsid w:val="00E035AF"/>
    <w:rsid w:val="00E03C82"/>
    <w:rsid w:val="00E05B4E"/>
    <w:rsid w:val="00E06A96"/>
    <w:rsid w:val="00E07A4D"/>
    <w:rsid w:val="00E07D00"/>
    <w:rsid w:val="00E07F6B"/>
    <w:rsid w:val="00E1012A"/>
    <w:rsid w:val="00E103C9"/>
    <w:rsid w:val="00E1252A"/>
    <w:rsid w:val="00E12F2A"/>
    <w:rsid w:val="00E1329B"/>
    <w:rsid w:val="00E136E6"/>
    <w:rsid w:val="00E143E3"/>
    <w:rsid w:val="00E149F1"/>
    <w:rsid w:val="00E15427"/>
    <w:rsid w:val="00E15ED1"/>
    <w:rsid w:val="00E16582"/>
    <w:rsid w:val="00E165C4"/>
    <w:rsid w:val="00E165E1"/>
    <w:rsid w:val="00E16E28"/>
    <w:rsid w:val="00E20648"/>
    <w:rsid w:val="00E208E6"/>
    <w:rsid w:val="00E20B48"/>
    <w:rsid w:val="00E21072"/>
    <w:rsid w:val="00E213DC"/>
    <w:rsid w:val="00E22331"/>
    <w:rsid w:val="00E229EF"/>
    <w:rsid w:val="00E23339"/>
    <w:rsid w:val="00E2511A"/>
    <w:rsid w:val="00E2612F"/>
    <w:rsid w:val="00E26439"/>
    <w:rsid w:val="00E26570"/>
    <w:rsid w:val="00E27B46"/>
    <w:rsid w:val="00E27DAA"/>
    <w:rsid w:val="00E30421"/>
    <w:rsid w:val="00E3138F"/>
    <w:rsid w:val="00E31E39"/>
    <w:rsid w:val="00E32887"/>
    <w:rsid w:val="00E329BF"/>
    <w:rsid w:val="00E3461E"/>
    <w:rsid w:val="00E34801"/>
    <w:rsid w:val="00E35895"/>
    <w:rsid w:val="00E41BB7"/>
    <w:rsid w:val="00E446EA"/>
    <w:rsid w:val="00E45163"/>
    <w:rsid w:val="00E45C6B"/>
    <w:rsid w:val="00E45CCE"/>
    <w:rsid w:val="00E4613A"/>
    <w:rsid w:val="00E46335"/>
    <w:rsid w:val="00E464B3"/>
    <w:rsid w:val="00E47168"/>
    <w:rsid w:val="00E4777B"/>
    <w:rsid w:val="00E477E7"/>
    <w:rsid w:val="00E47894"/>
    <w:rsid w:val="00E50706"/>
    <w:rsid w:val="00E50E5D"/>
    <w:rsid w:val="00E53D76"/>
    <w:rsid w:val="00E53F5F"/>
    <w:rsid w:val="00E53FED"/>
    <w:rsid w:val="00E611B4"/>
    <w:rsid w:val="00E61481"/>
    <w:rsid w:val="00E6180E"/>
    <w:rsid w:val="00E61C6D"/>
    <w:rsid w:val="00E61D82"/>
    <w:rsid w:val="00E62273"/>
    <w:rsid w:val="00E62314"/>
    <w:rsid w:val="00E62B3A"/>
    <w:rsid w:val="00E62E39"/>
    <w:rsid w:val="00E64A35"/>
    <w:rsid w:val="00E66BD0"/>
    <w:rsid w:val="00E6734B"/>
    <w:rsid w:val="00E67761"/>
    <w:rsid w:val="00E67829"/>
    <w:rsid w:val="00E6789E"/>
    <w:rsid w:val="00E67902"/>
    <w:rsid w:val="00E67CA8"/>
    <w:rsid w:val="00E67F42"/>
    <w:rsid w:val="00E710A1"/>
    <w:rsid w:val="00E712AC"/>
    <w:rsid w:val="00E72775"/>
    <w:rsid w:val="00E72DA2"/>
    <w:rsid w:val="00E7361C"/>
    <w:rsid w:val="00E736A7"/>
    <w:rsid w:val="00E7387B"/>
    <w:rsid w:val="00E738E7"/>
    <w:rsid w:val="00E76C59"/>
    <w:rsid w:val="00E77198"/>
    <w:rsid w:val="00E77D99"/>
    <w:rsid w:val="00E805CE"/>
    <w:rsid w:val="00E80A65"/>
    <w:rsid w:val="00E820EC"/>
    <w:rsid w:val="00E82528"/>
    <w:rsid w:val="00E82593"/>
    <w:rsid w:val="00E82CD8"/>
    <w:rsid w:val="00E8342F"/>
    <w:rsid w:val="00E836EE"/>
    <w:rsid w:val="00E83E24"/>
    <w:rsid w:val="00E85A38"/>
    <w:rsid w:val="00E86A73"/>
    <w:rsid w:val="00E8779A"/>
    <w:rsid w:val="00E878D5"/>
    <w:rsid w:val="00E87A5C"/>
    <w:rsid w:val="00E90192"/>
    <w:rsid w:val="00E902A7"/>
    <w:rsid w:val="00E908A0"/>
    <w:rsid w:val="00E90D69"/>
    <w:rsid w:val="00E91732"/>
    <w:rsid w:val="00E918E6"/>
    <w:rsid w:val="00E934B9"/>
    <w:rsid w:val="00E937D9"/>
    <w:rsid w:val="00E940CF"/>
    <w:rsid w:val="00E95214"/>
    <w:rsid w:val="00E96F13"/>
    <w:rsid w:val="00E97743"/>
    <w:rsid w:val="00E97A81"/>
    <w:rsid w:val="00EA0873"/>
    <w:rsid w:val="00EA1241"/>
    <w:rsid w:val="00EA2071"/>
    <w:rsid w:val="00EA30FE"/>
    <w:rsid w:val="00EA3CEF"/>
    <w:rsid w:val="00EA4673"/>
    <w:rsid w:val="00EA57DB"/>
    <w:rsid w:val="00EA5A5B"/>
    <w:rsid w:val="00EA5F86"/>
    <w:rsid w:val="00EA61E1"/>
    <w:rsid w:val="00EA76A0"/>
    <w:rsid w:val="00EA79B3"/>
    <w:rsid w:val="00EB0DCE"/>
    <w:rsid w:val="00EB0FBB"/>
    <w:rsid w:val="00EB1580"/>
    <w:rsid w:val="00EB2496"/>
    <w:rsid w:val="00EB3506"/>
    <w:rsid w:val="00EB3927"/>
    <w:rsid w:val="00EB3967"/>
    <w:rsid w:val="00EB3FC0"/>
    <w:rsid w:val="00EB57A9"/>
    <w:rsid w:val="00EB635A"/>
    <w:rsid w:val="00EB6F70"/>
    <w:rsid w:val="00EC175C"/>
    <w:rsid w:val="00EC1F8F"/>
    <w:rsid w:val="00EC210F"/>
    <w:rsid w:val="00EC26E0"/>
    <w:rsid w:val="00EC2B2D"/>
    <w:rsid w:val="00EC30A7"/>
    <w:rsid w:val="00EC378F"/>
    <w:rsid w:val="00EC47B9"/>
    <w:rsid w:val="00EC49FD"/>
    <w:rsid w:val="00EC5491"/>
    <w:rsid w:val="00EC6D39"/>
    <w:rsid w:val="00EC70AA"/>
    <w:rsid w:val="00EC7C04"/>
    <w:rsid w:val="00ED1D0D"/>
    <w:rsid w:val="00ED23EB"/>
    <w:rsid w:val="00ED28E6"/>
    <w:rsid w:val="00ED2C55"/>
    <w:rsid w:val="00ED3569"/>
    <w:rsid w:val="00ED3644"/>
    <w:rsid w:val="00ED4B06"/>
    <w:rsid w:val="00ED538C"/>
    <w:rsid w:val="00ED5613"/>
    <w:rsid w:val="00ED5870"/>
    <w:rsid w:val="00ED691E"/>
    <w:rsid w:val="00ED6A42"/>
    <w:rsid w:val="00ED6D3C"/>
    <w:rsid w:val="00ED71AC"/>
    <w:rsid w:val="00EE0562"/>
    <w:rsid w:val="00EE0AB7"/>
    <w:rsid w:val="00EE14BC"/>
    <w:rsid w:val="00EE168E"/>
    <w:rsid w:val="00EE2656"/>
    <w:rsid w:val="00EE2CDE"/>
    <w:rsid w:val="00EE3084"/>
    <w:rsid w:val="00EE30FE"/>
    <w:rsid w:val="00EE328F"/>
    <w:rsid w:val="00EE4207"/>
    <w:rsid w:val="00EE50E8"/>
    <w:rsid w:val="00EE54B7"/>
    <w:rsid w:val="00EE6640"/>
    <w:rsid w:val="00EE67E6"/>
    <w:rsid w:val="00EE6C5D"/>
    <w:rsid w:val="00EE71B8"/>
    <w:rsid w:val="00EE7256"/>
    <w:rsid w:val="00EE79D8"/>
    <w:rsid w:val="00EE7CA6"/>
    <w:rsid w:val="00EF05F0"/>
    <w:rsid w:val="00EF1168"/>
    <w:rsid w:val="00EF274A"/>
    <w:rsid w:val="00EF41D5"/>
    <w:rsid w:val="00EF48D4"/>
    <w:rsid w:val="00EF49D2"/>
    <w:rsid w:val="00EF4AF5"/>
    <w:rsid w:val="00EF4FC5"/>
    <w:rsid w:val="00EF51A0"/>
    <w:rsid w:val="00EF5DA9"/>
    <w:rsid w:val="00EF5EA8"/>
    <w:rsid w:val="00EF630A"/>
    <w:rsid w:val="00EF6463"/>
    <w:rsid w:val="00EF6F33"/>
    <w:rsid w:val="00EF6FF0"/>
    <w:rsid w:val="00EF722D"/>
    <w:rsid w:val="00EF7710"/>
    <w:rsid w:val="00F00475"/>
    <w:rsid w:val="00F00806"/>
    <w:rsid w:val="00F00EFF"/>
    <w:rsid w:val="00F015EC"/>
    <w:rsid w:val="00F015F3"/>
    <w:rsid w:val="00F01E96"/>
    <w:rsid w:val="00F02233"/>
    <w:rsid w:val="00F0234D"/>
    <w:rsid w:val="00F02E79"/>
    <w:rsid w:val="00F045B7"/>
    <w:rsid w:val="00F0491E"/>
    <w:rsid w:val="00F04973"/>
    <w:rsid w:val="00F051EB"/>
    <w:rsid w:val="00F055C8"/>
    <w:rsid w:val="00F06FC3"/>
    <w:rsid w:val="00F07C10"/>
    <w:rsid w:val="00F1058E"/>
    <w:rsid w:val="00F11092"/>
    <w:rsid w:val="00F119DD"/>
    <w:rsid w:val="00F11ABF"/>
    <w:rsid w:val="00F12695"/>
    <w:rsid w:val="00F12CFC"/>
    <w:rsid w:val="00F12EC1"/>
    <w:rsid w:val="00F1300C"/>
    <w:rsid w:val="00F1309C"/>
    <w:rsid w:val="00F1333A"/>
    <w:rsid w:val="00F1363D"/>
    <w:rsid w:val="00F13733"/>
    <w:rsid w:val="00F1383E"/>
    <w:rsid w:val="00F13FCC"/>
    <w:rsid w:val="00F1437B"/>
    <w:rsid w:val="00F14716"/>
    <w:rsid w:val="00F14761"/>
    <w:rsid w:val="00F153F1"/>
    <w:rsid w:val="00F157BE"/>
    <w:rsid w:val="00F15AAE"/>
    <w:rsid w:val="00F1622F"/>
    <w:rsid w:val="00F1644D"/>
    <w:rsid w:val="00F167CF"/>
    <w:rsid w:val="00F16838"/>
    <w:rsid w:val="00F17703"/>
    <w:rsid w:val="00F2026F"/>
    <w:rsid w:val="00F203B9"/>
    <w:rsid w:val="00F2067E"/>
    <w:rsid w:val="00F2132D"/>
    <w:rsid w:val="00F229FD"/>
    <w:rsid w:val="00F234B9"/>
    <w:rsid w:val="00F238E9"/>
    <w:rsid w:val="00F23916"/>
    <w:rsid w:val="00F23B9A"/>
    <w:rsid w:val="00F24FE8"/>
    <w:rsid w:val="00F2577B"/>
    <w:rsid w:val="00F26CA0"/>
    <w:rsid w:val="00F27675"/>
    <w:rsid w:val="00F27771"/>
    <w:rsid w:val="00F27EAC"/>
    <w:rsid w:val="00F30985"/>
    <w:rsid w:val="00F30B42"/>
    <w:rsid w:val="00F31867"/>
    <w:rsid w:val="00F3277B"/>
    <w:rsid w:val="00F33267"/>
    <w:rsid w:val="00F3370C"/>
    <w:rsid w:val="00F33A14"/>
    <w:rsid w:val="00F33BA6"/>
    <w:rsid w:val="00F348AD"/>
    <w:rsid w:val="00F34CAF"/>
    <w:rsid w:val="00F34CCF"/>
    <w:rsid w:val="00F35749"/>
    <w:rsid w:val="00F35C96"/>
    <w:rsid w:val="00F3613A"/>
    <w:rsid w:val="00F36270"/>
    <w:rsid w:val="00F366EB"/>
    <w:rsid w:val="00F369DE"/>
    <w:rsid w:val="00F3717B"/>
    <w:rsid w:val="00F376DE"/>
    <w:rsid w:val="00F406D1"/>
    <w:rsid w:val="00F40787"/>
    <w:rsid w:val="00F40E83"/>
    <w:rsid w:val="00F41A38"/>
    <w:rsid w:val="00F42653"/>
    <w:rsid w:val="00F4345A"/>
    <w:rsid w:val="00F43847"/>
    <w:rsid w:val="00F44F7A"/>
    <w:rsid w:val="00F46DD5"/>
    <w:rsid w:val="00F47657"/>
    <w:rsid w:val="00F47E9D"/>
    <w:rsid w:val="00F506A4"/>
    <w:rsid w:val="00F506C8"/>
    <w:rsid w:val="00F50719"/>
    <w:rsid w:val="00F52891"/>
    <w:rsid w:val="00F54147"/>
    <w:rsid w:val="00F545E5"/>
    <w:rsid w:val="00F547A5"/>
    <w:rsid w:val="00F54ADF"/>
    <w:rsid w:val="00F55484"/>
    <w:rsid w:val="00F554F3"/>
    <w:rsid w:val="00F558AA"/>
    <w:rsid w:val="00F55F12"/>
    <w:rsid w:val="00F562C6"/>
    <w:rsid w:val="00F566D8"/>
    <w:rsid w:val="00F569C6"/>
    <w:rsid w:val="00F57814"/>
    <w:rsid w:val="00F57CAE"/>
    <w:rsid w:val="00F60118"/>
    <w:rsid w:val="00F60363"/>
    <w:rsid w:val="00F60485"/>
    <w:rsid w:val="00F60A29"/>
    <w:rsid w:val="00F61D4C"/>
    <w:rsid w:val="00F61E5E"/>
    <w:rsid w:val="00F63795"/>
    <w:rsid w:val="00F63967"/>
    <w:rsid w:val="00F64C29"/>
    <w:rsid w:val="00F66545"/>
    <w:rsid w:val="00F6698D"/>
    <w:rsid w:val="00F66B7C"/>
    <w:rsid w:val="00F67E18"/>
    <w:rsid w:val="00F70430"/>
    <w:rsid w:val="00F71504"/>
    <w:rsid w:val="00F71A83"/>
    <w:rsid w:val="00F71E79"/>
    <w:rsid w:val="00F71FC5"/>
    <w:rsid w:val="00F7342F"/>
    <w:rsid w:val="00F73FC9"/>
    <w:rsid w:val="00F74152"/>
    <w:rsid w:val="00F742F8"/>
    <w:rsid w:val="00F7434E"/>
    <w:rsid w:val="00F74497"/>
    <w:rsid w:val="00F763CE"/>
    <w:rsid w:val="00F76462"/>
    <w:rsid w:val="00F76953"/>
    <w:rsid w:val="00F772C5"/>
    <w:rsid w:val="00F77C48"/>
    <w:rsid w:val="00F80053"/>
    <w:rsid w:val="00F810D9"/>
    <w:rsid w:val="00F81151"/>
    <w:rsid w:val="00F825D1"/>
    <w:rsid w:val="00F8363B"/>
    <w:rsid w:val="00F8389C"/>
    <w:rsid w:val="00F83B3E"/>
    <w:rsid w:val="00F84B9A"/>
    <w:rsid w:val="00F851B1"/>
    <w:rsid w:val="00F85CC6"/>
    <w:rsid w:val="00F85DD0"/>
    <w:rsid w:val="00F86B4D"/>
    <w:rsid w:val="00F870FB"/>
    <w:rsid w:val="00F871ED"/>
    <w:rsid w:val="00F87A27"/>
    <w:rsid w:val="00F87FCD"/>
    <w:rsid w:val="00F904DC"/>
    <w:rsid w:val="00F906F6"/>
    <w:rsid w:val="00F90972"/>
    <w:rsid w:val="00F90B7B"/>
    <w:rsid w:val="00F91C2C"/>
    <w:rsid w:val="00F91E7B"/>
    <w:rsid w:val="00F91F46"/>
    <w:rsid w:val="00F92037"/>
    <w:rsid w:val="00F93177"/>
    <w:rsid w:val="00F9414F"/>
    <w:rsid w:val="00F946DC"/>
    <w:rsid w:val="00F950D6"/>
    <w:rsid w:val="00F971F1"/>
    <w:rsid w:val="00FA08FC"/>
    <w:rsid w:val="00FA0A1D"/>
    <w:rsid w:val="00FA0B12"/>
    <w:rsid w:val="00FA1480"/>
    <w:rsid w:val="00FA1768"/>
    <w:rsid w:val="00FA1EA4"/>
    <w:rsid w:val="00FA21E7"/>
    <w:rsid w:val="00FA2810"/>
    <w:rsid w:val="00FA384E"/>
    <w:rsid w:val="00FA394A"/>
    <w:rsid w:val="00FA3F8A"/>
    <w:rsid w:val="00FA4438"/>
    <w:rsid w:val="00FA4784"/>
    <w:rsid w:val="00FA47C0"/>
    <w:rsid w:val="00FA4E60"/>
    <w:rsid w:val="00FA5B7C"/>
    <w:rsid w:val="00FA5E7D"/>
    <w:rsid w:val="00FA685E"/>
    <w:rsid w:val="00FA765B"/>
    <w:rsid w:val="00FA7843"/>
    <w:rsid w:val="00FB03A8"/>
    <w:rsid w:val="00FB0A79"/>
    <w:rsid w:val="00FB177B"/>
    <w:rsid w:val="00FB184C"/>
    <w:rsid w:val="00FB19B7"/>
    <w:rsid w:val="00FB1A98"/>
    <w:rsid w:val="00FB223C"/>
    <w:rsid w:val="00FB3A5E"/>
    <w:rsid w:val="00FB3C08"/>
    <w:rsid w:val="00FB42F1"/>
    <w:rsid w:val="00FB4F2D"/>
    <w:rsid w:val="00FB5039"/>
    <w:rsid w:val="00FB6068"/>
    <w:rsid w:val="00FB6472"/>
    <w:rsid w:val="00FB70A7"/>
    <w:rsid w:val="00FB7C18"/>
    <w:rsid w:val="00FB7CE2"/>
    <w:rsid w:val="00FB7F50"/>
    <w:rsid w:val="00FC01EB"/>
    <w:rsid w:val="00FC08AC"/>
    <w:rsid w:val="00FC08C9"/>
    <w:rsid w:val="00FC08F8"/>
    <w:rsid w:val="00FC09D2"/>
    <w:rsid w:val="00FC0C0C"/>
    <w:rsid w:val="00FC0C2D"/>
    <w:rsid w:val="00FC1352"/>
    <w:rsid w:val="00FC2BDC"/>
    <w:rsid w:val="00FC2BF7"/>
    <w:rsid w:val="00FC36E2"/>
    <w:rsid w:val="00FC3955"/>
    <w:rsid w:val="00FC522C"/>
    <w:rsid w:val="00FC58A9"/>
    <w:rsid w:val="00FC61C7"/>
    <w:rsid w:val="00FC7EB6"/>
    <w:rsid w:val="00FD05F4"/>
    <w:rsid w:val="00FD0A25"/>
    <w:rsid w:val="00FD0B2B"/>
    <w:rsid w:val="00FD0B6A"/>
    <w:rsid w:val="00FD1980"/>
    <w:rsid w:val="00FD2D1B"/>
    <w:rsid w:val="00FD4393"/>
    <w:rsid w:val="00FD46D9"/>
    <w:rsid w:val="00FD5750"/>
    <w:rsid w:val="00FD58EF"/>
    <w:rsid w:val="00FD5F97"/>
    <w:rsid w:val="00FD63AD"/>
    <w:rsid w:val="00FD6B07"/>
    <w:rsid w:val="00FD735C"/>
    <w:rsid w:val="00FD7A2B"/>
    <w:rsid w:val="00FD7C72"/>
    <w:rsid w:val="00FD7CDF"/>
    <w:rsid w:val="00FE0905"/>
    <w:rsid w:val="00FE2247"/>
    <w:rsid w:val="00FE22A8"/>
    <w:rsid w:val="00FE2BE8"/>
    <w:rsid w:val="00FE30BE"/>
    <w:rsid w:val="00FE390E"/>
    <w:rsid w:val="00FE41E2"/>
    <w:rsid w:val="00FE4D7E"/>
    <w:rsid w:val="00FE4EC8"/>
    <w:rsid w:val="00FE5443"/>
    <w:rsid w:val="00FE602C"/>
    <w:rsid w:val="00FE6389"/>
    <w:rsid w:val="00FE66E8"/>
    <w:rsid w:val="00FE679B"/>
    <w:rsid w:val="00FE699B"/>
    <w:rsid w:val="00FE72C5"/>
    <w:rsid w:val="00FE789A"/>
    <w:rsid w:val="00FF0012"/>
    <w:rsid w:val="00FF0D15"/>
    <w:rsid w:val="00FF10C2"/>
    <w:rsid w:val="00FF1F66"/>
    <w:rsid w:val="00FF2BB6"/>
    <w:rsid w:val="00FF2DF9"/>
    <w:rsid w:val="00FF3510"/>
    <w:rsid w:val="00FF36B4"/>
    <w:rsid w:val="00FF3C76"/>
    <w:rsid w:val="00FF44CD"/>
    <w:rsid w:val="00FF4503"/>
    <w:rsid w:val="00FF47A1"/>
    <w:rsid w:val="00FF4C5C"/>
    <w:rsid w:val="00FF544C"/>
    <w:rsid w:val="00FF6634"/>
    <w:rsid w:val="00FF7061"/>
    <w:rsid w:val="00FF7595"/>
    <w:rsid w:val="00FF76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1FA0D64"/>
  <w15:docId w15:val="{AF1B31F1-BB6E-47B4-85EA-91F82E15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2548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link w:val="Zadevakomentarja"/>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heading 1,Heading 12,naslov 1,Odstavek seznama2,List radovi var,Naslov 12,Graf,List Paragraph à moi,Welt L Char,Welt L,Bullet List,FooterText,numbered,Paragraphe de liste1,Bulletr List Paragraph,列出段落,列出段落1"/>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rsid w:val="000E5223"/>
    <w:pPr>
      <w:suppressAutoHyphens/>
    </w:pPr>
    <w:rPr>
      <w:sz w:val="24"/>
      <w:lang w:eastAsia="ar-SA"/>
    </w:rPr>
  </w:style>
  <w:style w:type="character" w:customStyle="1" w:styleId="Sprotnaopomba-besediloZnak">
    <w:name w:val="Sprotna opomba - besedilo Znak"/>
    <w:link w:val="Sprotnaopomba-besedilo"/>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aliases w:val="Komentar - sklic,Pripomba – sklic1"/>
    <w:unhideWhenUsed/>
    <w:rsid w:val="009F3588"/>
    <w:rPr>
      <w:sz w:val="16"/>
      <w:szCs w:val="16"/>
    </w:rPr>
  </w:style>
  <w:style w:type="paragraph" w:styleId="Pripombabesedilo">
    <w:name w:val="annotation text"/>
    <w:aliases w:val="Pripomba – besedilo1"/>
    <w:basedOn w:val="Navaden"/>
    <w:link w:val="PripombabesediloZnak"/>
    <w:unhideWhenUsed/>
  </w:style>
  <w:style w:type="character" w:customStyle="1" w:styleId="PripombabesediloZnak">
    <w:name w:val="Pripomba – besedilo Znak"/>
    <w:aliases w:val="Pripomba – besedilo1 Znak"/>
    <w:link w:val="Pripombabesedilo"/>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link w:val="Zadevapripombe"/>
    <w:semiHidden/>
    <w:rsid w:val="006478C2"/>
    <w:rPr>
      <w:rFonts w:ascii="Times New Roman" w:eastAsia="Times New Roman" w:hAnsi="Times New Roman"/>
      <w:b/>
      <w:bCs/>
    </w:rPr>
  </w:style>
  <w:style w:type="table" w:styleId="Tabelamrea">
    <w:name w:val="Table Grid"/>
    <w:basedOn w:val="Navadnatabela"/>
    <w:rsid w:val="00EC1F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C634B"/>
    <w:rPr>
      <w:sz w:val="22"/>
      <w:szCs w:val="22"/>
      <w:lang w:eastAsia="en-US"/>
    </w:rPr>
  </w:style>
  <w:style w:type="numbering" w:customStyle="1" w:styleId="Brezseznama1">
    <w:name w:val="Brez seznama1"/>
    <w:next w:val="Brezseznama"/>
    <w:uiPriority w:val="99"/>
    <w:semiHidden/>
    <w:unhideWhenUsed/>
    <w:rsid w:val="00AD6472"/>
  </w:style>
  <w:style w:type="paragraph" w:customStyle="1" w:styleId="a">
    <w:unhideWhenUsed/>
    <w:rsid w:val="002363CB"/>
  </w:style>
  <w:style w:type="paragraph" w:styleId="Revizija">
    <w:name w:val="Revision"/>
    <w:hidden/>
    <w:uiPriority w:val="99"/>
    <w:semiHidden/>
    <w:rsid w:val="00624D8F"/>
    <w:rPr>
      <w:rFonts w:ascii="Times New Roman" w:eastAsia="Times New Roman" w:hAnsi="Times New Roman"/>
    </w:rPr>
  </w:style>
  <w:style w:type="table" w:customStyle="1" w:styleId="Tabelamrea2">
    <w:name w:val="Tabela – mreža2"/>
    <w:basedOn w:val="Navadnatabela"/>
    <w:next w:val="Tabelamrea"/>
    <w:rsid w:val="002A5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254C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B90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AE416A"/>
  </w:style>
  <w:style w:type="numbering" w:customStyle="1" w:styleId="Brezseznama11">
    <w:name w:val="Brez seznama11"/>
    <w:next w:val="Brezseznama"/>
    <w:uiPriority w:val="99"/>
    <w:semiHidden/>
    <w:unhideWhenUsed/>
    <w:rsid w:val="00AE416A"/>
  </w:style>
  <w:style w:type="table" w:customStyle="1" w:styleId="Tabela-mrea1">
    <w:name w:val="Tabela - mreža1"/>
    <w:basedOn w:val="Navadnatabela"/>
    <w:uiPriority w:val="59"/>
    <w:rsid w:val="00AE41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1">
    <w:name w:val="Besedilo oblačka Znak1"/>
    <w:basedOn w:val="Privzetapisavaodstavka"/>
    <w:uiPriority w:val="99"/>
    <w:semiHidden/>
    <w:rsid w:val="00AE416A"/>
    <w:rPr>
      <w:rFonts w:ascii="Tahoma" w:hAnsi="Tahoma" w:cs="Tahoma"/>
      <w:sz w:val="16"/>
      <w:szCs w:val="16"/>
    </w:rPr>
  </w:style>
  <w:style w:type="table" w:customStyle="1" w:styleId="Tabelamrea7">
    <w:name w:val="Tabela – mreža7"/>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E4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
    <w:name w:val="Pogodba"/>
    <w:basedOn w:val="Navaden"/>
    <w:rsid w:val="00AE416A"/>
    <w:pPr>
      <w:ind w:left="454"/>
      <w:jc w:val="both"/>
    </w:pPr>
    <w:rPr>
      <w:sz w:val="24"/>
    </w:rPr>
  </w:style>
  <w:style w:type="paragraph" w:customStyle="1" w:styleId="pogodba0">
    <w:name w:val="pogodba"/>
    <w:basedOn w:val="Navaden"/>
    <w:rsid w:val="00AE416A"/>
    <w:pPr>
      <w:ind w:left="454"/>
      <w:jc w:val="both"/>
    </w:pPr>
    <w:rPr>
      <w:sz w:val="24"/>
      <w:szCs w:val="24"/>
    </w:rPr>
  </w:style>
  <w:style w:type="character" w:styleId="Sprotnaopomba-sklic">
    <w:name w:val="footnote reference"/>
    <w:basedOn w:val="Privzetapisavaodstavka"/>
    <w:uiPriority w:val="99"/>
    <w:semiHidden/>
    <w:unhideWhenUsed/>
    <w:rsid w:val="00AE416A"/>
    <w:rPr>
      <w:vertAlign w:val="superscript"/>
    </w:rPr>
  </w:style>
  <w:style w:type="character" w:styleId="HTML-citat">
    <w:name w:val="HTML Cite"/>
    <w:basedOn w:val="Privzetapisavaodstavka"/>
    <w:uiPriority w:val="99"/>
    <w:semiHidden/>
    <w:unhideWhenUsed/>
    <w:rsid w:val="00AE416A"/>
    <w:rPr>
      <w:i/>
      <w:iCs/>
    </w:rPr>
  </w:style>
  <w:style w:type="character" w:styleId="SledenaHiperpovezava">
    <w:name w:val="FollowedHyperlink"/>
    <w:basedOn w:val="Privzetapisavaodstavka"/>
    <w:uiPriority w:val="99"/>
    <w:semiHidden/>
    <w:unhideWhenUsed/>
    <w:rsid w:val="00AE416A"/>
    <w:rPr>
      <w:color w:val="800080" w:themeColor="followedHyperlink"/>
      <w:u w:val="single"/>
    </w:rPr>
  </w:style>
  <w:style w:type="table" w:customStyle="1" w:styleId="Tabelamrea8">
    <w:name w:val="Tabela – mreža8"/>
    <w:basedOn w:val="Navadnatabela"/>
    <w:next w:val="Tabelamrea"/>
    <w:rsid w:val="00890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heading 1 Znak,Heading 12 Znak,naslov 1 Znak,Odstavek seznama2 Znak,List radovi var Znak,Naslov 12 Znak,Graf Znak,List Paragraph à moi Znak,Welt L Char Znak,Welt L Znak,Bullet List Znak"/>
    <w:link w:val="Odstavekseznama"/>
    <w:uiPriority w:val="34"/>
    <w:rsid w:val="009B4C06"/>
    <w:rPr>
      <w:rFonts w:ascii="Times New Roman" w:eastAsia="Times New Roman" w:hAnsi="Times New Roman"/>
    </w:rPr>
  </w:style>
  <w:style w:type="paragraph" w:customStyle="1" w:styleId="SlogNaslov8Tahoma11ptKrepkoNeLeeePred0ptZa">
    <w:name w:val="Slog Naslov 8 + Tahoma 11 pt Krepko Ne Ležeče Pred:  0 pt Za:..."/>
    <w:basedOn w:val="Naslov8"/>
    <w:autoRedefine/>
    <w:rsid w:val="00FD0B6A"/>
    <w:pPr>
      <w:keepNext w:val="0"/>
      <w:numPr>
        <w:ilvl w:val="1"/>
        <w:numId w:val="24"/>
      </w:numPr>
      <w:tabs>
        <w:tab w:val="clear" w:pos="567"/>
      </w:tabs>
      <w:jc w:val="both"/>
    </w:pPr>
    <w:rPr>
      <w:rFonts w:ascii="Tahoma" w:hAnsi="Tahoma"/>
      <w:bCs/>
      <w:caps/>
      <w:sz w:val="22"/>
      <w:lang w:val="x-none" w:eastAsia="x-none"/>
    </w:rPr>
  </w:style>
  <w:style w:type="paragraph" w:customStyle="1" w:styleId="Slog2">
    <w:name w:val="Slog2"/>
    <w:basedOn w:val="Navaden"/>
    <w:link w:val="Slog2Znak"/>
    <w:qFormat/>
    <w:rsid w:val="00C84377"/>
    <w:pPr>
      <w:keepNext/>
      <w:suppressAutoHyphens/>
      <w:jc w:val="both"/>
    </w:pPr>
    <w:rPr>
      <w:rFonts w:ascii="Tahoma" w:hAnsi="Tahoma" w:cs="Tahoma"/>
      <w:sz w:val="22"/>
      <w:szCs w:val="24"/>
    </w:rPr>
  </w:style>
  <w:style w:type="character" w:customStyle="1" w:styleId="Slog2Znak">
    <w:name w:val="Slog2 Znak"/>
    <w:link w:val="Slog2"/>
    <w:rsid w:val="00C84377"/>
    <w:rPr>
      <w:rFonts w:ascii="Tahoma" w:eastAsia="Times New Roman" w:hAnsi="Tahoma" w:cs="Tahoma"/>
      <w:sz w:val="22"/>
      <w:szCs w:val="24"/>
    </w:rPr>
  </w:style>
  <w:style w:type="table" w:customStyle="1" w:styleId="Tabelamrea9">
    <w:name w:val="Tabela – mreža9"/>
    <w:basedOn w:val="Navadnatabela"/>
    <w:next w:val="Tabelamrea"/>
    <w:rsid w:val="00AE5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4E56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C62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50544996">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532961973">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38159112">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7500918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98858252">
      <w:bodyDiv w:val="1"/>
      <w:marLeft w:val="0"/>
      <w:marRight w:val="0"/>
      <w:marTop w:val="0"/>
      <w:marBottom w:val="0"/>
      <w:divBdr>
        <w:top w:val="none" w:sz="0" w:space="0" w:color="auto"/>
        <w:left w:val="none" w:sz="0" w:space="0" w:color="auto"/>
        <w:bottom w:val="none" w:sz="0" w:space="0" w:color="auto"/>
        <w:right w:val="none" w:sz="0" w:space="0" w:color="auto"/>
      </w:divBdr>
    </w:div>
    <w:div w:id="1207915904">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2729114">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599365922">
      <w:bodyDiv w:val="1"/>
      <w:marLeft w:val="0"/>
      <w:marRight w:val="0"/>
      <w:marTop w:val="0"/>
      <w:marBottom w:val="0"/>
      <w:divBdr>
        <w:top w:val="none" w:sz="0" w:space="0" w:color="auto"/>
        <w:left w:val="none" w:sz="0" w:space="0" w:color="auto"/>
        <w:bottom w:val="none" w:sz="0" w:space="0" w:color="auto"/>
        <w:right w:val="none" w:sz="0" w:space="0" w:color="auto"/>
      </w:divBdr>
    </w:div>
    <w:div w:id="1778132023">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71008809">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eJN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ntTable" Target="fontTable.xml"/><Relationship Id="rId10" Type="http://schemas.openxmlformats.org/officeDocument/2006/relationships/hyperlink" Target="mailto:gregor.franc.dimnik@energetika.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JN2"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1BDB6-723D-411D-8BE2-F6BFE633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72</Pages>
  <Words>26324</Words>
  <Characters>150050</Characters>
  <Application>Microsoft Office Word</Application>
  <DocSecurity>0</DocSecurity>
  <Lines>1250</Lines>
  <Paragraphs>352</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176022</CharactersWithSpaces>
  <SharedDoc>false</SharedDoc>
  <HLinks>
    <vt:vector size="18"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cp:lastModifiedBy>
  <cp:revision>6</cp:revision>
  <cp:lastPrinted>2026-01-23T12:02:00Z</cp:lastPrinted>
  <dcterms:created xsi:type="dcterms:W3CDTF">2026-02-18T10:19:00Z</dcterms:created>
  <dcterms:modified xsi:type="dcterms:W3CDTF">2026-02-18T10:23:00Z</dcterms:modified>
</cp:coreProperties>
</file>